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E6B20" w14:textId="3A88818F" w:rsidR="00B43398" w:rsidRPr="00261715" w:rsidRDefault="00B43398" w:rsidP="00B43398">
      <w:pPr>
        <w:autoSpaceDE w:val="0"/>
        <w:spacing w:line="276" w:lineRule="auto"/>
        <w:rPr>
          <w:rFonts w:ascii="Cambria" w:hAnsi="Cambria"/>
          <w:noProof/>
          <w:color w:val="FF0000"/>
          <w:sz w:val="20"/>
          <w:szCs w:val="20"/>
        </w:rPr>
      </w:pPr>
      <w:r w:rsidRPr="00261715">
        <w:rPr>
          <w:rFonts w:ascii="Cambria" w:hAnsi="Cambria"/>
          <w:noProof/>
          <w:color w:val="FF0000"/>
          <w:sz w:val="20"/>
          <w:szCs w:val="20"/>
        </w:rPr>
        <w:drawing>
          <wp:inline distT="0" distB="0" distL="0" distR="0" wp14:anchorId="6FF90F57" wp14:editId="623586FD">
            <wp:extent cx="5715000" cy="495300"/>
            <wp:effectExtent l="0" t="0" r="0" b="0"/>
            <wp:docPr id="1" name="Obraz 1" descr="Przykładowe zestawienie znaków w poziom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rzykładowe zestawienie znaków w poziomi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CA718A" w14:textId="77777777" w:rsidR="00261715" w:rsidRPr="00A30988" w:rsidRDefault="00261715" w:rsidP="00261715">
      <w:pPr>
        <w:pStyle w:val="Tre"/>
        <w:jc w:val="both"/>
        <w:rPr>
          <w:rFonts w:ascii="Cambria" w:hAnsi="Cambria"/>
          <w:color w:val="FF0000"/>
          <w:sz w:val="24"/>
          <w:szCs w:val="24"/>
        </w:rPr>
      </w:pPr>
    </w:p>
    <w:p w14:paraId="1F7261A6" w14:textId="77777777" w:rsidR="00261715" w:rsidRPr="002809AE" w:rsidRDefault="00261715" w:rsidP="00261715">
      <w:pPr>
        <w:pStyle w:val="Tre"/>
        <w:jc w:val="right"/>
        <w:rPr>
          <w:rFonts w:ascii="Cambria" w:hAnsi="Cambria"/>
          <w:b/>
          <w:bCs/>
          <w:color w:val="auto"/>
          <w:sz w:val="24"/>
          <w:szCs w:val="24"/>
        </w:rPr>
      </w:pPr>
      <w:bookmarkStart w:id="0" w:name="_Hlk46737090"/>
      <w:r w:rsidRPr="002809AE">
        <w:rPr>
          <w:rFonts w:ascii="Cambria" w:hAnsi="Cambria"/>
          <w:b/>
          <w:bCs/>
          <w:color w:val="auto"/>
          <w:sz w:val="24"/>
          <w:szCs w:val="24"/>
        </w:rPr>
        <w:t>Załącznik nr 1 do SIWZ</w:t>
      </w:r>
    </w:p>
    <w:p w14:paraId="0218DEB9" w14:textId="77777777" w:rsidR="00261715" w:rsidRPr="002809AE" w:rsidRDefault="00261715" w:rsidP="00261715">
      <w:pPr>
        <w:pStyle w:val="Tre"/>
        <w:jc w:val="center"/>
        <w:rPr>
          <w:rFonts w:ascii="Cambria" w:hAnsi="Cambria"/>
          <w:b/>
          <w:bCs/>
          <w:color w:val="auto"/>
          <w:sz w:val="24"/>
          <w:szCs w:val="24"/>
        </w:rPr>
      </w:pPr>
      <w:r w:rsidRPr="002809AE">
        <w:rPr>
          <w:rFonts w:ascii="Cambria" w:hAnsi="Cambria"/>
          <w:b/>
          <w:bCs/>
          <w:color w:val="auto"/>
          <w:sz w:val="24"/>
          <w:szCs w:val="24"/>
        </w:rPr>
        <w:t>OPIS  PRZEDMIOTU  ZAMÓWIENIA</w:t>
      </w:r>
    </w:p>
    <w:p w14:paraId="0F250247" w14:textId="77777777" w:rsidR="00261715" w:rsidRPr="002809AE" w:rsidRDefault="00261715" w:rsidP="00261715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</w:p>
    <w:p w14:paraId="19D51193" w14:textId="7EE1D034" w:rsidR="00261715" w:rsidRPr="002809AE" w:rsidRDefault="00261715" w:rsidP="00261715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  <w:r w:rsidRPr="002809AE">
        <w:rPr>
          <w:rFonts w:ascii="Cambria" w:hAnsi="Cambria"/>
          <w:b/>
          <w:bCs/>
          <w:color w:val="auto"/>
          <w:sz w:val="24"/>
          <w:szCs w:val="24"/>
        </w:rPr>
        <w:t xml:space="preserve">Zadanie nr 8 </w:t>
      </w:r>
    </w:p>
    <w:p w14:paraId="37FD5E77" w14:textId="77777777" w:rsidR="00DA3FC9" w:rsidRPr="002809AE" w:rsidRDefault="00DA3FC9" w:rsidP="00261715">
      <w:pPr>
        <w:pStyle w:val="Tre"/>
        <w:jc w:val="both"/>
        <w:rPr>
          <w:rFonts w:ascii="Cambria" w:hAnsi="Cambria"/>
          <w:b/>
          <w:bCs/>
          <w:color w:val="auto"/>
          <w:sz w:val="24"/>
          <w:szCs w:val="24"/>
        </w:rPr>
      </w:pPr>
    </w:p>
    <w:tbl>
      <w:tblPr>
        <w:tblStyle w:val="Tabela-Siatka"/>
        <w:tblW w:w="9765" w:type="dxa"/>
        <w:tblLook w:val="04A0" w:firstRow="1" w:lastRow="0" w:firstColumn="1" w:lastColumn="0" w:noHBand="0" w:noVBand="1"/>
      </w:tblPr>
      <w:tblGrid>
        <w:gridCol w:w="1666"/>
        <w:gridCol w:w="5805"/>
        <w:gridCol w:w="1455"/>
        <w:gridCol w:w="839"/>
      </w:tblGrid>
      <w:tr w:rsidR="002809AE" w:rsidRPr="002809AE" w14:paraId="16ACEFCB" w14:textId="77777777" w:rsidTr="002809AE">
        <w:trPr>
          <w:trHeight w:val="345"/>
        </w:trPr>
        <w:tc>
          <w:tcPr>
            <w:tcW w:w="1666" w:type="dxa"/>
            <w:noWrap/>
          </w:tcPr>
          <w:p w14:paraId="1E0FEC3A" w14:textId="77777777" w:rsidR="00261715" w:rsidRPr="002809AE" w:rsidRDefault="00261715" w:rsidP="002809AE">
            <w:pPr>
              <w:tabs>
                <w:tab w:val="left" w:pos="142"/>
                <w:tab w:val="left" w:pos="360"/>
              </w:tabs>
              <w:spacing w:line="276" w:lineRule="auto"/>
              <w:ind w:left="360" w:hanging="189"/>
              <w:rPr>
                <w:rFonts w:ascii="Cambria" w:hAnsi="Cambria"/>
                <w:b/>
                <w:bCs/>
              </w:rPr>
            </w:pPr>
            <w:r w:rsidRPr="002809AE">
              <w:rPr>
                <w:rFonts w:ascii="Cambria" w:eastAsia="Times New Roman" w:hAnsi="Cambria"/>
                <w:b/>
                <w:bCs/>
                <w:lang w:eastAsia="pl-PL"/>
              </w:rPr>
              <w:t>Nr zadania</w:t>
            </w:r>
          </w:p>
        </w:tc>
        <w:tc>
          <w:tcPr>
            <w:tcW w:w="5805" w:type="dxa"/>
            <w:noWrap/>
          </w:tcPr>
          <w:p w14:paraId="63E62CE8" w14:textId="77777777" w:rsidR="00261715" w:rsidRPr="002809AE" w:rsidRDefault="00261715" w:rsidP="009F40DC">
            <w:pPr>
              <w:tabs>
                <w:tab w:val="left" w:pos="142"/>
                <w:tab w:val="left" w:pos="426"/>
              </w:tabs>
              <w:spacing w:line="276" w:lineRule="auto"/>
              <w:ind w:left="360"/>
              <w:rPr>
                <w:rFonts w:ascii="Cambria" w:hAnsi="Cambria"/>
                <w:bCs/>
              </w:rPr>
            </w:pPr>
            <w:r w:rsidRPr="002809AE">
              <w:rPr>
                <w:rFonts w:ascii="Cambria" w:eastAsia="Times New Roman" w:hAnsi="Cambria"/>
                <w:b/>
                <w:bCs/>
                <w:lang w:eastAsia="pl-PL"/>
              </w:rPr>
              <w:t>Nazwa zadania</w:t>
            </w:r>
          </w:p>
        </w:tc>
        <w:tc>
          <w:tcPr>
            <w:tcW w:w="1455" w:type="dxa"/>
            <w:noWrap/>
          </w:tcPr>
          <w:p w14:paraId="1055B732" w14:textId="77777777" w:rsidR="00261715" w:rsidRPr="002809AE" w:rsidRDefault="00261715" w:rsidP="009F40DC">
            <w:pPr>
              <w:tabs>
                <w:tab w:val="left" w:pos="5220"/>
              </w:tabs>
              <w:spacing w:line="276" w:lineRule="auto"/>
              <w:rPr>
                <w:rFonts w:ascii="Cambria" w:eastAsia="Times New Roman" w:hAnsi="Cambria"/>
                <w:b/>
                <w:bCs/>
                <w:lang w:eastAsia="pl-PL"/>
              </w:rPr>
            </w:pPr>
            <w:r w:rsidRPr="002809AE">
              <w:rPr>
                <w:rFonts w:ascii="Cambria" w:eastAsia="Times New Roman" w:hAnsi="Cambria"/>
                <w:b/>
                <w:bCs/>
                <w:lang w:eastAsia="pl-PL"/>
              </w:rPr>
              <w:t>Jednostka</w:t>
            </w:r>
          </w:p>
        </w:tc>
        <w:tc>
          <w:tcPr>
            <w:tcW w:w="839" w:type="dxa"/>
            <w:noWrap/>
          </w:tcPr>
          <w:p w14:paraId="4361B6C1" w14:textId="77777777" w:rsidR="00261715" w:rsidRPr="002809AE" w:rsidRDefault="00261715" w:rsidP="009F40DC">
            <w:pPr>
              <w:tabs>
                <w:tab w:val="left" w:pos="5220"/>
              </w:tabs>
              <w:spacing w:line="276" w:lineRule="auto"/>
              <w:rPr>
                <w:rFonts w:ascii="Cambria" w:eastAsia="Times New Roman" w:hAnsi="Cambria"/>
                <w:b/>
                <w:bCs/>
                <w:lang w:eastAsia="pl-PL"/>
              </w:rPr>
            </w:pPr>
            <w:r w:rsidRPr="002809AE">
              <w:rPr>
                <w:rFonts w:ascii="Cambria" w:eastAsia="Times New Roman" w:hAnsi="Cambria"/>
                <w:b/>
                <w:bCs/>
                <w:lang w:eastAsia="pl-PL"/>
              </w:rPr>
              <w:t>Ilość</w:t>
            </w:r>
          </w:p>
        </w:tc>
      </w:tr>
      <w:tr w:rsidR="002809AE" w:rsidRPr="002809AE" w14:paraId="29F560E7" w14:textId="77777777" w:rsidTr="002809AE">
        <w:trPr>
          <w:trHeight w:val="345"/>
        </w:trPr>
        <w:tc>
          <w:tcPr>
            <w:tcW w:w="1666" w:type="dxa"/>
            <w:noWrap/>
            <w:hideMark/>
          </w:tcPr>
          <w:p w14:paraId="2F99891E" w14:textId="77777777" w:rsidR="00261715" w:rsidRPr="002809AE" w:rsidRDefault="00261715" w:rsidP="002809AE">
            <w:pPr>
              <w:tabs>
                <w:tab w:val="left" w:pos="142"/>
                <w:tab w:val="left" w:pos="360"/>
              </w:tabs>
              <w:spacing w:line="276" w:lineRule="auto"/>
              <w:ind w:left="360" w:hanging="189"/>
              <w:rPr>
                <w:rFonts w:ascii="Cambria" w:hAnsi="Cambria"/>
                <w:b/>
                <w:bCs/>
              </w:rPr>
            </w:pPr>
            <w:r w:rsidRPr="002809AE">
              <w:rPr>
                <w:rFonts w:ascii="Cambria" w:hAnsi="Cambria"/>
                <w:b/>
                <w:bCs/>
              </w:rPr>
              <w:t>Zadanie 8</w:t>
            </w:r>
          </w:p>
        </w:tc>
        <w:tc>
          <w:tcPr>
            <w:tcW w:w="5805" w:type="dxa"/>
            <w:noWrap/>
            <w:hideMark/>
          </w:tcPr>
          <w:p w14:paraId="302E0F21" w14:textId="77777777" w:rsidR="00261715" w:rsidRPr="002809AE" w:rsidRDefault="00261715" w:rsidP="009F40DC">
            <w:pPr>
              <w:tabs>
                <w:tab w:val="left" w:pos="142"/>
                <w:tab w:val="left" w:pos="360"/>
              </w:tabs>
              <w:spacing w:line="276" w:lineRule="auto"/>
              <w:ind w:left="360"/>
              <w:rPr>
                <w:rFonts w:ascii="Cambria" w:hAnsi="Cambria"/>
                <w:bCs/>
              </w:rPr>
            </w:pPr>
            <w:proofErr w:type="spellStart"/>
            <w:r w:rsidRPr="002809AE">
              <w:rPr>
                <w:rFonts w:ascii="Cambria" w:hAnsi="Cambria"/>
                <w:bCs/>
              </w:rPr>
              <w:t>Dozownik</w:t>
            </w:r>
            <w:proofErr w:type="spellEnd"/>
            <w:r w:rsidRPr="002809AE">
              <w:rPr>
                <w:rFonts w:ascii="Cambria" w:hAnsi="Cambria"/>
                <w:bCs/>
              </w:rPr>
              <w:t xml:space="preserve"> </w:t>
            </w:r>
            <w:proofErr w:type="spellStart"/>
            <w:r w:rsidRPr="002809AE">
              <w:rPr>
                <w:rFonts w:ascii="Cambria" w:hAnsi="Cambria"/>
                <w:bCs/>
              </w:rPr>
              <w:t>stojący</w:t>
            </w:r>
            <w:proofErr w:type="spellEnd"/>
            <w:r w:rsidRPr="002809AE">
              <w:rPr>
                <w:rFonts w:ascii="Cambria" w:hAnsi="Cambria"/>
                <w:bCs/>
              </w:rPr>
              <w:t xml:space="preserve"> 5l.</w:t>
            </w:r>
          </w:p>
        </w:tc>
        <w:tc>
          <w:tcPr>
            <w:tcW w:w="1455" w:type="dxa"/>
            <w:noWrap/>
            <w:hideMark/>
          </w:tcPr>
          <w:p w14:paraId="7207268C" w14:textId="77777777" w:rsidR="00261715" w:rsidRPr="002809AE" w:rsidRDefault="00261715" w:rsidP="009F40DC">
            <w:pPr>
              <w:tabs>
                <w:tab w:val="left" w:pos="142"/>
                <w:tab w:val="left" w:pos="426"/>
              </w:tabs>
              <w:spacing w:line="276" w:lineRule="auto"/>
              <w:rPr>
                <w:rFonts w:ascii="Cambria" w:hAnsi="Cambria"/>
                <w:bCs/>
              </w:rPr>
            </w:pPr>
            <w:r w:rsidRPr="002809AE">
              <w:rPr>
                <w:rFonts w:ascii="Cambria" w:hAnsi="Cambria"/>
                <w:bCs/>
              </w:rPr>
              <w:t>sztuka</w:t>
            </w:r>
          </w:p>
        </w:tc>
        <w:tc>
          <w:tcPr>
            <w:tcW w:w="839" w:type="dxa"/>
            <w:noWrap/>
            <w:hideMark/>
          </w:tcPr>
          <w:p w14:paraId="175EC698" w14:textId="77777777" w:rsidR="00261715" w:rsidRPr="002809AE" w:rsidRDefault="00261715" w:rsidP="009F40DC">
            <w:pPr>
              <w:tabs>
                <w:tab w:val="left" w:pos="142"/>
                <w:tab w:val="left" w:pos="426"/>
              </w:tabs>
              <w:spacing w:line="276" w:lineRule="auto"/>
              <w:rPr>
                <w:rFonts w:ascii="Cambria" w:hAnsi="Cambria"/>
                <w:bCs/>
              </w:rPr>
            </w:pPr>
            <w:r w:rsidRPr="002809AE">
              <w:rPr>
                <w:rFonts w:ascii="Cambria" w:hAnsi="Cambria"/>
                <w:bCs/>
              </w:rPr>
              <w:t>15</w:t>
            </w:r>
          </w:p>
        </w:tc>
      </w:tr>
      <w:bookmarkEnd w:id="0"/>
    </w:tbl>
    <w:p w14:paraId="1C2B3477" w14:textId="77777777" w:rsidR="0083244A" w:rsidRPr="002D22A0" w:rsidRDefault="0083244A" w:rsidP="00406EBE">
      <w:pPr>
        <w:pStyle w:val="Tre"/>
        <w:jc w:val="both"/>
        <w:rPr>
          <w:rFonts w:ascii="Cambria" w:eastAsia="Charter" w:hAnsi="Cambria" w:cs="Charter"/>
          <w:b/>
          <w:bCs/>
          <w:color w:val="FF0000"/>
          <w:sz w:val="24"/>
          <w:szCs w:val="24"/>
        </w:rPr>
      </w:pPr>
    </w:p>
    <w:p w14:paraId="744FCFF8" w14:textId="23963A5B" w:rsidR="002809AE" w:rsidRDefault="002809AE" w:rsidP="00DA3FC9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  <w:r>
        <w:rPr>
          <w:rFonts w:ascii="Cambria" w:eastAsia="Charter" w:hAnsi="Cambria" w:cs="Charter"/>
          <w:color w:val="auto"/>
          <w:sz w:val="24"/>
          <w:szCs w:val="24"/>
        </w:rPr>
        <w:t>B</w:t>
      </w:r>
      <w:r w:rsidRPr="002809AE">
        <w:rPr>
          <w:rFonts w:ascii="Cambria" w:eastAsia="Charter" w:hAnsi="Cambria" w:cs="Charter"/>
          <w:color w:val="auto"/>
          <w:sz w:val="24"/>
          <w:szCs w:val="24"/>
        </w:rPr>
        <w:t>ezdotykow</w:t>
      </w:r>
      <w:r>
        <w:rPr>
          <w:rFonts w:ascii="Cambria" w:eastAsia="Charter" w:hAnsi="Cambria" w:cs="Charter"/>
          <w:color w:val="auto"/>
          <w:sz w:val="24"/>
          <w:szCs w:val="24"/>
        </w:rPr>
        <w:t>y</w:t>
      </w:r>
      <w:r w:rsidRPr="002809AE">
        <w:rPr>
          <w:rFonts w:ascii="Cambria" w:eastAsia="Charter" w:hAnsi="Cambria" w:cs="Charter"/>
          <w:color w:val="auto"/>
          <w:sz w:val="24"/>
          <w:szCs w:val="24"/>
        </w:rPr>
        <w:t xml:space="preserve"> dozownik</w:t>
      </w:r>
      <w:r>
        <w:rPr>
          <w:rFonts w:ascii="Cambria" w:eastAsia="Charter" w:hAnsi="Cambria" w:cs="Charter"/>
          <w:color w:val="auto"/>
          <w:sz w:val="24"/>
          <w:szCs w:val="24"/>
        </w:rPr>
        <w:t xml:space="preserve"> </w:t>
      </w:r>
      <w:r w:rsidRPr="002809AE">
        <w:rPr>
          <w:rFonts w:ascii="Cambria" w:eastAsia="Charter" w:hAnsi="Cambria" w:cs="Charter"/>
          <w:color w:val="auto"/>
          <w:sz w:val="24"/>
          <w:szCs w:val="24"/>
        </w:rPr>
        <w:t xml:space="preserve">do dezynfekcji rąk </w:t>
      </w:r>
      <w:r>
        <w:rPr>
          <w:rFonts w:ascii="Cambria" w:eastAsia="Charter" w:hAnsi="Cambria" w:cs="Charter"/>
          <w:color w:val="auto"/>
          <w:sz w:val="24"/>
          <w:szCs w:val="24"/>
        </w:rPr>
        <w:t>i o</w:t>
      </w:r>
      <w:r w:rsidRPr="002809AE">
        <w:rPr>
          <w:rFonts w:ascii="Cambria" w:eastAsia="Charter" w:hAnsi="Cambria" w:cs="Charter"/>
          <w:color w:val="auto"/>
          <w:sz w:val="24"/>
          <w:szCs w:val="24"/>
        </w:rPr>
        <w:t>chrony przed rozprzestrzenianiem się wirusa n</w:t>
      </w:r>
      <w:r>
        <w:rPr>
          <w:rFonts w:ascii="Cambria" w:eastAsia="Charter" w:hAnsi="Cambria" w:cs="Charter"/>
          <w:color w:val="auto"/>
          <w:sz w:val="24"/>
          <w:szCs w:val="24"/>
        </w:rPr>
        <w:t xml:space="preserve">a </w:t>
      </w:r>
      <w:r w:rsidRPr="002809AE">
        <w:rPr>
          <w:rFonts w:ascii="Cambria" w:eastAsia="Charter" w:hAnsi="Cambria" w:cs="Charter"/>
          <w:color w:val="auto"/>
          <w:sz w:val="24"/>
          <w:szCs w:val="24"/>
        </w:rPr>
        <w:t>dłoniach.</w:t>
      </w:r>
    </w:p>
    <w:p w14:paraId="4901C20D" w14:textId="77777777" w:rsidR="002809AE" w:rsidRPr="002809AE" w:rsidRDefault="002809AE" w:rsidP="002809AE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  <w:r w:rsidRPr="002809AE">
        <w:rPr>
          <w:rFonts w:ascii="Cambria" w:eastAsia="Charter" w:hAnsi="Cambria" w:cs="Charter"/>
          <w:color w:val="auto"/>
          <w:sz w:val="24"/>
          <w:szCs w:val="24"/>
        </w:rPr>
        <w:t>Bezdotykowa obsługa</w:t>
      </w:r>
    </w:p>
    <w:p w14:paraId="7F968646" w14:textId="5AC8C159" w:rsidR="002809AE" w:rsidRPr="002809AE" w:rsidRDefault="002809AE" w:rsidP="002809AE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  <w:r w:rsidRPr="002809AE">
        <w:rPr>
          <w:rFonts w:ascii="Cambria" w:eastAsia="Charter" w:hAnsi="Cambria" w:cs="Charter"/>
          <w:color w:val="auto"/>
          <w:sz w:val="24"/>
          <w:szCs w:val="24"/>
        </w:rPr>
        <w:t>Łatwy serwis</w:t>
      </w:r>
      <w:r>
        <w:rPr>
          <w:rFonts w:ascii="Cambria" w:eastAsia="Charter" w:hAnsi="Cambria" w:cs="Charter"/>
          <w:color w:val="auto"/>
          <w:sz w:val="24"/>
          <w:szCs w:val="24"/>
        </w:rPr>
        <w:t xml:space="preserve"> </w:t>
      </w:r>
      <w:r w:rsidRPr="002809AE">
        <w:rPr>
          <w:rFonts w:ascii="Cambria" w:eastAsia="Charter" w:hAnsi="Cambria" w:cs="Charter"/>
          <w:color w:val="auto"/>
          <w:sz w:val="24"/>
          <w:szCs w:val="24"/>
        </w:rPr>
        <w:t>i wymiana płynu</w:t>
      </w:r>
    </w:p>
    <w:p w14:paraId="78876398" w14:textId="01FE650B" w:rsidR="002809AE" w:rsidRPr="002809AE" w:rsidRDefault="002809AE" w:rsidP="002809AE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  <w:r>
        <w:rPr>
          <w:rFonts w:ascii="Cambria" w:eastAsia="Charter" w:hAnsi="Cambria" w:cs="Charter"/>
          <w:color w:val="auto"/>
          <w:sz w:val="24"/>
          <w:szCs w:val="24"/>
        </w:rPr>
        <w:t>W</w:t>
      </w:r>
      <w:r w:rsidRPr="002809AE">
        <w:rPr>
          <w:rFonts w:ascii="Cambria" w:eastAsia="Charter" w:hAnsi="Cambria" w:cs="Charter"/>
          <w:color w:val="auto"/>
          <w:sz w:val="24"/>
          <w:szCs w:val="24"/>
        </w:rPr>
        <w:t xml:space="preserve">ys. </w:t>
      </w:r>
      <w:r>
        <w:rPr>
          <w:rFonts w:ascii="Cambria" w:eastAsia="Charter" w:hAnsi="Cambria" w:cs="Charter"/>
          <w:color w:val="auto"/>
          <w:sz w:val="24"/>
          <w:szCs w:val="24"/>
        </w:rPr>
        <w:t xml:space="preserve">min. </w:t>
      </w:r>
      <w:r w:rsidRPr="002809AE">
        <w:rPr>
          <w:rFonts w:ascii="Cambria" w:eastAsia="Charter" w:hAnsi="Cambria" w:cs="Charter"/>
          <w:color w:val="auto"/>
          <w:sz w:val="24"/>
          <w:szCs w:val="24"/>
        </w:rPr>
        <w:t>1</w:t>
      </w:r>
      <w:r>
        <w:rPr>
          <w:rFonts w:ascii="Cambria" w:eastAsia="Charter" w:hAnsi="Cambria" w:cs="Charter"/>
          <w:color w:val="auto"/>
          <w:sz w:val="24"/>
          <w:szCs w:val="24"/>
        </w:rPr>
        <w:t>2</w:t>
      </w:r>
      <w:r w:rsidRPr="002809AE">
        <w:rPr>
          <w:rFonts w:ascii="Cambria" w:eastAsia="Charter" w:hAnsi="Cambria" w:cs="Charter"/>
          <w:color w:val="auto"/>
          <w:sz w:val="24"/>
          <w:szCs w:val="24"/>
        </w:rPr>
        <w:t>0 cm</w:t>
      </w:r>
    </w:p>
    <w:p w14:paraId="245FF5C1" w14:textId="472F362E" w:rsidR="002809AE" w:rsidRDefault="002809AE" w:rsidP="002809AE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  <w:r>
        <w:rPr>
          <w:rFonts w:ascii="Cambria" w:eastAsia="Charter" w:hAnsi="Cambria" w:cs="Charter"/>
          <w:color w:val="auto"/>
          <w:sz w:val="24"/>
          <w:szCs w:val="24"/>
        </w:rPr>
        <w:t>Stabilna podstawa; szer.</w:t>
      </w:r>
      <w:r w:rsidRPr="002809AE">
        <w:rPr>
          <w:rFonts w:ascii="Cambria" w:eastAsia="Charter" w:hAnsi="Cambria" w:cs="Charter"/>
          <w:color w:val="auto"/>
          <w:sz w:val="24"/>
          <w:szCs w:val="24"/>
        </w:rPr>
        <w:t xml:space="preserve"> podstawy </w:t>
      </w:r>
      <w:r>
        <w:rPr>
          <w:rFonts w:ascii="Cambria" w:eastAsia="Charter" w:hAnsi="Cambria" w:cs="Charter"/>
          <w:color w:val="auto"/>
          <w:sz w:val="24"/>
          <w:szCs w:val="24"/>
        </w:rPr>
        <w:t>min. 35</w:t>
      </w:r>
      <w:r w:rsidRPr="002809AE">
        <w:rPr>
          <w:rFonts w:ascii="Cambria" w:eastAsia="Charter" w:hAnsi="Cambria" w:cs="Charter"/>
          <w:color w:val="auto"/>
          <w:sz w:val="24"/>
          <w:szCs w:val="24"/>
        </w:rPr>
        <w:t xml:space="preserve"> cm</w:t>
      </w:r>
      <w:r w:rsidR="00266B37">
        <w:rPr>
          <w:rFonts w:ascii="Cambria" w:eastAsia="Charter" w:hAnsi="Cambria" w:cs="Charter"/>
          <w:color w:val="auto"/>
          <w:sz w:val="24"/>
          <w:szCs w:val="24"/>
        </w:rPr>
        <w:t>, głęb. podstawy min. 35 cm.</w:t>
      </w:r>
    </w:p>
    <w:p w14:paraId="06C978B1" w14:textId="75776C7A" w:rsidR="002809AE" w:rsidRDefault="002809AE" w:rsidP="002809AE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  <w:r>
        <w:rPr>
          <w:rFonts w:ascii="Cambria" w:eastAsia="Charter" w:hAnsi="Cambria" w:cs="Charter"/>
          <w:color w:val="auto"/>
          <w:sz w:val="24"/>
          <w:szCs w:val="24"/>
        </w:rPr>
        <w:t>Pojemnik na płyn: 5 l</w:t>
      </w:r>
    </w:p>
    <w:p w14:paraId="2DC21D63" w14:textId="77777777" w:rsidR="002809AE" w:rsidRPr="002809AE" w:rsidRDefault="002809AE" w:rsidP="002809AE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  <w:r w:rsidRPr="002809AE">
        <w:rPr>
          <w:rFonts w:ascii="Cambria" w:eastAsia="Charter" w:hAnsi="Cambria" w:cs="Charter"/>
          <w:color w:val="auto"/>
          <w:sz w:val="24"/>
          <w:szCs w:val="24"/>
        </w:rPr>
        <w:t>Zasilanie</w:t>
      </w:r>
      <w:r>
        <w:rPr>
          <w:rFonts w:ascii="Cambria" w:eastAsia="Charter" w:hAnsi="Cambria" w:cs="Charter"/>
          <w:color w:val="auto"/>
          <w:sz w:val="24"/>
          <w:szCs w:val="24"/>
        </w:rPr>
        <w:t xml:space="preserve">: </w:t>
      </w:r>
      <w:r w:rsidRPr="002809AE">
        <w:rPr>
          <w:rFonts w:ascii="Cambria" w:eastAsia="Charter" w:hAnsi="Cambria" w:cs="Charter"/>
          <w:color w:val="auto"/>
          <w:sz w:val="24"/>
          <w:szCs w:val="24"/>
        </w:rPr>
        <w:t xml:space="preserve">sieciowe </w:t>
      </w:r>
      <w:r>
        <w:rPr>
          <w:rFonts w:ascii="Cambria" w:eastAsia="Charter" w:hAnsi="Cambria" w:cs="Charter"/>
          <w:color w:val="auto"/>
          <w:sz w:val="24"/>
          <w:szCs w:val="24"/>
        </w:rPr>
        <w:t>i</w:t>
      </w:r>
      <w:r w:rsidRPr="002809AE">
        <w:rPr>
          <w:rFonts w:ascii="Cambria" w:eastAsia="Charter" w:hAnsi="Cambria" w:cs="Charter"/>
          <w:color w:val="auto"/>
          <w:sz w:val="24"/>
          <w:szCs w:val="24"/>
        </w:rPr>
        <w:t xml:space="preserve"> bateryjne</w:t>
      </w:r>
    </w:p>
    <w:p w14:paraId="7EF3A9B1" w14:textId="77777777" w:rsidR="00DA3FC9" w:rsidRPr="002D22A0" w:rsidRDefault="00DA3FC9" w:rsidP="00DA3FC9">
      <w:pPr>
        <w:pStyle w:val="Tre"/>
        <w:jc w:val="both"/>
        <w:rPr>
          <w:rFonts w:ascii="Cambria" w:eastAsia="Charter" w:hAnsi="Cambria" w:cs="Charter"/>
          <w:color w:val="auto"/>
          <w:sz w:val="24"/>
          <w:szCs w:val="24"/>
        </w:rPr>
      </w:pPr>
    </w:p>
    <w:p w14:paraId="64C1EB34" w14:textId="77777777" w:rsidR="00DA3FC9" w:rsidRPr="002D22A0" w:rsidRDefault="00DA3FC9" w:rsidP="00DA3FC9">
      <w:pPr>
        <w:pStyle w:val="Tre"/>
        <w:jc w:val="both"/>
        <w:rPr>
          <w:rFonts w:ascii="Cambria" w:hAnsi="Cambria" w:cs="Tahoma"/>
          <w:bCs/>
          <w:color w:val="auto"/>
          <w:sz w:val="24"/>
          <w:szCs w:val="24"/>
        </w:rPr>
      </w:pPr>
      <w:r w:rsidRPr="002D22A0">
        <w:rPr>
          <w:rFonts w:ascii="Cambria" w:hAnsi="Cambria"/>
          <w:color w:val="auto"/>
          <w:sz w:val="24"/>
          <w:szCs w:val="24"/>
        </w:rPr>
        <w:t xml:space="preserve">Gwarancja – min. </w:t>
      </w:r>
      <w:r w:rsidRPr="002D22A0">
        <w:rPr>
          <w:rFonts w:ascii="Cambria" w:hAnsi="Cambria" w:cs="Tahoma"/>
          <w:bCs/>
          <w:sz w:val="24"/>
          <w:szCs w:val="24"/>
        </w:rPr>
        <w:t>12 miesięcy</w:t>
      </w:r>
    </w:p>
    <w:p w14:paraId="7E690620" w14:textId="77777777" w:rsidR="00DA3FC9" w:rsidRPr="002D22A0" w:rsidRDefault="00DA3FC9" w:rsidP="00DA3FC9">
      <w:pPr>
        <w:pStyle w:val="Domy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/>
        <w:jc w:val="both"/>
        <w:rPr>
          <w:rFonts w:ascii="Cambria" w:hAnsi="Cambria"/>
          <w:color w:val="FF0000"/>
          <w:u w:color="000000"/>
        </w:rPr>
      </w:pPr>
    </w:p>
    <w:p w14:paraId="62099BBF" w14:textId="77777777" w:rsidR="0012294E" w:rsidRPr="00261715" w:rsidRDefault="0012294E" w:rsidP="00406EBE">
      <w:pPr>
        <w:pStyle w:val="Tre"/>
        <w:jc w:val="both"/>
        <w:rPr>
          <w:rFonts w:ascii="Cambria" w:eastAsia="Charter" w:hAnsi="Cambria" w:cs="Charter"/>
          <w:color w:val="FF0000"/>
          <w:sz w:val="24"/>
          <w:szCs w:val="24"/>
        </w:rPr>
      </w:pPr>
    </w:p>
    <w:sectPr w:rsidR="0012294E" w:rsidRPr="00261715" w:rsidSect="00C276E2">
      <w:headerReference w:type="default" r:id="rId8"/>
      <w:footerReference w:type="default" r:id="rId9"/>
      <w:pgSz w:w="11906" w:h="16838"/>
      <w:pgMar w:top="1276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43D192" w14:textId="77777777" w:rsidR="008158D2" w:rsidRDefault="00912913">
      <w:r>
        <w:separator/>
      </w:r>
    </w:p>
  </w:endnote>
  <w:endnote w:type="continuationSeparator" w:id="0">
    <w:p w14:paraId="4A16DE5E" w14:textId="77777777" w:rsidR="008158D2" w:rsidRDefault="0091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harter">
    <w:altName w:val="Cambria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5B7C83" w14:textId="77777777" w:rsidR="0012294E" w:rsidRDefault="001229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44ECF" w14:textId="77777777" w:rsidR="008158D2" w:rsidRDefault="00912913">
      <w:r>
        <w:separator/>
      </w:r>
    </w:p>
  </w:footnote>
  <w:footnote w:type="continuationSeparator" w:id="0">
    <w:p w14:paraId="2F54AA29" w14:textId="77777777" w:rsidR="008158D2" w:rsidRDefault="00912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E2B62" w14:textId="77777777" w:rsidR="0012294E" w:rsidRDefault="0012294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E70CE"/>
    <w:multiLevelType w:val="hybridMultilevel"/>
    <w:tmpl w:val="AE6E3DB6"/>
    <w:styleLink w:val="Zaimportowanystyl1"/>
    <w:lvl w:ilvl="0" w:tplc="F45E762A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8DEA45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24C9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ABE4FB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26F14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E9287D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EEB5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568A20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94F87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A40778E"/>
    <w:multiLevelType w:val="hybridMultilevel"/>
    <w:tmpl w:val="A3D25514"/>
    <w:numStyleLink w:val="Numery"/>
  </w:abstractNum>
  <w:abstractNum w:abstractNumId="2" w15:restartNumberingAfterBreak="0">
    <w:nsid w:val="10A54E7F"/>
    <w:multiLevelType w:val="hybridMultilevel"/>
    <w:tmpl w:val="18C470D8"/>
    <w:numStyleLink w:val="Zaimportowanystyl2"/>
  </w:abstractNum>
  <w:abstractNum w:abstractNumId="3" w15:restartNumberingAfterBreak="0">
    <w:nsid w:val="23B34BF6"/>
    <w:multiLevelType w:val="hybridMultilevel"/>
    <w:tmpl w:val="B3C4F2FA"/>
    <w:styleLink w:val="Punktor"/>
    <w:lvl w:ilvl="0" w:tplc="E04A04DA">
      <w:start w:val="1"/>
      <w:numFmt w:val="bullet"/>
      <w:lvlText w:val="•"/>
      <w:lvlJc w:val="left"/>
      <w:pPr>
        <w:ind w:left="59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0"/>
        <w:highlight w:val="none"/>
        <w:vertAlign w:val="baseline"/>
      </w:rPr>
    </w:lvl>
    <w:lvl w:ilvl="1" w:tplc="6D6C3BCA">
      <w:start w:val="1"/>
      <w:numFmt w:val="bullet"/>
      <w:lvlText w:val="-"/>
      <w:lvlJc w:val="left"/>
      <w:pPr>
        <w:ind w:left="373" w:hanging="373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2" w:tplc="2C38C9D4">
      <w:start w:val="1"/>
      <w:numFmt w:val="bullet"/>
      <w:lvlText w:val="•"/>
      <w:lvlJc w:val="left"/>
      <w:pPr>
        <w:ind w:left="21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3" w:tplc="3E0EEFE8">
      <w:start w:val="1"/>
      <w:numFmt w:val="bullet"/>
      <w:lvlText w:val="•"/>
      <w:lvlJc w:val="left"/>
      <w:pPr>
        <w:ind w:left="28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4" w:tplc="15F25A6C">
      <w:start w:val="1"/>
      <w:numFmt w:val="bullet"/>
      <w:lvlText w:val="•"/>
      <w:lvlJc w:val="left"/>
      <w:pPr>
        <w:ind w:left="354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5" w:tplc="3EFE1C5E">
      <w:start w:val="1"/>
      <w:numFmt w:val="bullet"/>
      <w:lvlText w:val="•"/>
      <w:lvlJc w:val="left"/>
      <w:pPr>
        <w:ind w:left="426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6" w:tplc="B48E317C">
      <w:start w:val="1"/>
      <w:numFmt w:val="bullet"/>
      <w:lvlText w:val="•"/>
      <w:lvlJc w:val="left"/>
      <w:pPr>
        <w:ind w:left="498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7" w:tplc="D08629AE">
      <w:start w:val="1"/>
      <w:numFmt w:val="bullet"/>
      <w:lvlText w:val="•"/>
      <w:lvlJc w:val="left"/>
      <w:pPr>
        <w:ind w:left="570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  <w:lvl w:ilvl="8" w:tplc="628899F2">
      <w:start w:val="1"/>
      <w:numFmt w:val="bullet"/>
      <w:lvlText w:val="•"/>
      <w:lvlJc w:val="left"/>
      <w:pPr>
        <w:ind w:left="6421" w:hanging="441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1A1A1A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 w15:restartNumberingAfterBreak="0">
    <w:nsid w:val="31276BB5"/>
    <w:multiLevelType w:val="hybridMultilevel"/>
    <w:tmpl w:val="AE6E3DB6"/>
    <w:numStyleLink w:val="Zaimportowanystyl1"/>
  </w:abstractNum>
  <w:abstractNum w:abstractNumId="5" w15:restartNumberingAfterBreak="0">
    <w:nsid w:val="444E38D8"/>
    <w:multiLevelType w:val="hybridMultilevel"/>
    <w:tmpl w:val="52B42FA8"/>
    <w:numStyleLink w:val="Litery"/>
  </w:abstractNum>
  <w:abstractNum w:abstractNumId="6" w15:restartNumberingAfterBreak="0">
    <w:nsid w:val="58B4435A"/>
    <w:multiLevelType w:val="hybridMultilevel"/>
    <w:tmpl w:val="18C470D8"/>
    <w:styleLink w:val="Zaimportowanystyl2"/>
    <w:lvl w:ilvl="0" w:tplc="82DA6108">
      <w:start w:val="1"/>
      <w:numFmt w:val="bullet"/>
      <w:lvlText w:val="·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8C256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D62BA6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8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1A1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BF873C2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4B822B8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9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FD2E1CA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A6AECC4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570623C">
      <w:start w:val="1"/>
      <w:numFmt w:val="bullet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1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6D105DF2"/>
    <w:multiLevelType w:val="hybridMultilevel"/>
    <w:tmpl w:val="B3C4F2FA"/>
    <w:numStyleLink w:val="Punktor"/>
  </w:abstractNum>
  <w:abstractNum w:abstractNumId="8" w15:restartNumberingAfterBreak="0">
    <w:nsid w:val="77265123"/>
    <w:multiLevelType w:val="hybridMultilevel"/>
    <w:tmpl w:val="EBA497DA"/>
    <w:lvl w:ilvl="0" w:tplc="1DE8B3A8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2589196">
      <w:start w:val="1"/>
      <w:numFmt w:val="lowerLetter"/>
      <w:lvlText w:val="%2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00685BA">
      <w:start w:val="1"/>
      <w:numFmt w:val="lowerLetter"/>
      <w:lvlText w:val="%3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64002E">
      <w:start w:val="1"/>
      <w:numFmt w:val="lowerLetter"/>
      <w:lvlText w:val="%4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DFCFF62">
      <w:start w:val="1"/>
      <w:numFmt w:val="lowerLetter"/>
      <w:lvlText w:val="%5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0106A40">
      <w:start w:val="1"/>
      <w:numFmt w:val="lowerLetter"/>
      <w:lvlText w:val="%6."/>
      <w:lvlJc w:val="left"/>
      <w:pPr>
        <w:ind w:left="40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A002F4AA">
      <w:start w:val="1"/>
      <w:numFmt w:val="lowerLetter"/>
      <w:lvlText w:val="%7."/>
      <w:lvlJc w:val="left"/>
      <w:pPr>
        <w:ind w:left="47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E4E3D80">
      <w:start w:val="1"/>
      <w:numFmt w:val="lowerLetter"/>
      <w:lvlText w:val="%8."/>
      <w:lvlJc w:val="left"/>
      <w:pPr>
        <w:ind w:left="54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55604EE">
      <w:start w:val="1"/>
      <w:numFmt w:val="lowerLetter"/>
      <w:lvlText w:val="%9."/>
      <w:lvlJc w:val="left"/>
      <w:pPr>
        <w:ind w:left="61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793774AC"/>
    <w:multiLevelType w:val="hybridMultilevel"/>
    <w:tmpl w:val="52B42FA8"/>
    <w:styleLink w:val="Litery"/>
    <w:lvl w:ilvl="0" w:tplc="9C0016B0">
      <w:start w:val="1"/>
      <w:numFmt w:val="lowerLetter"/>
      <w:lvlText w:val="%1.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3264DEA">
      <w:start w:val="1"/>
      <w:numFmt w:val="lowerLetter"/>
      <w:lvlText w:val="%2."/>
      <w:lvlJc w:val="left"/>
      <w:pPr>
        <w:ind w:left="7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2EDBBC">
      <w:start w:val="1"/>
      <w:numFmt w:val="lowerLetter"/>
      <w:lvlText w:val="%3."/>
      <w:lvlJc w:val="left"/>
      <w:pPr>
        <w:ind w:left="11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44AF2A6">
      <w:start w:val="1"/>
      <w:numFmt w:val="lowerLetter"/>
      <w:lvlText w:val="%4."/>
      <w:lvlJc w:val="left"/>
      <w:pPr>
        <w:ind w:left="15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E403FC">
      <w:start w:val="1"/>
      <w:numFmt w:val="lowerLetter"/>
      <w:lvlText w:val="%5."/>
      <w:lvlJc w:val="left"/>
      <w:pPr>
        <w:ind w:left="186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A1EF444">
      <w:start w:val="1"/>
      <w:numFmt w:val="lowerLetter"/>
      <w:lvlText w:val="%6."/>
      <w:lvlJc w:val="left"/>
      <w:pPr>
        <w:ind w:left="22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8422888">
      <w:start w:val="1"/>
      <w:numFmt w:val="lowerLetter"/>
      <w:lvlText w:val="%7."/>
      <w:lvlJc w:val="left"/>
      <w:pPr>
        <w:ind w:left="258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CBA27E6">
      <w:start w:val="1"/>
      <w:numFmt w:val="lowerLetter"/>
      <w:lvlText w:val="%8."/>
      <w:lvlJc w:val="left"/>
      <w:pPr>
        <w:ind w:left="294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CA25E4">
      <w:start w:val="1"/>
      <w:numFmt w:val="lowerLetter"/>
      <w:lvlText w:val="%9."/>
      <w:lvlJc w:val="left"/>
      <w:pPr>
        <w:ind w:left="330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D0C7E5C"/>
    <w:multiLevelType w:val="hybridMultilevel"/>
    <w:tmpl w:val="A3D25514"/>
    <w:styleLink w:val="Numery"/>
    <w:lvl w:ilvl="0" w:tplc="390A9162">
      <w:start w:val="1"/>
      <w:numFmt w:val="decimal"/>
      <w:lvlText w:val="%1."/>
      <w:lvlJc w:val="left"/>
      <w:pPr>
        <w:ind w:left="960" w:hanging="393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7D4A0E4">
      <w:start w:val="1"/>
      <w:numFmt w:val="decimal"/>
      <w:lvlText w:val="%2."/>
      <w:lvlJc w:val="left"/>
      <w:pPr>
        <w:ind w:left="9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BB30C59A">
      <w:start w:val="1"/>
      <w:numFmt w:val="decimal"/>
      <w:lvlText w:val="%3."/>
      <w:lvlJc w:val="left"/>
      <w:pPr>
        <w:ind w:left="11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D965F4E">
      <w:start w:val="1"/>
      <w:numFmt w:val="decimal"/>
      <w:lvlText w:val="%4."/>
      <w:lvlJc w:val="left"/>
      <w:pPr>
        <w:ind w:left="13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016E586">
      <w:start w:val="1"/>
      <w:numFmt w:val="decimal"/>
      <w:lvlText w:val="%5."/>
      <w:lvlJc w:val="left"/>
      <w:pPr>
        <w:ind w:left="156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2B4F402">
      <w:start w:val="1"/>
      <w:numFmt w:val="decimal"/>
      <w:lvlText w:val="%6."/>
      <w:lvlJc w:val="left"/>
      <w:pPr>
        <w:ind w:left="178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81ECA0B2">
      <w:start w:val="1"/>
      <w:numFmt w:val="decimal"/>
      <w:lvlText w:val="%7."/>
      <w:lvlJc w:val="left"/>
      <w:pPr>
        <w:ind w:left="200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6A662DFA">
      <w:start w:val="1"/>
      <w:numFmt w:val="decimal"/>
      <w:lvlText w:val="%8."/>
      <w:lvlJc w:val="left"/>
      <w:pPr>
        <w:ind w:left="222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7EA8B38">
      <w:start w:val="1"/>
      <w:numFmt w:val="decimal"/>
      <w:lvlText w:val="%9."/>
      <w:lvlJc w:val="left"/>
      <w:pPr>
        <w:ind w:left="2444" w:hanging="464"/>
      </w:pPr>
      <w:rPr>
        <w:rFonts w:ascii="Helvetica Neue" w:eastAsia="Helvetica Neue" w:hAnsi="Helvetica Neue" w:cs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3"/>
  </w:num>
  <w:num w:numId="2">
    <w:abstractNumId w:val="7"/>
  </w:num>
  <w:num w:numId="3">
    <w:abstractNumId w:val="7"/>
    <w:lvlOverride w:ilvl="0">
      <w:lvl w:ilvl="0" w:tplc="6BD435FA">
        <w:start w:val="1"/>
        <w:numFmt w:val="bullet"/>
        <w:lvlText w:val="-"/>
        <w:lvlJc w:val="left"/>
        <w:pPr>
          <w:ind w:left="940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492C2C8">
        <w:start w:val="1"/>
        <w:numFmt w:val="bullet"/>
        <w:lvlText w:val="-"/>
        <w:lvlJc w:val="left"/>
        <w:pPr>
          <w:ind w:left="37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2B3AC0CC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D5DA8ED0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23C8305E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E1C02368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A48075CC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AFE6A870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5704959C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 w:numId="8">
    <w:abstractNumId w:val="10"/>
  </w:num>
  <w:num w:numId="9">
    <w:abstractNumId w:val="1"/>
    <w:lvlOverride w:ilvl="0">
      <w:lvl w:ilvl="0" w:tplc="9774B070">
        <w:start w:val="1"/>
        <w:numFmt w:val="decimal"/>
        <w:lvlText w:val="%1."/>
        <w:lvlJc w:val="left"/>
        <w:pPr>
          <w:ind w:left="960" w:hanging="393"/>
        </w:pPr>
        <w:rPr>
          <w:rFonts w:ascii="Cambria" w:eastAsia="Helvetica Neue" w:hAnsi="Cambria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>
    <w:abstractNumId w:val="7"/>
    <w:lvlOverride w:ilvl="0">
      <w:lvl w:ilvl="0" w:tplc="6BD435FA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492C2C8">
        <w:start w:val="1"/>
        <w:numFmt w:val="bullet"/>
        <w:lvlText w:val="•"/>
        <w:lvlJc w:val="left"/>
        <w:pPr>
          <w:ind w:left="8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2B3AC0CC">
        <w:start w:val="1"/>
        <w:numFmt w:val="bullet"/>
        <w:lvlText w:val="•"/>
        <w:lvlJc w:val="left"/>
        <w:pPr>
          <w:ind w:left="1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D5DA8ED0">
        <w:start w:val="1"/>
        <w:numFmt w:val="bullet"/>
        <w:lvlText w:val="•"/>
        <w:lvlJc w:val="left"/>
        <w:pPr>
          <w:ind w:left="13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23C8305E">
        <w:start w:val="1"/>
        <w:numFmt w:val="bullet"/>
        <w:lvlText w:val="•"/>
        <w:lvlJc w:val="left"/>
        <w:pPr>
          <w:ind w:left="1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E1C02368">
        <w:start w:val="1"/>
        <w:numFmt w:val="bullet"/>
        <w:lvlText w:val="•"/>
        <w:lvlJc w:val="left"/>
        <w:pPr>
          <w:ind w:left="17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A48075CC">
        <w:start w:val="1"/>
        <w:numFmt w:val="bullet"/>
        <w:lvlText w:val="•"/>
        <w:lvlJc w:val="left"/>
        <w:pPr>
          <w:ind w:left="1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AFE6A870">
        <w:start w:val="1"/>
        <w:numFmt w:val="bullet"/>
        <w:lvlText w:val="•"/>
        <w:lvlJc w:val="left"/>
        <w:pPr>
          <w:ind w:left="22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5704959C">
        <w:start w:val="1"/>
        <w:numFmt w:val="bullet"/>
        <w:lvlText w:val="•"/>
        <w:lvlJc w:val="left"/>
        <w:pPr>
          <w:ind w:left="2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1">
    <w:abstractNumId w:val="7"/>
    <w:lvlOverride w:ilvl="0">
      <w:lvl w:ilvl="0" w:tplc="6BD435FA">
        <w:start w:val="1"/>
        <w:numFmt w:val="bullet"/>
        <w:lvlText w:val="•"/>
        <w:lvlJc w:val="left"/>
        <w:pPr>
          <w:ind w:left="59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492C2C8">
        <w:start w:val="1"/>
        <w:numFmt w:val="bullet"/>
        <w:lvlText w:val="•"/>
        <w:lvlJc w:val="left"/>
        <w:pPr>
          <w:ind w:left="1313" w:hanging="373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2B3AC0CC">
        <w:start w:val="1"/>
        <w:numFmt w:val="bullet"/>
        <w:lvlText w:val="•"/>
        <w:lvlJc w:val="left"/>
        <w:pPr>
          <w:ind w:left="21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D5DA8ED0">
        <w:start w:val="1"/>
        <w:numFmt w:val="bullet"/>
        <w:lvlText w:val="•"/>
        <w:lvlJc w:val="left"/>
        <w:pPr>
          <w:ind w:left="28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23C8305E">
        <w:start w:val="1"/>
        <w:numFmt w:val="bullet"/>
        <w:lvlText w:val="•"/>
        <w:lvlJc w:val="left"/>
        <w:pPr>
          <w:ind w:left="354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E1C02368">
        <w:start w:val="1"/>
        <w:numFmt w:val="bullet"/>
        <w:lvlText w:val="•"/>
        <w:lvlJc w:val="left"/>
        <w:pPr>
          <w:ind w:left="426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A48075CC">
        <w:start w:val="1"/>
        <w:numFmt w:val="bullet"/>
        <w:lvlText w:val="•"/>
        <w:lvlJc w:val="left"/>
        <w:pPr>
          <w:ind w:left="498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AFE6A870">
        <w:start w:val="1"/>
        <w:numFmt w:val="bullet"/>
        <w:lvlText w:val="•"/>
        <w:lvlJc w:val="left"/>
        <w:pPr>
          <w:ind w:left="570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5704959C">
        <w:start w:val="1"/>
        <w:numFmt w:val="bullet"/>
        <w:lvlText w:val="•"/>
        <w:lvlJc w:val="left"/>
        <w:pPr>
          <w:ind w:left="6421" w:hanging="441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1A1A1A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2">
    <w:abstractNumId w:val="7"/>
    <w:lvlOverride w:ilvl="0">
      <w:lvl w:ilvl="0" w:tplc="6BD435FA">
        <w:start w:val="1"/>
        <w:numFmt w:val="bullet"/>
        <w:lvlText w:val="•"/>
        <w:lvlJc w:val="left"/>
        <w:pPr>
          <w:ind w:left="643" w:hanging="423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492C2C8">
        <w:start w:val="1"/>
        <w:numFmt w:val="bullet"/>
        <w:lvlText w:val="•"/>
        <w:lvlJc w:val="left"/>
        <w:pPr>
          <w:ind w:left="8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2">
      <w:lvl w:ilvl="2" w:tplc="2B3AC0CC">
        <w:start w:val="1"/>
        <w:numFmt w:val="bullet"/>
        <w:lvlText w:val="•"/>
        <w:lvlJc w:val="left"/>
        <w:pPr>
          <w:ind w:left="10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3">
      <w:lvl w:ilvl="3" w:tplc="D5DA8ED0">
        <w:start w:val="1"/>
        <w:numFmt w:val="bullet"/>
        <w:lvlText w:val="•"/>
        <w:lvlJc w:val="left"/>
        <w:pPr>
          <w:ind w:left="12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4">
      <w:lvl w:ilvl="4" w:tplc="23C8305E">
        <w:start w:val="1"/>
        <w:numFmt w:val="bullet"/>
        <w:lvlText w:val="•"/>
        <w:lvlJc w:val="left"/>
        <w:pPr>
          <w:ind w:left="150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5">
      <w:lvl w:ilvl="5" w:tplc="E1C02368">
        <w:start w:val="1"/>
        <w:numFmt w:val="bullet"/>
        <w:lvlText w:val="•"/>
        <w:lvlJc w:val="left"/>
        <w:pPr>
          <w:ind w:left="172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6">
      <w:lvl w:ilvl="6" w:tplc="A48075CC">
        <w:start w:val="1"/>
        <w:numFmt w:val="bullet"/>
        <w:lvlText w:val="•"/>
        <w:lvlJc w:val="left"/>
        <w:pPr>
          <w:ind w:left="194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7">
      <w:lvl w:ilvl="7" w:tplc="AFE6A870">
        <w:start w:val="1"/>
        <w:numFmt w:val="bullet"/>
        <w:lvlText w:val="•"/>
        <w:lvlJc w:val="left"/>
        <w:pPr>
          <w:ind w:left="216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  <w:lvlOverride w:ilvl="8">
      <w:lvl w:ilvl="8" w:tplc="5704959C">
        <w:start w:val="1"/>
        <w:numFmt w:val="bullet"/>
        <w:lvlText w:val="•"/>
        <w:lvlJc w:val="left"/>
        <w:pPr>
          <w:ind w:left="2386" w:hanging="40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545454"/>
          <w:spacing w:val="0"/>
          <w:w w:val="100"/>
          <w:kern w:val="0"/>
          <w:position w:val="-2"/>
          <w:highlight w:val="none"/>
          <w:vertAlign w:val="baseline"/>
        </w:rPr>
      </w:lvl>
    </w:lvlOverride>
  </w:num>
  <w:num w:numId="13">
    <w:abstractNumId w:val="1"/>
    <w:lvlOverride w:ilvl="0">
      <w:startOverride w:val="1"/>
      <w:lvl w:ilvl="0" w:tplc="9774B070">
        <w:start w:val="1"/>
        <w:numFmt w:val="decimal"/>
        <w:lvlText w:val="%1."/>
        <w:lvlJc w:val="left"/>
        <w:pPr>
          <w:ind w:left="564" w:hanging="344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4B72B542">
        <w:start w:val="1"/>
        <w:numFmt w:val="decimal"/>
        <w:lvlText w:val="%2."/>
        <w:lvlJc w:val="left"/>
        <w:pPr>
          <w:ind w:left="8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2746ADE">
        <w:start w:val="1"/>
        <w:numFmt w:val="decimal"/>
        <w:lvlText w:val="%3."/>
        <w:lvlJc w:val="left"/>
        <w:pPr>
          <w:ind w:left="10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C965E24">
        <w:start w:val="1"/>
        <w:numFmt w:val="decimal"/>
        <w:lvlText w:val="%4."/>
        <w:lvlJc w:val="left"/>
        <w:pPr>
          <w:ind w:left="12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F72AC8E">
        <w:start w:val="1"/>
        <w:numFmt w:val="decimal"/>
        <w:lvlText w:val="%5."/>
        <w:lvlJc w:val="left"/>
        <w:pPr>
          <w:ind w:left="150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2F96F92A">
        <w:start w:val="1"/>
        <w:numFmt w:val="decimal"/>
        <w:lvlText w:val="%6."/>
        <w:lvlJc w:val="left"/>
        <w:pPr>
          <w:ind w:left="172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4DE4A62C">
        <w:start w:val="1"/>
        <w:numFmt w:val="decimal"/>
        <w:lvlText w:val="%7."/>
        <w:lvlJc w:val="left"/>
        <w:pPr>
          <w:ind w:left="194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66A2D3A4">
        <w:start w:val="1"/>
        <w:numFmt w:val="decimal"/>
        <w:lvlText w:val="%8."/>
        <w:lvlJc w:val="left"/>
        <w:pPr>
          <w:ind w:left="216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94E6E84">
        <w:start w:val="1"/>
        <w:numFmt w:val="decimal"/>
        <w:lvlText w:val="%9."/>
        <w:lvlJc w:val="left"/>
        <w:pPr>
          <w:ind w:left="2386" w:hanging="406"/>
        </w:pPr>
        <w:rPr>
          <w:rFonts w:ascii="Times" w:eastAsia="Times" w:hAnsi="Times" w:cs="Times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1"/>
    <w:lvlOverride w:ilvl="0">
      <w:lvl w:ilvl="0" w:tplc="9774B070">
        <w:start w:val="1"/>
        <w:numFmt w:val="decimal"/>
        <w:lvlText w:val="%1."/>
        <w:lvlJc w:val="left"/>
        <w:pPr>
          <w:ind w:left="564" w:hanging="344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B72B542">
        <w:start w:val="1"/>
        <w:numFmt w:val="decimal"/>
        <w:lvlText w:val="%2."/>
        <w:lvlJc w:val="left"/>
        <w:pPr>
          <w:ind w:left="8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2746ADE">
        <w:start w:val="1"/>
        <w:numFmt w:val="decimal"/>
        <w:lvlText w:val="%3."/>
        <w:lvlJc w:val="left"/>
        <w:pPr>
          <w:ind w:left="10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C965E24">
        <w:start w:val="1"/>
        <w:numFmt w:val="decimal"/>
        <w:lvlText w:val="%4."/>
        <w:lvlJc w:val="left"/>
        <w:pPr>
          <w:ind w:left="12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F72AC8E">
        <w:start w:val="1"/>
        <w:numFmt w:val="decimal"/>
        <w:lvlText w:val="%5."/>
        <w:lvlJc w:val="left"/>
        <w:pPr>
          <w:ind w:left="150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2F96F92A">
        <w:start w:val="1"/>
        <w:numFmt w:val="decimal"/>
        <w:lvlText w:val="%6."/>
        <w:lvlJc w:val="left"/>
        <w:pPr>
          <w:ind w:left="172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DE4A62C">
        <w:start w:val="1"/>
        <w:numFmt w:val="decimal"/>
        <w:lvlText w:val="%7."/>
        <w:lvlJc w:val="left"/>
        <w:pPr>
          <w:ind w:left="194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6A2D3A4">
        <w:start w:val="1"/>
        <w:numFmt w:val="decimal"/>
        <w:lvlText w:val="%8."/>
        <w:lvlJc w:val="left"/>
        <w:pPr>
          <w:ind w:left="216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94E6E84">
        <w:start w:val="1"/>
        <w:numFmt w:val="decimal"/>
        <w:lvlText w:val="%9."/>
        <w:lvlJc w:val="left"/>
        <w:pPr>
          <w:ind w:left="2386" w:hanging="40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>
    <w:abstractNumId w:val="9"/>
  </w:num>
  <w:num w:numId="16">
    <w:abstractNumId w:val="5"/>
  </w:num>
  <w:num w:numId="17">
    <w:abstractNumId w:val="8"/>
  </w:num>
  <w:num w:numId="18">
    <w:abstractNumId w:val="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94E"/>
    <w:rsid w:val="000120EC"/>
    <w:rsid w:val="000C1C4C"/>
    <w:rsid w:val="000E1A7D"/>
    <w:rsid w:val="0012294E"/>
    <w:rsid w:val="001E6E5B"/>
    <w:rsid w:val="001F4C49"/>
    <w:rsid w:val="0021004A"/>
    <w:rsid w:val="00261715"/>
    <w:rsid w:val="00266B37"/>
    <w:rsid w:val="002809AE"/>
    <w:rsid w:val="002D22A0"/>
    <w:rsid w:val="002E1860"/>
    <w:rsid w:val="002F03C9"/>
    <w:rsid w:val="00406EBE"/>
    <w:rsid w:val="00624CFB"/>
    <w:rsid w:val="0075221E"/>
    <w:rsid w:val="007C783F"/>
    <w:rsid w:val="008158D2"/>
    <w:rsid w:val="0083244A"/>
    <w:rsid w:val="008351C3"/>
    <w:rsid w:val="00912913"/>
    <w:rsid w:val="00AC7360"/>
    <w:rsid w:val="00AF5C84"/>
    <w:rsid w:val="00B43398"/>
    <w:rsid w:val="00BA14C4"/>
    <w:rsid w:val="00C276E2"/>
    <w:rsid w:val="00CB1192"/>
    <w:rsid w:val="00DA3FC9"/>
    <w:rsid w:val="00FD2E1F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64EE"/>
  <w15:docId w15:val="{79129D19-570F-46F1-B91D-A8C24E1B5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">
    <w:name w:val="Punktor"/>
    <w:pPr>
      <w:numPr>
        <w:numId w:val="1"/>
      </w:numPr>
    </w:pPr>
  </w:style>
  <w:style w:type="numbering" w:customStyle="1" w:styleId="Zaimportowanystyl1">
    <w:name w:val="Zaimportowany styl 1"/>
    <w:pPr>
      <w:numPr>
        <w:numId w:val="4"/>
      </w:numPr>
    </w:pPr>
  </w:style>
  <w:style w:type="numbering" w:customStyle="1" w:styleId="Zaimportowanystyl2">
    <w:name w:val="Zaimportowany styl 2"/>
    <w:pPr>
      <w:numPr>
        <w:numId w:val="6"/>
      </w:numPr>
    </w:pPr>
  </w:style>
  <w:style w:type="numbering" w:customStyle="1" w:styleId="Numery">
    <w:name w:val="Numery"/>
    <w:pPr>
      <w:numPr>
        <w:numId w:val="8"/>
      </w:numPr>
    </w:pPr>
  </w:style>
  <w:style w:type="paragraph" w:customStyle="1" w:styleId="Styltabeli1">
    <w:name w:val="Styl tabeli 1"/>
    <w:rPr>
      <w:rFonts w:ascii="Helvetica Neue" w:eastAsia="Helvetica Neue" w:hAnsi="Helvetica Neue" w:cs="Helvetica Neue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tabeli2">
    <w:name w:val="Styl tabeli 2"/>
    <w:rPr>
      <w:rFonts w:ascii="Helvetica Neue" w:eastAsia="Helvetica Neue" w:hAnsi="Helvetica Neue" w:cs="Helvetica Neue"/>
      <w:color w:val="000000"/>
      <w14:textOutline w14:w="0" w14:cap="flat" w14:cmpd="sng" w14:algn="ctr">
        <w14:noFill/>
        <w14:prstDash w14:val="solid"/>
        <w14:bevel/>
      </w14:textOutline>
    </w:rPr>
  </w:style>
  <w:style w:type="numbering" w:customStyle="1" w:styleId="Litery">
    <w:name w:val="Litery"/>
    <w:pPr>
      <w:numPr>
        <w:numId w:val="15"/>
      </w:numPr>
    </w:pPr>
  </w:style>
  <w:style w:type="paragraph" w:styleId="Akapitzlist">
    <w:name w:val="List Paragraph"/>
    <w:basedOn w:val="Normalny"/>
    <w:uiPriority w:val="34"/>
    <w:qFormat/>
    <w:rsid w:val="00FF4458"/>
    <w:pPr>
      <w:ind w:left="720"/>
      <w:contextualSpacing/>
    </w:pPr>
  </w:style>
  <w:style w:type="table" w:styleId="Tabela-Siatka">
    <w:name w:val="Table Grid"/>
    <w:basedOn w:val="Standardowy"/>
    <w:uiPriority w:val="39"/>
    <w:rsid w:val="002617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D22A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22A0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2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68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Młyńczak</dc:creator>
  <cp:lastModifiedBy>Justyna Młyńczak</cp:lastModifiedBy>
  <cp:revision>12</cp:revision>
  <cp:lastPrinted>2020-07-31T10:25:00Z</cp:lastPrinted>
  <dcterms:created xsi:type="dcterms:W3CDTF">2020-06-22T11:30:00Z</dcterms:created>
  <dcterms:modified xsi:type="dcterms:W3CDTF">2020-07-31T10:25:00Z</dcterms:modified>
</cp:coreProperties>
</file>