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8E2D3" w14:textId="77777777" w:rsidR="009A1C1E" w:rsidRPr="0084538A" w:rsidRDefault="009A1C1E">
      <w:pPr>
        <w:ind w:left="4956" w:firstLine="708"/>
        <w:jc w:val="right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20"/>
        </w:rPr>
        <w:t>Załącznik nr 2 do SIWZ</w:t>
      </w:r>
    </w:p>
    <w:p w14:paraId="56328707" w14:textId="77777777" w:rsidR="009A1C1E" w:rsidRPr="0084538A" w:rsidRDefault="009A1C1E">
      <w:pPr>
        <w:spacing w:after="0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 xml:space="preserve">………………………….…………..                                                </w:t>
      </w:r>
    </w:p>
    <w:p w14:paraId="6B72F13B" w14:textId="77777777" w:rsidR="009A1C1E" w:rsidRPr="0084538A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 xml:space="preserve">       Pieczątka firmowa</w:t>
      </w:r>
    </w:p>
    <w:p w14:paraId="339D4E88" w14:textId="77777777" w:rsidR="009A1C1E" w:rsidRPr="0084538A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 xml:space="preserve">        z NIP wykonawcy    </w:t>
      </w:r>
    </w:p>
    <w:p w14:paraId="34DA990A" w14:textId="77777777" w:rsidR="009A1C1E" w:rsidRPr="0084538A" w:rsidRDefault="009A1C1E">
      <w:pPr>
        <w:spacing w:after="0" w:line="288" w:lineRule="auto"/>
        <w:ind w:left="5664"/>
        <w:rPr>
          <w:rFonts w:ascii="Cambria" w:eastAsia="Calibri" w:hAnsi="Cambria" w:cs="Cambria"/>
          <w:b/>
          <w:bCs/>
          <w:kern w:val="1"/>
          <w:sz w:val="20"/>
          <w:szCs w:val="20"/>
        </w:rPr>
      </w:pPr>
    </w:p>
    <w:p w14:paraId="412DE21C" w14:textId="77777777" w:rsidR="009A1C1E" w:rsidRPr="0084538A" w:rsidRDefault="009A1C1E">
      <w:pPr>
        <w:spacing w:after="0"/>
        <w:jc w:val="center"/>
        <w:rPr>
          <w:rFonts w:ascii="Cambria" w:eastAsia="Cambria" w:hAnsi="Cambria" w:cs="Cambria"/>
          <w:sz w:val="20"/>
          <w:szCs w:val="20"/>
        </w:rPr>
      </w:pPr>
      <w:r w:rsidRPr="0084538A">
        <w:rPr>
          <w:rFonts w:ascii="Cambria" w:eastAsia="Cambria" w:hAnsi="Cambria" w:cs="Cambria"/>
          <w:b/>
          <w:sz w:val="20"/>
          <w:szCs w:val="20"/>
        </w:rPr>
        <w:t>FORMULARZ OFERTOWY</w:t>
      </w:r>
    </w:p>
    <w:p w14:paraId="18481EF8" w14:textId="77777777" w:rsidR="009A1C1E" w:rsidRPr="0084538A" w:rsidRDefault="009A1C1E" w:rsidP="008B4AC5">
      <w:pPr>
        <w:tabs>
          <w:tab w:val="left" w:pos="7938"/>
        </w:tabs>
        <w:jc w:val="center"/>
        <w:rPr>
          <w:rFonts w:ascii="Cambria" w:eastAsia="Cambria" w:hAnsi="Cambria" w:cs="Cambria"/>
          <w:b/>
          <w:sz w:val="20"/>
        </w:rPr>
      </w:pPr>
      <w:r w:rsidRPr="0084538A"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7C8E0BC5" w14:textId="3E05123F" w:rsidR="0084538A" w:rsidRPr="0084538A" w:rsidRDefault="0084538A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84538A">
        <w:rPr>
          <w:rFonts w:ascii="Cambria" w:hAnsi="Cambria"/>
          <w:b/>
          <w:sz w:val="20"/>
          <w:szCs w:val="20"/>
        </w:rPr>
        <w:t>Zakup wyposażenia strefy buforowej (oddziału dla pacjentów z COVID-19) w związku z realizacją projektu pn. „Zwalczanie skutków epidemii COVID</w:t>
      </w:r>
      <w:r w:rsidR="00497D8F">
        <w:rPr>
          <w:rFonts w:ascii="Cambria" w:hAnsi="Cambria"/>
          <w:b/>
          <w:sz w:val="20"/>
          <w:szCs w:val="20"/>
        </w:rPr>
        <w:t>-</w:t>
      </w:r>
      <w:r w:rsidRPr="0084538A">
        <w:rPr>
          <w:rFonts w:ascii="Cambria" w:hAnsi="Cambria"/>
          <w:b/>
          <w:sz w:val="20"/>
          <w:szCs w:val="20"/>
        </w:rPr>
        <w:t>19 w Powiecie Jędrzejowskim”</w:t>
      </w:r>
    </w:p>
    <w:p w14:paraId="6FBBDE99" w14:textId="77777777" w:rsidR="00E65C7D" w:rsidRPr="0084538A" w:rsidRDefault="00E65C7D">
      <w:pPr>
        <w:spacing w:line="360" w:lineRule="auto"/>
        <w:jc w:val="both"/>
        <w:rPr>
          <w:rFonts w:ascii="Cambria" w:eastAsia="Cambria" w:hAnsi="Cambria" w:cs="Cambria"/>
          <w:b/>
          <w:sz w:val="10"/>
          <w:szCs w:val="10"/>
        </w:rPr>
      </w:pPr>
    </w:p>
    <w:p w14:paraId="15577777" w14:textId="77777777" w:rsidR="009A1C1E" w:rsidRPr="0084538A" w:rsidRDefault="009A1C1E">
      <w:pPr>
        <w:spacing w:line="360" w:lineRule="auto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78EC8A6" w14:textId="77777777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1BB47FE5" w14:textId="77777777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>jako upoważniony/nieni przedstawiciel/e firmy/firm*:…………………………………………</w:t>
      </w:r>
    </w:p>
    <w:p w14:paraId="769B23C5" w14:textId="77777777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38B82385" w14:textId="77777777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0B376EF9" w14:textId="6BE4CAAE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84538A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434061B5" w14:textId="77777777" w:rsidR="00AD5830" w:rsidRPr="0084538A" w:rsidRDefault="00AD5830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i/>
          <w:sz w:val="18"/>
        </w:rPr>
      </w:pPr>
    </w:p>
    <w:p w14:paraId="68A90F23" w14:textId="77777777" w:rsidR="009A1C1E" w:rsidRPr="0084538A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i/>
          <w:sz w:val="18"/>
        </w:rPr>
      </w:pPr>
      <w:r w:rsidRPr="0084538A">
        <w:rPr>
          <w:rFonts w:ascii="Cambria" w:eastAsia="Cambria" w:hAnsi="Cambria" w:cs="Cambria"/>
          <w:i/>
          <w:sz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8B692E6" w14:textId="77777777" w:rsidR="00C946A7" w:rsidRPr="0084538A" w:rsidRDefault="00C946A7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b/>
          <w:color w:val="FF0000"/>
          <w:sz w:val="18"/>
        </w:rPr>
      </w:pPr>
    </w:p>
    <w:tbl>
      <w:tblPr>
        <w:tblW w:w="960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2"/>
      </w:tblGrid>
      <w:tr w:rsidR="009C1778" w:rsidRPr="009C1778" w14:paraId="294D5551" w14:textId="77777777" w:rsidTr="00491A86">
        <w:trPr>
          <w:trHeight w:val="2581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E4B95" w14:textId="5555B762" w:rsidR="009A1C1E" w:rsidRPr="009C1778" w:rsidRDefault="009A1C1E" w:rsidP="008B4AC5">
            <w:pPr>
              <w:tabs>
                <w:tab w:val="left" w:pos="9071"/>
              </w:tabs>
              <w:spacing w:line="240" w:lineRule="auto"/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</w:rPr>
              <w:t>Zadanie 1</w:t>
            </w:r>
            <w:r w:rsidR="00DB179F" w:rsidRPr="009C1778">
              <w:rPr>
                <w:rFonts w:ascii="Cambria" w:eastAsia="Calibri" w:hAnsi="Cambria" w:cs="Times New Roman"/>
                <w:bCs/>
                <w:sz w:val="20"/>
                <w:szCs w:val="20"/>
              </w:rPr>
              <w:t xml:space="preserve"> - </w:t>
            </w:r>
            <w:r w:rsidR="00F913CC" w:rsidRPr="009C1778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Łóżko szpitalne elektryczne (komplet zawierający łóżko, barierki, wysięgnik, materac, szafka velo bez blatu ) </w:t>
            </w:r>
            <w:r w:rsidR="00DB179F" w:rsidRPr="009C1778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– </w:t>
            </w:r>
            <w:r w:rsidR="00F913CC" w:rsidRPr="009C1778">
              <w:rPr>
                <w:rFonts w:ascii="Cambria" w:eastAsia="Calibri" w:hAnsi="Cambria" w:cs="Times New Roman"/>
                <w:b/>
                <w:sz w:val="20"/>
                <w:szCs w:val="20"/>
              </w:rPr>
              <w:t>25</w:t>
            </w:r>
            <w:r w:rsidR="00DB179F" w:rsidRPr="009C1778"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 sztuk</w:t>
            </w:r>
          </w:p>
          <w:p w14:paraId="3E167EA7" w14:textId="77777777" w:rsidR="009A1C1E" w:rsidRPr="009C1778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00059940" w14:textId="77777777" w:rsidR="009A1C1E" w:rsidRPr="009C1778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sz w:val="18"/>
              </w:rPr>
            </w:pPr>
            <w:r w:rsidRPr="009C1778">
              <w:rPr>
                <w:rFonts w:ascii="Cambria" w:eastAsia="Cambria" w:hAnsi="Cambria" w:cs="Cambria"/>
                <w:sz w:val="18"/>
              </w:rPr>
              <w:t xml:space="preserve">..................................................................zł </w:t>
            </w:r>
          </w:p>
          <w:p w14:paraId="71D4D1C9" w14:textId="77777777" w:rsidR="009A1C1E" w:rsidRPr="009C1778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hAnsi="Cambria" w:cs="Cambria"/>
                <w:sz w:val="18"/>
                <w:szCs w:val="18"/>
              </w:rPr>
            </w:pPr>
            <w:r w:rsidRPr="009C1778">
              <w:rPr>
                <w:rFonts w:ascii="Cambria" w:eastAsia="Cambria" w:hAnsi="Cambria" w:cs="Cambria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CECA870" w14:textId="0072AAAF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(należy wskazać właściwe: 24/36*)</w:t>
            </w:r>
          </w:p>
          <w:p w14:paraId="4DC1A630" w14:textId="6F894110" w:rsidR="00074935" w:rsidRPr="009C1778" w:rsidRDefault="00225744" w:rsidP="00074935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color w:val="auto"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color w:val="auto"/>
                <w:sz w:val="20"/>
                <w:szCs w:val="20"/>
              </w:rPr>
              <w:t>84 dni (12 tygodni)/77 dni (11 tygodni)</w:t>
            </w: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*)</w:t>
            </w:r>
          </w:p>
          <w:p w14:paraId="523FEF7D" w14:textId="77777777" w:rsidR="003B0744" w:rsidRPr="009C1778" w:rsidRDefault="003B0744" w:rsidP="00491A86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</w:t>
            </w:r>
            <w:r w:rsidR="00AA3F6D" w:rsidRPr="009C1778">
              <w:rPr>
                <w:rFonts w:ascii="Cambria" w:hAnsi="Cambria" w:cs="Cambria"/>
                <w:color w:val="auto"/>
                <w:sz w:val="20"/>
                <w:szCs w:val="20"/>
              </w:rPr>
              <w:t xml:space="preserve"> model ………………….</w:t>
            </w:r>
          </w:p>
          <w:p w14:paraId="47AF4094" w14:textId="77BE1531" w:rsidR="00AA3F6D" w:rsidRPr="009C1778" w:rsidRDefault="00AA3F6D" w:rsidP="00491A86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</w:p>
        </w:tc>
      </w:tr>
      <w:tr w:rsidR="009C1778" w:rsidRPr="009C1778" w14:paraId="2BB2CE90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EDF51" w14:textId="6D0872F8" w:rsidR="00780D99" w:rsidRPr="009C1778" w:rsidRDefault="00780D99" w:rsidP="00DB179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2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-</w:t>
            </w:r>
            <w:r w:rsidR="00F913CC" w:rsidRPr="009C1778">
              <w:t xml:space="preserve"> </w:t>
            </w:r>
            <w:r w:rsidR="00F913CC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 xml:space="preserve">Pompa infuzyjna 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 xml:space="preserve">– </w:t>
            </w:r>
            <w:r w:rsidR="00F913CC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20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 xml:space="preserve"> sztuk</w:t>
            </w:r>
          </w:p>
          <w:p w14:paraId="1959E691" w14:textId="77777777" w:rsidR="00780D99" w:rsidRPr="009C1778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28EF0EBC" w14:textId="77777777" w:rsidR="00780D99" w:rsidRPr="009C1778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761515C4" w14:textId="77777777" w:rsidR="008B4AC5" w:rsidRPr="009C1778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2E06ABE0" w14:textId="197ADAA7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 xml:space="preserve">cy (należy wskazać właściwe: 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24/36*)</w:t>
            </w:r>
          </w:p>
          <w:p w14:paraId="31E952B9" w14:textId="32C2723A" w:rsidR="00DB3824" w:rsidRPr="009C1778" w:rsidRDefault="00225744" w:rsidP="002B6D6B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color w:val="auto"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color w:val="auto"/>
                <w:sz w:val="20"/>
                <w:szCs w:val="20"/>
              </w:rPr>
              <w:t>14 dni (2 tygodnie)/7 dni (1 tydzień)</w:t>
            </w: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*)</w:t>
            </w:r>
          </w:p>
          <w:p w14:paraId="3CB5438C" w14:textId="77777777" w:rsidR="003B0744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1EA143CD" w14:textId="79D35D75" w:rsidR="00AA3F6D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  <w:tr w:rsidR="009C1778" w:rsidRPr="009C1778" w14:paraId="0FED9B2B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B41E8" w14:textId="02849086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lastRenderedPageBreak/>
              <w:t>Zadanie 3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-</w:t>
            </w:r>
            <w:r w:rsidR="00F913CC" w:rsidRPr="009C1778">
              <w:t xml:space="preserve"> </w:t>
            </w:r>
            <w:r w:rsidR="00F913CC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 xml:space="preserve">Kardiomonitor 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– 1</w:t>
            </w:r>
            <w:r w:rsidR="00F913CC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>0</w:t>
            </w:r>
            <w:r w:rsidR="00DB179F" w:rsidRPr="009C1778">
              <w:rPr>
                <w:rFonts w:ascii="Cambria" w:eastAsia="Calibri" w:hAnsi="Cambria" w:cs="Times New Roman"/>
                <w:b/>
                <w:bCs/>
                <w:sz w:val="20"/>
                <w:szCs w:val="20"/>
                <w:u w:val="single"/>
              </w:rPr>
              <w:t xml:space="preserve"> sztuk</w:t>
            </w:r>
          </w:p>
          <w:p w14:paraId="160C21B9" w14:textId="77777777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A7671C6" w14:textId="32472461" w:rsidR="00E2524F" w:rsidRPr="009C1778" w:rsidRDefault="00AA3F6D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="00E2524F"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...............................................................zł </w:t>
            </w:r>
          </w:p>
          <w:p w14:paraId="5CF7A247" w14:textId="5CCB727A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</w:t>
            </w:r>
            <w:r w:rsidR="00AA3F6D"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............................................................................................................................................................................. w tym podatek </w:t>
            </w:r>
          </w:p>
          <w:p w14:paraId="11D253FC" w14:textId="55AF7D03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</w:t>
            </w:r>
            <w:r w:rsidR="009C1778">
              <w:rPr>
                <w:rFonts w:ascii="Cambria" w:hAnsi="Cambria" w:cs="Cambria"/>
                <w:color w:val="auto"/>
                <w:sz w:val="18"/>
                <w:szCs w:val="18"/>
              </w:rPr>
              <w:t>ależy wskazać właściwe: 24/36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*)</w:t>
            </w:r>
          </w:p>
          <w:p w14:paraId="207CD9EB" w14:textId="39ABE161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sz w:val="20"/>
                <w:szCs w:val="20"/>
              </w:rPr>
              <w:t>14 dni (2 tygodnie)/7 dni (1 tydzień)</w:t>
            </w:r>
            <w:r w:rsidRPr="009C1778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704416D0" w14:textId="77777777" w:rsidR="003B0744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31AE89EA" w14:textId="4F6EFF47" w:rsidR="00AA3F6D" w:rsidRPr="009C1778" w:rsidRDefault="00AA3F6D" w:rsidP="003B0744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9C1778" w:rsidRPr="009C1778" w14:paraId="2EB0966C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68D33" w14:textId="20A9C1F2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4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F913CC" w:rsidRPr="009C1778">
              <w:t xml:space="preserve">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Pościel wielorazowa 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– 2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5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kompletów</w:t>
            </w:r>
          </w:p>
          <w:p w14:paraId="5E43A96E" w14:textId="77777777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4C7BADF" w14:textId="3154D291" w:rsidR="00E2524F" w:rsidRPr="009C1778" w:rsidRDefault="00AA3F6D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="00E2524F"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...............................................................zł </w:t>
            </w:r>
          </w:p>
          <w:p w14:paraId="5D58FC04" w14:textId="213A0067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</w:t>
            </w:r>
            <w:r w:rsidR="00AA3F6D"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............................................................................................................................................................................. w tym podatek </w:t>
            </w:r>
          </w:p>
          <w:p w14:paraId="3BB45FF7" w14:textId="4A4E28E9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…………………miesięcy (n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 xml:space="preserve">ależy wskazać właściwe: </w:t>
            </w:r>
            <w:r w:rsidR="004E0CFC">
              <w:rPr>
                <w:rFonts w:ascii="Cambria" w:hAnsi="Cambria" w:cs="Cambria"/>
                <w:color w:val="auto"/>
                <w:sz w:val="18"/>
                <w:szCs w:val="18"/>
              </w:rPr>
              <w:t>6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>/</w:t>
            </w:r>
            <w:r w:rsidR="004E0CFC">
              <w:rPr>
                <w:rFonts w:ascii="Cambria" w:hAnsi="Cambria" w:cs="Cambria"/>
                <w:color w:val="auto"/>
                <w:sz w:val="18"/>
                <w:szCs w:val="18"/>
              </w:rPr>
              <w:t>1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>2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*)</w:t>
            </w:r>
          </w:p>
          <w:p w14:paraId="6E4759CE" w14:textId="269C74EC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sz w:val="20"/>
                <w:szCs w:val="20"/>
              </w:rPr>
              <w:t>14 dni (2 tygodnie)/7 dni (1 tydzień)</w:t>
            </w:r>
            <w:r w:rsidRPr="009C1778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7FE28559" w14:textId="77777777" w:rsidR="003B0744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242EB3B3" w14:textId="6AB3697B" w:rsidR="00AA3F6D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color w:val="auto"/>
              </w:rPr>
            </w:pPr>
          </w:p>
        </w:tc>
      </w:tr>
      <w:tr w:rsidR="009C1778" w:rsidRPr="009C1778" w14:paraId="67CF1163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77025" w14:textId="1F16B58E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5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F913CC" w:rsidRPr="009C1778">
              <w:t xml:space="preserve">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Aparat EKG 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–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3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 sztuk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i</w:t>
            </w:r>
          </w:p>
          <w:p w14:paraId="31E61D26" w14:textId="77777777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3F90F3F" w14:textId="0DA0D2F7" w:rsidR="00E2524F" w:rsidRPr="009C1778" w:rsidRDefault="00AA3F6D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="00E2524F"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...............................................................zł </w:t>
            </w:r>
          </w:p>
          <w:p w14:paraId="64CAD8EC" w14:textId="7AAB53C4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</w:t>
            </w:r>
            <w:r w:rsidR="00AA3F6D"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............................................................................................................................................................................. w tym podatek </w:t>
            </w:r>
          </w:p>
          <w:p w14:paraId="0692758D" w14:textId="564DE67E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 xml:space="preserve">cy (należy wskazać właściwe: 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24/36*)</w:t>
            </w:r>
          </w:p>
          <w:p w14:paraId="34B3FC3A" w14:textId="5AE8F311" w:rsidR="00E2524F" w:rsidRPr="009C1778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sz w:val="20"/>
                <w:szCs w:val="20"/>
              </w:rPr>
              <w:t>14 dn</w:t>
            </w:r>
            <w:r w:rsidR="00155D7D">
              <w:rPr>
                <w:rFonts w:ascii="Cambria" w:hAnsi="Cambria" w:cs="Cambria"/>
                <w:sz w:val="20"/>
                <w:szCs w:val="20"/>
              </w:rPr>
              <w:t>i (2 tygodnie)/7 dni (1 tydzień)</w:t>
            </w:r>
            <w:r w:rsidRPr="009C1778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68E36C49" w14:textId="77777777" w:rsidR="00491A86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66806C7E" w14:textId="6F1A8EC1" w:rsidR="00AA3F6D" w:rsidRPr="009C1778" w:rsidRDefault="00AA3F6D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155D7D" w:rsidRPr="00155D7D" w14:paraId="45AD0F3F" w14:textId="77777777" w:rsidTr="00724096">
        <w:trPr>
          <w:trHeight w:val="64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AE739" w14:textId="59006A61" w:rsidR="00E2524F" w:rsidRPr="00155D7D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6</w:t>
            </w:r>
            <w:r w:rsidR="00DB179F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DB179F" w:rsidRPr="00155D7D">
              <w:rPr>
                <w:sz w:val="20"/>
                <w:szCs w:val="20"/>
                <w:u w:val="single"/>
              </w:rPr>
              <w:t xml:space="preserve"> </w:t>
            </w:r>
            <w:r w:rsidR="00F913CC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Macerator </w:t>
            </w:r>
            <w:r w:rsidR="00DB179F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– </w:t>
            </w:r>
            <w:r w:rsidR="00E10731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2</w:t>
            </w:r>
            <w:r w:rsidR="00DB179F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 sztuk</w:t>
            </w:r>
            <w:r w:rsidR="00F913CC" w:rsidRPr="00155D7D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i</w:t>
            </w:r>
          </w:p>
          <w:p w14:paraId="21E52A89" w14:textId="77777777" w:rsidR="00E2524F" w:rsidRPr="00155D7D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155D7D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6F9D7F6A" w14:textId="7CC51CC4" w:rsidR="00E2524F" w:rsidRPr="00155D7D" w:rsidRDefault="00AA3F6D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155D7D">
              <w:rPr>
                <w:rFonts w:ascii="Cambria" w:eastAsia="Cambria" w:hAnsi="Cambria" w:cs="Cambria"/>
                <w:b/>
                <w:sz w:val="18"/>
              </w:rPr>
              <w:t>…</w:t>
            </w:r>
            <w:r w:rsidR="00E2524F" w:rsidRPr="00155D7D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...............................................................zł </w:t>
            </w:r>
          </w:p>
          <w:p w14:paraId="082E07D0" w14:textId="251AFA52" w:rsidR="00E2524F" w:rsidRPr="00155D7D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155D7D">
              <w:rPr>
                <w:rFonts w:ascii="Cambria" w:eastAsia="Cambria" w:hAnsi="Cambria" w:cs="Cambria"/>
                <w:b/>
                <w:sz w:val="18"/>
              </w:rPr>
              <w:t xml:space="preserve">słownie: </w:t>
            </w:r>
            <w:r w:rsidR="00AA3F6D" w:rsidRPr="00155D7D">
              <w:rPr>
                <w:rFonts w:ascii="Cambria" w:eastAsia="Cambria" w:hAnsi="Cambria" w:cs="Cambria"/>
                <w:b/>
                <w:sz w:val="18"/>
              </w:rPr>
              <w:t>…</w:t>
            </w:r>
            <w:r w:rsidRPr="00155D7D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............................................................................................................................................................................. w tym podatek </w:t>
            </w:r>
          </w:p>
          <w:p w14:paraId="11ABCADF" w14:textId="0F475052" w:rsidR="00724096" w:rsidRPr="00155D7D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155D7D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</w:t>
            </w:r>
            <w:r w:rsidR="00155D7D" w:rsidRPr="00155D7D">
              <w:rPr>
                <w:rFonts w:ascii="Cambria" w:hAnsi="Cambria" w:cs="Cambria"/>
                <w:color w:val="auto"/>
                <w:sz w:val="18"/>
                <w:szCs w:val="18"/>
              </w:rPr>
              <w:t xml:space="preserve">cy (należy wskazać właściwe: </w:t>
            </w:r>
            <w:r w:rsidRPr="00155D7D">
              <w:rPr>
                <w:rFonts w:ascii="Cambria" w:hAnsi="Cambria" w:cs="Cambria"/>
                <w:color w:val="auto"/>
                <w:sz w:val="18"/>
                <w:szCs w:val="18"/>
              </w:rPr>
              <w:t>24/36*)</w:t>
            </w:r>
          </w:p>
          <w:p w14:paraId="1CAEDB96" w14:textId="033881E2" w:rsidR="00E2524F" w:rsidRPr="00155D7D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155D7D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155D7D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155D7D" w:rsidRPr="00155D7D">
              <w:rPr>
                <w:rFonts w:ascii="Cambria" w:hAnsi="Cambria" w:cs="Cambria"/>
                <w:sz w:val="20"/>
                <w:szCs w:val="20"/>
              </w:rPr>
              <w:t>21 dni (3 tygodnie)/14 dni (2 tygodnie)</w:t>
            </w:r>
            <w:r w:rsidRPr="00155D7D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605282ED" w14:textId="77777777" w:rsidR="003B0744" w:rsidRPr="00155D7D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155D7D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30D710D2" w14:textId="192CA213" w:rsidR="00AA3F6D" w:rsidRPr="00155D7D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9C1778" w:rsidRPr="009C1778" w14:paraId="1CB94F10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EBE41" w14:textId="6EA36262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Zadanie 7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DB179F" w:rsidRPr="009C1778">
              <w:rPr>
                <w:sz w:val="20"/>
                <w:szCs w:val="20"/>
                <w:u w:val="single"/>
              </w:rPr>
              <w:t xml:space="preserve">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Defibrylator 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–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1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 sztuk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a</w:t>
            </w:r>
          </w:p>
          <w:p w14:paraId="6B457956" w14:textId="77777777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58C80A78" w14:textId="77777777" w:rsidR="00A26DB7" w:rsidRPr="00A26DB7" w:rsidRDefault="00A26DB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634CBB25" w14:textId="77777777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..................................................................zł </w:t>
            </w:r>
          </w:p>
          <w:p w14:paraId="11B471A8" w14:textId="77777777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346E429" w14:textId="7E7D2D57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 xml:space="preserve">cy (należy wskazać właściwe: 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24/36*)</w:t>
            </w:r>
          </w:p>
          <w:p w14:paraId="042E068D" w14:textId="498EE553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sz w:val="20"/>
                <w:szCs w:val="20"/>
              </w:rPr>
              <w:t>42 dni (6 tygodni)/35 dni (5 tygodni)</w:t>
            </w:r>
            <w:r w:rsidRPr="009C1778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15E47A33" w14:textId="77777777" w:rsidR="00C946A7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35BFDE20" w14:textId="51E33E93" w:rsidR="00AA3F6D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9C1778" w:rsidRPr="009C1778" w14:paraId="48FA2C9A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ADFB3" w14:textId="35EEF048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</w:pPr>
            <w:r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lastRenderedPageBreak/>
              <w:t>Zadanie 8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-</w:t>
            </w:r>
            <w:r w:rsidR="00DB179F" w:rsidRPr="009C1778">
              <w:rPr>
                <w:sz w:val="20"/>
                <w:szCs w:val="20"/>
                <w:u w:val="single"/>
              </w:rPr>
              <w:t xml:space="preserve"> 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 xml:space="preserve">Urządzenie służące do kompresji klatki piersiowej i reanimacji </w:t>
            </w:r>
            <w:r w:rsidR="00DB179F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– 1 sztuk</w:t>
            </w:r>
            <w:r w:rsidR="00F913CC" w:rsidRPr="009C1778">
              <w:rPr>
                <w:rFonts w:ascii="Cambria" w:eastAsia="Cambria" w:hAnsi="Cambria" w:cs="Cambria"/>
                <w:b/>
                <w:sz w:val="20"/>
                <w:szCs w:val="20"/>
                <w:u w:val="single"/>
              </w:rPr>
              <w:t>a</w:t>
            </w:r>
          </w:p>
          <w:p w14:paraId="7E04830E" w14:textId="77777777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Za wykonanie przedmiotu zamówienia oferujemy cenę w kwocie łącznej brutto:</w:t>
            </w:r>
          </w:p>
          <w:p w14:paraId="0E24B6A9" w14:textId="553479BE" w:rsidR="00C946A7" w:rsidRPr="009C1778" w:rsidRDefault="00AA3F6D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="00C946A7"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...............................................................zł </w:t>
            </w:r>
          </w:p>
          <w:p w14:paraId="31802D90" w14:textId="09DB6D4F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sz w:val="18"/>
              </w:rPr>
            </w:pP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słownie: </w:t>
            </w:r>
            <w:r w:rsidR="00AA3F6D" w:rsidRPr="009C1778">
              <w:rPr>
                <w:rFonts w:ascii="Cambria" w:eastAsia="Cambria" w:hAnsi="Cambria" w:cs="Cambria"/>
                <w:b/>
                <w:sz w:val="18"/>
              </w:rPr>
              <w:t>…</w:t>
            </w:r>
            <w:r w:rsidRPr="009C1778">
              <w:rPr>
                <w:rFonts w:ascii="Cambria" w:eastAsia="Cambria" w:hAnsi="Cambria" w:cs="Cambria"/>
                <w:b/>
                <w:sz w:val="18"/>
              </w:rPr>
              <w:t xml:space="preserve">............................................................................................................................................................................. w tym podatek </w:t>
            </w:r>
          </w:p>
          <w:p w14:paraId="4F2E6E36" w14:textId="03AD995F" w:rsidR="00724096" w:rsidRPr="009C1778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auto"/>
                <w:sz w:val="18"/>
                <w:szCs w:val="18"/>
              </w:rPr>
            </w:pP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Oferujemy okres rękojmi i gwarancji na przedmiot zamówienia …………………miesię</w:t>
            </w:r>
            <w:r w:rsidR="009C1778" w:rsidRPr="009C1778">
              <w:rPr>
                <w:rFonts w:ascii="Cambria" w:hAnsi="Cambria" w:cs="Cambria"/>
                <w:color w:val="auto"/>
                <w:sz w:val="18"/>
                <w:szCs w:val="18"/>
              </w:rPr>
              <w:t xml:space="preserve">cy (należy wskazać właściwe: </w:t>
            </w:r>
            <w:r w:rsidRPr="009C1778">
              <w:rPr>
                <w:rFonts w:ascii="Cambria" w:hAnsi="Cambria" w:cs="Cambria"/>
                <w:color w:val="auto"/>
                <w:sz w:val="18"/>
                <w:szCs w:val="18"/>
              </w:rPr>
              <w:t>24/36*)</w:t>
            </w:r>
          </w:p>
          <w:p w14:paraId="23F31E48" w14:textId="1EEC9C92" w:rsidR="00C946A7" w:rsidRPr="009C1778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9C1778">
              <w:rPr>
                <w:rFonts w:ascii="Cambria" w:eastAsia="Times New Roman" w:hAnsi="Cambria" w:cs="Cambria"/>
                <w:bCs/>
                <w:sz w:val="20"/>
                <w:szCs w:val="20"/>
              </w:rPr>
              <w:t xml:space="preserve">Termin </w:t>
            </w:r>
            <w:r w:rsidRPr="009C1778">
              <w:rPr>
                <w:rFonts w:ascii="Cambria" w:hAnsi="Cambria" w:cs="Cambria"/>
                <w:sz w:val="20"/>
                <w:szCs w:val="20"/>
              </w:rPr>
              <w:t xml:space="preserve">realizacji zamówienia …………….. (należy wskazać właściwe: </w:t>
            </w:r>
            <w:r w:rsidR="009C1778" w:rsidRPr="009C1778">
              <w:rPr>
                <w:rFonts w:ascii="Cambria" w:hAnsi="Cambria" w:cs="Cambria"/>
                <w:sz w:val="20"/>
                <w:szCs w:val="20"/>
              </w:rPr>
              <w:t>56 dni (8 tygodni)/49 dni (7 tygodni)</w:t>
            </w:r>
            <w:r w:rsidRPr="009C1778">
              <w:rPr>
                <w:rFonts w:ascii="Cambria" w:hAnsi="Cambria" w:cs="Cambria"/>
                <w:sz w:val="20"/>
                <w:szCs w:val="20"/>
              </w:rPr>
              <w:t>*)</w:t>
            </w:r>
          </w:p>
          <w:p w14:paraId="28CC538E" w14:textId="77777777" w:rsidR="00C946A7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9C1778">
              <w:rPr>
                <w:rFonts w:ascii="Cambria" w:hAnsi="Cambria" w:cs="Cambria"/>
                <w:color w:val="auto"/>
                <w:sz w:val="20"/>
                <w:szCs w:val="20"/>
              </w:rPr>
              <w:t>Nazwa Producenta   …………………….………… model ………………….</w:t>
            </w:r>
          </w:p>
          <w:p w14:paraId="0D09B890" w14:textId="1BBFD147" w:rsidR="00AA3F6D" w:rsidRPr="009C1778" w:rsidRDefault="00AA3F6D" w:rsidP="00AA3F6D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jc w:val="center"/>
              <w:rPr>
                <w:rFonts w:ascii="Cambria" w:eastAsia="Cambria" w:hAnsi="Cambria" w:cs="Cambria"/>
                <w:b/>
                <w:color w:val="auto"/>
                <w:sz w:val="18"/>
              </w:rPr>
            </w:pPr>
          </w:p>
        </w:tc>
      </w:tr>
      <w:tr w:rsidR="00D12B38" w:rsidRPr="00D12B38" w14:paraId="57324DAC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</w:tcBorders>
            <w:shd w:val="clear" w:color="auto" w:fill="auto"/>
          </w:tcPr>
          <w:p w14:paraId="6C6468F0" w14:textId="6AE1C517" w:rsidR="00786585" w:rsidRPr="00D12B38" w:rsidRDefault="00786585" w:rsidP="00786585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UWAGA</w:t>
            </w:r>
            <w:r w:rsidR="0042104A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*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:</w:t>
            </w:r>
          </w:p>
          <w:p w14:paraId="65AF5390" w14:textId="1A1115E8" w:rsidR="009F0F6A" w:rsidRPr="00D12B38" w:rsidRDefault="009F0F6A" w:rsidP="009F0F6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Jeżeli Wykonawca zaoferuje okres rękojmi i gwarancji na przedmiot zamówienia:</w:t>
            </w:r>
          </w:p>
          <w:p w14:paraId="28114925" w14:textId="2B27251E" w:rsidR="009F0F6A" w:rsidRPr="00D12B38" w:rsidRDefault="009F0F6A" w:rsidP="009F0F6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•  kr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ótszy niż </w:t>
            </w:r>
            <w:r w:rsidR="004E0CFC">
              <w:rPr>
                <w:rFonts w:ascii="Cambria" w:eastAsia="Cambria" w:hAnsi="Cambria" w:cs="Cambria"/>
                <w:b/>
                <w:color w:val="auto"/>
                <w:sz w:val="18"/>
              </w:rPr>
              <w:t>6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miesięcy (dla Zadania nr 4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) lub krótszy niż 24 miesiące (dla Zadań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nr 1-3 i nr 5-8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)– oferta Wykonawcy zostanie odrzucona, jako niezgodna z SIWZ</w:t>
            </w:r>
            <w:r w:rsidR="006F647B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.</w:t>
            </w:r>
          </w:p>
          <w:p w14:paraId="3043CFCE" w14:textId="078ABC75" w:rsidR="009F0F6A" w:rsidRPr="00D12B38" w:rsidRDefault="0042104A" w:rsidP="0042104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• </w:t>
            </w:r>
            <w:r w:rsidR="009F0F6A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w przypadku braku wpisu 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okresu rękojmi i gwarancji na przedmiot zamówienia</w:t>
            </w:r>
            <w:r w:rsidR="009F0F6A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, Zamawiający uzna za zaoferowanie przez Wykonawcę podstawowego wymaganego w SIWZ 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okres</w:t>
            </w:r>
            <w:r w:rsidR="006F647B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u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rękojmi i gwarancji </w:t>
            </w:r>
            <w:r w:rsidR="009F0F6A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tj. </w:t>
            </w:r>
            <w:r w:rsidR="004E0CFC">
              <w:rPr>
                <w:rFonts w:ascii="Cambria" w:eastAsia="Cambria" w:hAnsi="Cambria" w:cs="Cambria"/>
                <w:b/>
                <w:color w:val="auto"/>
                <w:sz w:val="18"/>
              </w:rPr>
              <w:t>6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miesięcy dla Zadania nr 4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lub 24 miesi</w:t>
            </w:r>
            <w:r w:rsidR="006F647B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ę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c</w:t>
            </w:r>
            <w:r w:rsidR="006F647B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y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dla Zadań 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nr 1-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3 i 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nr 5-8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.</w:t>
            </w:r>
          </w:p>
          <w:p w14:paraId="15504A08" w14:textId="309F5D6F" w:rsidR="0042104A" w:rsidRPr="00D12B38" w:rsidRDefault="0042104A" w:rsidP="0042104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UWAGA**:</w:t>
            </w:r>
          </w:p>
          <w:p w14:paraId="2F4353CF" w14:textId="57582A87" w:rsidR="00786585" w:rsidRPr="00D12B38" w:rsidRDefault="00786585" w:rsidP="00786585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Jeżeli Wykonawca zaoferuje termin wykonania zamówienia:</w:t>
            </w:r>
          </w:p>
          <w:p w14:paraId="44F30789" w14:textId="2E6A9C2D" w:rsidR="00786585" w:rsidRPr="00D12B38" w:rsidRDefault="00786585" w:rsidP="009C1778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•  dłuższy niż 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84 dni (12 tygodni)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–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dla Zadania nr 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 </w:t>
            </w:r>
            <w:r w:rsidR="009C177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1, </w:t>
            </w:r>
            <w:r w:rsidR="00EC2EC4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dłuższy niż 14 dni (2 tygodni)- dla Zadań nr 2-5, </w:t>
            </w:r>
            <w:r w:rsidR="00D12B3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dłuższy niż 21 dni (3 tygodnie)- dla Zadania nr 6, </w:t>
            </w:r>
            <w:r w:rsidR="00EC2EC4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dłuższy niż 42 dni (6 tygodni)- dla Zadania nr 7, dłuższy niż 56 dni (8 tygodni) dla Zadania nr 8 – taka </w:t>
            </w: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oferta Wykonawcy zostanie odrzucona, jako niezgodna z SIWZ</w:t>
            </w:r>
            <w:r w:rsidR="006F647B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.</w:t>
            </w:r>
          </w:p>
          <w:p w14:paraId="71975F5C" w14:textId="01EC4831" w:rsidR="00C946A7" w:rsidRPr="00D12B38" w:rsidRDefault="00786585" w:rsidP="00D12B38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auto"/>
                <w:sz w:val="18"/>
              </w:rPr>
            </w:pPr>
            <w:r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• w przypadku braku wpisu terminu wykonania zamówienia, Zamawiający uzna za zaoferowanie przez Wykonawcę podstawowego wymaganego w SIWZ terminu dostawy tj. do </w:t>
            </w:r>
            <w:r w:rsidR="00EC2EC4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84 dni (12 tygodni)– dla Zadania nr 1, do 14 dni (2 tygodni)- dla Zadań nr 2-5, </w:t>
            </w:r>
            <w:r w:rsidR="00D12B38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 xml:space="preserve">do 21 dni (3 tygodnie)- dla Zadania nr 6, </w:t>
            </w:r>
            <w:r w:rsidR="00EC2EC4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do 42 dni (6 tygodni)- dla Zadania nr 7, do 56 dni (8 tygodni) dla Zadania nr 8</w:t>
            </w:r>
            <w:r w:rsidR="006B39E0" w:rsidRPr="00D12B38">
              <w:rPr>
                <w:rFonts w:ascii="Cambria" w:eastAsia="Cambria" w:hAnsi="Cambria" w:cs="Cambria"/>
                <w:b/>
                <w:color w:val="auto"/>
                <w:sz w:val="18"/>
              </w:rPr>
              <w:t>.</w:t>
            </w:r>
          </w:p>
        </w:tc>
      </w:tr>
    </w:tbl>
    <w:p w14:paraId="3FDAA610" w14:textId="17F13732" w:rsidR="00C946A7" w:rsidRPr="0084538A" w:rsidRDefault="00C946A7" w:rsidP="00C946A7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color w:val="FF0000"/>
          <w:sz w:val="18"/>
        </w:rPr>
      </w:pPr>
    </w:p>
    <w:p w14:paraId="60A748F0" w14:textId="77777777" w:rsidR="00C946A7" w:rsidRPr="009C1778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9C1778">
        <w:rPr>
          <w:rFonts w:ascii="Cambria" w:eastAsia="Cambria" w:hAnsi="Cambria" w:cs="Cambria"/>
          <w:b/>
          <w:sz w:val="18"/>
        </w:rPr>
        <w:t>UWAGA!</w:t>
      </w:r>
    </w:p>
    <w:p w14:paraId="0CA60B9D" w14:textId="77777777" w:rsidR="00C946A7" w:rsidRPr="009C1778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9C1778">
        <w:rPr>
          <w:rFonts w:ascii="Cambria" w:eastAsia="Cambria" w:hAnsi="Cambria" w:cs="Cambria"/>
          <w:b/>
          <w:sz w:val="18"/>
        </w:rPr>
        <w:t>W pkt. 22.4 SIWZ Zamawiający wymaga złożenia wraz z ofertą informacji o powstaniu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59183324" w14:textId="77777777" w:rsidR="00C946A7" w:rsidRPr="009C1778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9C1778">
        <w:rPr>
          <w:rFonts w:ascii="Cambria" w:eastAsia="Cambria" w:hAnsi="Cambria" w:cs="Cambria"/>
          <w:b/>
          <w:sz w:val="18"/>
        </w:rPr>
        <w:t>Niezłożenie przez Wykonawcę informacji będzie oznaczało, że taki obowiązek nie powstaje.</w:t>
      </w:r>
    </w:p>
    <w:p w14:paraId="106ED342" w14:textId="77777777" w:rsidR="00E65C7D" w:rsidRPr="0084538A" w:rsidRDefault="00E65C7D" w:rsidP="00E65C7D">
      <w:pPr>
        <w:numPr>
          <w:ilvl w:val="0"/>
          <w:numId w:val="10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84538A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14:paraId="06AB4307" w14:textId="77777777" w:rsidR="00E65C7D" w:rsidRPr="0084538A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Imię Nazwisko osoby (osób) upoważnionych do podpisania umowy: </w:t>
      </w:r>
    </w:p>
    <w:p w14:paraId="733711EC" w14:textId="77777777" w:rsidR="00E65C7D" w:rsidRPr="0084538A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</w:t>
      </w:r>
    </w:p>
    <w:p w14:paraId="22B77549" w14:textId="77777777" w:rsidR="00E65C7D" w:rsidRPr="0084538A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 Numer faksu: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14:paraId="731B3062" w14:textId="77777777" w:rsidR="00E65C7D" w:rsidRPr="0084538A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lastRenderedPageBreak/>
        <w:t>Numer REGON: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14:paraId="751C08A6" w14:textId="77777777" w:rsidR="00E65C7D" w:rsidRPr="0084538A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</w:pPr>
      <w:r w:rsidRPr="0084538A"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  <w:t>Adres kontaktowy e-mail: ……………………………………………………………</w:t>
      </w:r>
    </w:p>
    <w:p w14:paraId="4F84BB9E" w14:textId="77777777" w:rsidR="00E65C7D" w:rsidRPr="0084538A" w:rsidRDefault="00E65C7D" w:rsidP="00E65C7D">
      <w:pPr>
        <w:suppressAutoHyphens w:val="0"/>
        <w:spacing w:after="120"/>
        <w:ind w:left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b/>
          <w:sz w:val="20"/>
          <w:szCs w:val="20"/>
          <w:lang w:eastAsia="pl-PL"/>
        </w:rPr>
        <w:t>UWAGA: proszę podać czytelny; adres e-mail i nr faksu,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321E8B38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Czy Wykonawca jest małym lub średnim przedsiębiorcą ?  </w:t>
      </w:r>
      <w:r w:rsidRPr="0084538A">
        <w:rPr>
          <w:rFonts w:ascii="Cambria" w:eastAsia="Times New Roman" w:hAnsi="Cambria" w:cs="Tahoma"/>
          <w:b/>
          <w:sz w:val="20"/>
          <w:szCs w:val="20"/>
          <w:lang w:eastAsia="pl-PL"/>
        </w:rPr>
        <w:t>TAK  / NIE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*</w:t>
      </w:r>
      <w:r w:rsidRPr="0084538A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  (*</w:t>
      </w:r>
      <w:r w:rsidRPr="0084538A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niepotrzebne skreślić)</w:t>
      </w:r>
    </w:p>
    <w:p w14:paraId="58CFAF9F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Oświadczamy, że zapoznaliśmy się ze specyfikacją istotnych warunków zamówienia, w tym ze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32913D28" w14:textId="0B920A0B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Oświadczamy, że oferowane przez nas wyroby spełniają szczegółowe wymagania określo</w:t>
      </w:r>
      <w:r w:rsidR="009C1778">
        <w:rPr>
          <w:rFonts w:ascii="Cambria" w:eastAsia="Times New Roman" w:hAnsi="Cambria" w:cs="Tahoma"/>
          <w:sz w:val="20"/>
          <w:szCs w:val="20"/>
          <w:lang w:eastAsia="pl-PL"/>
        </w:rPr>
        <w:t>ne w Załączniku nr 1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 do SIWZ, a tym samym spełniają minimalne wymagania określone w SIWZ,</w:t>
      </w:r>
    </w:p>
    <w:p w14:paraId="08E3EB92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Posiadamy niezbędną dokumentację techniczną, potwierdzającą parametry oferowanego asortymentu, posiadamy niezbędne atesty, certyfikaty dopuszczające stosowanie urządzeń u ludzi w Polsce i Unii Europejskiej świadectwa rejestracji i inne dokumenty dotyczące przedmiotu zamówienia m.inn. karty katalogowe potwierdzające zgodność zaoferowanego sprzętu z wymaganiami SIWZ, zgodnie z postanowieniami ustawy z dnia 20 maja 2010r. o wyrobach medycznych (Dz. U. z 2020r.,  poz. 186) – o ile wymaga tego ustawa</w:t>
      </w:r>
    </w:p>
    <w:p w14:paraId="2AD0F0D2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14:paraId="2CB36548" w14:textId="64C8B1E0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84538A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1)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  <w:r w:rsidR="009F0F6A" w:rsidRPr="0084538A">
        <w:rPr>
          <w:rFonts w:ascii="Cambria" w:eastAsia="Times New Roman" w:hAnsi="Cambria" w:cs="Tahoma"/>
          <w:sz w:val="20"/>
          <w:szCs w:val="20"/>
          <w:lang w:eastAsia="pl-PL"/>
        </w:rPr>
        <w:t>*</w:t>
      </w:r>
    </w:p>
    <w:p w14:paraId="79414F73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>W przypadku uznania niniejszej oferty za ofertę najkorzystniejszą zobowiązujemy się do zawarcia umowy w miejscu i terminie wskazanym przez Zamawiającego.</w:t>
      </w:r>
    </w:p>
    <w:p w14:paraId="5991D5E1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wyboru naszej oferty osobą upoważnioną do zawarcia umowy będzie: </w:t>
      </w:r>
    </w:p>
    <w:p w14:paraId="4AC6F02E" w14:textId="77777777" w:rsidR="00E65C7D" w:rsidRPr="0084538A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84538A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(Jeżeli umowę podpisywał będzie pełnomocnik Wykonawca zobowiązany jest załączyć do oferty pełnomocnictwo w postaci oryginału lub kserokopii potwierdzonej za zgodność)</w:t>
      </w:r>
    </w:p>
    <w:p w14:paraId="4CF8ED93" w14:textId="77777777" w:rsidR="00E65C7D" w:rsidRPr="0084538A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i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04BF0A94" w14:textId="77777777" w:rsidR="00E65C7D" w:rsidRPr="0084538A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84538A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(imię i nazwisko osoby uprawnionej do zawarcia umowy)</w:t>
      </w:r>
    </w:p>
    <w:p w14:paraId="30059201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84538A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84538A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…….... </w:t>
      </w:r>
      <w:r w:rsidRPr="0084538A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84538A">
        <w:rPr>
          <w:rFonts w:ascii="Cambria" w:eastAsia="Times New Roman" w:hAnsi="Cambria" w:cs="Tahoma"/>
          <w:b/>
          <w:sz w:val="20"/>
          <w:szCs w:val="20"/>
          <w:lang w:eastAsia="pl-PL"/>
        </w:rPr>
        <w:t>…..........</w:t>
      </w:r>
    </w:p>
    <w:p w14:paraId="60BEF9B7" w14:textId="77777777" w:rsidR="00E65C7D" w:rsidRPr="0084538A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84538A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14:paraId="197EDB04" w14:textId="77777777" w:rsidR="00E65C7D" w:rsidRPr="0084538A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84538A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32A4F3C2" w14:textId="77777777" w:rsidR="00E65C7D" w:rsidRPr="0084538A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84538A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…………………………………………</w:t>
      </w:r>
    </w:p>
    <w:p w14:paraId="53EE7D18" w14:textId="77777777" w:rsidR="009F0F6A" w:rsidRPr="0084538A" w:rsidRDefault="00E65C7D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 w:rsidRPr="0084538A">
        <w:rPr>
          <w:rFonts w:ascii="Cambria" w:eastAsia="Times New Roman" w:hAnsi="Cambria" w:cs="Arial"/>
          <w:b/>
          <w:sz w:val="16"/>
          <w:szCs w:val="16"/>
          <w:vertAlign w:val="superscript"/>
          <w:lang w:eastAsia="en-US"/>
        </w:rPr>
        <w:t>1)</w:t>
      </w:r>
      <w:r w:rsidRPr="0084538A">
        <w:rPr>
          <w:rFonts w:ascii="Cambria" w:eastAsia="Times New Roman" w:hAnsi="Cambria" w:cs="Arial"/>
          <w:sz w:val="16"/>
          <w:szCs w:val="16"/>
          <w:lang w:eastAsia="en-U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9F0F6A" w:rsidRPr="0084538A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 xml:space="preserve"> </w:t>
      </w:r>
    </w:p>
    <w:p w14:paraId="37069D12" w14:textId="3AB885B6" w:rsidR="009F0F6A" w:rsidRPr="0084538A" w:rsidRDefault="009F0F6A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 w:rsidRPr="0084538A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7AD79FA" w14:textId="13C48319" w:rsidR="00E65C7D" w:rsidRPr="0084538A" w:rsidRDefault="00E65C7D" w:rsidP="00E65C7D">
      <w:pPr>
        <w:suppressAutoHyphens w:val="0"/>
        <w:spacing w:after="0"/>
        <w:ind w:left="142" w:hanging="142"/>
        <w:contextualSpacing/>
        <w:jc w:val="both"/>
        <w:rPr>
          <w:rFonts w:ascii="Cambria" w:eastAsia="Times New Roman" w:hAnsi="Cambria" w:cs="Arial"/>
          <w:sz w:val="16"/>
          <w:szCs w:val="16"/>
          <w:lang w:eastAsia="en-US"/>
        </w:rPr>
      </w:pPr>
    </w:p>
    <w:sectPr w:rsidR="00E65C7D" w:rsidRPr="0084538A" w:rsidSect="009C1778">
      <w:headerReference w:type="default" r:id="rId7"/>
      <w:footerReference w:type="default" r:id="rId8"/>
      <w:pgSz w:w="11906" w:h="16838"/>
      <w:pgMar w:top="1418" w:right="1417" w:bottom="1276" w:left="1417" w:header="142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E4ED9" w14:textId="77777777" w:rsidR="00C13618" w:rsidRDefault="00C13618">
      <w:pPr>
        <w:spacing w:after="0" w:line="240" w:lineRule="auto"/>
      </w:pPr>
      <w:r>
        <w:separator/>
      </w:r>
    </w:p>
  </w:endnote>
  <w:endnote w:type="continuationSeparator" w:id="0">
    <w:p w14:paraId="3509C739" w14:textId="77777777" w:rsidR="00C13618" w:rsidRDefault="00C1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F395A" w14:textId="0300B739" w:rsidR="009A1C1E" w:rsidRDefault="009A1C1E" w:rsidP="00780D99">
    <w:pPr>
      <w:tabs>
        <w:tab w:val="center" w:pos="4536"/>
        <w:tab w:val="left" w:pos="7938"/>
        <w:tab w:val="center" w:pos="8222"/>
        <w:tab w:val="right" w:pos="9072"/>
      </w:tabs>
      <w:ind w:left="5103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………</w:t>
    </w:r>
    <w:r w:rsidR="00780D99">
      <w:rPr>
        <w:rFonts w:ascii="Cambria" w:eastAsia="Cambria" w:hAnsi="Cambria" w:cs="Cambria"/>
        <w:sz w:val="18"/>
      </w:rPr>
      <w:t>………………</w:t>
    </w:r>
    <w:r>
      <w:rPr>
        <w:rFonts w:ascii="Cambria" w:eastAsia="Cambria" w:hAnsi="Cambria" w:cs="Cambria"/>
        <w:sz w:val="18"/>
      </w:rPr>
      <w:t>…………..………………………………</w:t>
    </w:r>
    <w:r w:rsidR="00724096">
      <w:rPr>
        <w:rFonts w:ascii="Cambria" w:eastAsia="Cambria" w:hAnsi="Cambria" w:cs="Cambria"/>
        <w:sz w:val="18"/>
      </w:rPr>
      <w:t>……</w:t>
    </w:r>
  </w:p>
  <w:p w14:paraId="1F37F7E8" w14:textId="77777777" w:rsidR="009A1C1E" w:rsidRDefault="00780D99" w:rsidP="00780D99">
    <w:pPr>
      <w:spacing w:after="0" w:line="100" w:lineRule="atLeast"/>
      <w:ind w:left="5245"/>
      <w:jc w:val="center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(</w:t>
    </w:r>
    <w:r w:rsidR="009A1C1E">
      <w:rPr>
        <w:rFonts w:ascii="Cambria" w:eastAsia="Cambria" w:hAnsi="Cambria" w:cs="Cambria"/>
        <w:sz w:val="18"/>
      </w:rPr>
      <w:t>Podpis</w:t>
    </w:r>
    <w:r>
      <w:rPr>
        <w:rFonts w:ascii="Cambria" w:eastAsia="Cambria" w:hAnsi="Cambria" w:cs="Cambria"/>
        <w:sz w:val="18"/>
      </w:rPr>
      <w:t xml:space="preserve"> </w:t>
    </w:r>
    <w:r w:rsidR="009A1C1E">
      <w:rPr>
        <w:rFonts w:ascii="Cambria" w:eastAsia="Cambria" w:hAnsi="Cambria" w:cs="Cambria"/>
        <w:sz w:val="18"/>
      </w:rPr>
      <w:t>osoby upoważnionej do reprezentowania wykonawcy)</w:t>
    </w:r>
  </w:p>
  <w:p w14:paraId="412E3A53" w14:textId="77777777" w:rsidR="009A1C1E" w:rsidRDefault="009A1C1E">
    <w:pPr>
      <w:tabs>
        <w:tab w:val="center" w:pos="4536"/>
        <w:tab w:val="left" w:pos="7938"/>
        <w:tab w:val="center" w:pos="8222"/>
        <w:tab w:val="right" w:pos="9072"/>
      </w:tabs>
      <w:ind w:left="6372"/>
    </w:pPr>
    <w:r>
      <w:rPr>
        <w:rFonts w:ascii="Cambria" w:eastAsia="Cambria" w:hAnsi="Cambria" w:cs="Cambria"/>
        <w:sz w:val="18"/>
      </w:rPr>
      <w:t xml:space="preserve">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D17CE" w14:textId="77777777" w:rsidR="00C13618" w:rsidRDefault="00C13618">
      <w:pPr>
        <w:spacing w:after="0" w:line="240" w:lineRule="auto"/>
      </w:pPr>
      <w:r>
        <w:separator/>
      </w:r>
    </w:p>
  </w:footnote>
  <w:footnote w:type="continuationSeparator" w:id="0">
    <w:p w14:paraId="188FDE7B" w14:textId="77777777" w:rsidR="00C13618" w:rsidRDefault="00C13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CF6F" w14:textId="77777777" w:rsidR="00E65C7D" w:rsidRDefault="00E65C7D">
    <w:pPr>
      <w:pStyle w:val="Nagwek"/>
    </w:pPr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6EBD6DDE" wp14:editId="742CC559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5230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24EC388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28CB1EE3"/>
    <w:multiLevelType w:val="hybridMultilevel"/>
    <w:tmpl w:val="4F6C745C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7" w15:restartNumberingAfterBreak="0">
    <w:nsid w:val="2DDF707B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30305E4E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5C085ACC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0" w15:restartNumberingAfterBreak="0">
    <w:nsid w:val="7627189F"/>
    <w:multiLevelType w:val="hybridMultilevel"/>
    <w:tmpl w:val="637E375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 w15:restartNumberingAfterBreak="0">
    <w:nsid w:val="7754261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3A2"/>
    <w:rsid w:val="00034D0D"/>
    <w:rsid w:val="000637B4"/>
    <w:rsid w:val="00074935"/>
    <w:rsid w:val="00155D7D"/>
    <w:rsid w:val="001646A1"/>
    <w:rsid w:val="00196671"/>
    <w:rsid w:val="001D4443"/>
    <w:rsid w:val="001E02EA"/>
    <w:rsid w:val="00206315"/>
    <w:rsid w:val="00225744"/>
    <w:rsid w:val="00237A19"/>
    <w:rsid w:val="00265354"/>
    <w:rsid w:val="00287F88"/>
    <w:rsid w:val="002A73E2"/>
    <w:rsid w:val="002B6D6B"/>
    <w:rsid w:val="00304960"/>
    <w:rsid w:val="003B0744"/>
    <w:rsid w:val="003B339D"/>
    <w:rsid w:val="0042104A"/>
    <w:rsid w:val="0043601A"/>
    <w:rsid w:val="004609CE"/>
    <w:rsid w:val="00491A86"/>
    <w:rsid w:val="00497D8F"/>
    <w:rsid w:val="004A1A07"/>
    <w:rsid w:val="004C29EC"/>
    <w:rsid w:val="004E0CFC"/>
    <w:rsid w:val="00515DC0"/>
    <w:rsid w:val="0057497E"/>
    <w:rsid w:val="005B6A6C"/>
    <w:rsid w:val="006725DB"/>
    <w:rsid w:val="006B39E0"/>
    <w:rsid w:val="006F647B"/>
    <w:rsid w:val="00724096"/>
    <w:rsid w:val="00733FC3"/>
    <w:rsid w:val="00737AB7"/>
    <w:rsid w:val="00776970"/>
    <w:rsid w:val="00780D99"/>
    <w:rsid w:val="00786585"/>
    <w:rsid w:val="007C0BC0"/>
    <w:rsid w:val="0084538A"/>
    <w:rsid w:val="008500FF"/>
    <w:rsid w:val="0088029B"/>
    <w:rsid w:val="008B4AC5"/>
    <w:rsid w:val="008D1316"/>
    <w:rsid w:val="008E6491"/>
    <w:rsid w:val="00900EAC"/>
    <w:rsid w:val="00960FCF"/>
    <w:rsid w:val="00963327"/>
    <w:rsid w:val="009A1C1E"/>
    <w:rsid w:val="009C1777"/>
    <w:rsid w:val="009C1778"/>
    <w:rsid w:val="009F0F6A"/>
    <w:rsid w:val="009F720B"/>
    <w:rsid w:val="00A0520A"/>
    <w:rsid w:val="00A26DB7"/>
    <w:rsid w:val="00A71FAC"/>
    <w:rsid w:val="00A908D8"/>
    <w:rsid w:val="00AA3F6D"/>
    <w:rsid w:val="00AC6816"/>
    <w:rsid w:val="00AD5830"/>
    <w:rsid w:val="00AF65C2"/>
    <w:rsid w:val="00B06F4C"/>
    <w:rsid w:val="00B56370"/>
    <w:rsid w:val="00B7231F"/>
    <w:rsid w:val="00B743A2"/>
    <w:rsid w:val="00B94649"/>
    <w:rsid w:val="00C13618"/>
    <w:rsid w:val="00C31B0A"/>
    <w:rsid w:val="00C41B5D"/>
    <w:rsid w:val="00C579E0"/>
    <w:rsid w:val="00C946A7"/>
    <w:rsid w:val="00D12B38"/>
    <w:rsid w:val="00D326C6"/>
    <w:rsid w:val="00D91895"/>
    <w:rsid w:val="00D939F3"/>
    <w:rsid w:val="00DB179F"/>
    <w:rsid w:val="00DB3824"/>
    <w:rsid w:val="00DC66A8"/>
    <w:rsid w:val="00DC76B0"/>
    <w:rsid w:val="00E10731"/>
    <w:rsid w:val="00E2524F"/>
    <w:rsid w:val="00E65C7D"/>
    <w:rsid w:val="00EC1A36"/>
    <w:rsid w:val="00EC2EC4"/>
    <w:rsid w:val="00EF1FEA"/>
    <w:rsid w:val="00F913CC"/>
    <w:rsid w:val="00F967CC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4:docId w14:val="188D6CDE"/>
  <w15:docId w15:val="{94A54A97-7539-4913-93C8-288A58BE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585"/>
    <w:pPr>
      <w:suppressAutoHyphens/>
      <w:spacing w:after="200" w:line="276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5">
    <w:name w:val="List 5"/>
    <w:basedOn w:val="Normalny"/>
    <w:uiPriority w:val="99"/>
    <w:semiHidden/>
    <w:unhideWhenUsed/>
    <w:rsid w:val="00B94649"/>
    <w:pPr>
      <w:ind w:left="1415" w:hanging="283"/>
      <w:contextualSpacing/>
    </w:pPr>
  </w:style>
  <w:style w:type="paragraph" w:styleId="Bezodstpw">
    <w:name w:val="No Spacing"/>
    <w:qFormat/>
    <w:rsid w:val="00B7231F"/>
    <w:pPr>
      <w:suppressAutoHyphens/>
    </w:pPr>
    <w:rPr>
      <w:rFonts w:eastAsia="Calibri"/>
      <w:sz w:val="24"/>
      <w:szCs w:val="24"/>
      <w:lang w:eastAsia="ar-SA"/>
    </w:rPr>
  </w:style>
  <w:style w:type="paragraph" w:customStyle="1" w:styleId="ZnakZnak1Znak">
    <w:name w:val="Znak Znak1 Znak"/>
    <w:basedOn w:val="Normalny"/>
    <w:rsid w:val="00DC76B0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6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65C7D"/>
    <w:rPr>
      <w:rFonts w:ascii="Tahoma" w:eastAsia="SimSu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DB179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1697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Justyna Młyńczak</cp:lastModifiedBy>
  <cp:revision>34</cp:revision>
  <cp:lastPrinted>2020-07-31T08:21:00Z</cp:lastPrinted>
  <dcterms:created xsi:type="dcterms:W3CDTF">2019-10-10T07:44:00Z</dcterms:created>
  <dcterms:modified xsi:type="dcterms:W3CDTF">2020-08-06T07:24:00Z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