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23864C" w14:textId="77777777" w:rsidR="002F21E6" w:rsidRDefault="002F21E6" w:rsidP="002F21E6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 xml:space="preserve">do spraw Pożytku Publicznego </w:t>
      </w:r>
      <w:r>
        <w:rPr>
          <w:sz w:val="15"/>
          <w:szCs w:val="15"/>
          <w:lang w:bidi="pl-PL"/>
        </w:rPr>
        <w:br/>
        <w:t>z dnia 24 października 2018 r.(poz. 2057)</w:t>
      </w:r>
    </w:p>
    <w:p w14:paraId="7AE4030C" w14:textId="77777777" w:rsidR="00F5298A" w:rsidRDefault="00F5298A" w:rsidP="00F5298A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5</w:t>
      </w:r>
    </w:p>
    <w:p w14:paraId="1855E3DD" w14:textId="77777777" w:rsidR="00E327C0" w:rsidRPr="008A06BC" w:rsidRDefault="00E327C0" w:rsidP="00E327C0">
      <w:pPr>
        <w:pStyle w:val="Tytu"/>
        <w:rPr>
          <w:rFonts w:asciiTheme="minorHAnsi" w:hAnsiTheme="minorHAnsi"/>
          <w:b w:val="0"/>
          <w:i/>
          <w:sz w:val="24"/>
          <w:szCs w:val="24"/>
        </w:rPr>
      </w:pPr>
      <w:r w:rsidRPr="008A06BC">
        <w:rPr>
          <w:rFonts w:asciiTheme="minorHAnsi" w:hAnsiTheme="minorHAnsi"/>
          <w:b w:val="0"/>
          <w:i/>
          <w:sz w:val="24"/>
          <w:szCs w:val="24"/>
        </w:rPr>
        <w:t>WZÓR</w:t>
      </w:r>
    </w:p>
    <w:p w14:paraId="32135C8B" w14:textId="77777777" w:rsidR="00625209" w:rsidRPr="00AE24D0" w:rsidRDefault="00F63D0B" w:rsidP="00625209">
      <w:pPr>
        <w:jc w:val="center"/>
        <w:rPr>
          <w:rFonts w:asciiTheme="minorHAnsi" w:hAnsiTheme="minorHAnsi"/>
        </w:rPr>
      </w:pPr>
      <w:r w:rsidRPr="00AE24D0">
        <w:rPr>
          <w:rFonts w:asciiTheme="minorHAnsi" w:hAnsiTheme="minorHAnsi"/>
        </w:rPr>
        <w:t xml:space="preserve">SPRAWOZDANIE </w:t>
      </w:r>
      <w:r w:rsidR="00E327C0" w:rsidRPr="00AE24D0">
        <w:rPr>
          <w:rFonts w:asciiTheme="minorHAnsi" w:hAnsiTheme="minorHAnsi"/>
        </w:rPr>
        <w:t>Z WYKONANIA ZADANIA PUBLICZNEGO</w:t>
      </w:r>
      <w:r w:rsidR="00625209" w:rsidRPr="00AE24D0">
        <w:rPr>
          <w:rFonts w:asciiTheme="minorHAnsi" w:hAnsiTheme="minorHAnsi"/>
        </w:rPr>
        <w:t>,</w:t>
      </w:r>
    </w:p>
    <w:p w14:paraId="2BD2105F" w14:textId="77777777" w:rsidR="00710C06" w:rsidRPr="007F534A" w:rsidRDefault="00625209" w:rsidP="007F534A">
      <w:pPr>
        <w:jc w:val="center"/>
        <w:rPr>
          <w:rFonts w:asciiTheme="minorHAnsi" w:eastAsia="Arial" w:hAnsiTheme="minorHAnsi" w:cs="Calibri"/>
          <w:bCs/>
          <w:sz w:val="22"/>
          <w:szCs w:val="22"/>
        </w:rPr>
      </w:pPr>
      <w:r w:rsidRPr="00AE24D0">
        <w:rPr>
          <w:rFonts w:asciiTheme="minorHAnsi" w:hAnsiTheme="minorHAnsi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O KTÓRYM MOWA W ART. 18 UST. 4 USTAWY Z DNIA 24 KWIETNIA 2003 R. O DZIAŁALNOŚCI POŻYTKU PUBLICZNEGO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I O WOLONTARIACIE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 xml:space="preserve"> (DZ. U. Z 2018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R. POZ. 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>450, Z PÓŹN. ZM.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>)</w:t>
      </w:r>
    </w:p>
    <w:p w14:paraId="34CAD81E" w14:textId="77777777" w:rsidR="00E327C0" w:rsidRPr="00AE24D0" w:rsidRDefault="00E327C0" w:rsidP="00E327C0">
      <w:pPr>
        <w:spacing w:before="240" w:line="360" w:lineRule="auto"/>
        <w:ind w:right="-1274"/>
        <w:jc w:val="both"/>
        <w:rPr>
          <w:rFonts w:asciiTheme="minorHAnsi" w:eastAsia="Arial" w:hAnsiTheme="minorHAnsi" w:cs="Calibri"/>
          <w:b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/>
          <w:bCs/>
          <w:sz w:val="20"/>
          <w:szCs w:val="20"/>
        </w:rPr>
        <w:t xml:space="preserve">Pouczenie co do sposobu wypełniania </w:t>
      </w:r>
      <w:r w:rsidR="00ED2A4F" w:rsidRPr="00AE24D0">
        <w:rPr>
          <w:rFonts w:asciiTheme="minorHAnsi" w:eastAsia="Arial" w:hAnsiTheme="minorHAnsi" w:cs="Calibri"/>
          <w:b/>
          <w:bCs/>
          <w:sz w:val="20"/>
          <w:szCs w:val="20"/>
        </w:rPr>
        <w:t>sprawozdania</w:t>
      </w:r>
      <w:r w:rsidR="00C2775B" w:rsidRPr="00AE24D0">
        <w:rPr>
          <w:rFonts w:asciiTheme="minorHAnsi" w:eastAsia="Arial" w:hAnsiTheme="minorHAnsi" w:cs="Calibri"/>
          <w:b/>
          <w:bCs/>
          <w:sz w:val="20"/>
          <w:szCs w:val="20"/>
        </w:rPr>
        <w:t>:</w:t>
      </w:r>
    </w:p>
    <w:p w14:paraId="64D1B4F0" w14:textId="77777777" w:rsidR="00E327C0" w:rsidRPr="00AE24D0" w:rsidRDefault="00ED2A4F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S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>prawozdani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e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 należy wypełnić wyłącznie w białych pustych polach, zgodnie z instrukcjami umieszonymi przy poszczególnych polach oraz </w:t>
      </w:r>
      <w:r w:rsidR="001E6E09" w:rsidRPr="00AE24D0">
        <w:rPr>
          <w:rFonts w:asciiTheme="minorHAnsi" w:eastAsia="Arial" w:hAnsiTheme="minorHAnsi" w:cs="Calibri"/>
          <w:bCs/>
          <w:sz w:val="20"/>
          <w:szCs w:val="20"/>
        </w:rPr>
        <w:t xml:space="preserve">w 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przypisach.  </w:t>
      </w:r>
    </w:p>
    <w:p w14:paraId="5C17444F" w14:textId="77777777" w:rsidR="00E327C0" w:rsidRPr="00AE24D0" w:rsidRDefault="00E327C0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W przypadku pól, które nie dotyczą danego sprawozdania, należy wpisać „nie dotyczy” lub przekreślić pole.</w:t>
      </w:r>
    </w:p>
    <w:p w14:paraId="03A484D6" w14:textId="77777777" w:rsidR="00710C06" w:rsidRPr="007F534A" w:rsidRDefault="001D76D7" w:rsidP="007F534A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Zaznaczenie </w:t>
      </w:r>
      <w:r w:rsidR="00DD7512" w:rsidRPr="00AE24D0">
        <w:rPr>
          <w:rFonts w:asciiTheme="minorHAnsi" w:eastAsia="Arial" w:hAnsiTheme="minorHAnsi" w:cs="Calibri"/>
          <w:bCs/>
          <w:sz w:val="20"/>
          <w:szCs w:val="20"/>
        </w:rPr>
        <w:t>„*”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, np.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„Częściowe*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,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oznacza, że należy skreślić niewłaściwą odpowiedź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pozostawi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ć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prawidłową. Przykład: „</w:t>
      </w:r>
      <w:r w:rsidR="004D7B97" w:rsidRPr="00AE24D0">
        <w:rPr>
          <w:rFonts w:asciiTheme="minorHAnsi" w:eastAsia="Arial" w:hAnsiTheme="minorHAnsi" w:cs="Calibri"/>
          <w:strike/>
          <w:sz w:val="20"/>
          <w:szCs w:val="20"/>
        </w:rPr>
        <w:t>Częściowe*</w:t>
      </w:r>
      <w:r w:rsidR="008A06BC">
        <w:rPr>
          <w:rFonts w:asciiTheme="minorHAnsi" w:eastAsia="Arial" w:hAnsiTheme="minorHAnsi" w:cs="Calibri"/>
          <w:strike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”.</w:t>
      </w:r>
    </w:p>
    <w:p w14:paraId="5988BC10" w14:textId="77777777" w:rsidR="00710C06" w:rsidRPr="00AE24D0" w:rsidRDefault="00710C06" w:rsidP="001D76D7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954"/>
      </w:tblGrid>
      <w:tr w:rsidR="00E327C0" w:rsidRPr="00AE24D0" w14:paraId="2D08817A" w14:textId="77777777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6DA3A619" w14:textId="77777777"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Rodzaj sprawozdania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09B0" w14:textId="77777777"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Częściowe*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/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Końcowe*</w:t>
            </w:r>
          </w:p>
        </w:tc>
      </w:tr>
      <w:tr w:rsidR="00E327C0" w:rsidRPr="00AE24D0" w14:paraId="232374CA" w14:textId="77777777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A5BE54F" w14:textId="77777777" w:rsidR="00E327C0" w:rsidRPr="00AE24D0" w:rsidRDefault="00E327C0" w:rsidP="008A06BC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Okres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>,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za jaki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jest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składane sprawozdanie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8E62E" w14:textId="77777777"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22442973" w14:textId="77777777" w:rsidR="00E327C0" w:rsidRPr="00AE24D0" w:rsidRDefault="00E327C0" w:rsidP="00E327C0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771"/>
        <w:gridCol w:w="3049"/>
        <w:gridCol w:w="2693"/>
      </w:tblGrid>
      <w:tr w:rsidR="00E327C0" w:rsidRPr="00AE24D0" w14:paraId="7B764DF5" w14:textId="77777777" w:rsidTr="00311754">
        <w:trPr>
          <w:trHeight w:val="6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2BF6DFDE" w14:textId="77777777" w:rsidR="00E327C0" w:rsidRPr="00AE24D0" w:rsidRDefault="009D0FF9" w:rsidP="00640754">
            <w:pPr>
              <w:jc w:val="both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T</w:t>
            </w:r>
            <w:r w:rsidR="004D7B97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ytuł</w:t>
            </w:r>
            <w:r w:rsidR="00E327C0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zadania publicznego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71F3E" w14:textId="77777777" w:rsidR="00E327C0" w:rsidRPr="00AE24D0" w:rsidRDefault="00E327C0" w:rsidP="00743E6D">
            <w:pPr>
              <w:spacing w:before="240" w:after="240"/>
              <w:jc w:val="center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14:paraId="6FD9938C" w14:textId="77777777" w:rsidTr="00311754">
        <w:trPr>
          <w:trHeight w:val="7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499B84D" w14:textId="77777777"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Nazwa Zleceniobiorc</w:t>
            </w:r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y(-</w:t>
            </w:r>
            <w:proofErr w:type="spellStart"/>
            <w:r w:rsidR="008A06BC">
              <w:rPr>
                <w:rFonts w:asciiTheme="minorHAnsi" w:eastAsia="Arial" w:hAnsiTheme="minorHAnsi" w:cs="Calibri"/>
                <w:b/>
                <w:sz w:val="20"/>
                <w:szCs w:val="22"/>
              </w:rPr>
              <w:t>c</w:t>
            </w:r>
            <w:r w:rsidR="00D1360E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ów</w:t>
            </w:r>
            <w:proofErr w:type="spellEnd"/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)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02509" w14:textId="77777777" w:rsidR="00710C06" w:rsidRPr="00AE24D0" w:rsidRDefault="00710C06" w:rsidP="00710C06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14:paraId="686A00CE" w14:textId="77777777" w:rsidTr="00311754">
        <w:trPr>
          <w:trHeight w:val="6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08FE546E" w14:textId="77777777"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Data zawarcia umowy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F9A919" w14:textId="77777777" w:rsidR="00E327C0" w:rsidRPr="00AE24D0" w:rsidRDefault="00E327C0" w:rsidP="00743E6D">
            <w:pPr>
              <w:spacing w:before="240" w:after="240"/>
              <w:jc w:val="right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7D8F335" w14:textId="77777777"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Numer umowy, o ile został nadany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F70AE6" w14:textId="77777777"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sz w:val="22"/>
                <w:szCs w:val="22"/>
              </w:rPr>
            </w:pPr>
          </w:p>
        </w:tc>
      </w:tr>
    </w:tbl>
    <w:p w14:paraId="45ADC437" w14:textId="77777777" w:rsidR="00710C06" w:rsidRPr="00AE24D0" w:rsidRDefault="00710C06">
      <w:pPr>
        <w:rPr>
          <w:rFonts w:asciiTheme="minorHAnsi" w:hAnsiTheme="minorHAnsi" w:cs="Calibri"/>
          <w:sz w:val="20"/>
          <w:szCs w:val="20"/>
        </w:rPr>
      </w:pPr>
    </w:p>
    <w:p w14:paraId="364D429B" w14:textId="77777777" w:rsidR="00234C04" w:rsidRPr="00AE24D0" w:rsidRDefault="00234C04">
      <w:pPr>
        <w:rPr>
          <w:rFonts w:asciiTheme="minorHAnsi" w:hAnsiTheme="minorHAnsi" w:cs="Calibri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4"/>
      </w:tblGrid>
      <w:tr w:rsidR="00E0174B" w:rsidRPr="00AE24D0" w14:paraId="39583E35" w14:textId="77777777" w:rsidTr="00311754">
        <w:tc>
          <w:tcPr>
            <w:tcW w:w="10774" w:type="dxa"/>
            <w:shd w:val="clear" w:color="auto" w:fill="C4BC96"/>
          </w:tcPr>
          <w:p w14:paraId="4D00F8DE" w14:textId="77777777" w:rsidR="00E0174B" w:rsidRPr="00AE24D0" w:rsidRDefault="00E0174B" w:rsidP="00743E6D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I. Sprawozdanie merytoryczne</w:t>
            </w:r>
          </w:p>
        </w:tc>
      </w:tr>
    </w:tbl>
    <w:p w14:paraId="09573DC4" w14:textId="77777777"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774"/>
      </w:tblGrid>
      <w:tr w:rsidR="00C91371" w:rsidRPr="00AE24D0" w14:paraId="783338EC" w14:textId="77777777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938C1" w14:textId="77777777" w:rsidR="00C91371" w:rsidRPr="00AE24D0" w:rsidRDefault="007F534A" w:rsidP="00DD751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1</w:t>
            </w:r>
            <w:r w:rsidR="00C91371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Opis osiągniętych rezultatów wraz z liczbowym określeniem skali działań zrealizowanych w ramach zadania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="00C91371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>(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 opisać osiągnięte rezultaty zadania publicznego i sposób</w:t>
            </w:r>
            <w:r w:rsidR="008A7934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 jaki zostały zmierzone; </w:t>
            </w:r>
            <w:r w:rsidR="00DD7512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wskazać rezultaty trwałe oraz w jakim stopniu realizacja zadania przyczyniła się do </w:t>
            </w:r>
            <w:r w:rsidR="0063716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osiągnięcia jego celu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) </w:t>
            </w:r>
          </w:p>
        </w:tc>
      </w:tr>
      <w:tr w:rsidR="00C91371" w:rsidRPr="00AE24D0" w14:paraId="2F5E85D6" w14:textId="77777777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BBCD4" w14:textId="77777777"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327FE0A" w14:textId="77777777" w:rsidR="00C91371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049841F" w14:textId="77777777"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58411DC9" w14:textId="77777777"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774"/>
      </w:tblGrid>
      <w:tr w:rsidR="00E0174B" w:rsidRPr="00AE24D0" w14:paraId="5BE61DCC" w14:textId="77777777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086F4" w14:textId="77777777" w:rsidR="00E0174B" w:rsidRPr="00AE24D0" w:rsidRDefault="001D76D7" w:rsidP="0005606C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="007F534A">
              <w:rPr>
                <w:rFonts w:asciiTheme="minorHAnsi" w:hAnsiTheme="minorHAnsi" w:cs="Calibri"/>
                <w:b/>
                <w:sz w:val="20"/>
                <w:szCs w:val="20"/>
              </w:rPr>
              <w:t>2</w:t>
            </w:r>
            <w:r w:rsidR="00E0174B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4757F2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Szczegółowy </w:t>
            </w:r>
            <w:r w:rsidR="004757F2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</w:t>
            </w:r>
            <w:r w:rsidR="00E0174B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pis wykonania poszczególnych</w:t>
            </w:r>
            <w:r w:rsidR="00012F54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działań</w:t>
            </w:r>
            <w:r w:rsidR="00E0174B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>(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opis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powinien zawierać szczegółową informację o zrealizowanych działaniach zgodnie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z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umową</w:t>
            </w:r>
            <w:r w:rsidR="008E3BC4" w:rsidRPr="00AE24D0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uwzględnieniem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stopnia oraz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skali </w:t>
            </w:r>
            <w:r w:rsidR="0082314C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ich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wykonan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>ia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, a także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wyjaśnić ewentualne odstępstwa w ich realizacji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opisie należy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lastRenderedPageBreak/>
              <w:t>przedstawić również informację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 zaangażowanym </w:t>
            </w:r>
            <w:r w:rsidR="008A793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wkładzie osobowym i wkładzie rzeczowym 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>w realizację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działań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>przypadku realizacji działania przez podmiot</w:t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niebędący stroną umowy</w:t>
            </w:r>
            <w:r w:rsidR="006B4922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18"/>
              </w:rPr>
              <w:footnoteReference w:id="1"/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  <w:vertAlign w:val="superscript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należy to wyraźnie wskazać w opisie tego działania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</w:tr>
      <w:tr w:rsidR="00E0174B" w:rsidRPr="00AE24D0" w14:paraId="66838350" w14:textId="77777777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20F2D" w14:textId="77777777" w:rsidR="00E13A49" w:rsidRPr="00AE24D0" w:rsidRDefault="00E13A49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DDCF2B0" w14:textId="77777777"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0570C66" w14:textId="77777777"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16080" w:rsidRPr="00AE24D0" w14:paraId="77D7A738" w14:textId="77777777" w:rsidTr="00984692">
        <w:tblPrEx>
          <w:shd w:val="clear" w:color="auto" w:fill="C4BC96"/>
        </w:tblPrEx>
        <w:tc>
          <w:tcPr>
            <w:tcW w:w="5000" w:type="pct"/>
            <w:shd w:val="clear" w:color="auto" w:fill="C4BC96"/>
          </w:tcPr>
          <w:p w14:paraId="5E51813B" w14:textId="77777777" w:rsidR="00E16080" w:rsidRPr="00AE24D0" w:rsidRDefault="00E16080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II.</w:t>
            </w:r>
            <w:r w:rsidRPr="00AE24D0">
              <w:rPr>
                <w:rFonts w:asciiTheme="minorHAnsi" w:hAnsiTheme="minorHAnsi" w:cs="Arial"/>
              </w:rPr>
              <w:t xml:space="preserve"> </w:t>
            </w: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Sprawozdanie z wykonania wydatków</w:t>
            </w:r>
          </w:p>
        </w:tc>
      </w:tr>
    </w:tbl>
    <w:p w14:paraId="27371A0A" w14:textId="77777777" w:rsidR="00EB01EF" w:rsidRDefault="00EB01EF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Style w:val="Tabela-Siatka"/>
        <w:tblW w:w="5854" w:type="pct"/>
        <w:tblInd w:w="-714" w:type="dxa"/>
        <w:tblLook w:val="04A0" w:firstRow="1" w:lastRow="0" w:firstColumn="1" w:lastColumn="0" w:noHBand="0" w:noVBand="1"/>
      </w:tblPr>
      <w:tblGrid>
        <w:gridCol w:w="2577"/>
        <w:gridCol w:w="3676"/>
        <w:gridCol w:w="2112"/>
        <w:gridCol w:w="2409"/>
      </w:tblGrid>
      <w:tr w:rsidR="007F534A" w:rsidRPr="003A2508" w14:paraId="6A82E65B" w14:textId="77777777" w:rsidTr="00984692">
        <w:trPr>
          <w:trHeight w:val="498"/>
        </w:trPr>
        <w:tc>
          <w:tcPr>
            <w:tcW w:w="5000" w:type="pct"/>
            <w:gridSpan w:val="4"/>
            <w:shd w:val="clear" w:color="auto" w:fill="DDD9C3" w:themeFill="background2" w:themeFillShade="E6"/>
            <w:vAlign w:val="center"/>
          </w:tcPr>
          <w:p w14:paraId="07EEAD81" w14:textId="77777777" w:rsidR="007F534A" w:rsidRPr="00271F23" w:rsidRDefault="007F534A" w:rsidP="00271F2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271F23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Rozliczenie wydatków za rok … </w:t>
            </w:r>
          </w:p>
        </w:tc>
      </w:tr>
      <w:tr w:rsidR="007F534A" w:rsidRPr="003A2508" w14:paraId="39D3A443" w14:textId="77777777" w:rsidTr="00984692">
        <w:trPr>
          <w:trHeight w:val="498"/>
        </w:trPr>
        <w:tc>
          <w:tcPr>
            <w:tcW w:w="1196" w:type="pct"/>
            <w:shd w:val="clear" w:color="auto" w:fill="DDD9C3" w:themeFill="background2" w:themeFillShade="E6"/>
            <w:vAlign w:val="center"/>
          </w:tcPr>
          <w:p w14:paraId="3ACC2F9D" w14:textId="77777777"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1706" w:type="pct"/>
            <w:shd w:val="clear" w:color="auto" w:fill="DDD9C3" w:themeFill="background2" w:themeFillShade="E6"/>
            <w:vAlign w:val="center"/>
          </w:tcPr>
          <w:p w14:paraId="464B6BDB" w14:textId="77777777"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980" w:type="pct"/>
            <w:shd w:val="clear" w:color="auto" w:fill="DDD9C3" w:themeFill="background2" w:themeFillShade="E6"/>
            <w:vAlign w:val="center"/>
          </w:tcPr>
          <w:p w14:paraId="567597E2" w14:textId="77777777"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 xml:space="preserve">Koszty zgodnie z umową </w:t>
            </w:r>
          </w:p>
          <w:p w14:paraId="7850A572" w14:textId="77777777"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  <w:tc>
          <w:tcPr>
            <w:tcW w:w="1119" w:type="pct"/>
            <w:shd w:val="clear" w:color="auto" w:fill="DDD9C3" w:themeFill="background2" w:themeFillShade="E6"/>
            <w:vAlign w:val="center"/>
          </w:tcPr>
          <w:p w14:paraId="48E7F947" w14:textId="77777777"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Faktycznie poniesione wydatki</w:t>
            </w:r>
          </w:p>
          <w:p w14:paraId="0653042B" w14:textId="77777777"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</w:tr>
      <w:tr w:rsidR="007F534A" w:rsidRPr="003A2508" w14:paraId="5BEAB516" w14:textId="77777777" w:rsidTr="00984692">
        <w:tc>
          <w:tcPr>
            <w:tcW w:w="1196" w:type="pct"/>
            <w:shd w:val="clear" w:color="auto" w:fill="DDD9C3" w:themeFill="background2" w:themeFillShade="E6"/>
          </w:tcPr>
          <w:p w14:paraId="0751727D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14:paraId="5AA1D836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14:paraId="0DF06F4E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14:paraId="6417F0B8" w14:textId="77777777" w:rsidTr="00984692">
        <w:tc>
          <w:tcPr>
            <w:tcW w:w="1196" w:type="pct"/>
          </w:tcPr>
          <w:p w14:paraId="5631FE35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1706" w:type="pct"/>
          </w:tcPr>
          <w:p w14:paraId="56F222B3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980" w:type="pct"/>
          </w:tcPr>
          <w:p w14:paraId="222A1900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440DE506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1152B703" w14:textId="77777777" w:rsidTr="00984692">
        <w:tc>
          <w:tcPr>
            <w:tcW w:w="1196" w:type="pct"/>
          </w:tcPr>
          <w:p w14:paraId="057A9F02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1706" w:type="pct"/>
          </w:tcPr>
          <w:p w14:paraId="4C32D33D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14:paraId="54DE97E3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7A75B94D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42A92F9A" w14:textId="77777777" w:rsidTr="00984692">
        <w:tc>
          <w:tcPr>
            <w:tcW w:w="1196" w:type="pct"/>
          </w:tcPr>
          <w:p w14:paraId="2D43A144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1706" w:type="pct"/>
          </w:tcPr>
          <w:p w14:paraId="168E89DE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14:paraId="754BCD28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780A6A9E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2ACBC9BA" w14:textId="77777777" w:rsidTr="00984692">
        <w:tc>
          <w:tcPr>
            <w:tcW w:w="1196" w:type="pct"/>
          </w:tcPr>
          <w:p w14:paraId="6F93F8B1" w14:textId="77777777"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14:paraId="1AB87EA9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14:paraId="32DFE3A6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522D315E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5FA22552" w14:textId="77777777" w:rsidTr="00984692">
        <w:tc>
          <w:tcPr>
            <w:tcW w:w="1196" w:type="pct"/>
          </w:tcPr>
          <w:p w14:paraId="6706B198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1706" w:type="pct"/>
          </w:tcPr>
          <w:p w14:paraId="06D809EF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980" w:type="pct"/>
          </w:tcPr>
          <w:p w14:paraId="2901D703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46A268FA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67E910A6" w14:textId="77777777" w:rsidTr="00984692">
        <w:tc>
          <w:tcPr>
            <w:tcW w:w="1196" w:type="pct"/>
          </w:tcPr>
          <w:p w14:paraId="6A7EA735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1706" w:type="pct"/>
          </w:tcPr>
          <w:p w14:paraId="17E19617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14:paraId="4447B12B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0D649D09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360BFF15" w14:textId="77777777" w:rsidTr="00984692">
        <w:tc>
          <w:tcPr>
            <w:tcW w:w="1196" w:type="pct"/>
          </w:tcPr>
          <w:p w14:paraId="73309ADA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1706" w:type="pct"/>
          </w:tcPr>
          <w:p w14:paraId="2AB18246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14:paraId="76DF929D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7A089368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1556630E" w14:textId="77777777" w:rsidTr="00984692">
        <w:tc>
          <w:tcPr>
            <w:tcW w:w="1196" w:type="pct"/>
          </w:tcPr>
          <w:p w14:paraId="05459DAD" w14:textId="77777777"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14:paraId="5ABEAF8B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14:paraId="60613C17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0D4B1AF8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6C69BED4" w14:textId="77777777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14:paraId="2E22C416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980" w:type="pct"/>
          </w:tcPr>
          <w:p w14:paraId="06C95C15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75DE4E2B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34241CC6" w14:textId="77777777" w:rsidTr="00984692">
        <w:tc>
          <w:tcPr>
            <w:tcW w:w="1196" w:type="pct"/>
            <w:shd w:val="clear" w:color="auto" w:fill="DDD9C3" w:themeFill="background2" w:themeFillShade="E6"/>
          </w:tcPr>
          <w:p w14:paraId="2FCACAEB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14:paraId="11D7759C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14:paraId="11C7AC27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14:paraId="701FE85F" w14:textId="77777777" w:rsidTr="00984692">
        <w:tc>
          <w:tcPr>
            <w:tcW w:w="1196" w:type="pct"/>
          </w:tcPr>
          <w:p w14:paraId="6870B224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1706" w:type="pct"/>
          </w:tcPr>
          <w:p w14:paraId="466F0397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14:paraId="2BE9A301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3D1F2D76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21806873" w14:textId="77777777" w:rsidTr="00984692">
        <w:tc>
          <w:tcPr>
            <w:tcW w:w="1196" w:type="pct"/>
          </w:tcPr>
          <w:p w14:paraId="132282EB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1706" w:type="pct"/>
          </w:tcPr>
          <w:p w14:paraId="2E053555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14:paraId="18DBCE0E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437CB033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3CA4846B" w14:textId="77777777" w:rsidTr="00984692">
        <w:tc>
          <w:tcPr>
            <w:tcW w:w="1196" w:type="pct"/>
          </w:tcPr>
          <w:p w14:paraId="5633C809" w14:textId="77777777"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14:paraId="1B8DED52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14:paraId="2ED6136B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65B3C54A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2D11EF05" w14:textId="77777777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14:paraId="0E78E33A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980" w:type="pct"/>
          </w:tcPr>
          <w:p w14:paraId="4EB1E031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18F29384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4C55C27E" w14:textId="77777777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14:paraId="240B51E8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980" w:type="pct"/>
          </w:tcPr>
          <w:p w14:paraId="615208DF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232B39D1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11134520" w14:textId="77777777" w:rsidR="001F01E5" w:rsidRDefault="001F01E5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56" w:type="pct"/>
        <w:tblInd w:w="-7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33"/>
        <w:gridCol w:w="6645"/>
        <w:gridCol w:w="1069"/>
        <w:gridCol w:w="1560"/>
      </w:tblGrid>
      <w:tr w:rsidR="00A14563" w:rsidRPr="00AE24D0" w14:paraId="28912D83" w14:textId="77777777" w:rsidTr="00984692">
        <w:trPr>
          <w:trHeight w:val="326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14:paraId="2B4F9EF0" w14:textId="77777777" w:rsidR="00A14563" w:rsidRPr="00AE24D0" w:rsidRDefault="00A14563" w:rsidP="00B9466F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 Rozliczenie ze względu na źródło finansowania zadania publicznego</w:t>
            </w:r>
          </w:p>
        </w:tc>
      </w:tr>
      <w:tr w:rsidR="00F01228" w:rsidRPr="00AE24D0" w14:paraId="533BD95E" w14:textId="77777777" w:rsidTr="00F01228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48BC9A3" w14:textId="77777777" w:rsidR="00F01228" w:rsidRPr="00AE24D0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1C36441" w14:textId="77777777" w:rsidR="00F01228" w:rsidRPr="00AE24D0" w:rsidRDefault="00F01228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Źródło finansowania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FE9FCFD" w14:textId="77777777" w:rsidR="00F01228" w:rsidRPr="00CE4C51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>Koszty zgodnie z umową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E9B348C" w14:textId="77777777" w:rsidR="00F01228" w:rsidRPr="00CE4C51" w:rsidRDefault="00F01228" w:rsidP="00B9466F">
            <w:pPr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 xml:space="preserve">Faktycznie poniesione wydatki </w:t>
            </w:r>
          </w:p>
        </w:tc>
      </w:tr>
      <w:tr w:rsidR="00A14563" w:rsidRPr="00AE24D0" w14:paraId="18BE314D" w14:textId="77777777" w:rsidTr="00F01228">
        <w:trPr>
          <w:trHeight w:val="103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A0EC464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390F09D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Dotacja, w tym odsetki bankowe od dotacji oraz inne przychody ogółem: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A6BB165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813AEC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494B758F" w14:textId="77777777" w:rsidTr="00F01228">
        <w:trPr>
          <w:trHeight w:val="65"/>
        </w:trPr>
        <w:tc>
          <w:tcPr>
            <w:tcW w:w="263" w:type="pct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37607FA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21CD3B7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6F301C6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Kwota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7F128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0B5869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12620373" w14:textId="77777777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EE9B860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7533B61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F19BF7E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Odsetki bankowe od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9D43B03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E8ADD7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2495FC17" w14:textId="77777777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52B0D72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FAFB0DE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1.3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221286A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przychody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D18366A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74EC340E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480D1000" w14:textId="77777777" w:rsidTr="00F01228">
        <w:trPr>
          <w:trHeight w:val="124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8F4D3B3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14:paraId="536A4F98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  <w:p w14:paraId="307C64B1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14:paraId="2F2FB869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0" w:name="_Ref450832638"/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2"/>
            </w:r>
            <w:bookmarkEnd w:id="0"/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14:paraId="54C27361" w14:textId="77777777" w:rsidR="00A14563" w:rsidRPr="009632D6" w:rsidRDefault="00A14563" w:rsidP="00B9466F">
            <w:p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color w:val="auto"/>
                <w:sz w:val="20"/>
                <w:szCs w:val="20"/>
              </w:rPr>
              <w:t>(należy zsumować środki finansowe wymienione w pkt 2.1–2.4)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D124E8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6C81BBDC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810D01F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26D9A3A4" w14:textId="77777777" w:rsidTr="00F01228">
        <w:trPr>
          <w:trHeight w:val="31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82BA891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DEE90F9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43C998B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własne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B315A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012AF3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7FFB40AD" w14:textId="77777777" w:rsidTr="00F01228">
        <w:trPr>
          <w:trHeight w:val="13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6678BB2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D66D938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DA823F7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wiadczenia pieniężne od odbiorców zadania publicznego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78A6C7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4DA2F76F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7EEBB654" w14:textId="77777777" w:rsidTr="00F01228">
        <w:trPr>
          <w:trHeight w:val="108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4ED2781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79116709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BAAC90B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z innych źródeł publicznych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A14563"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3"/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EF7FBD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6C046035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7C84CEE7" w14:textId="77777777" w:rsidTr="00F01228">
        <w:trPr>
          <w:trHeight w:val="259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3BEB611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365B8643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0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03A9B3E" w14:textId="77777777" w:rsidR="00A14563" w:rsidRPr="00AE24D0" w:rsidRDefault="00A14563" w:rsidP="00CE4C51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Nazwa(</w:t>
            </w:r>
            <w:r w:rsidR="00963CDC">
              <w:rPr>
                <w:rFonts w:asciiTheme="minorHAnsi" w:hAnsiTheme="minorHAnsi" w:cs="Calibri"/>
                <w:color w:val="auto"/>
                <w:sz w:val="18"/>
                <w:szCs w:val="18"/>
              </w:rPr>
              <w:t>-w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y) 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organu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ów)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administracji publicznej lub jednostki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(-tek)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sektora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finansów publicznych, który(-</w:t>
            </w:r>
            <w:proofErr w:type="spellStart"/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a</w:t>
            </w:r>
            <w:proofErr w:type="spellEnd"/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e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przekazał(a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 y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środki finansowe)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: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</w:t>
            </w:r>
            <w:r w:rsidR="00C445D7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……………………………………………………………….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..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. 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6290BD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755D6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14563" w:rsidRPr="00AE24D0" w14:paraId="2E912EF4" w14:textId="77777777" w:rsidTr="00F01228">
        <w:trPr>
          <w:trHeight w:val="65"/>
        </w:trPr>
        <w:tc>
          <w:tcPr>
            <w:tcW w:w="263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E025DCC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BD5018D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05A938AC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CE5FA4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FC5AC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7F313F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7E24EBD2" w14:textId="77777777" w:rsidTr="00F01228">
        <w:trPr>
          <w:trHeight w:val="7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2C32427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34EBA04" w14:textId="77777777" w:rsidR="00A14563" w:rsidRDefault="003A1AB9" w:rsidP="00B9466F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A1456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14:paraId="5E432117" w14:textId="77777777" w:rsidR="00A14563" w:rsidRPr="00AE24D0" w:rsidRDefault="00A14563" w:rsidP="00EC68A3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.1</w:t>
            </w:r>
            <w:r w:rsidR="00EC68A3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i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2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94FF0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0D5C8933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294B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14:paraId="3BB97C65" w14:textId="77777777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977E5BA" w14:textId="77777777"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7B4F5F3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44C3BE7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osobowego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D17A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16E0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14:paraId="38C10607" w14:textId="77777777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5E6138B" w14:textId="77777777"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688A810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B671C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3A47594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rzeczowego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4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E04CB1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5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B411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A90C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3866BED3" w14:textId="77777777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0111E1F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BBD7477" w14:textId="77777777"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dział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kwoty 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dotacji w całkowitych kosztach zadania publicznego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6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AD9A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5EBE0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14:paraId="7CAFD424" w14:textId="77777777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58B3854F" w14:textId="77777777"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A0E0DAC" w14:textId="77777777"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innych środków finansowych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18"/>
              </w:rPr>
              <w:footnoteReference w:id="7"/>
            </w:r>
            <w:r w:rsidRPr="0005606C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2F87DC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227BA684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14:paraId="30EF23D0" w14:textId="77777777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06A6025" w14:textId="77777777"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BF710AF" w14:textId="77777777" w:rsidR="00A14563" w:rsidRPr="004A3C7C" w:rsidRDefault="00A14563" w:rsidP="003A1AB9">
            <w:pPr>
              <w:rPr>
                <w:rFonts w:ascii="Calibri" w:hAnsi="Calibri" w:cs="Calibri"/>
                <w:b/>
                <w:color w:val="auto"/>
                <w:sz w:val="20"/>
                <w:szCs w:val="18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osobowego i </w:t>
            </w:r>
            <w:r w:rsidR="00E5548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rzeczowego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8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7C79E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C1C6A8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14:paraId="613DBFB2" w14:textId="77777777" w:rsidR="001F01E5" w:rsidRPr="00AE24D0" w:rsidRDefault="001F01E5" w:rsidP="00984692">
      <w:pPr>
        <w:widowControl w:val="0"/>
        <w:tabs>
          <w:tab w:val="left" w:pos="1273"/>
        </w:tabs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CE0CDD" w:rsidRPr="00AE24D0" w14:paraId="25952A89" w14:textId="77777777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EECE1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F00767" w14:textId="77777777" w:rsidR="00B246BA" w:rsidRPr="00AE24D0" w:rsidRDefault="00B246BA" w:rsidP="000B4736">
            <w:pPr>
              <w:ind w:left="142" w:hanging="142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3. </w:t>
            </w:r>
            <w:r w:rsidR="00CE0CDD"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Informacje o innych przychodach uzyskanych przy realizacji zadania publicznego</w:t>
            </w:r>
          </w:p>
          <w:p w14:paraId="4B58B7EF" w14:textId="77777777" w:rsidR="00CE0CDD" w:rsidRPr="00AE24D0" w:rsidRDefault="00B246BA" w:rsidP="000B4736">
            <w:pPr>
              <w:ind w:left="28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/>
                <w:sz w:val="18"/>
                <w:szCs w:val="18"/>
              </w:rPr>
              <w:t>(</w:t>
            </w:r>
            <w:r w:rsidR="0049042E">
              <w:rPr>
                <w:rFonts w:asciiTheme="minorHAnsi" w:hAnsiTheme="minorHAnsi"/>
                <w:sz w:val="18"/>
                <w:szCs w:val="18"/>
              </w:rPr>
              <w:t>n</w:t>
            </w:r>
            <w:r w:rsidRPr="00AE24D0">
              <w:rPr>
                <w:rFonts w:asciiTheme="minorHAnsi" w:hAnsiTheme="minorHAnsi"/>
                <w:sz w:val="18"/>
                <w:szCs w:val="18"/>
              </w:rPr>
              <w:t>ależy opisać przychody powstałe podczas realizowanego zadania, które nie były przewidziane w umowie, np. pochodzące ze sprzedaży towarów lub usług wytworzonych lub świadczonych w ramach realizacji zadania publicznego)</w:t>
            </w:r>
          </w:p>
        </w:tc>
      </w:tr>
      <w:tr w:rsidR="00B246BA" w:rsidRPr="00AE24D0" w14:paraId="71022519" w14:textId="77777777" w:rsidTr="00984692">
        <w:trPr>
          <w:trHeight w:val="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8D9405" w14:textId="77777777" w:rsidR="00B246BA" w:rsidRDefault="00B246BA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  <w:p w14:paraId="6074843E" w14:textId="77777777" w:rsidR="003907F7" w:rsidRPr="00AE24D0" w:rsidRDefault="003907F7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</w:tc>
      </w:tr>
    </w:tbl>
    <w:p w14:paraId="7A562378" w14:textId="77777777" w:rsidR="00517866" w:rsidRPr="00AE24D0" w:rsidRDefault="00517866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C97CC4" w:rsidRPr="00AE24D0" w14:paraId="4F949FF6" w14:textId="77777777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9BA84E" w14:textId="77777777" w:rsidR="00C97CC4" w:rsidRPr="00AE24D0" w:rsidRDefault="00362341" w:rsidP="00F332C2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C97CC4"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4. Informacje o świadczeniach pieniężnych pobranych w związku z realizacją zadania od odbiorców zadania 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>(należy wskazać warunki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>,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na jakich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były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pobierane świadczenia pieniężne, jaka była faktyczna wysokość świadczenia poniesiona przez pojedynczego odbiorcę oraz jaka była łączna wartość tych świadczeń)</w:t>
            </w:r>
          </w:p>
        </w:tc>
      </w:tr>
      <w:tr w:rsidR="00C97CC4" w:rsidRPr="00AE24D0" w14:paraId="6C37E3C9" w14:textId="77777777" w:rsidTr="00984692">
        <w:trPr>
          <w:trHeight w:val="44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9823A" w14:textId="77777777" w:rsidR="00B246BA" w:rsidRDefault="00B246BA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495A717" w14:textId="77777777" w:rsidR="003907F7" w:rsidRPr="00AE24D0" w:rsidRDefault="003907F7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372A8C55" w14:textId="77777777" w:rsidR="00607B6E" w:rsidRPr="00AE24D0" w:rsidRDefault="00607B6E" w:rsidP="00C44C3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tbl>
      <w:tblPr>
        <w:tblW w:w="5854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4"/>
      </w:tblGrid>
      <w:tr w:rsidR="005C4954" w:rsidRPr="00AE24D0" w14:paraId="6C67DAEE" w14:textId="77777777" w:rsidTr="00984692">
        <w:trPr>
          <w:trHeight w:val="491"/>
        </w:trPr>
        <w:tc>
          <w:tcPr>
            <w:tcW w:w="5000" w:type="pct"/>
            <w:shd w:val="clear" w:color="auto" w:fill="C4BC96"/>
          </w:tcPr>
          <w:p w14:paraId="76566B86" w14:textId="77777777" w:rsidR="005C4954" w:rsidRPr="00AE24D0" w:rsidRDefault="005C4954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III. Dodatkowe informacje</w:t>
            </w:r>
          </w:p>
        </w:tc>
      </w:tr>
      <w:tr w:rsidR="005C4954" w:rsidRPr="00AE24D0" w14:paraId="584EEF25" w14:textId="77777777" w:rsidTr="00984692">
        <w:tblPrEx>
          <w:shd w:val="clear" w:color="auto" w:fill="auto"/>
        </w:tblPrEx>
        <w:trPr>
          <w:trHeight w:val="258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6C1FD" w14:textId="77777777" w:rsidR="005C4954" w:rsidRDefault="005C4954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08CE58C" w14:textId="77777777" w:rsidR="003907F7" w:rsidRPr="00AE24D0" w:rsidRDefault="003907F7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67393CA0" w14:textId="77777777" w:rsidR="007A240F" w:rsidRDefault="007A240F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19D7AC54" w14:textId="77777777" w:rsidR="00234C04" w:rsidRPr="00AE24D0" w:rsidRDefault="00234C04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Oświadczam(y), że:</w:t>
      </w:r>
    </w:p>
    <w:p w14:paraId="01FAE311" w14:textId="77777777" w:rsidR="00234C04" w:rsidRPr="00AE24D0" w:rsidRDefault="00234C04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1)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od daty zawarcia umowy nie zmienił się s</w:t>
      </w:r>
      <w:r w:rsidR="003321F3" w:rsidRPr="00AE24D0">
        <w:rPr>
          <w:rFonts w:asciiTheme="minorHAnsi" w:hAnsiTheme="minorHAnsi" w:cs="Verdana"/>
          <w:color w:val="auto"/>
          <w:sz w:val="20"/>
          <w:szCs w:val="20"/>
        </w:rPr>
        <w:t>tatus prawny Zleceniobiorc</w:t>
      </w:r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y(-</w:t>
      </w:r>
      <w:proofErr w:type="spellStart"/>
      <w:r w:rsidR="009E7A2C">
        <w:rPr>
          <w:rFonts w:asciiTheme="minorHAnsi" w:hAnsiTheme="minorHAnsi" w:cs="Verdana"/>
          <w:color w:val="auto"/>
          <w:sz w:val="20"/>
          <w:szCs w:val="20"/>
        </w:rPr>
        <w:t>c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ów</w:t>
      </w:r>
      <w:proofErr w:type="spellEnd"/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;</w:t>
      </w:r>
    </w:p>
    <w:p w14:paraId="10E5C0C5" w14:textId="77777777" w:rsidR="00234C04" w:rsidRPr="00AE24D0" w:rsidRDefault="00234C04" w:rsidP="0037732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2)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wszystkie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 informacje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 xml:space="preserve"> podane w niniejszym sprawozdaniu są zgodne z aktualnym stanem prawnym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faktycznym;</w:t>
      </w:r>
    </w:p>
    <w:p w14:paraId="592104E2" w14:textId="77777777" w:rsidR="00234C04" w:rsidRPr="00AE24D0" w:rsidRDefault="006612E8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3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ab/>
        <w:t>w zakresie związanym z otwartym konkursem ofert, w tym z gromadzeniem, przetwarzaniem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przekazywaniem danych osobowych, a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 xml:space="preserve">także wprowadzaniem ich do systemów informatycznych, osoby, których 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dotyczą 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te dane, złożyły stosowne oświadczenia zgodnie z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042D0C">
        <w:rPr>
          <w:rFonts w:asciiTheme="minorHAnsi" w:hAnsiTheme="minorHAnsi" w:cs="Verdana"/>
          <w:color w:val="auto"/>
          <w:sz w:val="20"/>
          <w:szCs w:val="20"/>
        </w:rPr>
        <w:t>przepisami o ochronie danych osobowych.</w:t>
      </w:r>
    </w:p>
    <w:p w14:paraId="62C52F3C" w14:textId="77777777" w:rsidR="00E3761E" w:rsidRPr="00AE24D0" w:rsidRDefault="00E3761E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765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</w:tblGrid>
      <w:tr w:rsidR="00377323" w:rsidRPr="00AE24D0" w14:paraId="23235FF5" w14:textId="77777777" w:rsidTr="00311754">
        <w:tc>
          <w:tcPr>
            <w:tcW w:w="7654" w:type="dxa"/>
            <w:shd w:val="clear" w:color="auto" w:fill="auto"/>
          </w:tcPr>
          <w:p w14:paraId="41B20888" w14:textId="77777777" w:rsidR="00377323" w:rsidRPr="00AE24D0" w:rsidRDefault="00377323" w:rsidP="00743E6D">
            <w:pPr>
              <w:ind w:right="-108"/>
              <w:jc w:val="both"/>
              <w:rPr>
                <w:rFonts w:asciiTheme="minorHAnsi" w:hAnsiTheme="minorHAnsi" w:cs="Calibri"/>
                <w:sz w:val="20"/>
                <w:szCs w:val="22"/>
              </w:rPr>
            </w:pPr>
          </w:p>
          <w:p w14:paraId="65FE2D49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</w:t>
            </w:r>
            <w:r w:rsidR="009E7A2C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…………………………………………………………………………………………………………………</w:t>
            </w:r>
          </w:p>
          <w:p w14:paraId="631C283A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</w:p>
          <w:p w14:paraId="4A4029B0" w14:textId="77777777" w:rsidR="00377323" w:rsidRPr="00AE24D0" w:rsidRDefault="009E7A2C" w:rsidP="00CE4C51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</w:t>
            </w:r>
            <w:r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……………………………………………..…………………………………………………………………...</w:t>
            </w:r>
          </w:p>
          <w:p w14:paraId="1A8C1F01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Podpis osoby upoważnionej lub podpisy osób upoważnionych</w:t>
            </w:r>
          </w:p>
          <w:p w14:paraId="0C8E2995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do składania oświadczeń wol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>i</w:t>
            </w:r>
            <w:r w:rsidR="002F338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zakresie zobowiązań finansowych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imieniu Zleceniobiorc</w:t>
            </w:r>
            <w:r w:rsidR="00D1360E" w:rsidRPr="00AE24D0">
              <w:rPr>
                <w:rFonts w:asciiTheme="minorHAnsi" w:eastAsia="Arial" w:hAnsiTheme="minorHAnsi" w:cs="Calibri"/>
                <w:sz w:val="18"/>
                <w:szCs w:val="22"/>
              </w:rPr>
              <w:t>ów</w:t>
            </w:r>
            <w:r w:rsidR="00062FEA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. </w:t>
            </w:r>
          </w:p>
          <w:p w14:paraId="44DDDFCB" w14:textId="77777777" w:rsidR="00377323" w:rsidRPr="009E7A2C" w:rsidRDefault="00062FEA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W </w:t>
            </w:r>
            <w:r w:rsidR="00377323" w:rsidRPr="00AE24D0">
              <w:rPr>
                <w:rFonts w:asciiTheme="minorHAnsi" w:eastAsia="Arial" w:hAnsiTheme="minorHAnsi" w:cs="Calibri"/>
                <w:sz w:val="18"/>
                <w:szCs w:val="22"/>
              </w:rPr>
              <w:t>przypadku podpisów nieczytelnych należy czytelnie podać imię i nazwisko osoby podpisującej</w:t>
            </w:r>
            <w:r w:rsidR="00963CDC">
              <w:rPr>
                <w:rFonts w:asciiTheme="minorHAnsi" w:eastAsia="Arial" w:hAnsiTheme="minorHAnsi" w:cs="Calibri"/>
                <w:sz w:val="18"/>
                <w:szCs w:val="22"/>
              </w:rPr>
              <w:t>.</w:t>
            </w:r>
            <w:r w:rsidR="005869D3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22"/>
              </w:rPr>
              <w:footnoteReference w:id="9"/>
            </w:r>
            <w:r w:rsidR="005869D3" w:rsidRPr="00AE24D0">
              <w:rPr>
                <w:rFonts w:asciiTheme="minorHAnsi" w:eastAsia="Arial" w:hAnsiTheme="minorHAnsi" w:cs="Calibri"/>
                <w:sz w:val="18"/>
                <w:szCs w:val="22"/>
                <w:vertAlign w:val="superscript"/>
              </w:rPr>
              <w:t>)</w:t>
            </w:r>
          </w:p>
          <w:p w14:paraId="0EDF3E19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</w:p>
          <w:p w14:paraId="255E0646" w14:textId="77777777" w:rsidR="00377323" w:rsidRPr="00AE24D0" w:rsidRDefault="00377323" w:rsidP="00743E6D">
            <w:pPr>
              <w:spacing w:before="240" w:line="360" w:lineRule="auto"/>
              <w:jc w:val="center"/>
              <w:rPr>
                <w:rFonts w:asciiTheme="minorHAnsi" w:hAnsiTheme="minorHAnsi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Data</w:t>
            </w:r>
            <w:r w:rsidR="001A52A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……………………………………………….</w:t>
            </w:r>
          </w:p>
        </w:tc>
      </w:tr>
    </w:tbl>
    <w:p w14:paraId="1F24FA25" w14:textId="77777777" w:rsidR="00234C04" w:rsidRPr="00221B7F" w:rsidRDefault="00377323" w:rsidP="00234C04">
      <w:pPr>
        <w:widowControl w:val="0"/>
        <w:autoSpaceDE w:val="0"/>
        <w:autoSpaceDN w:val="0"/>
        <w:adjustRightInd w:val="0"/>
        <w:spacing w:before="72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lastRenderedPageBreak/>
        <w:t>P</w:t>
      </w:r>
      <w:r w:rsidR="00234C04" w:rsidRPr="00221B7F">
        <w:rPr>
          <w:rFonts w:asciiTheme="minorHAnsi" w:hAnsiTheme="minorHAnsi"/>
          <w:color w:val="auto"/>
          <w:sz w:val="16"/>
          <w:szCs w:val="16"/>
        </w:rPr>
        <w:t>OUCZENIE</w:t>
      </w:r>
    </w:p>
    <w:p w14:paraId="689D237F" w14:textId="77777777" w:rsidR="00234C04" w:rsidRPr="00221B7F" w:rsidRDefault="00234C04" w:rsidP="00BB2089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Sprawozdania składa się osobiście lub przesyła przesyłką poleconą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na adres Zleceniodawcy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w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terminie</w:t>
      </w:r>
      <w:r w:rsidR="00963CDC" w:rsidRPr="00221B7F">
        <w:rPr>
          <w:rFonts w:asciiTheme="minorHAnsi" w:hAnsiTheme="minorHAnsi"/>
          <w:color w:val="auto"/>
          <w:sz w:val="16"/>
          <w:szCs w:val="16"/>
        </w:rPr>
        <w:t xml:space="preserve"> przewidzianym w umowie</w:t>
      </w:r>
      <w:r w:rsidRPr="00221B7F">
        <w:rPr>
          <w:rFonts w:asciiTheme="minorHAnsi" w:hAnsiTheme="minorHAnsi"/>
          <w:color w:val="auto"/>
          <w:sz w:val="16"/>
          <w:szCs w:val="16"/>
        </w:rPr>
        <w:t>.</w:t>
      </w:r>
    </w:p>
    <w:p w14:paraId="6F67B8F8" w14:textId="77777777" w:rsidR="00B0206E" w:rsidRPr="00AE24D0" w:rsidRDefault="00234C04" w:rsidP="004F5D2C">
      <w:pPr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Termin uważa się za zachowany, jeżeli przed jego upływem pismo zostało wysłane w formie dokumentu elektronicznego w rozumieniu przepisów ustawy z dnia 17 lutego 2005 r. o informatyzacji działalności podmiotów realizując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>ych zadania publiczne (Dz. U. z 201</w:t>
      </w:r>
      <w:r w:rsidR="002420A9">
        <w:rPr>
          <w:rFonts w:asciiTheme="minorHAnsi" w:hAnsiTheme="minorHAnsi"/>
          <w:color w:val="auto"/>
          <w:sz w:val="16"/>
          <w:szCs w:val="16"/>
        </w:rPr>
        <w:t>7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 xml:space="preserve"> r.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poz. </w:t>
      </w:r>
      <w:r w:rsidR="002420A9">
        <w:rPr>
          <w:rFonts w:asciiTheme="minorHAnsi" w:hAnsiTheme="minorHAnsi"/>
          <w:color w:val="auto"/>
          <w:sz w:val="16"/>
          <w:szCs w:val="16"/>
        </w:rPr>
        <w:t>570</w:t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 xml:space="preserve">, </w:t>
      </w:r>
      <w:r w:rsidR="008A4F18">
        <w:rPr>
          <w:rFonts w:asciiTheme="minorHAnsi" w:hAnsiTheme="minorHAnsi"/>
          <w:color w:val="auto"/>
          <w:sz w:val="16"/>
          <w:szCs w:val="16"/>
        </w:rPr>
        <w:br/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 xml:space="preserve">z </w:t>
      </w:r>
      <w:proofErr w:type="spellStart"/>
      <w:r w:rsidR="00BB2EB3" w:rsidRPr="00221B7F">
        <w:rPr>
          <w:rFonts w:asciiTheme="minorHAnsi" w:hAnsiTheme="minorHAnsi"/>
          <w:color w:val="auto"/>
          <w:sz w:val="16"/>
          <w:szCs w:val="16"/>
        </w:rPr>
        <w:t>późn</w:t>
      </w:r>
      <w:proofErr w:type="spellEnd"/>
      <w:r w:rsidR="00BB2EB3" w:rsidRPr="00221B7F">
        <w:rPr>
          <w:rFonts w:asciiTheme="minorHAnsi" w:hAnsiTheme="minorHAnsi"/>
          <w:color w:val="auto"/>
          <w:sz w:val="16"/>
          <w:szCs w:val="16"/>
        </w:rPr>
        <w:t>. zm.</w:t>
      </w:r>
      <w:r w:rsidRPr="00221B7F">
        <w:rPr>
          <w:rFonts w:asciiTheme="minorHAnsi" w:hAnsiTheme="minorHAnsi"/>
          <w:color w:val="auto"/>
          <w:sz w:val="16"/>
          <w:szCs w:val="16"/>
        </w:rPr>
        <w:t>), za poświadczeniem przedłożenia Zleceniodawcy, lub nadane w polskiej placówce pocztowej operatora publicznego.</w:t>
      </w:r>
      <w:r w:rsidR="004F5D2C" w:rsidRPr="00AE24D0">
        <w:rPr>
          <w:rFonts w:asciiTheme="minorHAnsi" w:hAnsiTheme="minorHAnsi" w:cs="Verdana"/>
          <w:color w:val="auto"/>
          <w:sz w:val="16"/>
          <w:szCs w:val="16"/>
        </w:rPr>
        <w:t xml:space="preserve"> </w:t>
      </w:r>
    </w:p>
    <w:p w14:paraId="792FE944" w14:textId="77777777" w:rsidR="00EB01EF" w:rsidRPr="00AE24D0" w:rsidRDefault="00EB01EF" w:rsidP="009E111A">
      <w:pPr>
        <w:ind w:firstLine="720"/>
        <w:rPr>
          <w:rFonts w:asciiTheme="minorHAnsi" w:hAnsiTheme="minorHAnsi" w:cs="Verdana"/>
          <w:sz w:val="16"/>
          <w:szCs w:val="16"/>
        </w:rPr>
      </w:pPr>
    </w:p>
    <w:sectPr w:rsidR="00EB01EF" w:rsidRPr="00AE24D0" w:rsidSect="00032D23">
      <w:footerReference w:type="default" r:id="rId8"/>
      <w:endnotePr>
        <w:numFmt w:val="decimal"/>
      </w:endnotePr>
      <w:pgSz w:w="11906" w:h="16838"/>
      <w:pgMar w:top="1077" w:right="1276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AEBF9" w14:textId="77777777" w:rsidR="00F0607B" w:rsidRDefault="00F0607B">
      <w:r>
        <w:separator/>
      </w:r>
    </w:p>
  </w:endnote>
  <w:endnote w:type="continuationSeparator" w:id="0">
    <w:p w14:paraId="0D513698" w14:textId="77777777" w:rsidR="00F0607B" w:rsidRDefault="00F06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D85FB8" w14:textId="77777777" w:rsidR="009632D6" w:rsidRPr="00E923BC" w:rsidRDefault="009632D6">
    <w:pPr>
      <w:jc w:val="right"/>
      <w:rPr>
        <w:rFonts w:ascii="Calibri" w:hAnsi="Calibri"/>
        <w:sz w:val="22"/>
        <w:szCs w:val="22"/>
      </w:rPr>
    </w:pPr>
    <w:r w:rsidRPr="00E923BC">
      <w:rPr>
        <w:rFonts w:ascii="Calibri" w:hAnsi="Calibri"/>
        <w:sz w:val="22"/>
        <w:szCs w:val="22"/>
      </w:rPr>
      <w:fldChar w:fldCharType="begin"/>
    </w:r>
    <w:r w:rsidRPr="00E923BC">
      <w:rPr>
        <w:rFonts w:ascii="Calibri" w:hAnsi="Calibri"/>
        <w:sz w:val="22"/>
        <w:szCs w:val="22"/>
      </w:rPr>
      <w:instrText>PAGE</w:instrText>
    </w:r>
    <w:r w:rsidRPr="00E923BC">
      <w:rPr>
        <w:rFonts w:ascii="Calibri" w:hAnsi="Calibri"/>
        <w:sz w:val="22"/>
        <w:szCs w:val="22"/>
      </w:rPr>
      <w:fldChar w:fldCharType="separate"/>
    </w:r>
    <w:r w:rsidR="00C2295A">
      <w:rPr>
        <w:rFonts w:ascii="Calibri" w:hAnsi="Calibri"/>
        <w:noProof/>
        <w:sz w:val="22"/>
        <w:szCs w:val="22"/>
      </w:rPr>
      <w:t>2</w:t>
    </w:r>
    <w:r w:rsidRPr="00E923BC">
      <w:rPr>
        <w:rFonts w:ascii="Calibri" w:hAnsi="Calibri"/>
        <w:sz w:val="22"/>
        <w:szCs w:val="22"/>
      </w:rPr>
      <w:fldChar w:fldCharType="end"/>
    </w:r>
  </w:p>
  <w:p w14:paraId="6BDCF23A" w14:textId="77777777" w:rsidR="009632D6" w:rsidRDefault="009632D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5BC78E" w14:textId="77777777" w:rsidR="00F0607B" w:rsidRDefault="00F0607B">
      <w:r>
        <w:separator/>
      </w:r>
    </w:p>
  </w:footnote>
  <w:footnote w:type="continuationSeparator" w:id="0">
    <w:p w14:paraId="5CFD187E" w14:textId="77777777" w:rsidR="00F0607B" w:rsidRDefault="00F0607B">
      <w:r>
        <w:continuationSeparator/>
      </w:r>
    </w:p>
  </w:footnote>
  <w:footnote w:id="1">
    <w:p w14:paraId="3E1E48EA" w14:textId="77777777" w:rsidR="009632D6" w:rsidRPr="00C013AD" w:rsidRDefault="009632D6" w:rsidP="00DE2E4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FB43F6">
        <w:rPr>
          <w:rFonts w:asciiTheme="minorHAnsi" w:hAnsiTheme="minorHAnsi"/>
          <w:sz w:val="18"/>
          <w:szCs w:val="18"/>
        </w:rPr>
        <w:t>Dotyczy podzlecenia realizacji zadania, o którym mowa w art. 16 ust. 4 ustawy z dnia 24 kwietnia 2003  r. o działalności pożytku publicznego i o wolontariacie.</w:t>
      </w:r>
    </w:p>
  </w:footnote>
  <w:footnote w:id="2">
    <w:p w14:paraId="2AE0001E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963CDC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 wsparcia realizacji zadania publicznego.</w:t>
      </w:r>
      <w:r w:rsidRPr="00D84A18">
        <w:rPr>
          <w:rFonts w:asciiTheme="minorHAnsi" w:hAnsiTheme="minorHAnsi"/>
        </w:rPr>
        <w:t xml:space="preserve">  </w:t>
      </w:r>
    </w:p>
  </w:footnote>
  <w:footnote w:id="3">
    <w:p w14:paraId="6E7140D5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E04CB1">
        <w:rPr>
          <w:rFonts w:asciiTheme="minorHAnsi" w:hAnsiTheme="minorHAnsi"/>
          <w:sz w:val="18"/>
          <w:szCs w:val="18"/>
        </w:rPr>
        <w:t>Na przykład</w:t>
      </w:r>
      <w:r w:rsidRPr="00D84A18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 w:rsidR="00E04CB1">
        <w:rPr>
          <w:rFonts w:asciiTheme="minorHAnsi" w:hAnsiTheme="minorHAnsi"/>
          <w:sz w:val="18"/>
          <w:szCs w:val="18"/>
        </w:rPr>
        <w:br/>
      </w:r>
      <w:r w:rsidRPr="00D84A18">
        <w:rPr>
          <w:rFonts w:asciiTheme="minorHAnsi" w:hAnsiTheme="minorHAnsi"/>
          <w:sz w:val="18"/>
          <w:szCs w:val="18"/>
        </w:rPr>
        <w:t>z funduszy strukturalnych.</w:t>
      </w:r>
    </w:p>
  </w:footnote>
  <w:footnote w:id="4">
    <w:p w14:paraId="09D12597" w14:textId="77777777"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przypadku, gdy umowa dopuszczała wycenę wkładu rzeczowego.</w:t>
      </w:r>
    </w:p>
  </w:footnote>
  <w:footnote w:id="5">
    <w:p w14:paraId="379BCF39" w14:textId="77777777"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Wkładem rzeczowym są np. nieruchomości, środki transportu, maszyny, urządzenia</w:t>
      </w:r>
      <w:r w:rsidR="002E0A2E">
        <w:rPr>
          <w:rFonts w:asciiTheme="minorHAnsi" w:eastAsia="Arial" w:hAnsiTheme="minorHAnsi" w:cs="Calibri"/>
          <w:sz w:val="18"/>
          <w:szCs w:val="18"/>
        </w:rPr>
        <w:t>.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wykorzystana w realizacj</w:t>
      </w:r>
      <w:r w:rsidR="002E0A2E">
        <w:rPr>
          <w:rFonts w:asciiTheme="minorHAnsi" w:eastAsia="Arial" w:hAnsiTheme="minorHAnsi" w:cs="Calibri"/>
          <w:sz w:val="18"/>
          <w:szCs w:val="18"/>
        </w:rPr>
        <w:t>i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zadania publicznego.</w:t>
      </w:r>
    </w:p>
  </w:footnote>
  <w:footnote w:id="6">
    <w:p w14:paraId="6F698E7A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kwoty dotacji, o której mowa w pkt 1.1, w całkowitych kosztach zadania publicznego należy podać z dokładnością do dwóch miejsc po przecinku.</w:t>
      </w:r>
    </w:p>
  </w:footnote>
  <w:footnote w:id="7">
    <w:p w14:paraId="3F8BD72E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innych środków finansowych, o których mowa w pkt 2, w stosunku do otrzymanej kwoty dotacji należy podać z dokładnością do dwóch miejsc po przecinku.</w:t>
      </w:r>
      <w:r w:rsidRPr="00D84A18">
        <w:rPr>
          <w:rFonts w:asciiTheme="minorHAnsi" w:hAnsiTheme="minorHAnsi"/>
        </w:rPr>
        <w:t xml:space="preserve">  </w:t>
      </w:r>
    </w:p>
  </w:footnote>
  <w:footnote w:id="8">
    <w:p w14:paraId="72CAD919" w14:textId="77777777" w:rsidR="00A14563" w:rsidRPr="0074640D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9">
    <w:p w14:paraId="6AF788AB" w14:textId="77777777" w:rsidR="009632D6" w:rsidRPr="00C013AD" w:rsidRDefault="009632D6" w:rsidP="00DE2E4C">
      <w:pPr>
        <w:pStyle w:val="Tekstprzypisudolnego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C013AD">
        <w:rPr>
          <w:rFonts w:asciiTheme="minorHAnsi" w:hAnsiTheme="minorHAnsi"/>
          <w:sz w:val="18"/>
          <w:szCs w:val="18"/>
        </w:rPr>
        <w:t>Nie dotyczy sprawozdania sporządzanego</w:t>
      </w:r>
      <w:r w:rsidR="009E7A2C">
        <w:rPr>
          <w:rFonts w:asciiTheme="minorHAnsi" w:hAnsiTheme="minorHAnsi"/>
          <w:sz w:val="18"/>
          <w:szCs w:val="18"/>
        </w:rPr>
        <w:t xml:space="preserve"> w </w:t>
      </w:r>
      <w:r w:rsidRPr="00C013AD">
        <w:rPr>
          <w:rFonts w:asciiTheme="minorHAnsi" w:hAnsiTheme="minorHAnsi"/>
          <w:sz w:val="18"/>
          <w:szCs w:val="18"/>
        </w:rPr>
        <w:t>formie dokumentu elektronicznego.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ECB202DA"/>
    <w:lvl w:ilvl="0">
      <w:start w:val="1"/>
      <w:numFmt w:val="bullet"/>
      <w:lvlText w:val=""/>
      <w:lvlJc w:val="left"/>
      <w:pPr>
        <w:tabs>
          <w:tab w:val="num" w:pos="208"/>
        </w:tabs>
        <w:ind w:left="20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128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648"/>
        </w:tabs>
        <w:ind w:left="200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368"/>
        </w:tabs>
        <w:ind w:left="272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088"/>
        </w:tabs>
        <w:ind w:left="344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808"/>
        </w:tabs>
        <w:ind w:left="416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528"/>
        </w:tabs>
        <w:ind w:left="488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248"/>
        </w:tabs>
        <w:ind w:left="560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968"/>
        </w:tabs>
        <w:ind w:left="6328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6B4CB3B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CAEBB8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9758A10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9ACE55E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1CEE2C2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5B0EB3E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E9F063A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E8AB2D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33C43B4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9B34919"/>
    <w:multiLevelType w:val="hybridMultilevel"/>
    <w:tmpl w:val="179E6726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D7CC3"/>
    <w:multiLevelType w:val="hybridMultilevel"/>
    <w:tmpl w:val="598230C8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E4068"/>
    <w:multiLevelType w:val="hybridMultilevel"/>
    <w:tmpl w:val="EE248B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238FA"/>
    <w:multiLevelType w:val="hybridMultilevel"/>
    <w:tmpl w:val="AC220E58"/>
    <w:lvl w:ilvl="0" w:tplc="DD8A9AF8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8EB1A1F"/>
    <w:multiLevelType w:val="hybridMultilevel"/>
    <w:tmpl w:val="A634C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A3E87"/>
    <w:multiLevelType w:val="hybridMultilevel"/>
    <w:tmpl w:val="1C70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87148"/>
    <w:multiLevelType w:val="hybridMultilevel"/>
    <w:tmpl w:val="521A1CD2"/>
    <w:lvl w:ilvl="0" w:tplc="B0227EA0">
      <w:start w:val="1"/>
      <w:numFmt w:val="decimal"/>
      <w:lvlText w:val="%1."/>
      <w:lvlJc w:val="left"/>
      <w:pPr>
        <w:ind w:left="430" w:hanging="360"/>
      </w:pPr>
      <w:rPr>
        <w:rFonts w:eastAsia="Times New Roman" w:cs="Verdan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9" w15:restartNumberingAfterBreak="0">
    <w:nsid w:val="31EC57D4"/>
    <w:multiLevelType w:val="hybridMultilevel"/>
    <w:tmpl w:val="624443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141D3"/>
    <w:multiLevelType w:val="hybridMultilevel"/>
    <w:tmpl w:val="1F70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48108A"/>
    <w:multiLevelType w:val="hybridMultilevel"/>
    <w:tmpl w:val="95CA14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4"/>
  </w:num>
  <w:num w:numId="5">
    <w:abstractNumId w:val="12"/>
  </w:num>
  <w:num w:numId="6">
    <w:abstractNumId w:val="0"/>
  </w:num>
  <w:num w:numId="7">
    <w:abstractNumId w:val="11"/>
  </w:num>
  <w:num w:numId="8">
    <w:abstractNumId w:val="10"/>
  </w:num>
  <w:num w:numId="9">
    <w:abstractNumId w:val="2"/>
  </w:num>
  <w:num w:numId="10">
    <w:abstractNumId w:val="3"/>
  </w:num>
  <w:num w:numId="11">
    <w:abstractNumId w:val="8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0125"/>
    <w:rsid w:val="000009EF"/>
    <w:rsid w:val="00012CA6"/>
    <w:rsid w:val="00012F54"/>
    <w:rsid w:val="00013FAE"/>
    <w:rsid w:val="00022599"/>
    <w:rsid w:val="000266C1"/>
    <w:rsid w:val="000279F8"/>
    <w:rsid w:val="000301B2"/>
    <w:rsid w:val="00030948"/>
    <w:rsid w:val="00032D23"/>
    <w:rsid w:val="00034AF4"/>
    <w:rsid w:val="000350C5"/>
    <w:rsid w:val="00036573"/>
    <w:rsid w:val="00040973"/>
    <w:rsid w:val="00041806"/>
    <w:rsid w:val="00041CA9"/>
    <w:rsid w:val="00041D2E"/>
    <w:rsid w:val="00042D0C"/>
    <w:rsid w:val="0004354E"/>
    <w:rsid w:val="00046205"/>
    <w:rsid w:val="00046879"/>
    <w:rsid w:val="00046AFF"/>
    <w:rsid w:val="000512FF"/>
    <w:rsid w:val="000553D8"/>
    <w:rsid w:val="0005606C"/>
    <w:rsid w:val="00056879"/>
    <w:rsid w:val="00057C1F"/>
    <w:rsid w:val="00061497"/>
    <w:rsid w:val="00062FEA"/>
    <w:rsid w:val="0006652A"/>
    <w:rsid w:val="000703C6"/>
    <w:rsid w:val="00071045"/>
    <w:rsid w:val="000754E9"/>
    <w:rsid w:val="0008491A"/>
    <w:rsid w:val="000857F0"/>
    <w:rsid w:val="00086472"/>
    <w:rsid w:val="00093001"/>
    <w:rsid w:val="000935A0"/>
    <w:rsid w:val="00094068"/>
    <w:rsid w:val="00096F7A"/>
    <w:rsid w:val="000B01D4"/>
    <w:rsid w:val="000B4736"/>
    <w:rsid w:val="000B5AF0"/>
    <w:rsid w:val="000B6B20"/>
    <w:rsid w:val="000C2773"/>
    <w:rsid w:val="000C30ED"/>
    <w:rsid w:val="000C587B"/>
    <w:rsid w:val="000D6685"/>
    <w:rsid w:val="000E2F4C"/>
    <w:rsid w:val="000E51ED"/>
    <w:rsid w:val="000E63BD"/>
    <w:rsid w:val="000F49FD"/>
    <w:rsid w:val="000F56AB"/>
    <w:rsid w:val="000F5D10"/>
    <w:rsid w:val="000F5E9C"/>
    <w:rsid w:val="00100E46"/>
    <w:rsid w:val="001022C2"/>
    <w:rsid w:val="001022F9"/>
    <w:rsid w:val="00103AAF"/>
    <w:rsid w:val="00105AA9"/>
    <w:rsid w:val="00105C38"/>
    <w:rsid w:val="00106903"/>
    <w:rsid w:val="00111707"/>
    <w:rsid w:val="00111BBE"/>
    <w:rsid w:val="0011301C"/>
    <w:rsid w:val="00114E3E"/>
    <w:rsid w:val="00116730"/>
    <w:rsid w:val="00130D75"/>
    <w:rsid w:val="00132461"/>
    <w:rsid w:val="00133443"/>
    <w:rsid w:val="00140546"/>
    <w:rsid w:val="00141646"/>
    <w:rsid w:val="00145A95"/>
    <w:rsid w:val="00152693"/>
    <w:rsid w:val="001542D6"/>
    <w:rsid w:val="00155246"/>
    <w:rsid w:val="00156938"/>
    <w:rsid w:val="00156ACE"/>
    <w:rsid w:val="0015788E"/>
    <w:rsid w:val="001735F8"/>
    <w:rsid w:val="00173B82"/>
    <w:rsid w:val="00174626"/>
    <w:rsid w:val="00180D5B"/>
    <w:rsid w:val="00183F3A"/>
    <w:rsid w:val="00183FB8"/>
    <w:rsid w:val="00185080"/>
    <w:rsid w:val="00187F23"/>
    <w:rsid w:val="00193AD0"/>
    <w:rsid w:val="001962FB"/>
    <w:rsid w:val="001A2565"/>
    <w:rsid w:val="001A30EF"/>
    <w:rsid w:val="001A4D38"/>
    <w:rsid w:val="001A52AE"/>
    <w:rsid w:val="001B20FC"/>
    <w:rsid w:val="001B3C05"/>
    <w:rsid w:val="001C0A51"/>
    <w:rsid w:val="001C3B35"/>
    <w:rsid w:val="001C3F60"/>
    <w:rsid w:val="001C6E92"/>
    <w:rsid w:val="001D1DE6"/>
    <w:rsid w:val="001D305B"/>
    <w:rsid w:val="001D5660"/>
    <w:rsid w:val="001D7186"/>
    <w:rsid w:val="001D76D7"/>
    <w:rsid w:val="001E6E09"/>
    <w:rsid w:val="001E76D7"/>
    <w:rsid w:val="001F01E5"/>
    <w:rsid w:val="001F0777"/>
    <w:rsid w:val="001F0AE5"/>
    <w:rsid w:val="001F2262"/>
    <w:rsid w:val="001F25D5"/>
    <w:rsid w:val="001F3E93"/>
    <w:rsid w:val="00201519"/>
    <w:rsid w:val="002064D0"/>
    <w:rsid w:val="0021020C"/>
    <w:rsid w:val="00213AB5"/>
    <w:rsid w:val="00215516"/>
    <w:rsid w:val="00220043"/>
    <w:rsid w:val="00221B7F"/>
    <w:rsid w:val="00224D0E"/>
    <w:rsid w:val="00233A39"/>
    <w:rsid w:val="00234220"/>
    <w:rsid w:val="00234C04"/>
    <w:rsid w:val="00234D57"/>
    <w:rsid w:val="00235C0D"/>
    <w:rsid w:val="00237588"/>
    <w:rsid w:val="00241357"/>
    <w:rsid w:val="002420A9"/>
    <w:rsid w:val="00245B95"/>
    <w:rsid w:val="00251FB0"/>
    <w:rsid w:val="002556B5"/>
    <w:rsid w:val="002565B2"/>
    <w:rsid w:val="00257AF8"/>
    <w:rsid w:val="002619B3"/>
    <w:rsid w:val="00261E4B"/>
    <w:rsid w:val="00262F43"/>
    <w:rsid w:val="0026422A"/>
    <w:rsid w:val="0026549D"/>
    <w:rsid w:val="00265A25"/>
    <w:rsid w:val="002661A2"/>
    <w:rsid w:val="002661C9"/>
    <w:rsid w:val="0027003B"/>
    <w:rsid w:val="00271F23"/>
    <w:rsid w:val="00281FCE"/>
    <w:rsid w:val="00285AAA"/>
    <w:rsid w:val="00286949"/>
    <w:rsid w:val="0028790A"/>
    <w:rsid w:val="00287EE4"/>
    <w:rsid w:val="00290359"/>
    <w:rsid w:val="00291097"/>
    <w:rsid w:val="00292573"/>
    <w:rsid w:val="002958DD"/>
    <w:rsid w:val="00296B51"/>
    <w:rsid w:val="002A0C77"/>
    <w:rsid w:val="002A198E"/>
    <w:rsid w:val="002A29F7"/>
    <w:rsid w:val="002A39CE"/>
    <w:rsid w:val="002A422B"/>
    <w:rsid w:val="002A6532"/>
    <w:rsid w:val="002A74E5"/>
    <w:rsid w:val="002B249F"/>
    <w:rsid w:val="002B26DB"/>
    <w:rsid w:val="002C3819"/>
    <w:rsid w:val="002C54A8"/>
    <w:rsid w:val="002C6170"/>
    <w:rsid w:val="002D1FF1"/>
    <w:rsid w:val="002D3D00"/>
    <w:rsid w:val="002D42A1"/>
    <w:rsid w:val="002E0A07"/>
    <w:rsid w:val="002E0A2E"/>
    <w:rsid w:val="002E161D"/>
    <w:rsid w:val="002E2AF1"/>
    <w:rsid w:val="002E6A22"/>
    <w:rsid w:val="002E79A1"/>
    <w:rsid w:val="002F21E6"/>
    <w:rsid w:val="002F338E"/>
    <w:rsid w:val="002F3443"/>
    <w:rsid w:val="002F3EAA"/>
    <w:rsid w:val="002F42B5"/>
    <w:rsid w:val="002F48DD"/>
    <w:rsid w:val="002F6CBC"/>
    <w:rsid w:val="00303604"/>
    <w:rsid w:val="003053E0"/>
    <w:rsid w:val="00307A27"/>
    <w:rsid w:val="00311754"/>
    <w:rsid w:val="00315FFD"/>
    <w:rsid w:val="003207EF"/>
    <w:rsid w:val="00320965"/>
    <w:rsid w:val="0032128D"/>
    <w:rsid w:val="0032650A"/>
    <w:rsid w:val="003321F3"/>
    <w:rsid w:val="003346DE"/>
    <w:rsid w:val="003350E1"/>
    <w:rsid w:val="003363DC"/>
    <w:rsid w:val="00336E2D"/>
    <w:rsid w:val="00342703"/>
    <w:rsid w:val="003438D8"/>
    <w:rsid w:val="00346396"/>
    <w:rsid w:val="00347167"/>
    <w:rsid w:val="00347E5E"/>
    <w:rsid w:val="00353D25"/>
    <w:rsid w:val="00356853"/>
    <w:rsid w:val="00362341"/>
    <w:rsid w:val="003665EE"/>
    <w:rsid w:val="00366BD9"/>
    <w:rsid w:val="00371AAB"/>
    <w:rsid w:val="00373B4F"/>
    <w:rsid w:val="00373D76"/>
    <w:rsid w:val="00377323"/>
    <w:rsid w:val="00380BAB"/>
    <w:rsid w:val="00387906"/>
    <w:rsid w:val="003907F7"/>
    <w:rsid w:val="00390D28"/>
    <w:rsid w:val="00393CA1"/>
    <w:rsid w:val="00393D93"/>
    <w:rsid w:val="003A1AB9"/>
    <w:rsid w:val="003A4658"/>
    <w:rsid w:val="003A623D"/>
    <w:rsid w:val="003B1219"/>
    <w:rsid w:val="003B63B7"/>
    <w:rsid w:val="003C3200"/>
    <w:rsid w:val="003C43D0"/>
    <w:rsid w:val="003D271A"/>
    <w:rsid w:val="003D385D"/>
    <w:rsid w:val="003D5D64"/>
    <w:rsid w:val="003E39A6"/>
    <w:rsid w:val="003E4D32"/>
    <w:rsid w:val="003F1D72"/>
    <w:rsid w:val="003F2CF3"/>
    <w:rsid w:val="00401E09"/>
    <w:rsid w:val="00413968"/>
    <w:rsid w:val="00415D4C"/>
    <w:rsid w:val="004172A9"/>
    <w:rsid w:val="00422316"/>
    <w:rsid w:val="00426CD1"/>
    <w:rsid w:val="00426E43"/>
    <w:rsid w:val="00427C7F"/>
    <w:rsid w:val="004328E2"/>
    <w:rsid w:val="00433249"/>
    <w:rsid w:val="00436DA6"/>
    <w:rsid w:val="00437C52"/>
    <w:rsid w:val="004433A7"/>
    <w:rsid w:val="00443BA5"/>
    <w:rsid w:val="004443D7"/>
    <w:rsid w:val="004511B4"/>
    <w:rsid w:val="00455553"/>
    <w:rsid w:val="00456F9E"/>
    <w:rsid w:val="004603C9"/>
    <w:rsid w:val="00460645"/>
    <w:rsid w:val="00464FD8"/>
    <w:rsid w:val="0046523D"/>
    <w:rsid w:val="004655E7"/>
    <w:rsid w:val="00474298"/>
    <w:rsid w:val="00474A05"/>
    <w:rsid w:val="004757F2"/>
    <w:rsid w:val="00477149"/>
    <w:rsid w:val="004774B9"/>
    <w:rsid w:val="00483342"/>
    <w:rsid w:val="0049042E"/>
    <w:rsid w:val="00490EC7"/>
    <w:rsid w:val="0049116A"/>
    <w:rsid w:val="004A2ADA"/>
    <w:rsid w:val="004A2D00"/>
    <w:rsid w:val="004A3C7C"/>
    <w:rsid w:val="004A4A80"/>
    <w:rsid w:val="004A7EE6"/>
    <w:rsid w:val="004B15FC"/>
    <w:rsid w:val="004B2257"/>
    <w:rsid w:val="004B3441"/>
    <w:rsid w:val="004C0052"/>
    <w:rsid w:val="004C307B"/>
    <w:rsid w:val="004C4398"/>
    <w:rsid w:val="004C4FC9"/>
    <w:rsid w:val="004C5C20"/>
    <w:rsid w:val="004D5286"/>
    <w:rsid w:val="004D5F63"/>
    <w:rsid w:val="004D7B97"/>
    <w:rsid w:val="004E03E7"/>
    <w:rsid w:val="004E3832"/>
    <w:rsid w:val="004E50FA"/>
    <w:rsid w:val="004F187B"/>
    <w:rsid w:val="004F1C87"/>
    <w:rsid w:val="004F1F95"/>
    <w:rsid w:val="004F5D2C"/>
    <w:rsid w:val="004F789E"/>
    <w:rsid w:val="004F7CFC"/>
    <w:rsid w:val="00503CCC"/>
    <w:rsid w:val="00504166"/>
    <w:rsid w:val="00505C7A"/>
    <w:rsid w:val="005069A8"/>
    <w:rsid w:val="00506ADC"/>
    <w:rsid w:val="00506C9E"/>
    <w:rsid w:val="0051077F"/>
    <w:rsid w:val="00512E5B"/>
    <w:rsid w:val="005135C0"/>
    <w:rsid w:val="00515736"/>
    <w:rsid w:val="00517866"/>
    <w:rsid w:val="005238B6"/>
    <w:rsid w:val="005239A3"/>
    <w:rsid w:val="0052633B"/>
    <w:rsid w:val="00527FDF"/>
    <w:rsid w:val="00534D9E"/>
    <w:rsid w:val="00541AAA"/>
    <w:rsid w:val="005427C9"/>
    <w:rsid w:val="005517F4"/>
    <w:rsid w:val="00560C97"/>
    <w:rsid w:val="005620E4"/>
    <w:rsid w:val="005661CA"/>
    <w:rsid w:val="00573128"/>
    <w:rsid w:val="005756B6"/>
    <w:rsid w:val="00576036"/>
    <w:rsid w:val="0057721B"/>
    <w:rsid w:val="005808FC"/>
    <w:rsid w:val="00581ED3"/>
    <w:rsid w:val="005823AD"/>
    <w:rsid w:val="005847EF"/>
    <w:rsid w:val="005869D3"/>
    <w:rsid w:val="00586E86"/>
    <w:rsid w:val="00592652"/>
    <w:rsid w:val="005960C4"/>
    <w:rsid w:val="005A7FAF"/>
    <w:rsid w:val="005C0864"/>
    <w:rsid w:val="005C38D4"/>
    <w:rsid w:val="005C3AC1"/>
    <w:rsid w:val="005C4954"/>
    <w:rsid w:val="005C721B"/>
    <w:rsid w:val="005C740E"/>
    <w:rsid w:val="005D5F6F"/>
    <w:rsid w:val="005D649F"/>
    <w:rsid w:val="005D688D"/>
    <w:rsid w:val="005E0CD8"/>
    <w:rsid w:val="005E61E8"/>
    <w:rsid w:val="005F1A3B"/>
    <w:rsid w:val="005F4633"/>
    <w:rsid w:val="005F4802"/>
    <w:rsid w:val="005F62EC"/>
    <w:rsid w:val="005F7B8E"/>
    <w:rsid w:val="005F7E73"/>
    <w:rsid w:val="0060066F"/>
    <w:rsid w:val="006047B2"/>
    <w:rsid w:val="00607B6E"/>
    <w:rsid w:val="006107A1"/>
    <w:rsid w:val="0061166E"/>
    <w:rsid w:val="00620D04"/>
    <w:rsid w:val="00623514"/>
    <w:rsid w:val="00623E80"/>
    <w:rsid w:val="00624176"/>
    <w:rsid w:val="00625209"/>
    <w:rsid w:val="00627773"/>
    <w:rsid w:val="006278AD"/>
    <w:rsid w:val="00630FCB"/>
    <w:rsid w:val="0063216F"/>
    <w:rsid w:val="006328B6"/>
    <w:rsid w:val="00633F55"/>
    <w:rsid w:val="0063409D"/>
    <w:rsid w:val="00636033"/>
    <w:rsid w:val="00637162"/>
    <w:rsid w:val="00640754"/>
    <w:rsid w:val="00642FB5"/>
    <w:rsid w:val="006474D3"/>
    <w:rsid w:val="00647E9E"/>
    <w:rsid w:val="00652438"/>
    <w:rsid w:val="00652B9C"/>
    <w:rsid w:val="00652FBF"/>
    <w:rsid w:val="006546C4"/>
    <w:rsid w:val="00654F34"/>
    <w:rsid w:val="006611CE"/>
    <w:rsid w:val="006612E8"/>
    <w:rsid w:val="00662C43"/>
    <w:rsid w:val="006671D0"/>
    <w:rsid w:val="0067095A"/>
    <w:rsid w:val="00670BE1"/>
    <w:rsid w:val="0067509A"/>
    <w:rsid w:val="00682FE3"/>
    <w:rsid w:val="00686D55"/>
    <w:rsid w:val="00687DB9"/>
    <w:rsid w:val="00691236"/>
    <w:rsid w:val="00693648"/>
    <w:rsid w:val="006978E5"/>
    <w:rsid w:val="006A3A3F"/>
    <w:rsid w:val="006A45B7"/>
    <w:rsid w:val="006A7909"/>
    <w:rsid w:val="006A7A10"/>
    <w:rsid w:val="006B024B"/>
    <w:rsid w:val="006B48F2"/>
    <w:rsid w:val="006B4922"/>
    <w:rsid w:val="006B5100"/>
    <w:rsid w:val="006B58D2"/>
    <w:rsid w:val="006B5EF2"/>
    <w:rsid w:val="006C0692"/>
    <w:rsid w:val="006C0D8D"/>
    <w:rsid w:val="006C608D"/>
    <w:rsid w:val="006C632A"/>
    <w:rsid w:val="006C7BAE"/>
    <w:rsid w:val="006D19E4"/>
    <w:rsid w:val="006D23AD"/>
    <w:rsid w:val="006D51B9"/>
    <w:rsid w:val="006D7867"/>
    <w:rsid w:val="006E090C"/>
    <w:rsid w:val="006E0BD5"/>
    <w:rsid w:val="006E274E"/>
    <w:rsid w:val="006E4DFC"/>
    <w:rsid w:val="006F3CAE"/>
    <w:rsid w:val="006F50B6"/>
    <w:rsid w:val="006F6F61"/>
    <w:rsid w:val="00700848"/>
    <w:rsid w:val="00701D60"/>
    <w:rsid w:val="00702EF8"/>
    <w:rsid w:val="00710C06"/>
    <w:rsid w:val="007127CA"/>
    <w:rsid w:val="00714211"/>
    <w:rsid w:val="00715170"/>
    <w:rsid w:val="00715560"/>
    <w:rsid w:val="00716DC6"/>
    <w:rsid w:val="00720A5D"/>
    <w:rsid w:val="007212A9"/>
    <w:rsid w:val="00723149"/>
    <w:rsid w:val="007347EC"/>
    <w:rsid w:val="00735342"/>
    <w:rsid w:val="00740BCE"/>
    <w:rsid w:val="00742D0A"/>
    <w:rsid w:val="00742E65"/>
    <w:rsid w:val="00743E6D"/>
    <w:rsid w:val="007448EC"/>
    <w:rsid w:val="00744B99"/>
    <w:rsid w:val="0074514F"/>
    <w:rsid w:val="0074541A"/>
    <w:rsid w:val="007460A7"/>
    <w:rsid w:val="0074640D"/>
    <w:rsid w:val="00747DC8"/>
    <w:rsid w:val="007515C7"/>
    <w:rsid w:val="00752C37"/>
    <w:rsid w:val="00761A9F"/>
    <w:rsid w:val="0076234F"/>
    <w:rsid w:val="007653B1"/>
    <w:rsid w:val="007655FA"/>
    <w:rsid w:val="0077242B"/>
    <w:rsid w:val="0077601A"/>
    <w:rsid w:val="00777C97"/>
    <w:rsid w:val="007805BE"/>
    <w:rsid w:val="007830B6"/>
    <w:rsid w:val="0078364E"/>
    <w:rsid w:val="007868C3"/>
    <w:rsid w:val="00790DC4"/>
    <w:rsid w:val="00793BCA"/>
    <w:rsid w:val="0079424D"/>
    <w:rsid w:val="007961F0"/>
    <w:rsid w:val="007A1831"/>
    <w:rsid w:val="007A240F"/>
    <w:rsid w:val="007A33F9"/>
    <w:rsid w:val="007A45D0"/>
    <w:rsid w:val="007A521D"/>
    <w:rsid w:val="007A7700"/>
    <w:rsid w:val="007A7CCE"/>
    <w:rsid w:val="007B01B0"/>
    <w:rsid w:val="007B0AC0"/>
    <w:rsid w:val="007B0CE3"/>
    <w:rsid w:val="007B2DF7"/>
    <w:rsid w:val="007B467D"/>
    <w:rsid w:val="007C4287"/>
    <w:rsid w:val="007C6F41"/>
    <w:rsid w:val="007C7C11"/>
    <w:rsid w:val="007D2EFA"/>
    <w:rsid w:val="007F08B6"/>
    <w:rsid w:val="007F148A"/>
    <w:rsid w:val="007F1CE4"/>
    <w:rsid w:val="007F2F62"/>
    <w:rsid w:val="007F534A"/>
    <w:rsid w:val="007F69FB"/>
    <w:rsid w:val="00801FFE"/>
    <w:rsid w:val="00803B7A"/>
    <w:rsid w:val="00804329"/>
    <w:rsid w:val="00804920"/>
    <w:rsid w:val="00805B50"/>
    <w:rsid w:val="00810D4E"/>
    <w:rsid w:val="008111A4"/>
    <w:rsid w:val="0081540E"/>
    <w:rsid w:val="00816E1F"/>
    <w:rsid w:val="00822129"/>
    <w:rsid w:val="00823036"/>
    <w:rsid w:val="0082314C"/>
    <w:rsid w:val="00824C8C"/>
    <w:rsid w:val="008275BF"/>
    <w:rsid w:val="00833E02"/>
    <w:rsid w:val="0083684D"/>
    <w:rsid w:val="00837BF9"/>
    <w:rsid w:val="0084006A"/>
    <w:rsid w:val="00843C5F"/>
    <w:rsid w:val="008448D8"/>
    <w:rsid w:val="00845B3E"/>
    <w:rsid w:val="008472E7"/>
    <w:rsid w:val="00850065"/>
    <w:rsid w:val="0085051A"/>
    <w:rsid w:val="00855F26"/>
    <w:rsid w:val="00856272"/>
    <w:rsid w:val="00856DDF"/>
    <w:rsid w:val="008610B0"/>
    <w:rsid w:val="008614D9"/>
    <w:rsid w:val="008639D0"/>
    <w:rsid w:val="008642AB"/>
    <w:rsid w:val="00872347"/>
    <w:rsid w:val="00876534"/>
    <w:rsid w:val="008777E8"/>
    <w:rsid w:val="008813ED"/>
    <w:rsid w:val="00882737"/>
    <w:rsid w:val="00883372"/>
    <w:rsid w:val="0088376C"/>
    <w:rsid w:val="008837D7"/>
    <w:rsid w:val="00886063"/>
    <w:rsid w:val="00887492"/>
    <w:rsid w:val="008876AB"/>
    <w:rsid w:val="00890D50"/>
    <w:rsid w:val="00891867"/>
    <w:rsid w:val="008949A9"/>
    <w:rsid w:val="008A06BC"/>
    <w:rsid w:val="008A4A9D"/>
    <w:rsid w:val="008A4F18"/>
    <w:rsid w:val="008A7835"/>
    <w:rsid w:val="008A7934"/>
    <w:rsid w:val="008B13C5"/>
    <w:rsid w:val="008B3266"/>
    <w:rsid w:val="008B5C64"/>
    <w:rsid w:val="008C1B6F"/>
    <w:rsid w:val="008C693B"/>
    <w:rsid w:val="008D1FEF"/>
    <w:rsid w:val="008D2D84"/>
    <w:rsid w:val="008D2E92"/>
    <w:rsid w:val="008D38F5"/>
    <w:rsid w:val="008D3BBF"/>
    <w:rsid w:val="008D4F32"/>
    <w:rsid w:val="008E078F"/>
    <w:rsid w:val="008E3183"/>
    <w:rsid w:val="008E3BC4"/>
    <w:rsid w:val="008F08B5"/>
    <w:rsid w:val="008F4963"/>
    <w:rsid w:val="00901793"/>
    <w:rsid w:val="00907950"/>
    <w:rsid w:val="00907C7C"/>
    <w:rsid w:val="00910C72"/>
    <w:rsid w:val="00910DBE"/>
    <w:rsid w:val="00915968"/>
    <w:rsid w:val="009164A6"/>
    <w:rsid w:val="00920328"/>
    <w:rsid w:val="0092375D"/>
    <w:rsid w:val="0092485D"/>
    <w:rsid w:val="00924D8B"/>
    <w:rsid w:val="0093115B"/>
    <w:rsid w:val="009320EE"/>
    <w:rsid w:val="0093422F"/>
    <w:rsid w:val="0094056B"/>
    <w:rsid w:val="009421A0"/>
    <w:rsid w:val="00942B37"/>
    <w:rsid w:val="00942C24"/>
    <w:rsid w:val="0094414B"/>
    <w:rsid w:val="00945A33"/>
    <w:rsid w:val="0094719C"/>
    <w:rsid w:val="00950062"/>
    <w:rsid w:val="00950253"/>
    <w:rsid w:val="00950CC9"/>
    <w:rsid w:val="009517E7"/>
    <w:rsid w:val="00952E84"/>
    <w:rsid w:val="00954A97"/>
    <w:rsid w:val="009565E8"/>
    <w:rsid w:val="009632D6"/>
    <w:rsid w:val="00963CDC"/>
    <w:rsid w:val="0096686C"/>
    <w:rsid w:val="00967307"/>
    <w:rsid w:val="009675C2"/>
    <w:rsid w:val="00967869"/>
    <w:rsid w:val="009706FA"/>
    <w:rsid w:val="00971D79"/>
    <w:rsid w:val="0097672F"/>
    <w:rsid w:val="00976C7D"/>
    <w:rsid w:val="00977A0A"/>
    <w:rsid w:val="009806C3"/>
    <w:rsid w:val="00983F27"/>
    <w:rsid w:val="00984692"/>
    <w:rsid w:val="00984755"/>
    <w:rsid w:val="00987DEB"/>
    <w:rsid w:val="0099075C"/>
    <w:rsid w:val="009A0EA7"/>
    <w:rsid w:val="009A1D53"/>
    <w:rsid w:val="009A295E"/>
    <w:rsid w:val="009A2C0D"/>
    <w:rsid w:val="009A6EEB"/>
    <w:rsid w:val="009A7489"/>
    <w:rsid w:val="009B3298"/>
    <w:rsid w:val="009B3F15"/>
    <w:rsid w:val="009B70D4"/>
    <w:rsid w:val="009C3475"/>
    <w:rsid w:val="009C52A0"/>
    <w:rsid w:val="009C5426"/>
    <w:rsid w:val="009C56A3"/>
    <w:rsid w:val="009C6047"/>
    <w:rsid w:val="009C6538"/>
    <w:rsid w:val="009D0FF9"/>
    <w:rsid w:val="009D2CF6"/>
    <w:rsid w:val="009D534A"/>
    <w:rsid w:val="009D71E5"/>
    <w:rsid w:val="009E0DD2"/>
    <w:rsid w:val="009E111A"/>
    <w:rsid w:val="009E2A04"/>
    <w:rsid w:val="009E437B"/>
    <w:rsid w:val="009E49A2"/>
    <w:rsid w:val="009E4FA4"/>
    <w:rsid w:val="009E7A2C"/>
    <w:rsid w:val="009F1F7D"/>
    <w:rsid w:val="009F24F8"/>
    <w:rsid w:val="009F6707"/>
    <w:rsid w:val="00A0012B"/>
    <w:rsid w:val="00A00C18"/>
    <w:rsid w:val="00A038BC"/>
    <w:rsid w:val="00A04DA3"/>
    <w:rsid w:val="00A109F2"/>
    <w:rsid w:val="00A14563"/>
    <w:rsid w:val="00A21721"/>
    <w:rsid w:val="00A22B07"/>
    <w:rsid w:val="00A23537"/>
    <w:rsid w:val="00A326AA"/>
    <w:rsid w:val="00A37E77"/>
    <w:rsid w:val="00A40107"/>
    <w:rsid w:val="00A40301"/>
    <w:rsid w:val="00A42B83"/>
    <w:rsid w:val="00A46474"/>
    <w:rsid w:val="00A46B8A"/>
    <w:rsid w:val="00A50C30"/>
    <w:rsid w:val="00A54839"/>
    <w:rsid w:val="00A54D02"/>
    <w:rsid w:val="00A57B3A"/>
    <w:rsid w:val="00A63ADB"/>
    <w:rsid w:val="00A658EC"/>
    <w:rsid w:val="00A7174E"/>
    <w:rsid w:val="00A75468"/>
    <w:rsid w:val="00A77B3E"/>
    <w:rsid w:val="00A83D18"/>
    <w:rsid w:val="00A86552"/>
    <w:rsid w:val="00A90951"/>
    <w:rsid w:val="00A91E2F"/>
    <w:rsid w:val="00A937AF"/>
    <w:rsid w:val="00A93916"/>
    <w:rsid w:val="00A966B6"/>
    <w:rsid w:val="00A9690A"/>
    <w:rsid w:val="00A96E05"/>
    <w:rsid w:val="00A97D12"/>
    <w:rsid w:val="00AA1EF3"/>
    <w:rsid w:val="00AA2504"/>
    <w:rsid w:val="00AA2785"/>
    <w:rsid w:val="00AA488C"/>
    <w:rsid w:val="00AA548E"/>
    <w:rsid w:val="00AA73D0"/>
    <w:rsid w:val="00AA74D2"/>
    <w:rsid w:val="00AA778C"/>
    <w:rsid w:val="00AA79E2"/>
    <w:rsid w:val="00AB3AEE"/>
    <w:rsid w:val="00AC2BFA"/>
    <w:rsid w:val="00AD14F9"/>
    <w:rsid w:val="00AD1D11"/>
    <w:rsid w:val="00AE15D1"/>
    <w:rsid w:val="00AE24D0"/>
    <w:rsid w:val="00AE29CB"/>
    <w:rsid w:val="00AE56A1"/>
    <w:rsid w:val="00AE70A6"/>
    <w:rsid w:val="00AE73DF"/>
    <w:rsid w:val="00AF01C1"/>
    <w:rsid w:val="00AF02D1"/>
    <w:rsid w:val="00AF106D"/>
    <w:rsid w:val="00AF15F8"/>
    <w:rsid w:val="00B00A66"/>
    <w:rsid w:val="00B0206E"/>
    <w:rsid w:val="00B033CF"/>
    <w:rsid w:val="00B03DA4"/>
    <w:rsid w:val="00B117EE"/>
    <w:rsid w:val="00B12A9E"/>
    <w:rsid w:val="00B15416"/>
    <w:rsid w:val="00B16151"/>
    <w:rsid w:val="00B17502"/>
    <w:rsid w:val="00B2007F"/>
    <w:rsid w:val="00B218F0"/>
    <w:rsid w:val="00B246BA"/>
    <w:rsid w:val="00B27E6A"/>
    <w:rsid w:val="00B3098E"/>
    <w:rsid w:val="00B31C6F"/>
    <w:rsid w:val="00B33999"/>
    <w:rsid w:val="00B406E6"/>
    <w:rsid w:val="00B454B0"/>
    <w:rsid w:val="00B500C9"/>
    <w:rsid w:val="00B500FD"/>
    <w:rsid w:val="00B50C9E"/>
    <w:rsid w:val="00B5648A"/>
    <w:rsid w:val="00B56ED0"/>
    <w:rsid w:val="00B57D3E"/>
    <w:rsid w:val="00B60F38"/>
    <w:rsid w:val="00B6405E"/>
    <w:rsid w:val="00B66E67"/>
    <w:rsid w:val="00B671C0"/>
    <w:rsid w:val="00B67A9E"/>
    <w:rsid w:val="00B700F5"/>
    <w:rsid w:val="00B71BCA"/>
    <w:rsid w:val="00B76B65"/>
    <w:rsid w:val="00B8011F"/>
    <w:rsid w:val="00B80611"/>
    <w:rsid w:val="00B808C9"/>
    <w:rsid w:val="00B816DD"/>
    <w:rsid w:val="00B82102"/>
    <w:rsid w:val="00B82327"/>
    <w:rsid w:val="00B832E4"/>
    <w:rsid w:val="00B8463B"/>
    <w:rsid w:val="00B860FE"/>
    <w:rsid w:val="00B86745"/>
    <w:rsid w:val="00B953F0"/>
    <w:rsid w:val="00B954CF"/>
    <w:rsid w:val="00B95FB3"/>
    <w:rsid w:val="00B96887"/>
    <w:rsid w:val="00BA1055"/>
    <w:rsid w:val="00BA3D44"/>
    <w:rsid w:val="00BA59C4"/>
    <w:rsid w:val="00BB2089"/>
    <w:rsid w:val="00BB2EB3"/>
    <w:rsid w:val="00BC0157"/>
    <w:rsid w:val="00BC02A3"/>
    <w:rsid w:val="00BC0CBB"/>
    <w:rsid w:val="00BC17A9"/>
    <w:rsid w:val="00BC2085"/>
    <w:rsid w:val="00BC4A45"/>
    <w:rsid w:val="00BC5588"/>
    <w:rsid w:val="00BC6F84"/>
    <w:rsid w:val="00BD43A9"/>
    <w:rsid w:val="00BD672E"/>
    <w:rsid w:val="00BD74D8"/>
    <w:rsid w:val="00BE1825"/>
    <w:rsid w:val="00BE2469"/>
    <w:rsid w:val="00BE3C42"/>
    <w:rsid w:val="00BE4313"/>
    <w:rsid w:val="00BE79E2"/>
    <w:rsid w:val="00BF2B47"/>
    <w:rsid w:val="00BF33F6"/>
    <w:rsid w:val="00C00566"/>
    <w:rsid w:val="00C009D3"/>
    <w:rsid w:val="00C013AD"/>
    <w:rsid w:val="00C02DB4"/>
    <w:rsid w:val="00C03E75"/>
    <w:rsid w:val="00C04955"/>
    <w:rsid w:val="00C05576"/>
    <w:rsid w:val="00C05BD9"/>
    <w:rsid w:val="00C1213C"/>
    <w:rsid w:val="00C2295A"/>
    <w:rsid w:val="00C25B76"/>
    <w:rsid w:val="00C2775B"/>
    <w:rsid w:val="00C304AA"/>
    <w:rsid w:val="00C3420A"/>
    <w:rsid w:val="00C35947"/>
    <w:rsid w:val="00C37A17"/>
    <w:rsid w:val="00C41A41"/>
    <w:rsid w:val="00C42A28"/>
    <w:rsid w:val="00C445D7"/>
    <w:rsid w:val="00C44C30"/>
    <w:rsid w:val="00C45336"/>
    <w:rsid w:val="00C46E48"/>
    <w:rsid w:val="00C539E9"/>
    <w:rsid w:val="00C5462D"/>
    <w:rsid w:val="00C55DAB"/>
    <w:rsid w:val="00C601E6"/>
    <w:rsid w:val="00C60DD1"/>
    <w:rsid w:val="00C6371B"/>
    <w:rsid w:val="00C640DC"/>
    <w:rsid w:val="00C64B5B"/>
    <w:rsid w:val="00C6515E"/>
    <w:rsid w:val="00C65CCE"/>
    <w:rsid w:val="00C6751E"/>
    <w:rsid w:val="00C7124F"/>
    <w:rsid w:val="00C73247"/>
    <w:rsid w:val="00C7329D"/>
    <w:rsid w:val="00C7364C"/>
    <w:rsid w:val="00C73E59"/>
    <w:rsid w:val="00C82393"/>
    <w:rsid w:val="00C84CF0"/>
    <w:rsid w:val="00C86511"/>
    <w:rsid w:val="00C90755"/>
    <w:rsid w:val="00C91371"/>
    <w:rsid w:val="00C95D44"/>
    <w:rsid w:val="00C97CC4"/>
    <w:rsid w:val="00CA2F15"/>
    <w:rsid w:val="00CA5CB6"/>
    <w:rsid w:val="00CB0122"/>
    <w:rsid w:val="00CB043A"/>
    <w:rsid w:val="00CB048D"/>
    <w:rsid w:val="00CB6F23"/>
    <w:rsid w:val="00CC0B2D"/>
    <w:rsid w:val="00CC15B7"/>
    <w:rsid w:val="00CC31D9"/>
    <w:rsid w:val="00CC5AA0"/>
    <w:rsid w:val="00CD016C"/>
    <w:rsid w:val="00CE0CDD"/>
    <w:rsid w:val="00CE191F"/>
    <w:rsid w:val="00CE3C0C"/>
    <w:rsid w:val="00CE4C51"/>
    <w:rsid w:val="00CE5FA4"/>
    <w:rsid w:val="00CE6941"/>
    <w:rsid w:val="00CF3E84"/>
    <w:rsid w:val="00CF42D1"/>
    <w:rsid w:val="00CF4E34"/>
    <w:rsid w:val="00CF5D1C"/>
    <w:rsid w:val="00CF6907"/>
    <w:rsid w:val="00CF6F83"/>
    <w:rsid w:val="00CF7417"/>
    <w:rsid w:val="00D07B5B"/>
    <w:rsid w:val="00D10E54"/>
    <w:rsid w:val="00D11064"/>
    <w:rsid w:val="00D11157"/>
    <w:rsid w:val="00D12EF5"/>
    <w:rsid w:val="00D1360E"/>
    <w:rsid w:val="00D14311"/>
    <w:rsid w:val="00D1515E"/>
    <w:rsid w:val="00D22800"/>
    <w:rsid w:val="00D2354E"/>
    <w:rsid w:val="00D2786C"/>
    <w:rsid w:val="00D328D2"/>
    <w:rsid w:val="00D33204"/>
    <w:rsid w:val="00D4437C"/>
    <w:rsid w:val="00D4446B"/>
    <w:rsid w:val="00D46364"/>
    <w:rsid w:val="00D46951"/>
    <w:rsid w:val="00D52D8E"/>
    <w:rsid w:val="00D56737"/>
    <w:rsid w:val="00D61B0F"/>
    <w:rsid w:val="00D6274F"/>
    <w:rsid w:val="00D65E98"/>
    <w:rsid w:val="00D67D2A"/>
    <w:rsid w:val="00D74B9D"/>
    <w:rsid w:val="00D8230D"/>
    <w:rsid w:val="00D83213"/>
    <w:rsid w:val="00D844D7"/>
    <w:rsid w:val="00D84A18"/>
    <w:rsid w:val="00D92492"/>
    <w:rsid w:val="00D93629"/>
    <w:rsid w:val="00D94BC3"/>
    <w:rsid w:val="00DA18DB"/>
    <w:rsid w:val="00DA21DD"/>
    <w:rsid w:val="00DA284F"/>
    <w:rsid w:val="00DA76B0"/>
    <w:rsid w:val="00DB299B"/>
    <w:rsid w:val="00DB48CF"/>
    <w:rsid w:val="00DC0990"/>
    <w:rsid w:val="00DD0E8F"/>
    <w:rsid w:val="00DD100D"/>
    <w:rsid w:val="00DD20D1"/>
    <w:rsid w:val="00DD7512"/>
    <w:rsid w:val="00DE13AE"/>
    <w:rsid w:val="00DE2E4C"/>
    <w:rsid w:val="00DE3A47"/>
    <w:rsid w:val="00DE58CE"/>
    <w:rsid w:val="00DE6A55"/>
    <w:rsid w:val="00DF0380"/>
    <w:rsid w:val="00DF050F"/>
    <w:rsid w:val="00DF0F5C"/>
    <w:rsid w:val="00DF5FF2"/>
    <w:rsid w:val="00DF6925"/>
    <w:rsid w:val="00E003B5"/>
    <w:rsid w:val="00E0174B"/>
    <w:rsid w:val="00E01E99"/>
    <w:rsid w:val="00E02F5F"/>
    <w:rsid w:val="00E041CE"/>
    <w:rsid w:val="00E04CB1"/>
    <w:rsid w:val="00E04F2C"/>
    <w:rsid w:val="00E060FD"/>
    <w:rsid w:val="00E06EA7"/>
    <w:rsid w:val="00E107B2"/>
    <w:rsid w:val="00E11B4D"/>
    <w:rsid w:val="00E11F4B"/>
    <w:rsid w:val="00E13A49"/>
    <w:rsid w:val="00E15DEF"/>
    <w:rsid w:val="00E16080"/>
    <w:rsid w:val="00E16A0D"/>
    <w:rsid w:val="00E16AA0"/>
    <w:rsid w:val="00E1799D"/>
    <w:rsid w:val="00E21676"/>
    <w:rsid w:val="00E21804"/>
    <w:rsid w:val="00E2224B"/>
    <w:rsid w:val="00E2271C"/>
    <w:rsid w:val="00E24B0E"/>
    <w:rsid w:val="00E26084"/>
    <w:rsid w:val="00E276F4"/>
    <w:rsid w:val="00E27FED"/>
    <w:rsid w:val="00E31A6B"/>
    <w:rsid w:val="00E31E78"/>
    <w:rsid w:val="00E327C0"/>
    <w:rsid w:val="00E32B19"/>
    <w:rsid w:val="00E33874"/>
    <w:rsid w:val="00E34DCC"/>
    <w:rsid w:val="00E356FE"/>
    <w:rsid w:val="00E3761E"/>
    <w:rsid w:val="00E40EF2"/>
    <w:rsid w:val="00E428B8"/>
    <w:rsid w:val="00E4357D"/>
    <w:rsid w:val="00E4424D"/>
    <w:rsid w:val="00E50654"/>
    <w:rsid w:val="00E528F4"/>
    <w:rsid w:val="00E531E1"/>
    <w:rsid w:val="00E550E7"/>
    <w:rsid w:val="00E55487"/>
    <w:rsid w:val="00E56D67"/>
    <w:rsid w:val="00E57A13"/>
    <w:rsid w:val="00E6057B"/>
    <w:rsid w:val="00E6405A"/>
    <w:rsid w:val="00E653E4"/>
    <w:rsid w:val="00E655B8"/>
    <w:rsid w:val="00E732E7"/>
    <w:rsid w:val="00E73BA6"/>
    <w:rsid w:val="00E77427"/>
    <w:rsid w:val="00E77752"/>
    <w:rsid w:val="00E807F3"/>
    <w:rsid w:val="00E914DE"/>
    <w:rsid w:val="00E91F49"/>
    <w:rsid w:val="00E923BC"/>
    <w:rsid w:val="00E975D4"/>
    <w:rsid w:val="00E97E40"/>
    <w:rsid w:val="00EA12F6"/>
    <w:rsid w:val="00EA50FF"/>
    <w:rsid w:val="00EA79B8"/>
    <w:rsid w:val="00EA7BCC"/>
    <w:rsid w:val="00EB01EF"/>
    <w:rsid w:val="00EB29B2"/>
    <w:rsid w:val="00EC0A52"/>
    <w:rsid w:val="00EC1A27"/>
    <w:rsid w:val="00EC2A35"/>
    <w:rsid w:val="00EC68A3"/>
    <w:rsid w:val="00ED189D"/>
    <w:rsid w:val="00ED1FA8"/>
    <w:rsid w:val="00ED2A4F"/>
    <w:rsid w:val="00ED2ADB"/>
    <w:rsid w:val="00EE1BBB"/>
    <w:rsid w:val="00EE6E10"/>
    <w:rsid w:val="00EF1F96"/>
    <w:rsid w:val="00EF2284"/>
    <w:rsid w:val="00EF4595"/>
    <w:rsid w:val="00EF4CB7"/>
    <w:rsid w:val="00EF598A"/>
    <w:rsid w:val="00EF7C13"/>
    <w:rsid w:val="00EF7F18"/>
    <w:rsid w:val="00F01228"/>
    <w:rsid w:val="00F013C1"/>
    <w:rsid w:val="00F0229E"/>
    <w:rsid w:val="00F0607B"/>
    <w:rsid w:val="00F102E9"/>
    <w:rsid w:val="00F12D80"/>
    <w:rsid w:val="00F137C4"/>
    <w:rsid w:val="00F162CF"/>
    <w:rsid w:val="00F204AD"/>
    <w:rsid w:val="00F230A9"/>
    <w:rsid w:val="00F24CC7"/>
    <w:rsid w:val="00F2675F"/>
    <w:rsid w:val="00F27C98"/>
    <w:rsid w:val="00F332C2"/>
    <w:rsid w:val="00F3717F"/>
    <w:rsid w:val="00F373F9"/>
    <w:rsid w:val="00F3779D"/>
    <w:rsid w:val="00F3788C"/>
    <w:rsid w:val="00F41791"/>
    <w:rsid w:val="00F41875"/>
    <w:rsid w:val="00F46605"/>
    <w:rsid w:val="00F4747E"/>
    <w:rsid w:val="00F5068F"/>
    <w:rsid w:val="00F526B2"/>
    <w:rsid w:val="00F5298A"/>
    <w:rsid w:val="00F52EBD"/>
    <w:rsid w:val="00F532AA"/>
    <w:rsid w:val="00F54BC2"/>
    <w:rsid w:val="00F55EC5"/>
    <w:rsid w:val="00F6089B"/>
    <w:rsid w:val="00F608F9"/>
    <w:rsid w:val="00F63D0B"/>
    <w:rsid w:val="00F64877"/>
    <w:rsid w:val="00F6786F"/>
    <w:rsid w:val="00F715BA"/>
    <w:rsid w:val="00F72486"/>
    <w:rsid w:val="00F72BE8"/>
    <w:rsid w:val="00F7750C"/>
    <w:rsid w:val="00F804BE"/>
    <w:rsid w:val="00F8091A"/>
    <w:rsid w:val="00F86AAB"/>
    <w:rsid w:val="00F8765B"/>
    <w:rsid w:val="00FA0D74"/>
    <w:rsid w:val="00FA300F"/>
    <w:rsid w:val="00FA446A"/>
    <w:rsid w:val="00FB1345"/>
    <w:rsid w:val="00FB1F3D"/>
    <w:rsid w:val="00FB258A"/>
    <w:rsid w:val="00FB2C3A"/>
    <w:rsid w:val="00FB3F15"/>
    <w:rsid w:val="00FB43F6"/>
    <w:rsid w:val="00FB5587"/>
    <w:rsid w:val="00FD4D2B"/>
    <w:rsid w:val="00FE048B"/>
    <w:rsid w:val="00FE1D93"/>
    <w:rsid w:val="00FE1EC0"/>
    <w:rsid w:val="00FF28B3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D57977"/>
  <w15:docId w15:val="{CCCB36E1-5B08-4954-B1F1-3BDCDD96B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C54A8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F7B96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F7B96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paragraph" w:styleId="Podtytu">
    <w:name w:val="Subtitle"/>
    <w:basedOn w:val="Normalny"/>
    <w:link w:val="PodtytuZnak"/>
    <w:qFormat/>
    <w:rsid w:val="00EF7B96"/>
    <w:pPr>
      <w:spacing w:after="60"/>
      <w:jc w:val="center"/>
    </w:pPr>
    <w:rPr>
      <w:rFonts w:ascii="Arial" w:eastAsia="Arial" w:hAnsi="Arial"/>
    </w:rPr>
  </w:style>
  <w:style w:type="paragraph" w:styleId="Tekstprzypisukocowego">
    <w:name w:val="endnote text"/>
    <w:basedOn w:val="Normalny"/>
    <w:link w:val="TekstprzypisukocowegoZnak"/>
    <w:unhideWhenUsed/>
    <w:rsid w:val="007212A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12A9"/>
    <w:rPr>
      <w:color w:val="000000"/>
    </w:rPr>
  </w:style>
  <w:style w:type="character" w:customStyle="1" w:styleId="TytuZnak">
    <w:name w:val="Tytuł Znak"/>
    <w:link w:val="Tytu"/>
    <w:rsid w:val="007212A9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PodtytuZnak">
    <w:name w:val="Podtytuł Znak"/>
    <w:link w:val="Podtytu"/>
    <w:rsid w:val="007212A9"/>
    <w:rPr>
      <w:rFonts w:ascii="Arial" w:eastAsia="Arial" w:hAnsi="Arial" w:cs="Arial"/>
      <w:color w:val="000000"/>
      <w:sz w:val="24"/>
      <w:szCs w:val="24"/>
    </w:rPr>
  </w:style>
  <w:style w:type="character" w:styleId="Odwoanieprzypisukocowego">
    <w:name w:val="endnote reference"/>
    <w:unhideWhenUsed/>
    <w:rsid w:val="007212A9"/>
    <w:rPr>
      <w:vertAlign w:val="superscript"/>
    </w:rPr>
  </w:style>
  <w:style w:type="table" w:styleId="Tabela-Siatka">
    <w:name w:val="Table Grid"/>
    <w:basedOn w:val="Standardowy"/>
    <w:uiPriority w:val="39"/>
    <w:rsid w:val="0072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next w:val="Normalny"/>
    <w:rsid w:val="0027003B"/>
    <w:pPr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92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923BC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923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923BC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117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11707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E3C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3C42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3C42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E3C42"/>
    <w:rPr>
      <w:b/>
      <w:bCs/>
    </w:rPr>
  </w:style>
  <w:style w:type="character" w:customStyle="1" w:styleId="TematkomentarzaZnak">
    <w:name w:val="Temat komentarza Znak"/>
    <w:link w:val="Tematkomentarza"/>
    <w:rsid w:val="00BE3C42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rsid w:val="0094056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4056B"/>
    <w:rPr>
      <w:color w:val="000000"/>
    </w:rPr>
  </w:style>
  <w:style w:type="character" w:styleId="Odwoanieprzypisudolnego">
    <w:name w:val="footnote reference"/>
    <w:rsid w:val="0094056B"/>
    <w:rPr>
      <w:vertAlign w:val="superscript"/>
    </w:rPr>
  </w:style>
  <w:style w:type="character" w:customStyle="1" w:styleId="Nagwek2Znak">
    <w:name w:val="Nagłówek 2 Znak"/>
    <w:link w:val="Nagwek2"/>
    <w:rsid w:val="005C4954"/>
    <w:rPr>
      <w:rFonts w:ascii="Arial" w:eastAsia="Arial" w:hAnsi="Arial" w:cs="Arial"/>
      <w:b/>
      <w:bCs/>
      <w:i/>
      <w:iCs/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8E078F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A7489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2F21E6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F21E6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4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6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81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5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6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42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96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7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74D2E-5539-4676-94E5-12A0A6BC3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827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pcpr jedrzejow</cp:lastModifiedBy>
  <cp:revision>2</cp:revision>
  <cp:lastPrinted>2018-10-09T16:18:00Z</cp:lastPrinted>
  <dcterms:created xsi:type="dcterms:W3CDTF">2021-02-10T10:42:00Z</dcterms:created>
  <dcterms:modified xsi:type="dcterms:W3CDTF">2021-02-10T10:42:00Z</dcterms:modified>
</cp:coreProperties>
</file>