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BF219" w14:textId="77777777" w:rsidR="00B8762B" w:rsidRPr="00B8762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32"/>
          <w:szCs w:val="32"/>
        </w:rPr>
      </w:pPr>
      <w:r w:rsidRPr="00B8762B">
        <w:rPr>
          <w:rFonts w:ascii="Times New Roman" w:hAnsi="Times New Roman"/>
          <w:b/>
          <w:sz w:val="32"/>
          <w:szCs w:val="32"/>
        </w:rPr>
        <w:t xml:space="preserve">Zadania </w:t>
      </w:r>
    </w:p>
    <w:p w14:paraId="5CD38372" w14:textId="77777777" w:rsidR="00FC3459" w:rsidRPr="00B8762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8762B">
        <w:rPr>
          <w:rFonts w:ascii="Times New Roman" w:hAnsi="Times New Roman"/>
          <w:b/>
          <w:sz w:val="28"/>
          <w:szCs w:val="28"/>
        </w:rPr>
        <w:t>do realizacji przez Powiatowy Urząd Pracy w Jędrzejowie</w:t>
      </w:r>
      <w:r w:rsidR="00A70F74" w:rsidRPr="00B8762B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</w:p>
    <w:p w14:paraId="39669F81" w14:textId="40629D6C" w:rsidR="003437D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8762B">
        <w:rPr>
          <w:rFonts w:ascii="Times New Roman" w:hAnsi="Times New Roman"/>
          <w:b/>
          <w:sz w:val="28"/>
          <w:szCs w:val="28"/>
        </w:rPr>
        <w:t xml:space="preserve">w ramach Powiatowego </w:t>
      </w:r>
      <w:r w:rsidR="00864AD9">
        <w:rPr>
          <w:rFonts w:ascii="Times New Roman" w:hAnsi="Times New Roman"/>
          <w:b/>
          <w:sz w:val="28"/>
          <w:szCs w:val="28"/>
        </w:rPr>
        <w:t>Programu Promocji Zatrudnienia oraz</w:t>
      </w:r>
      <w:r w:rsidRPr="00B8762B">
        <w:rPr>
          <w:rFonts w:ascii="Times New Roman" w:hAnsi="Times New Roman"/>
          <w:b/>
          <w:sz w:val="28"/>
          <w:szCs w:val="28"/>
        </w:rPr>
        <w:t xml:space="preserve"> Aktywizacji Lokalnego Rynku Pracy na 20</w:t>
      </w:r>
      <w:r w:rsidR="006127D2">
        <w:rPr>
          <w:rFonts w:ascii="Times New Roman" w:hAnsi="Times New Roman"/>
          <w:b/>
          <w:sz w:val="28"/>
          <w:szCs w:val="28"/>
        </w:rPr>
        <w:t>20</w:t>
      </w:r>
      <w:r w:rsidR="00256655">
        <w:rPr>
          <w:rFonts w:ascii="Times New Roman" w:hAnsi="Times New Roman"/>
          <w:b/>
          <w:sz w:val="28"/>
          <w:szCs w:val="28"/>
        </w:rPr>
        <w:t>r</w:t>
      </w:r>
      <w:r w:rsidRPr="00B8762B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143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3214"/>
        <w:gridCol w:w="73"/>
        <w:gridCol w:w="3141"/>
        <w:gridCol w:w="1267"/>
        <w:gridCol w:w="1781"/>
        <w:gridCol w:w="2677"/>
        <w:gridCol w:w="1623"/>
      </w:tblGrid>
      <w:tr w:rsidR="00A25142" w:rsidRPr="00D1169A" w14:paraId="3B13F6D5" w14:textId="77777777" w:rsidTr="00A25142">
        <w:trPr>
          <w:trHeight w:val="576"/>
        </w:trPr>
        <w:tc>
          <w:tcPr>
            <w:tcW w:w="553" w:type="dxa"/>
            <w:vMerge w:val="restart"/>
            <w:vAlign w:val="center"/>
          </w:tcPr>
          <w:p w14:paraId="3101F1B4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287" w:type="dxa"/>
            <w:gridSpan w:val="2"/>
            <w:shd w:val="clear" w:color="auto" w:fill="auto"/>
            <w:vAlign w:val="center"/>
          </w:tcPr>
          <w:p w14:paraId="32A25810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Cel</w:t>
            </w:r>
          </w:p>
        </w:tc>
        <w:tc>
          <w:tcPr>
            <w:tcW w:w="3141" w:type="dxa"/>
            <w:vMerge w:val="restart"/>
            <w:vAlign w:val="center"/>
          </w:tcPr>
          <w:p w14:paraId="19193734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Sposób realizacji</w:t>
            </w:r>
          </w:p>
        </w:tc>
        <w:tc>
          <w:tcPr>
            <w:tcW w:w="1267" w:type="dxa"/>
            <w:vMerge w:val="restart"/>
            <w:vAlign w:val="center"/>
          </w:tcPr>
          <w:p w14:paraId="7767941D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Planowane rezultaty</w:t>
            </w:r>
          </w:p>
          <w:p w14:paraId="5BAA0EA6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right w:val="single" w:sz="4" w:space="0" w:color="auto"/>
            </w:tcBorders>
            <w:vAlign w:val="center"/>
          </w:tcPr>
          <w:p w14:paraId="2600E8B9" w14:textId="77777777" w:rsidR="00A25142" w:rsidRPr="00D1169A" w:rsidRDefault="00A25142" w:rsidP="00741C29">
            <w:pPr>
              <w:spacing w:after="0"/>
              <w:ind w:left="-108" w:right="-84" w:firstLine="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Efekty </w:t>
            </w:r>
            <w:r w:rsidRPr="007D61F5">
              <w:rPr>
                <w:rFonts w:ascii="Times New Roman" w:hAnsi="Times New Roman"/>
                <w:b/>
                <w:sz w:val="20"/>
                <w:szCs w:val="20"/>
              </w:rPr>
              <w:t>zatrudnieniowe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1169A">
              <w:rPr>
                <w:rFonts w:ascii="Times New Roman" w:hAnsi="Times New Roman"/>
                <w:b/>
              </w:rPr>
              <w:t>w %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ECC2B3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Odpowiedzialni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F5F711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Nakłady finansowe</w:t>
            </w:r>
            <w:r>
              <w:rPr>
                <w:rFonts w:ascii="Times New Roman" w:hAnsi="Times New Roman"/>
                <w:b/>
              </w:rPr>
              <w:t xml:space="preserve"> w zł</w:t>
            </w:r>
          </w:p>
        </w:tc>
      </w:tr>
      <w:tr w:rsidR="00A25142" w:rsidRPr="00D1169A" w14:paraId="73A587D6" w14:textId="77777777" w:rsidTr="00A25142">
        <w:tc>
          <w:tcPr>
            <w:tcW w:w="553" w:type="dxa"/>
            <w:vMerge/>
            <w:tcBorders>
              <w:bottom w:val="single" w:sz="4" w:space="0" w:color="auto"/>
            </w:tcBorders>
            <w:vAlign w:val="center"/>
          </w:tcPr>
          <w:p w14:paraId="07F110F0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238C92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Planowane zadania</w:t>
            </w:r>
          </w:p>
        </w:tc>
        <w:tc>
          <w:tcPr>
            <w:tcW w:w="3141" w:type="dxa"/>
            <w:vMerge/>
            <w:tcBorders>
              <w:bottom w:val="single" w:sz="4" w:space="0" w:color="auto"/>
            </w:tcBorders>
            <w:vAlign w:val="center"/>
          </w:tcPr>
          <w:p w14:paraId="5CD49E85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Merge/>
            <w:tcBorders>
              <w:bottom w:val="single" w:sz="4" w:space="0" w:color="auto"/>
            </w:tcBorders>
            <w:vAlign w:val="center"/>
          </w:tcPr>
          <w:p w14:paraId="63D23A38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105162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Efekty jakościowe</w:t>
            </w:r>
          </w:p>
        </w:tc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EAAD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D306" w14:textId="77777777"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D1169A" w14:paraId="61F82CDB" w14:textId="77777777" w:rsidTr="00A25142">
        <w:trPr>
          <w:trHeight w:val="501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03EB" w14:textId="77777777" w:rsidR="00A25142" w:rsidRPr="00365DC8" w:rsidRDefault="00A25142" w:rsidP="0076260A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>Cel I. Kompleksowe wsparcie osób bezrobotnych ze wskazaniem na grupy szczególnego ryzyka i korzystające z pomocy społecznej</w:t>
            </w:r>
          </w:p>
        </w:tc>
      </w:tr>
      <w:tr w:rsidR="00A25142" w:rsidRPr="00C654CF" w14:paraId="74378C84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DDA946" w14:textId="77777777" w:rsidR="00A25142" w:rsidRPr="00D1169A" w:rsidRDefault="00A25142" w:rsidP="004C43F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AB3A27E" w14:textId="77777777" w:rsidR="00A25142" w:rsidRPr="00D1169A" w:rsidRDefault="00A25142" w:rsidP="00D1169A">
            <w:pPr>
              <w:pStyle w:val="Akapitzlist"/>
              <w:tabs>
                <w:tab w:val="left" w:pos="205"/>
              </w:tabs>
              <w:spacing w:after="0"/>
              <w:ind w:left="0" w:hanging="79"/>
              <w:rPr>
                <w:rFonts w:ascii="Times New Roman" w:hAnsi="Times New Roman"/>
                <w:b/>
              </w:rPr>
            </w:pPr>
            <w:r w:rsidRPr="007E0301">
              <w:rPr>
                <w:rFonts w:ascii="Times New Roman" w:hAnsi="Times New Roman"/>
              </w:rPr>
              <w:t>Aktywizacja zawodowa bezrobotnych poprzez realizację  instrumentów</w:t>
            </w:r>
            <w:r>
              <w:rPr>
                <w:rFonts w:ascii="Times New Roman" w:hAnsi="Times New Roman"/>
              </w:rPr>
              <w:t xml:space="preserve">     </w:t>
            </w:r>
            <w:r w:rsidRPr="007E0301">
              <w:rPr>
                <w:rFonts w:ascii="Times New Roman" w:hAnsi="Times New Roman"/>
              </w:rPr>
              <w:t xml:space="preserve"> i usług wymienionych w ustawie o promocji zatrudnienia i instytucjach rynku pracy, w ramach środków Funduszu Pracy przyznanych algorytmem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14:paraId="186DA13B" w14:textId="77777777" w:rsidR="00A25142" w:rsidRPr="000667EE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EE">
              <w:rPr>
                <w:rFonts w:ascii="Times New Roman" w:hAnsi="Times New Roman"/>
                <w:sz w:val="24"/>
                <w:szCs w:val="24"/>
              </w:rPr>
              <w:t>Objęcie wsparciem</w:t>
            </w:r>
          </w:p>
          <w:p w14:paraId="40CF05A9" w14:textId="0F4F241E" w:rsidR="00A25142" w:rsidRPr="000667EE" w:rsidRDefault="006127D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186</w:t>
            </w:r>
            <w:r w:rsidR="00A25142" w:rsidRPr="000667EE">
              <w:rPr>
                <w:rFonts w:ascii="Times New Roman" w:hAnsi="Times New Roman"/>
                <w:b/>
                <w:sz w:val="24"/>
                <w:szCs w:val="24"/>
              </w:rPr>
              <w:t xml:space="preserve"> os</w:t>
            </w:r>
            <w:r w:rsidR="00A25142">
              <w:rPr>
                <w:rFonts w:ascii="Times New Roman" w:hAnsi="Times New Roman"/>
                <w:b/>
                <w:sz w:val="24"/>
                <w:szCs w:val="24"/>
              </w:rPr>
              <w:t>ób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14:paraId="61190B32" w14:textId="77777777" w:rsidR="00A25142" w:rsidRPr="007E0301" w:rsidRDefault="00156014" w:rsidP="00FB5CA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</w:t>
            </w:r>
            <w:r w:rsidR="00A25142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A25142" w:rsidRPr="007E0301">
              <w:rPr>
                <w:rFonts w:ascii="Times New Roman" w:hAnsi="Times New Roman"/>
                <w:b/>
                <w:sz w:val="28"/>
                <w:szCs w:val="28"/>
              </w:rPr>
              <w:t>0 %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14:paraId="18CF5F19" w14:textId="77777777"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66800511" w14:textId="77777777"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vAlign w:val="center"/>
          </w:tcPr>
          <w:p w14:paraId="584F45D9" w14:textId="2AEC6A76" w:rsidR="00A25142" w:rsidRPr="006127D2" w:rsidRDefault="00731DD0" w:rsidP="00342F6F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6E507C">
              <w:rPr>
                <w:rFonts w:ascii="Times New Roman" w:hAnsi="Times New Roman"/>
                <w:b/>
              </w:rPr>
              <w:t>1</w:t>
            </w:r>
            <w:r w:rsidR="006E507C" w:rsidRPr="006E507C">
              <w:rPr>
                <w:rFonts w:ascii="Times New Roman" w:hAnsi="Times New Roman"/>
                <w:b/>
              </w:rPr>
              <w:t> 550 785,49</w:t>
            </w:r>
            <w:r w:rsidR="00A25142" w:rsidRPr="006E507C">
              <w:rPr>
                <w:rFonts w:ascii="Times New Roman" w:hAnsi="Times New Roman"/>
                <w:b/>
              </w:rPr>
              <w:t xml:space="preserve"> zł </w:t>
            </w:r>
            <w:r w:rsidR="00A25142" w:rsidRPr="006E507C">
              <w:rPr>
                <w:rFonts w:ascii="Times New Roman" w:hAnsi="Times New Roman"/>
              </w:rPr>
              <w:t>(Fundusz Pracy)</w:t>
            </w:r>
          </w:p>
        </w:tc>
      </w:tr>
      <w:tr w:rsidR="00A25142" w:rsidRPr="00D1169A" w14:paraId="1403C81F" w14:textId="77777777" w:rsidTr="00A25142">
        <w:trPr>
          <w:trHeight w:val="60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995E" w14:textId="77777777"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D1169A">
              <w:rPr>
                <w:rFonts w:ascii="Times New Roman" w:hAnsi="Times New Roman"/>
              </w:rPr>
              <w:t>1.1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76E8" w14:textId="77777777" w:rsidR="00A25142" w:rsidRPr="00DE5853" w:rsidRDefault="00A25142" w:rsidP="0024228E">
            <w:p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E0301">
              <w:rPr>
                <w:rFonts w:ascii="Times New Roman" w:hAnsi="Times New Roman"/>
                <w:sz w:val="24"/>
                <w:szCs w:val="24"/>
              </w:rPr>
              <w:t>Prace interwencyjne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7B0C47E4" w14:textId="77777777" w:rsidR="00A25142" w:rsidRPr="00D1169A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</w:p>
        </w:tc>
        <w:tc>
          <w:tcPr>
            <w:tcW w:w="1267" w:type="dxa"/>
            <w:vAlign w:val="center"/>
          </w:tcPr>
          <w:p w14:paraId="212EFD13" w14:textId="101FC256" w:rsidR="00A25142" w:rsidRPr="007E0301" w:rsidRDefault="006127D2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25142">
              <w:rPr>
                <w:rFonts w:ascii="Times New Roman" w:hAnsi="Times New Roman"/>
                <w:sz w:val="24"/>
                <w:szCs w:val="24"/>
              </w:rPr>
              <w:t xml:space="preserve"> osoby</w:t>
            </w:r>
          </w:p>
        </w:tc>
        <w:tc>
          <w:tcPr>
            <w:tcW w:w="1781" w:type="dxa"/>
            <w:vAlign w:val="center"/>
          </w:tcPr>
          <w:p w14:paraId="22AF9680" w14:textId="77777777" w:rsidR="00A25142" w:rsidRPr="007E0301" w:rsidRDefault="00A25142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14:paraId="452D62C0" w14:textId="77777777" w:rsidR="00A25142" w:rsidRPr="00D1169A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14:paraId="793226B4" w14:textId="77777777"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14:paraId="5221B356" w14:textId="77777777" w:rsidTr="00A25142">
        <w:trPr>
          <w:trHeight w:val="60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0322" w14:textId="77777777"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2032" w14:textId="77777777" w:rsidR="00A25142" w:rsidRPr="00DE5853" w:rsidRDefault="00A25142" w:rsidP="0024228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7E0301">
              <w:rPr>
                <w:rFonts w:ascii="Times New Roman" w:hAnsi="Times New Roman"/>
              </w:rPr>
              <w:t>Roboty  publiczne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4419E6EB" w14:textId="77777777" w:rsidR="00A25142" w:rsidRPr="00D1169A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</w:p>
        </w:tc>
        <w:tc>
          <w:tcPr>
            <w:tcW w:w="1267" w:type="dxa"/>
            <w:vAlign w:val="center"/>
          </w:tcPr>
          <w:p w14:paraId="30BCAD86" w14:textId="0072D0D2" w:rsidR="00A25142" w:rsidRPr="007E0301" w:rsidRDefault="006127D2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="00A25142">
              <w:rPr>
                <w:rFonts w:ascii="Times New Roman" w:hAnsi="Times New Roman"/>
                <w:sz w:val="24"/>
                <w:szCs w:val="24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14:paraId="5159B396" w14:textId="77777777" w:rsidR="00A25142" w:rsidRPr="007E0301" w:rsidRDefault="00A25142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14:paraId="794B6D63" w14:textId="77777777" w:rsidR="00A25142" w:rsidRPr="00D1169A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14:paraId="5DB05E62" w14:textId="77777777"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14:paraId="69CF62E2" w14:textId="77777777" w:rsidTr="00A25142">
        <w:trPr>
          <w:trHeight w:val="60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CCFF" w14:textId="77777777"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3BEA" w14:textId="77777777" w:rsidR="00A25142" w:rsidRPr="00DE5853" w:rsidRDefault="00A25142" w:rsidP="000667E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7E0301">
              <w:rPr>
                <w:rFonts w:ascii="Times New Roman" w:hAnsi="Times New Roman"/>
              </w:rPr>
              <w:t>Staże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53893B6D" w14:textId="77777777" w:rsidR="00A25142" w:rsidRPr="00D1169A" w:rsidRDefault="00A25142" w:rsidP="000667EE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 do odbycia stażu u organizatora</w:t>
            </w:r>
          </w:p>
        </w:tc>
        <w:tc>
          <w:tcPr>
            <w:tcW w:w="1267" w:type="dxa"/>
          </w:tcPr>
          <w:p w14:paraId="52B9A002" w14:textId="661CE426" w:rsidR="00A25142" w:rsidRPr="000667EE" w:rsidRDefault="00A25142" w:rsidP="000667EE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127D2">
              <w:rPr>
                <w:rFonts w:ascii="Times New Roman" w:hAnsi="Times New Roman"/>
                <w:sz w:val="24"/>
                <w:szCs w:val="24"/>
              </w:rPr>
              <w:t>53 osoby</w:t>
            </w:r>
          </w:p>
        </w:tc>
        <w:tc>
          <w:tcPr>
            <w:tcW w:w="1781" w:type="dxa"/>
            <w:vAlign w:val="center"/>
          </w:tcPr>
          <w:p w14:paraId="363C5DA5" w14:textId="77777777" w:rsidR="00A25142" w:rsidRPr="007E0301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14:paraId="44E15284" w14:textId="77777777"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14:paraId="1327680C" w14:textId="77777777"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14:paraId="6401A1A8" w14:textId="77777777" w:rsidTr="00A25142">
        <w:trPr>
          <w:trHeight w:val="58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CFCB" w14:textId="6CF92F72"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6127D2">
              <w:rPr>
                <w:rFonts w:ascii="Times New Roman" w:hAnsi="Times New Roman"/>
              </w:rPr>
              <w:t>4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66D3" w14:textId="77777777" w:rsidR="00A25142" w:rsidRPr="00DE5853" w:rsidRDefault="00A25142" w:rsidP="000667E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Szkolenia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6385A2D0" w14:textId="77777777" w:rsidR="00A25142" w:rsidRPr="00B522E7" w:rsidRDefault="00A25142" w:rsidP="000667EE">
            <w:pPr>
              <w:spacing w:after="0"/>
              <w:ind w:left="2" w:firstLine="0"/>
              <w:rPr>
                <w:rFonts w:ascii="Times New Roman" w:hAnsi="Times New Roman"/>
              </w:rPr>
            </w:pPr>
            <w:r w:rsidRPr="00B522E7">
              <w:rPr>
                <w:rFonts w:ascii="Times New Roman" w:hAnsi="Times New Roman"/>
              </w:rPr>
              <w:t>Przeszkolenie bezrobotnych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i innych uprawnionych osób</w:t>
            </w:r>
          </w:p>
        </w:tc>
        <w:tc>
          <w:tcPr>
            <w:tcW w:w="1267" w:type="dxa"/>
          </w:tcPr>
          <w:p w14:paraId="18C3F0A3" w14:textId="77777777" w:rsidR="00A25142" w:rsidRPr="000667EE" w:rsidRDefault="00A25142" w:rsidP="000667EE">
            <w:pPr>
              <w:ind w:left="76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56014">
              <w:rPr>
                <w:rFonts w:ascii="Times New Roman" w:hAnsi="Times New Roman"/>
                <w:sz w:val="24"/>
                <w:szCs w:val="24"/>
              </w:rPr>
              <w:t>5 osób</w:t>
            </w:r>
          </w:p>
        </w:tc>
        <w:tc>
          <w:tcPr>
            <w:tcW w:w="1781" w:type="dxa"/>
            <w:vAlign w:val="center"/>
          </w:tcPr>
          <w:p w14:paraId="2FF36659" w14:textId="77777777" w:rsidR="00A25142" w:rsidRPr="007E0301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14:paraId="27AA2299" w14:textId="77777777"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3" w:type="dxa"/>
          </w:tcPr>
          <w:p w14:paraId="44FE1F40" w14:textId="77777777"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14:paraId="4F589B90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87D8" w14:textId="0474E7FB"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6127D2">
              <w:rPr>
                <w:rFonts w:ascii="Times New Roman" w:hAnsi="Times New Roman"/>
              </w:rPr>
              <w:t>5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2CD4" w14:textId="77777777" w:rsidR="00A25142" w:rsidRPr="00DE5853" w:rsidRDefault="00A25142" w:rsidP="0024228E">
            <w:pPr>
              <w:spacing w:after="0"/>
              <w:ind w:left="32" w:right="-108" w:firstLine="0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  <w:sz w:val="24"/>
                <w:szCs w:val="24"/>
              </w:rPr>
              <w:t>Szkolenia osób pobierających rentę szkoleniową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7687A62A" w14:textId="77777777" w:rsidR="00A25142" w:rsidRPr="00D1169A" w:rsidRDefault="00A25142" w:rsidP="006D5930">
            <w:pPr>
              <w:spacing w:after="0"/>
              <w:ind w:left="0" w:firstLine="0"/>
              <w:rPr>
                <w:rFonts w:ascii="Times New Roman" w:hAnsi="Times New Roman"/>
                <w:b/>
              </w:rPr>
            </w:pPr>
            <w:r w:rsidRPr="00B522E7">
              <w:rPr>
                <w:rFonts w:ascii="Times New Roman" w:hAnsi="Times New Roman"/>
              </w:rPr>
              <w:t>Przeszkolenie osób uprawnionych do renty</w:t>
            </w:r>
            <w:r w:rsidRPr="00D1169A">
              <w:rPr>
                <w:rFonts w:ascii="Times New Roman" w:hAnsi="Times New Roman"/>
              </w:rPr>
              <w:t xml:space="preserve"> szkoleniow</w:t>
            </w:r>
            <w:r>
              <w:rPr>
                <w:rFonts w:ascii="Times New Roman" w:hAnsi="Times New Roman"/>
              </w:rPr>
              <w:t>ej</w:t>
            </w:r>
          </w:p>
        </w:tc>
        <w:tc>
          <w:tcPr>
            <w:tcW w:w="1267" w:type="dxa"/>
            <w:vAlign w:val="center"/>
          </w:tcPr>
          <w:p w14:paraId="4CFEA1DA" w14:textId="77777777" w:rsidR="00A25142" w:rsidRPr="00D1169A" w:rsidRDefault="00A25142" w:rsidP="0043450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osoba </w:t>
            </w:r>
          </w:p>
        </w:tc>
        <w:tc>
          <w:tcPr>
            <w:tcW w:w="1781" w:type="dxa"/>
            <w:vAlign w:val="center"/>
          </w:tcPr>
          <w:p w14:paraId="5F940721" w14:textId="77777777"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4CE25C26" w14:textId="77777777" w:rsidR="00A25142" w:rsidRPr="00D1169A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3" w:type="dxa"/>
          </w:tcPr>
          <w:p w14:paraId="22F5EB82" w14:textId="77777777"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14:paraId="4A58DA73" w14:textId="77777777" w:rsidTr="00CF6E0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C2A1" w14:textId="77777777" w:rsidR="00CF6E03" w:rsidRDefault="00CF6E03" w:rsidP="00CF6E03">
            <w:pPr>
              <w:spacing w:after="0"/>
              <w:ind w:left="0" w:right="-106" w:firstLine="0"/>
              <w:rPr>
                <w:rFonts w:ascii="Times New Roman" w:hAnsi="Times New Roman"/>
              </w:rPr>
            </w:pPr>
          </w:p>
          <w:p w14:paraId="593D7620" w14:textId="1A234545" w:rsidR="00A25142" w:rsidRDefault="00A25142" w:rsidP="00CF6E03">
            <w:pPr>
              <w:spacing w:after="0"/>
              <w:ind w:left="0" w:right="-106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6127D2">
              <w:rPr>
                <w:rFonts w:ascii="Times New Roman" w:hAnsi="Times New Roman"/>
              </w:rPr>
              <w:t>6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8916" w14:textId="77777777"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na zasiedlenie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0B3CD435" w14:textId="77777777" w:rsidR="00A25142" w:rsidRPr="00FB2E62" w:rsidRDefault="00A25142" w:rsidP="00FB2E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B2E62">
              <w:rPr>
                <w:rFonts w:ascii="Times New Roman" w:hAnsi="Times New Roman"/>
              </w:rPr>
              <w:t xml:space="preserve">Przyznanie osobom bezrobotnym </w:t>
            </w:r>
            <w:r>
              <w:rPr>
                <w:rFonts w:ascii="Times New Roman" w:hAnsi="Times New Roman"/>
              </w:rPr>
              <w:t xml:space="preserve">do 30 roku życia </w:t>
            </w:r>
            <w:r w:rsidRPr="00FB2E62">
              <w:rPr>
                <w:rFonts w:ascii="Times New Roman" w:hAnsi="Times New Roman"/>
              </w:rPr>
              <w:t>dofinansowania związku z podjęciem, poza miejscem dotychczasowego zamieszkania, zatrudnienia, innej pracy zarobkowej lub działalności gospodarczej</w:t>
            </w:r>
          </w:p>
        </w:tc>
        <w:tc>
          <w:tcPr>
            <w:tcW w:w="1267" w:type="dxa"/>
            <w:vAlign w:val="center"/>
          </w:tcPr>
          <w:p w14:paraId="37A5A61C" w14:textId="274B1FA6" w:rsidR="00A25142" w:rsidRDefault="006127D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A25142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14:paraId="68E24421" w14:textId="77777777"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4B5C9C86" w14:textId="77777777"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14:paraId="3AEDA828" w14:textId="77777777"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14:paraId="2A9C1E38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5866" w14:textId="5ECA1E98" w:rsidR="00A25142" w:rsidRDefault="00A25142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6127D2">
              <w:rPr>
                <w:rFonts w:ascii="Times New Roman" w:hAnsi="Times New Roman"/>
              </w:rPr>
              <w:t>7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2D1B" w14:textId="77777777"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Dofinansowanie wynagrodzenia za zatrudnienie skierowanego bezrobotnego, który ukończył 50 rok życia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16F41571" w14:textId="77777777"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 powyżej 50 roku życia</w:t>
            </w:r>
          </w:p>
        </w:tc>
        <w:tc>
          <w:tcPr>
            <w:tcW w:w="1267" w:type="dxa"/>
            <w:vAlign w:val="center"/>
          </w:tcPr>
          <w:p w14:paraId="2CE73F1B" w14:textId="748232E6" w:rsidR="00A25142" w:rsidRDefault="006127D2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osoby</w:t>
            </w:r>
          </w:p>
        </w:tc>
        <w:tc>
          <w:tcPr>
            <w:tcW w:w="1781" w:type="dxa"/>
            <w:vAlign w:val="center"/>
          </w:tcPr>
          <w:p w14:paraId="3E6CCB58" w14:textId="77777777"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6EC1D551" w14:textId="77777777"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14:paraId="1D218947" w14:textId="77777777"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14:paraId="1DCB6AC4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1160" w14:textId="41BD627F" w:rsidR="00A25142" w:rsidRDefault="00A25142" w:rsidP="00FB2E62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r w:rsidR="006127D2">
              <w:rPr>
                <w:rFonts w:ascii="Times New Roman" w:hAnsi="Times New Roman"/>
              </w:rPr>
              <w:t>8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7135" w14:textId="77777777"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kosztów przejazdu     (na szkolenia i na, staż)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7FEED637" w14:textId="77777777"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na wniosek uprawnionych osób kosztów przejazdu z miejsca zamieszkania i powrotu do miejsca odbywania szkolenia, stażu, przygotowania zawodowego dorosłych w związku ze skierowaniem przez powiatowy urząd pracy</w:t>
            </w:r>
          </w:p>
        </w:tc>
        <w:tc>
          <w:tcPr>
            <w:tcW w:w="1267" w:type="dxa"/>
            <w:vAlign w:val="center"/>
          </w:tcPr>
          <w:p w14:paraId="089D05A1" w14:textId="77777777"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1781" w:type="dxa"/>
            <w:vAlign w:val="center"/>
          </w:tcPr>
          <w:p w14:paraId="0AED9888" w14:textId="77777777"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14:paraId="58013EDF" w14:textId="77777777"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14:paraId="42D5C3F5" w14:textId="77777777"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14:paraId="311ABF46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B619" w14:textId="3E1BF056" w:rsidR="00A25142" w:rsidRPr="0046629C" w:rsidRDefault="00A25142" w:rsidP="00FB2E62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6629C">
              <w:rPr>
                <w:rFonts w:ascii="Times New Roman" w:hAnsi="Times New Roman"/>
                <w:sz w:val="21"/>
                <w:szCs w:val="21"/>
              </w:rPr>
              <w:t>1.</w:t>
            </w:r>
            <w:r w:rsidR="006127D2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AF34" w14:textId="77777777"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kosztów badań lekarskich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0BEF3ABB" w14:textId="77777777"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Finansowanie kosztów badań lekarskich lub psychologicznych przeprowadzanych na wniosek powiatowego urzędu pracy </w:t>
            </w:r>
          </w:p>
        </w:tc>
        <w:tc>
          <w:tcPr>
            <w:tcW w:w="1267" w:type="dxa"/>
            <w:vAlign w:val="center"/>
          </w:tcPr>
          <w:p w14:paraId="73ACCD6E" w14:textId="77777777"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1781" w:type="dxa"/>
            <w:vAlign w:val="center"/>
          </w:tcPr>
          <w:p w14:paraId="4751E953" w14:textId="77777777"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14:paraId="2C70F271" w14:textId="77777777"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14:paraId="04119200" w14:textId="77777777"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14:paraId="2A675416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BFE3" w14:textId="39D08DB7" w:rsidR="00A25142" w:rsidRDefault="00A25142" w:rsidP="00FB2E62">
            <w:pPr>
              <w:spacing w:after="0"/>
              <w:ind w:left="0" w:right="-15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6127D2">
              <w:rPr>
                <w:rFonts w:ascii="Times New Roman" w:hAnsi="Times New Roman"/>
              </w:rPr>
              <w:t>0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510A" w14:textId="77777777"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dodatków aktywizacyjnych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626FC3D9" w14:textId="77777777"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Przyznawanie i wypłata dodatków na wniosek uprawnionych osób</w:t>
            </w:r>
          </w:p>
        </w:tc>
        <w:tc>
          <w:tcPr>
            <w:tcW w:w="1267" w:type="dxa"/>
            <w:vAlign w:val="center"/>
          </w:tcPr>
          <w:p w14:paraId="74B94627" w14:textId="77777777" w:rsidR="00A25142" w:rsidRDefault="00A25142" w:rsidP="0025665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miarę potrzeb </w:t>
            </w:r>
          </w:p>
        </w:tc>
        <w:tc>
          <w:tcPr>
            <w:tcW w:w="1781" w:type="dxa"/>
            <w:vAlign w:val="center"/>
          </w:tcPr>
          <w:p w14:paraId="02C53CB5" w14:textId="77777777"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14:paraId="63B6AD04" w14:textId="77777777"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14:paraId="7218544F" w14:textId="77777777"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 wysokości faktycznych potrzeb</w:t>
            </w:r>
          </w:p>
        </w:tc>
      </w:tr>
      <w:tr w:rsidR="00C70EC0" w:rsidRPr="00B5045F" w14:paraId="264D91FE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118D5B" w14:textId="77777777" w:rsidR="00C70EC0" w:rsidRDefault="00C70EC0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168D333" w14:textId="77777777" w:rsidR="00C70EC0" w:rsidRPr="00A76206" w:rsidRDefault="00C70EC0" w:rsidP="00AE226B">
            <w:pPr>
              <w:spacing w:after="0"/>
              <w:ind w:left="-6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Refundacja części kosztów poniesionych na wynagrodzenia, nagrody oraz składki na ubezpieczenia społeczne skierowanych bezrobotnych do 30 roku życia – art. 150f ustawy</w:t>
            </w:r>
          </w:p>
        </w:tc>
        <w:tc>
          <w:tcPr>
            <w:tcW w:w="1267" w:type="dxa"/>
            <w:vAlign w:val="center"/>
          </w:tcPr>
          <w:p w14:paraId="7D7AF7A8" w14:textId="50091794" w:rsidR="00C70EC0" w:rsidRPr="00E1035B" w:rsidRDefault="006127D2" w:rsidP="00C7106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C70EC0" w:rsidRPr="00E1035B">
              <w:rPr>
                <w:rFonts w:ascii="Times New Roman" w:hAnsi="Times New Roman"/>
                <w:b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14:paraId="717BE7B5" w14:textId="77777777" w:rsidR="00C70EC0" w:rsidRPr="00156014" w:rsidRDefault="00C70EC0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70EC0">
              <w:rPr>
                <w:rFonts w:ascii="Times New Roman" w:hAnsi="Times New Roman"/>
                <w:b/>
              </w:rPr>
              <w:t>40,0%</w:t>
            </w:r>
          </w:p>
        </w:tc>
        <w:tc>
          <w:tcPr>
            <w:tcW w:w="2677" w:type="dxa"/>
            <w:vAlign w:val="center"/>
          </w:tcPr>
          <w:p w14:paraId="3974F860" w14:textId="77777777" w:rsidR="00C70EC0" w:rsidRPr="00E1035B" w:rsidRDefault="00E1035B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E1035B"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14:paraId="57694AD3" w14:textId="77777777" w:rsidR="00E1035B" w:rsidRDefault="00E1035B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 zł</w:t>
            </w:r>
          </w:p>
          <w:p w14:paraId="7D685338" w14:textId="77777777" w:rsidR="00C70EC0" w:rsidRPr="00E1035B" w:rsidRDefault="00E1035B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E1035B">
              <w:rPr>
                <w:rFonts w:ascii="Times New Roman" w:hAnsi="Times New Roman"/>
              </w:rPr>
              <w:t>(kontynuacja zatrudnienia</w:t>
            </w:r>
            <w:r>
              <w:rPr>
                <w:rFonts w:ascii="Times New Roman" w:hAnsi="Times New Roman"/>
              </w:rPr>
              <w:t xml:space="preserve"> po okresie refundacji)</w:t>
            </w:r>
          </w:p>
        </w:tc>
      </w:tr>
      <w:tr w:rsidR="00A25142" w:rsidRPr="00D1169A" w14:paraId="298D2FCA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A651" w14:textId="27A1591E" w:rsidR="00A25142" w:rsidRPr="00DB3575" w:rsidRDefault="006E507C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A25142" w:rsidRPr="00DB357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CC5202" w14:textId="73E48AD1" w:rsidR="00A25142" w:rsidRPr="00CD3B05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 xml:space="preserve">Aktywizacja zawodowa bezrobotnych do 29 roku życia w ramach projektu pozakonkursowego </w:t>
            </w:r>
            <w:r w:rsidRPr="00A76206">
              <w:rPr>
                <w:rFonts w:ascii="Times New Roman" w:hAnsi="Times New Roman"/>
                <w:b/>
              </w:rPr>
              <w:t>„Aktywizacja osób młodych pozostających bez pracy w powiecie jędrzejowskim (</w:t>
            </w:r>
            <w:r>
              <w:rPr>
                <w:rFonts w:ascii="Times New Roman" w:hAnsi="Times New Roman"/>
                <w:b/>
              </w:rPr>
              <w:t>V</w:t>
            </w:r>
            <w:r w:rsidR="006E507C">
              <w:rPr>
                <w:rFonts w:ascii="Times New Roman" w:hAnsi="Times New Roman"/>
                <w:b/>
              </w:rPr>
              <w:t>I</w:t>
            </w:r>
            <w:r w:rsidRPr="00A76206">
              <w:rPr>
                <w:rFonts w:ascii="Times New Roman" w:hAnsi="Times New Roman"/>
                <w:b/>
              </w:rPr>
              <w:t>)”</w:t>
            </w:r>
            <w:r w:rsidRPr="00A76206">
              <w:rPr>
                <w:rFonts w:ascii="Times New Roman" w:hAnsi="Times New Roman"/>
              </w:rPr>
              <w:t xml:space="preserve"> współfinansowanego ze środków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>Europejskiego Funduszu Społecznego w ramach Programu Operacyjnego Wiedza Edukacja Rozwój</w:t>
            </w:r>
            <w:r>
              <w:rPr>
                <w:rFonts w:ascii="Times New Roman" w:hAnsi="Times New Roman"/>
              </w:rPr>
              <w:t xml:space="preserve"> poprzez realizację poniższych form wsparcia:</w:t>
            </w:r>
          </w:p>
        </w:tc>
        <w:tc>
          <w:tcPr>
            <w:tcW w:w="1267" w:type="dxa"/>
            <w:vAlign w:val="center"/>
          </w:tcPr>
          <w:p w14:paraId="6A72F5BC" w14:textId="77777777" w:rsidR="00A25142" w:rsidRPr="00A76206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 xml:space="preserve">Objęcie wsparciem </w:t>
            </w:r>
          </w:p>
          <w:p w14:paraId="574A136C" w14:textId="647ADE92" w:rsidR="00A25142" w:rsidRDefault="00C70EC0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6E507C">
              <w:rPr>
                <w:rFonts w:ascii="Times New Roman" w:hAnsi="Times New Roman"/>
                <w:b/>
              </w:rPr>
              <w:t>63</w:t>
            </w:r>
            <w:r w:rsidR="00A25142">
              <w:rPr>
                <w:rFonts w:ascii="Times New Roman" w:hAnsi="Times New Roman"/>
                <w:b/>
              </w:rPr>
              <w:t xml:space="preserve"> os</w:t>
            </w:r>
            <w:r w:rsidR="006E507C">
              <w:rPr>
                <w:rFonts w:ascii="Times New Roman" w:hAnsi="Times New Roman"/>
                <w:b/>
              </w:rPr>
              <w:t>oby</w:t>
            </w:r>
          </w:p>
        </w:tc>
        <w:tc>
          <w:tcPr>
            <w:tcW w:w="1781" w:type="dxa"/>
            <w:vAlign w:val="center"/>
          </w:tcPr>
          <w:p w14:paraId="4FD8062D" w14:textId="5B979D06" w:rsidR="00A25142" w:rsidRPr="00E33DCA" w:rsidRDefault="006E507C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  <w:r w:rsidR="00A25142" w:rsidRPr="00E33DCA">
              <w:rPr>
                <w:rFonts w:ascii="Times New Roman" w:hAnsi="Times New Roman"/>
                <w:b/>
              </w:rPr>
              <w:t>,0%</w:t>
            </w:r>
          </w:p>
        </w:tc>
        <w:tc>
          <w:tcPr>
            <w:tcW w:w="2677" w:type="dxa"/>
            <w:vAlign w:val="center"/>
          </w:tcPr>
          <w:p w14:paraId="2D71D46D" w14:textId="77777777" w:rsidR="00A25142" w:rsidRDefault="00A25142" w:rsidP="00BE1C62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14:paraId="02EF188B" w14:textId="4CA170DB" w:rsidR="00A25142" w:rsidRPr="00342F6F" w:rsidRDefault="00731DD0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6E507C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4</w:t>
            </w:r>
            <w:r w:rsidR="006E507C">
              <w:rPr>
                <w:rFonts w:ascii="Times New Roman" w:hAnsi="Times New Roman"/>
                <w:b/>
              </w:rPr>
              <w:t>23 145,73</w:t>
            </w:r>
            <w:r w:rsidR="00A25142" w:rsidRPr="00731DD0">
              <w:rPr>
                <w:rFonts w:ascii="Times New Roman" w:hAnsi="Times New Roman"/>
                <w:b/>
              </w:rPr>
              <w:t xml:space="preserve"> zł </w:t>
            </w:r>
            <w:r w:rsidR="00A25142" w:rsidRPr="00342F6F">
              <w:rPr>
                <w:rFonts w:ascii="Times New Roman" w:hAnsi="Times New Roman"/>
              </w:rPr>
              <w:t>(E</w:t>
            </w:r>
            <w:r w:rsidR="00A25142">
              <w:rPr>
                <w:rFonts w:ascii="Times New Roman" w:hAnsi="Times New Roman"/>
              </w:rPr>
              <w:t>FS -kwota dofinansowania na 20</w:t>
            </w:r>
            <w:r w:rsidR="006E507C">
              <w:rPr>
                <w:rFonts w:ascii="Times New Roman" w:hAnsi="Times New Roman"/>
              </w:rPr>
              <w:t>20</w:t>
            </w:r>
            <w:r w:rsidR="00A25142" w:rsidRPr="00342F6F">
              <w:rPr>
                <w:rFonts w:ascii="Times New Roman" w:hAnsi="Times New Roman"/>
              </w:rPr>
              <w:t>r.)</w:t>
            </w:r>
          </w:p>
        </w:tc>
      </w:tr>
      <w:tr w:rsidR="00A25142" w:rsidRPr="00D1169A" w14:paraId="2DEBA31C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2111" w14:textId="268B5959" w:rsidR="00A25142" w:rsidRDefault="006E507C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25142">
              <w:rPr>
                <w:rFonts w:ascii="Times New Roman" w:hAnsi="Times New Roman"/>
              </w:rPr>
              <w:t>.1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5AFF" w14:textId="77777777"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D1169A">
              <w:rPr>
                <w:rFonts w:ascii="Times New Roman" w:hAnsi="Times New Roman"/>
              </w:rPr>
              <w:t>taże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2133CFF7" w14:textId="77777777"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 do odbycia stażu u organizatora</w:t>
            </w:r>
          </w:p>
        </w:tc>
        <w:tc>
          <w:tcPr>
            <w:tcW w:w="1267" w:type="dxa"/>
            <w:vAlign w:val="center"/>
          </w:tcPr>
          <w:p w14:paraId="5BBDFCB6" w14:textId="6928A05F" w:rsidR="00A25142" w:rsidRDefault="00C70EC0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E507C">
              <w:rPr>
                <w:rFonts w:ascii="Times New Roman" w:hAnsi="Times New Roman"/>
              </w:rPr>
              <w:t>20</w:t>
            </w:r>
            <w:r w:rsidR="00A25142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14:paraId="2294C4FC" w14:textId="77777777"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4055BC7B" w14:textId="77777777"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</w:tcPr>
          <w:p w14:paraId="342C98B8" w14:textId="77777777"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14:paraId="1B01C523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41F6" w14:textId="69436078" w:rsidR="00A25142" w:rsidRDefault="006E507C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25142">
              <w:rPr>
                <w:rFonts w:ascii="Times New Roman" w:hAnsi="Times New Roman"/>
              </w:rPr>
              <w:t>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5D93" w14:textId="77777777"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na zasiedlenie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7F6A96C2" w14:textId="77777777"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D3B05">
              <w:rPr>
                <w:rFonts w:ascii="Times New Roman" w:hAnsi="Times New Roman"/>
              </w:rPr>
              <w:t>Skierowanie bezrobotnych do odbycia stażu w ramach bonu</w:t>
            </w:r>
          </w:p>
        </w:tc>
        <w:tc>
          <w:tcPr>
            <w:tcW w:w="1267" w:type="dxa"/>
            <w:vAlign w:val="center"/>
          </w:tcPr>
          <w:p w14:paraId="37267FD2" w14:textId="77777777" w:rsidR="00A25142" w:rsidRDefault="00C70EC0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25142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Align w:val="center"/>
          </w:tcPr>
          <w:p w14:paraId="5B027221" w14:textId="77777777"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07E149D6" w14:textId="77777777"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</w:tcPr>
          <w:p w14:paraId="68DA5528" w14:textId="77777777"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6E507C" w:rsidRPr="00D1169A" w14:paraId="130A7FA6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CF5D" w14:textId="61994A1F" w:rsidR="006E507C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0AB5" w14:textId="6141C0F7" w:rsidR="006E507C" w:rsidRDefault="006E507C" w:rsidP="006E507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Prace interwencyjne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4C7ABF7C" w14:textId="5659842C" w:rsidR="006E507C" w:rsidRPr="00CD3B05" w:rsidRDefault="006E507C" w:rsidP="006E507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</w:p>
        </w:tc>
        <w:tc>
          <w:tcPr>
            <w:tcW w:w="1267" w:type="dxa"/>
            <w:vAlign w:val="center"/>
          </w:tcPr>
          <w:p w14:paraId="1C10CA19" w14:textId="0D4E196F" w:rsidR="006E507C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osoby</w:t>
            </w:r>
          </w:p>
        </w:tc>
        <w:tc>
          <w:tcPr>
            <w:tcW w:w="1781" w:type="dxa"/>
            <w:vAlign w:val="center"/>
          </w:tcPr>
          <w:p w14:paraId="4B25D096" w14:textId="77777777" w:rsidR="006E507C" w:rsidRPr="00D1169A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04BFEA7B" w14:textId="1336B9AA" w:rsidR="006E507C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</w:tcPr>
          <w:p w14:paraId="519317F2" w14:textId="77777777" w:rsidR="006E507C" w:rsidRPr="00D1169A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6E507C" w:rsidRPr="00D1169A" w14:paraId="7B4DF06A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5174" w14:textId="4D8456F0" w:rsidR="006E507C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A4EF" w14:textId="447B452F" w:rsidR="006E507C" w:rsidRDefault="006E507C" w:rsidP="006E507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szkoleniowy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2F3C3DD7" w14:textId="7B6A4782" w:rsidR="006E507C" w:rsidRPr="00CD3B05" w:rsidRDefault="006E507C" w:rsidP="006E507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 na szkolenie</w:t>
            </w:r>
          </w:p>
        </w:tc>
        <w:tc>
          <w:tcPr>
            <w:tcW w:w="1267" w:type="dxa"/>
            <w:vAlign w:val="center"/>
          </w:tcPr>
          <w:p w14:paraId="351D32DA" w14:textId="640BCA77" w:rsidR="006E507C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osób</w:t>
            </w:r>
          </w:p>
        </w:tc>
        <w:tc>
          <w:tcPr>
            <w:tcW w:w="1781" w:type="dxa"/>
            <w:vAlign w:val="center"/>
          </w:tcPr>
          <w:p w14:paraId="3C34B58E" w14:textId="77777777" w:rsidR="006E507C" w:rsidRPr="00D1169A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4D25D2B1" w14:textId="77777777" w:rsidR="006E507C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3" w:type="dxa"/>
          </w:tcPr>
          <w:p w14:paraId="3F109C6E" w14:textId="77777777" w:rsidR="006E507C" w:rsidRPr="00D1169A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6E507C" w:rsidRPr="00D1169A" w14:paraId="1DD6D9E5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8EE1" w14:textId="4F7B185E" w:rsidR="006E507C" w:rsidRPr="00DB1920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DB192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1A2C4D" w14:textId="68735F5E" w:rsidR="006E507C" w:rsidRPr="00CD3B05" w:rsidRDefault="006E507C" w:rsidP="006E507C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7F4FF4">
              <w:rPr>
                <w:rFonts w:ascii="Times New Roman" w:hAnsi="Times New Roman"/>
              </w:rPr>
              <w:t xml:space="preserve">Aktywizacja zawodowa bezrobotnych powyżej 29  roku życia w ramach projektu pozakonkursowego </w:t>
            </w:r>
            <w:r w:rsidRPr="007F4FF4">
              <w:rPr>
                <w:rFonts w:ascii="Times New Roman" w:hAnsi="Times New Roman"/>
                <w:b/>
                <w:bCs/>
              </w:rPr>
              <w:t xml:space="preserve">„Aktywizacja zawodowa osób powyżej 29 roku życia pozostających bez pracy w powiecie jędrzejowskim </w:t>
            </w:r>
            <w:r w:rsidRPr="007F4FF4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>VI</w:t>
            </w:r>
            <w:r w:rsidRPr="007F4FF4">
              <w:rPr>
                <w:rFonts w:ascii="Times New Roman" w:hAnsi="Times New Roman"/>
                <w:b/>
              </w:rPr>
              <w:t>)”</w:t>
            </w:r>
            <w:r w:rsidRPr="007F4FF4">
              <w:rPr>
                <w:rFonts w:ascii="Times New Roman" w:hAnsi="Times New Roman"/>
              </w:rPr>
              <w:t xml:space="preserve"> współfinansowanego ze środków Unii </w:t>
            </w:r>
            <w:r w:rsidRPr="007F4FF4">
              <w:rPr>
                <w:rFonts w:ascii="Times New Roman" w:hAnsi="Times New Roman"/>
              </w:rPr>
              <w:lastRenderedPageBreak/>
              <w:t xml:space="preserve">Europejskiej w ramach Europejskiego Funduszu Społecznego w ramach Regionalnego Programu Operacyjnego Województwa Świętokrzyskiego poprzez realizację </w:t>
            </w:r>
            <w:r>
              <w:rPr>
                <w:rFonts w:ascii="Times New Roman" w:hAnsi="Times New Roman"/>
              </w:rPr>
              <w:t>poniższych form wsparcia:</w:t>
            </w:r>
          </w:p>
        </w:tc>
        <w:tc>
          <w:tcPr>
            <w:tcW w:w="1267" w:type="dxa"/>
            <w:vAlign w:val="center"/>
          </w:tcPr>
          <w:p w14:paraId="79224249" w14:textId="77777777" w:rsidR="006E507C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B13185">
              <w:rPr>
                <w:rFonts w:ascii="Times New Roman" w:hAnsi="Times New Roman"/>
              </w:rPr>
              <w:lastRenderedPageBreak/>
              <w:t xml:space="preserve">Objęcie wsparciem </w:t>
            </w:r>
          </w:p>
          <w:p w14:paraId="3255F331" w14:textId="7BC53C17" w:rsidR="006E507C" w:rsidRPr="00B13185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130 osób</w:t>
            </w:r>
          </w:p>
        </w:tc>
        <w:tc>
          <w:tcPr>
            <w:tcW w:w="1781" w:type="dxa"/>
            <w:vAlign w:val="center"/>
          </w:tcPr>
          <w:p w14:paraId="265F5E44" w14:textId="0A0C99E0" w:rsidR="006E507C" w:rsidRPr="00D93962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61,0</w:t>
            </w:r>
            <w:r w:rsidRPr="00D9396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14:paraId="33B02AC6" w14:textId="77777777" w:rsidR="006E507C" w:rsidRPr="0024228E" w:rsidRDefault="006E507C" w:rsidP="006E507C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14:paraId="0865C021" w14:textId="77777777" w:rsidR="006E507C" w:rsidRDefault="006E507C" w:rsidP="006E507C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14:paraId="42886F6E" w14:textId="77777777" w:rsidR="006E507C" w:rsidRPr="0024228E" w:rsidRDefault="006E507C" w:rsidP="006E507C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(CAZ)</w:t>
            </w:r>
          </w:p>
        </w:tc>
        <w:tc>
          <w:tcPr>
            <w:tcW w:w="1623" w:type="dxa"/>
          </w:tcPr>
          <w:p w14:paraId="173315C5" w14:textId="5E7C6B61" w:rsidR="006E507C" w:rsidRPr="00D1169A" w:rsidRDefault="006E507C" w:rsidP="00F06458">
            <w:pPr>
              <w:spacing w:after="0"/>
              <w:ind w:left="0" w:right="-96" w:firstLine="0"/>
              <w:jc w:val="center"/>
              <w:rPr>
                <w:rFonts w:ascii="Times New Roman" w:hAnsi="Times New Roman"/>
              </w:rPr>
            </w:pPr>
            <w:r w:rsidRPr="00731DD0">
              <w:rPr>
                <w:rFonts w:ascii="Times New Roman" w:hAnsi="Times New Roman"/>
                <w:b/>
              </w:rPr>
              <w:t> </w:t>
            </w:r>
            <w:r w:rsidR="00F06458">
              <w:rPr>
                <w:rFonts w:ascii="Times New Roman" w:hAnsi="Times New Roman"/>
                <w:b/>
              </w:rPr>
              <w:t>1 058 384,78</w:t>
            </w:r>
            <w:r w:rsidRPr="00731DD0">
              <w:rPr>
                <w:rFonts w:ascii="Times New Roman" w:hAnsi="Times New Roman"/>
                <w:b/>
              </w:rPr>
              <w:t xml:space="preserve"> zł </w:t>
            </w:r>
            <w:r w:rsidRPr="005A51BF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EFS</w:t>
            </w:r>
            <w:r w:rsidRPr="005A51BF">
              <w:rPr>
                <w:rFonts w:ascii="Times New Roman" w:hAnsi="Times New Roman"/>
              </w:rPr>
              <w:t xml:space="preserve"> -kwota dofinansowania</w:t>
            </w:r>
            <w:r>
              <w:rPr>
                <w:rFonts w:ascii="Times New Roman" w:hAnsi="Times New Roman"/>
              </w:rPr>
              <w:t xml:space="preserve"> na 20</w:t>
            </w:r>
            <w:r w:rsidR="00F06458">
              <w:rPr>
                <w:rFonts w:ascii="Times New Roman" w:hAnsi="Times New Roman"/>
              </w:rPr>
              <w:t>20</w:t>
            </w:r>
            <w:r w:rsidRPr="00077202">
              <w:rPr>
                <w:rFonts w:ascii="Times New Roman" w:hAnsi="Times New Roman"/>
              </w:rPr>
              <w:t>r.)</w:t>
            </w:r>
          </w:p>
        </w:tc>
      </w:tr>
      <w:tr w:rsidR="006E507C" w:rsidRPr="00D1169A" w14:paraId="7CCA60AF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E9ED" w14:textId="77777777" w:rsidR="006E507C" w:rsidRPr="00BE1C62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Pr="00BE1C62">
              <w:rPr>
                <w:rFonts w:ascii="Times New Roman" w:hAnsi="Times New Roman"/>
              </w:rPr>
              <w:t>.1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280ABA" w14:textId="77777777" w:rsidR="006E507C" w:rsidRPr="00BE1C62" w:rsidRDefault="006E507C" w:rsidP="006E507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Staże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307568" w14:textId="77777777" w:rsidR="006E507C" w:rsidRPr="007F4FF4" w:rsidRDefault="006E507C" w:rsidP="006E507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 do odbycia stażu u organizatora</w:t>
            </w:r>
          </w:p>
        </w:tc>
        <w:tc>
          <w:tcPr>
            <w:tcW w:w="1267" w:type="dxa"/>
            <w:vAlign w:val="center"/>
          </w:tcPr>
          <w:p w14:paraId="30151017" w14:textId="33C9989D" w:rsidR="006E507C" w:rsidRPr="00B13185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osób</w:t>
            </w:r>
          </w:p>
        </w:tc>
        <w:tc>
          <w:tcPr>
            <w:tcW w:w="1781" w:type="dxa"/>
            <w:vAlign w:val="center"/>
          </w:tcPr>
          <w:p w14:paraId="33171F31" w14:textId="77777777" w:rsidR="006E507C" w:rsidRPr="00D93962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14:paraId="191476AA" w14:textId="77777777" w:rsidR="006E507C" w:rsidRPr="0024228E" w:rsidRDefault="006E507C" w:rsidP="006E507C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23" w:type="dxa"/>
          </w:tcPr>
          <w:p w14:paraId="411925C2" w14:textId="77777777" w:rsidR="006E507C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507C" w:rsidRPr="00D1169A" w14:paraId="624A9E38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1846" w14:textId="77777777" w:rsidR="006E507C" w:rsidRPr="00BE1C62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E1C62">
              <w:rPr>
                <w:rFonts w:ascii="Times New Roman" w:hAnsi="Times New Roman"/>
              </w:rPr>
              <w:t>.2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6C3BA0" w14:textId="77777777" w:rsidR="006E507C" w:rsidRPr="00BE1C62" w:rsidRDefault="006E507C" w:rsidP="006E507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Prace interwencyjne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384F41" w14:textId="77777777" w:rsidR="006E507C" w:rsidRPr="007F4FF4" w:rsidRDefault="006E507C" w:rsidP="006E507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</w:p>
        </w:tc>
        <w:tc>
          <w:tcPr>
            <w:tcW w:w="1267" w:type="dxa"/>
            <w:vAlign w:val="center"/>
          </w:tcPr>
          <w:p w14:paraId="70453A31" w14:textId="3FE70BEF" w:rsidR="006E507C" w:rsidRPr="00B13185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osób</w:t>
            </w:r>
          </w:p>
        </w:tc>
        <w:tc>
          <w:tcPr>
            <w:tcW w:w="1781" w:type="dxa"/>
            <w:vAlign w:val="center"/>
          </w:tcPr>
          <w:p w14:paraId="2AD651E1" w14:textId="77777777" w:rsidR="006E507C" w:rsidRPr="00D93962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14:paraId="7B0FE3C0" w14:textId="77777777" w:rsidR="006E507C" w:rsidRPr="0024228E" w:rsidRDefault="006E507C" w:rsidP="006E507C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23" w:type="dxa"/>
          </w:tcPr>
          <w:p w14:paraId="2BA133BD" w14:textId="77777777" w:rsidR="006E507C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507C" w:rsidRPr="00D1169A" w14:paraId="3F63836D" w14:textId="77777777" w:rsidTr="00A25142">
        <w:trPr>
          <w:trHeight w:val="461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3A4ABE6" w14:textId="77777777" w:rsidR="006E507C" w:rsidRPr="00AC3153" w:rsidRDefault="006E507C" w:rsidP="006E507C">
            <w:pPr>
              <w:spacing w:after="0"/>
              <w:ind w:left="46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Cel II. T</w:t>
            </w:r>
            <w:r w:rsidRPr="00B20DAA">
              <w:rPr>
                <w:rFonts w:ascii="Times New Roman" w:hAnsi="Times New Roman"/>
                <w:b/>
                <w:sz w:val="28"/>
                <w:szCs w:val="28"/>
              </w:rPr>
              <w:t xml:space="preserve">worzenie korzystnych warunków rozwoju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przedsiębiorczości</w:t>
            </w:r>
          </w:p>
        </w:tc>
      </w:tr>
      <w:tr w:rsidR="006E507C" w:rsidRPr="00D1169A" w14:paraId="2CB58C77" w14:textId="77777777" w:rsidTr="00731DD0">
        <w:trPr>
          <w:trHeight w:val="80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C383" w14:textId="77777777" w:rsidR="006E507C" w:rsidRPr="00C150C5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150C5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1A6D67" w14:textId="77777777" w:rsidR="006E507C" w:rsidRPr="00D1169A" w:rsidRDefault="006E507C" w:rsidP="006E507C">
            <w:pPr>
              <w:spacing w:after="0"/>
              <w:ind w:left="2" w:hanging="2"/>
              <w:rPr>
                <w:rFonts w:ascii="Times New Roman" w:hAnsi="Times New Roman"/>
              </w:rPr>
            </w:pPr>
            <w:r w:rsidRPr="007E0301">
              <w:rPr>
                <w:rFonts w:ascii="Times New Roman" w:hAnsi="Times New Roman"/>
              </w:rPr>
              <w:t>Aktywizacja zawodowa bezrobotnych poprzez realizację  instrumentów</w:t>
            </w:r>
            <w:r>
              <w:rPr>
                <w:rFonts w:ascii="Times New Roman" w:hAnsi="Times New Roman"/>
              </w:rPr>
              <w:t xml:space="preserve"> </w:t>
            </w:r>
            <w:r w:rsidRPr="007E0301">
              <w:rPr>
                <w:rFonts w:ascii="Times New Roman" w:hAnsi="Times New Roman"/>
              </w:rPr>
              <w:t>i usług wymienionych w ustawie o promocji zatrudnienia i instytucjach rynku pracy, w ramach środków Funduszu Pracy przyznanych algorytmem</w:t>
            </w:r>
          </w:p>
        </w:tc>
        <w:tc>
          <w:tcPr>
            <w:tcW w:w="1267" w:type="dxa"/>
            <w:vAlign w:val="center"/>
          </w:tcPr>
          <w:p w14:paraId="67E3E913" w14:textId="210BCC44" w:rsidR="006E507C" w:rsidRPr="00D1169A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="00F06458" w:rsidRPr="00F06458">
              <w:rPr>
                <w:rFonts w:ascii="Times New Roman" w:hAnsi="Times New Roman"/>
                <w:b/>
                <w:bCs/>
              </w:rPr>
              <w:t>2</w:t>
            </w:r>
            <w:r w:rsidRPr="00F06458">
              <w:rPr>
                <w:rFonts w:ascii="Times New Roman" w:hAnsi="Times New Roman"/>
                <w:b/>
                <w:bCs/>
              </w:rPr>
              <w:t xml:space="preserve"> os</w:t>
            </w:r>
            <w:r w:rsidR="00F06458" w:rsidRPr="00F06458">
              <w:rPr>
                <w:rFonts w:ascii="Times New Roman" w:hAnsi="Times New Roman"/>
                <w:b/>
                <w:bCs/>
              </w:rPr>
              <w:t>oby</w:t>
            </w:r>
          </w:p>
        </w:tc>
        <w:tc>
          <w:tcPr>
            <w:tcW w:w="1781" w:type="dxa"/>
            <w:vAlign w:val="center"/>
          </w:tcPr>
          <w:p w14:paraId="2D7163E2" w14:textId="77777777" w:rsidR="006E507C" w:rsidRPr="00D1169A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100,0 %</w:t>
            </w:r>
          </w:p>
        </w:tc>
        <w:tc>
          <w:tcPr>
            <w:tcW w:w="2677" w:type="dxa"/>
            <w:vAlign w:val="center"/>
          </w:tcPr>
          <w:p w14:paraId="721190BE" w14:textId="77777777" w:rsidR="006E507C" w:rsidRPr="00D1169A" w:rsidRDefault="006E507C" w:rsidP="006E507C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14:paraId="26EAB958" w14:textId="4DB17879" w:rsidR="006E507C" w:rsidRPr="00077202" w:rsidRDefault="00F06458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6E507C">
              <w:rPr>
                <w:rFonts w:ascii="Times New Roman" w:hAnsi="Times New Roman"/>
                <w:b/>
              </w:rPr>
              <w:t>0 000</w:t>
            </w:r>
            <w:r w:rsidR="006E507C" w:rsidRPr="00077202">
              <w:rPr>
                <w:rFonts w:ascii="Times New Roman" w:hAnsi="Times New Roman"/>
                <w:b/>
              </w:rPr>
              <w:t>,00 zł</w:t>
            </w:r>
          </w:p>
          <w:p w14:paraId="15D5233D" w14:textId="77777777" w:rsidR="006E507C" w:rsidRPr="00D1169A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B5045F">
              <w:rPr>
                <w:rFonts w:ascii="Times New Roman" w:hAnsi="Times New Roman"/>
                <w:b/>
              </w:rPr>
              <w:t>(</w:t>
            </w:r>
            <w:r w:rsidRPr="001A289A">
              <w:rPr>
                <w:rFonts w:ascii="Times New Roman" w:hAnsi="Times New Roman"/>
              </w:rPr>
              <w:t>Fundusz Pracy</w:t>
            </w:r>
            <w:r>
              <w:rPr>
                <w:rFonts w:ascii="Times New Roman" w:hAnsi="Times New Roman"/>
              </w:rPr>
              <w:t xml:space="preserve"> przyznany algorytmem</w:t>
            </w:r>
            <w:r w:rsidRPr="001A289A">
              <w:rPr>
                <w:rFonts w:ascii="Times New Roman" w:hAnsi="Times New Roman"/>
              </w:rPr>
              <w:t>)</w:t>
            </w:r>
          </w:p>
        </w:tc>
      </w:tr>
      <w:tr w:rsidR="006E507C" w:rsidRPr="00D1169A" w14:paraId="25D098A1" w14:textId="77777777" w:rsidTr="00A25142">
        <w:trPr>
          <w:trHeight w:val="80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78A3" w14:textId="63C91C84" w:rsidR="006E507C" w:rsidRPr="00E1035B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E1035B">
              <w:rPr>
                <w:rFonts w:ascii="Times New Roman" w:hAnsi="Times New Roman"/>
              </w:rPr>
              <w:t>1.1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E307" w14:textId="77777777" w:rsidR="006E507C" w:rsidRDefault="006E507C" w:rsidP="006E507C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D1169A">
              <w:rPr>
                <w:rFonts w:ascii="Times New Roman" w:hAnsi="Times New Roman"/>
              </w:rPr>
              <w:t>rzyznanie jednorazowo środków  na podjęcie działalności gospodarczej wraz z pomocą prawną i doradztwem   w tym zakresie</w:t>
            </w:r>
          </w:p>
        </w:tc>
        <w:tc>
          <w:tcPr>
            <w:tcW w:w="3214" w:type="dxa"/>
            <w:gridSpan w:val="2"/>
            <w:tcBorders>
              <w:left w:val="single" w:sz="4" w:space="0" w:color="auto"/>
            </w:tcBorders>
            <w:vAlign w:val="center"/>
          </w:tcPr>
          <w:p w14:paraId="61DC46E7" w14:textId="77777777" w:rsidR="006E507C" w:rsidRDefault="006E507C" w:rsidP="006E507C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Udzielanie bezrobotnym i innym uprawnionym osobom pomocy </w:t>
            </w:r>
          </w:p>
          <w:p w14:paraId="5A98F112" w14:textId="77777777" w:rsidR="006E507C" w:rsidRDefault="006E507C" w:rsidP="006E507C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podejmowaniu działalności na własny rachunek poprzez przyznawanie jednorazowo środków na jej podjęcie</w:t>
            </w:r>
          </w:p>
        </w:tc>
        <w:tc>
          <w:tcPr>
            <w:tcW w:w="1267" w:type="dxa"/>
            <w:vAlign w:val="center"/>
          </w:tcPr>
          <w:p w14:paraId="3865219F" w14:textId="09E389AF" w:rsidR="006E507C" w:rsidRPr="00D1169A" w:rsidRDefault="00F06458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E507C">
              <w:rPr>
                <w:rFonts w:ascii="Times New Roman" w:hAnsi="Times New Roman"/>
              </w:rPr>
              <w:t xml:space="preserve"> osob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781" w:type="dxa"/>
            <w:vAlign w:val="center"/>
          </w:tcPr>
          <w:p w14:paraId="1AC7A1B0" w14:textId="77777777" w:rsidR="006E507C" w:rsidRPr="00D1169A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14:paraId="77929701" w14:textId="77777777" w:rsidR="006E507C" w:rsidRPr="007D61F5" w:rsidRDefault="006E507C" w:rsidP="006E507C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14:paraId="4DB7F8CC" w14:textId="77777777" w:rsidR="006E507C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507C" w:rsidRPr="00D1169A" w14:paraId="36286852" w14:textId="77777777" w:rsidTr="00A25142">
        <w:trPr>
          <w:trHeight w:val="80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2F41" w14:textId="77777777" w:rsidR="006E507C" w:rsidRPr="00E1035B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E1035B">
              <w:rPr>
                <w:rFonts w:ascii="Times New Roman" w:hAnsi="Times New Roman"/>
              </w:rPr>
              <w:t>1.2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B77E" w14:textId="77777777" w:rsidR="006E507C" w:rsidRPr="00077202" w:rsidRDefault="006E507C" w:rsidP="006E507C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76206">
              <w:rPr>
                <w:rFonts w:ascii="Times New Roman" w:hAnsi="Times New Roman"/>
              </w:rPr>
              <w:t>efundacja kosztów wyposażenia lub doposażenia stanowiska pracy dla skierowanego bezrobotnego</w:t>
            </w:r>
          </w:p>
        </w:tc>
        <w:tc>
          <w:tcPr>
            <w:tcW w:w="3214" w:type="dxa"/>
            <w:gridSpan w:val="2"/>
            <w:tcBorders>
              <w:left w:val="single" w:sz="4" w:space="0" w:color="auto"/>
            </w:tcBorders>
            <w:vAlign w:val="center"/>
          </w:tcPr>
          <w:p w14:paraId="2DE51F50" w14:textId="77777777" w:rsidR="006E507C" w:rsidRDefault="006E507C" w:rsidP="006E507C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Tworzenie dodatkowych miejsc pracy dla osób bezrobotnych</w:t>
            </w:r>
          </w:p>
        </w:tc>
        <w:tc>
          <w:tcPr>
            <w:tcW w:w="1267" w:type="dxa"/>
            <w:vAlign w:val="center"/>
          </w:tcPr>
          <w:p w14:paraId="49EEFEED" w14:textId="4FC42B0D" w:rsidR="006E507C" w:rsidRPr="00D1169A" w:rsidRDefault="00F06458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E507C">
              <w:rPr>
                <w:rFonts w:ascii="Times New Roman" w:hAnsi="Times New Roman"/>
              </w:rPr>
              <w:t xml:space="preserve"> osob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781" w:type="dxa"/>
            <w:vAlign w:val="center"/>
          </w:tcPr>
          <w:p w14:paraId="70B6B325" w14:textId="77777777" w:rsidR="006E507C" w:rsidRPr="00D1169A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14:paraId="2C03859C" w14:textId="77777777" w:rsidR="006E507C" w:rsidRPr="007D61F5" w:rsidRDefault="006E507C" w:rsidP="006E507C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14:paraId="1E296C31" w14:textId="77777777" w:rsidR="006E507C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507C" w:rsidRPr="00D1169A" w14:paraId="576838C2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E76F" w14:textId="77777777" w:rsidR="006E507C" w:rsidRDefault="006E507C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595868" w14:textId="0EF6019B" w:rsidR="006E507C" w:rsidRPr="007F4FF4" w:rsidRDefault="006E507C" w:rsidP="006E507C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Aktywizacja zawodowa bezrobotnych do 29 roku życia w ramach pro</w:t>
            </w:r>
            <w:r w:rsidRPr="00A76206">
              <w:rPr>
                <w:rFonts w:ascii="Times New Roman" w:hAnsi="Times New Roman"/>
              </w:rPr>
              <w:t xml:space="preserve">jektu pozakonkursowego </w:t>
            </w:r>
            <w:r w:rsidRPr="00A76206">
              <w:rPr>
                <w:rFonts w:ascii="Times New Roman" w:hAnsi="Times New Roman"/>
                <w:b/>
              </w:rPr>
              <w:t>„Aktywizacja osób młodych pozostających bez pracy w powiecie jędrzejowskim (</w:t>
            </w:r>
            <w:r>
              <w:rPr>
                <w:rFonts w:ascii="Times New Roman" w:hAnsi="Times New Roman"/>
                <w:b/>
              </w:rPr>
              <w:t>V</w:t>
            </w:r>
            <w:r w:rsidR="00F06458">
              <w:rPr>
                <w:rFonts w:ascii="Times New Roman" w:hAnsi="Times New Roman"/>
                <w:b/>
              </w:rPr>
              <w:t>I</w:t>
            </w:r>
            <w:r w:rsidRPr="00A76206">
              <w:rPr>
                <w:rFonts w:ascii="Times New Roman" w:hAnsi="Times New Roman"/>
                <w:b/>
              </w:rPr>
              <w:t>)”</w:t>
            </w:r>
            <w:r w:rsidRPr="00A76206">
              <w:rPr>
                <w:rFonts w:ascii="Times New Roman" w:hAnsi="Times New Roman"/>
              </w:rPr>
              <w:t xml:space="preserve"> współfinansowanego ze środków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>Europejskiego Funduszu Społecznego w ramach Programu Operacyjnego Wiedza Edukacja Rozwój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7" w:type="dxa"/>
          </w:tcPr>
          <w:p w14:paraId="1EA14169" w14:textId="77777777" w:rsidR="006E507C" w:rsidRDefault="006E507C" w:rsidP="006E507C">
            <w:pPr>
              <w:ind w:left="0" w:firstLine="0"/>
              <w:rPr>
                <w:rFonts w:ascii="Times New Roman" w:hAnsi="Times New Roman"/>
              </w:rPr>
            </w:pPr>
          </w:p>
          <w:p w14:paraId="2B571264" w14:textId="65E0B6C8" w:rsidR="006E507C" w:rsidRDefault="006E507C" w:rsidP="006E507C">
            <w:pPr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Pr="00E1035B">
              <w:rPr>
                <w:rFonts w:ascii="Times New Roman" w:hAnsi="Times New Roman"/>
                <w:b/>
              </w:rPr>
              <w:t>3</w:t>
            </w:r>
            <w:r w:rsidR="00D21BE1">
              <w:rPr>
                <w:rFonts w:ascii="Times New Roman" w:hAnsi="Times New Roman"/>
                <w:b/>
              </w:rPr>
              <w:t>6</w:t>
            </w:r>
            <w:r w:rsidRPr="00E1035B">
              <w:rPr>
                <w:rFonts w:ascii="Times New Roman" w:hAnsi="Times New Roman"/>
                <w:b/>
              </w:rPr>
              <w:t xml:space="preserve"> </w:t>
            </w:r>
            <w:r w:rsidRPr="003C1CC3">
              <w:rPr>
                <w:rFonts w:ascii="Times New Roman" w:hAnsi="Times New Roman"/>
                <w:b/>
              </w:rPr>
              <w:t>osób</w:t>
            </w:r>
          </w:p>
        </w:tc>
        <w:tc>
          <w:tcPr>
            <w:tcW w:w="1781" w:type="dxa"/>
          </w:tcPr>
          <w:p w14:paraId="4669577A" w14:textId="77777777" w:rsidR="006E507C" w:rsidRDefault="006E507C" w:rsidP="006E507C">
            <w:pPr>
              <w:jc w:val="center"/>
              <w:rPr>
                <w:rFonts w:ascii="Times New Roman" w:hAnsi="Times New Roman"/>
                <w:b/>
              </w:rPr>
            </w:pPr>
          </w:p>
          <w:p w14:paraId="524DB24B" w14:textId="77777777" w:rsidR="006E507C" w:rsidRDefault="006E507C" w:rsidP="006E507C">
            <w:pPr>
              <w:jc w:val="center"/>
              <w:rPr>
                <w:rFonts w:ascii="Times New Roman" w:hAnsi="Times New Roman"/>
                <w:b/>
              </w:rPr>
            </w:pPr>
          </w:p>
          <w:p w14:paraId="09BDD252" w14:textId="77777777" w:rsidR="006E507C" w:rsidRDefault="006E507C" w:rsidP="006E507C">
            <w:pPr>
              <w:jc w:val="center"/>
              <w:rPr>
                <w:rFonts w:ascii="Times New Roman" w:hAnsi="Times New Roman"/>
                <w:b/>
              </w:rPr>
            </w:pPr>
            <w:r w:rsidRPr="00077202">
              <w:rPr>
                <w:rFonts w:ascii="Times New Roman" w:hAnsi="Times New Roman"/>
                <w:b/>
              </w:rPr>
              <w:t>100,0%</w:t>
            </w:r>
          </w:p>
          <w:p w14:paraId="523A5CEB" w14:textId="77777777" w:rsidR="006E507C" w:rsidRDefault="006E507C" w:rsidP="006E507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14:paraId="240B8800" w14:textId="77777777" w:rsidR="006E507C" w:rsidRDefault="006E507C" w:rsidP="006E507C">
            <w:pPr>
              <w:jc w:val="center"/>
              <w:rPr>
                <w:rFonts w:ascii="Times New Roman" w:hAnsi="Times New Roman"/>
                <w:b/>
              </w:rPr>
            </w:pPr>
          </w:p>
          <w:p w14:paraId="696D3FAA" w14:textId="77777777" w:rsidR="006E507C" w:rsidRDefault="006E507C" w:rsidP="006E507C">
            <w:pPr>
              <w:jc w:val="center"/>
              <w:rPr>
                <w:rFonts w:ascii="Times New Roman" w:hAnsi="Times New Roman"/>
                <w:b/>
              </w:rPr>
            </w:pPr>
          </w:p>
          <w:p w14:paraId="1F304A88" w14:textId="77777777" w:rsidR="006E507C" w:rsidRPr="0024228E" w:rsidRDefault="006E507C" w:rsidP="006E507C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14:paraId="1AA7FADB" w14:textId="77777777" w:rsidR="006E507C" w:rsidRDefault="006E507C" w:rsidP="006E507C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14:paraId="394F66EB" w14:textId="77777777" w:rsidR="006E507C" w:rsidRDefault="006E507C" w:rsidP="006E507C">
            <w:pPr>
              <w:rPr>
                <w:rFonts w:ascii="Times New Roman" w:hAnsi="Times New Roman"/>
                <w:b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)</w:t>
            </w:r>
          </w:p>
        </w:tc>
        <w:tc>
          <w:tcPr>
            <w:tcW w:w="1623" w:type="dxa"/>
            <w:vAlign w:val="center"/>
          </w:tcPr>
          <w:p w14:paraId="362C2A86" w14:textId="3A8A6691" w:rsidR="006E507C" w:rsidRPr="00256655" w:rsidRDefault="00D21BE1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899 984</w:t>
            </w:r>
            <w:r w:rsidR="006E507C" w:rsidRPr="00731DD0">
              <w:rPr>
                <w:rFonts w:ascii="Times New Roman" w:hAnsi="Times New Roman"/>
                <w:b/>
              </w:rPr>
              <w:t>,00 zł</w:t>
            </w:r>
            <w:r w:rsidR="006E507C" w:rsidRPr="00731DD0">
              <w:rPr>
                <w:rFonts w:ascii="Times New Roman" w:hAnsi="Times New Roman"/>
              </w:rPr>
              <w:t xml:space="preserve"> </w:t>
            </w:r>
            <w:r w:rsidR="006E507C" w:rsidRPr="00256655">
              <w:rPr>
                <w:rFonts w:ascii="Times New Roman" w:hAnsi="Times New Roman"/>
              </w:rPr>
              <w:t>(E</w:t>
            </w:r>
            <w:r w:rsidR="006E507C">
              <w:rPr>
                <w:rFonts w:ascii="Times New Roman" w:hAnsi="Times New Roman"/>
              </w:rPr>
              <w:t>FS -kwota dofinansowania na 20</w:t>
            </w:r>
            <w:r>
              <w:rPr>
                <w:rFonts w:ascii="Times New Roman" w:hAnsi="Times New Roman"/>
              </w:rPr>
              <w:t>20</w:t>
            </w:r>
            <w:r w:rsidR="006E507C" w:rsidRPr="00256655">
              <w:rPr>
                <w:rFonts w:ascii="Times New Roman" w:hAnsi="Times New Roman"/>
              </w:rPr>
              <w:t>r.)</w:t>
            </w:r>
          </w:p>
        </w:tc>
      </w:tr>
      <w:tr w:rsidR="00F06458" w:rsidRPr="00D1169A" w14:paraId="0A612986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BB9A" w14:textId="77E6EC6A" w:rsidR="00F06458" w:rsidRDefault="00F06458" w:rsidP="006E507C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2.1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BC556" w14:textId="34BB77E9" w:rsidR="00F06458" w:rsidRDefault="00F06458" w:rsidP="006E507C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76206">
              <w:rPr>
                <w:rFonts w:ascii="Times New Roman" w:hAnsi="Times New Roman"/>
              </w:rPr>
              <w:t>efundacja kosztów wyposażenia lub doposażenia stanowiska pracy dla skierowanego bezrobotnego</w:t>
            </w:r>
          </w:p>
        </w:tc>
        <w:tc>
          <w:tcPr>
            <w:tcW w:w="1267" w:type="dxa"/>
          </w:tcPr>
          <w:p w14:paraId="64EE252B" w14:textId="72C1EE98" w:rsidR="00F06458" w:rsidRDefault="0098146E" w:rsidP="0098146E">
            <w:pPr>
              <w:spacing w:before="12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81" w:type="dxa"/>
          </w:tcPr>
          <w:p w14:paraId="1F14D3EA" w14:textId="77777777" w:rsidR="00F06458" w:rsidRDefault="00F06458" w:rsidP="0098146E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14:paraId="7D12840E" w14:textId="77777777" w:rsidR="00F06458" w:rsidRDefault="00F06458" w:rsidP="0098146E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14:paraId="4A611B4D" w14:textId="77777777" w:rsidR="00F06458" w:rsidRPr="00731DD0" w:rsidRDefault="00F06458" w:rsidP="0098146E">
            <w:pPr>
              <w:spacing w:before="12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6458" w:rsidRPr="00D1169A" w14:paraId="40C47367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3E4E" w14:textId="0E65CB22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2.2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CCE6BD" w14:textId="626D971A" w:rsidR="00F06458" w:rsidRDefault="00F06458" w:rsidP="00F06458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  <w:r w:rsidRPr="00A76206">
              <w:rPr>
                <w:rFonts w:ascii="Times New Roman" w:hAnsi="Times New Roman"/>
              </w:rPr>
              <w:t>zyznanie jednorazowo środków na podjęcie działalności gospodarczej wraz z pomocą prawną i doradztwem w tym zakresie</w:t>
            </w:r>
          </w:p>
        </w:tc>
        <w:tc>
          <w:tcPr>
            <w:tcW w:w="1267" w:type="dxa"/>
          </w:tcPr>
          <w:p w14:paraId="26BCC78A" w14:textId="717D6614" w:rsidR="00F06458" w:rsidRDefault="0098146E" w:rsidP="0098146E">
            <w:pPr>
              <w:spacing w:before="12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781" w:type="dxa"/>
          </w:tcPr>
          <w:p w14:paraId="333FBBAC" w14:textId="77777777" w:rsidR="00F06458" w:rsidRDefault="00F06458" w:rsidP="0098146E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14:paraId="2F0F745A" w14:textId="77777777" w:rsidR="00F06458" w:rsidRDefault="00F06458" w:rsidP="0098146E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14:paraId="7EEF6361" w14:textId="77777777" w:rsidR="00F06458" w:rsidRPr="00731DD0" w:rsidRDefault="00F06458" w:rsidP="0098146E">
            <w:pPr>
              <w:spacing w:before="12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6458" w:rsidRPr="00D1169A" w14:paraId="04DDB29B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61C3" w14:textId="2DE54454" w:rsidR="00F06458" w:rsidRPr="00DB1920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15647" w14:textId="6EF9E5A6" w:rsidR="00F06458" w:rsidRPr="00077202" w:rsidRDefault="00F06458" w:rsidP="00F06458">
            <w:pPr>
              <w:spacing w:after="0"/>
              <w:ind w:left="2" w:hanging="2"/>
              <w:rPr>
                <w:rFonts w:ascii="Times New Roman" w:hAnsi="Times New Roman"/>
              </w:rPr>
            </w:pPr>
            <w:r w:rsidRPr="007F4FF4">
              <w:rPr>
                <w:rFonts w:ascii="Times New Roman" w:hAnsi="Times New Roman"/>
              </w:rPr>
              <w:t xml:space="preserve">Aktywizacja zawodowa bezrobotnych powyżej 29  roku życia w ramach projektu pozakonkursowego </w:t>
            </w:r>
            <w:r w:rsidRPr="007F4FF4">
              <w:rPr>
                <w:rFonts w:ascii="Times New Roman" w:hAnsi="Times New Roman"/>
                <w:b/>
                <w:bCs/>
              </w:rPr>
              <w:t xml:space="preserve">„Aktywizacja zawodowa osób powyżej 29 roku życia pozostających bez pracy w powiecie jędrzejowskim </w:t>
            </w:r>
            <w:r w:rsidRPr="007F4FF4"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</w:rPr>
              <w:t>V</w:t>
            </w:r>
            <w:r w:rsidR="0098146E">
              <w:rPr>
                <w:rFonts w:ascii="Times New Roman" w:hAnsi="Times New Roman"/>
                <w:b/>
                <w:i/>
                <w:iCs/>
              </w:rPr>
              <w:t>I</w:t>
            </w:r>
            <w:r w:rsidRPr="007F4FF4">
              <w:rPr>
                <w:rFonts w:ascii="Times New Roman" w:hAnsi="Times New Roman"/>
                <w:b/>
              </w:rPr>
              <w:t>)”</w:t>
            </w:r>
            <w:r w:rsidRPr="007F4FF4">
              <w:rPr>
                <w:rFonts w:ascii="Times New Roman" w:hAnsi="Times New Roman"/>
              </w:rPr>
              <w:t xml:space="preserve"> współfinansowanego ze środków Unii Europejskiej w ramach Europejskiego Funduszu Społecznego w ramach Regionalnego Programu Operacyjnego Województwa </w:t>
            </w:r>
            <w:r w:rsidRPr="007F4FF4">
              <w:rPr>
                <w:rFonts w:ascii="Times New Roman" w:hAnsi="Times New Roman"/>
              </w:rPr>
              <w:lastRenderedPageBreak/>
              <w:t>Świętokrzyskiego</w:t>
            </w:r>
          </w:p>
        </w:tc>
        <w:tc>
          <w:tcPr>
            <w:tcW w:w="1267" w:type="dxa"/>
          </w:tcPr>
          <w:p w14:paraId="15878C81" w14:textId="77777777" w:rsidR="00F06458" w:rsidRDefault="00F06458" w:rsidP="00F06458">
            <w:pPr>
              <w:ind w:left="0" w:firstLine="0"/>
              <w:rPr>
                <w:rFonts w:ascii="Times New Roman" w:hAnsi="Times New Roman"/>
                <w:b/>
              </w:rPr>
            </w:pPr>
          </w:p>
          <w:p w14:paraId="0C25F8DF" w14:textId="4B74C42F" w:rsidR="00F06458" w:rsidRPr="00077202" w:rsidRDefault="00F06458" w:rsidP="00F06458">
            <w:pPr>
              <w:ind w:left="82" w:hanging="82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Pr="003C1CC3">
              <w:rPr>
                <w:rFonts w:ascii="Times New Roman" w:hAnsi="Times New Roman"/>
                <w:b/>
              </w:rPr>
              <w:t xml:space="preserve"> </w:t>
            </w:r>
            <w:r w:rsidR="00D21BE1">
              <w:rPr>
                <w:rFonts w:ascii="Times New Roman" w:hAnsi="Times New Roman"/>
                <w:b/>
              </w:rPr>
              <w:t>30</w:t>
            </w:r>
            <w:r>
              <w:rPr>
                <w:rFonts w:ascii="Times New Roman" w:hAnsi="Times New Roman"/>
                <w:b/>
              </w:rPr>
              <w:t xml:space="preserve"> os</w:t>
            </w:r>
            <w:r w:rsidR="00D21BE1">
              <w:rPr>
                <w:rFonts w:ascii="Times New Roman" w:hAnsi="Times New Roman"/>
                <w:b/>
              </w:rPr>
              <w:t>ó</w:t>
            </w:r>
            <w:r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1781" w:type="dxa"/>
          </w:tcPr>
          <w:p w14:paraId="27C94BD8" w14:textId="77777777" w:rsidR="00F06458" w:rsidRDefault="00F06458" w:rsidP="00F06458">
            <w:pPr>
              <w:jc w:val="center"/>
              <w:rPr>
                <w:rFonts w:ascii="Times New Roman" w:hAnsi="Times New Roman"/>
                <w:b/>
              </w:rPr>
            </w:pPr>
          </w:p>
          <w:p w14:paraId="706F6639" w14:textId="77777777" w:rsidR="00F06458" w:rsidRDefault="00F06458" w:rsidP="00F06458">
            <w:pPr>
              <w:jc w:val="center"/>
              <w:rPr>
                <w:rFonts w:ascii="Times New Roman" w:hAnsi="Times New Roman"/>
                <w:b/>
              </w:rPr>
            </w:pPr>
          </w:p>
          <w:p w14:paraId="7CB180DB" w14:textId="77777777" w:rsidR="00F06458" w:rsidRPr="00077202" w:rsidRDefault="00F06458" w:rsidP="00F06458">
            <w:pPr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077202">
              <w:rPr>
                <w:rFonts w:ascii="Times New Roman" w:hAnsi="Times New Roman"/>
                <w:b/>
              </w:rPr>
              <w:t>100,0%</w:t>
            </w:r>
          </w:p>
        </w:tc>
        <w:tc>
          <w:tcPr>
            <w:tcW w:w="2677" w:type="dxa"/>
          </w:tcPr>
          <w:p w14:paraId="40A93DFB" w14:textId="77777777" w:rsidR="00F06458" w:rsidRDefault="00F06458" w:rsidP="00F06458">
            <w:pPr>
              <w:jc w:val="center"/>
              <w:rPr>
                <w:rFonts w:ascii="Times New Roman" w:hAnsi="Times New Roman"/>
                <w:b/>
              </w:rPr>
            </w:pPr>
          </w:p>
          <w:p w14:paraId="37BB99BB" w14:textId="77777777" w:rsidR="00F06458" w:rsidRPr="0024228E" w:rsidRDefault="00F06458" w:rsidP="00F06458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14:paraId="330562B7" w14:textId="77777777" w:rsidR="00F06458" w:rsidRDefault="00F06458" w:rsidP="00F06458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14:paraId="70A8E0C4" w14:textId="77777777" w:rsidR="00F06458" w:rsidRPr="00077202" w:rsidRDefault="00F06458" w:rsidP="00F06458">
            <w:pPr>
              <w:ind w:left="-132" w:right="-108" w:firstLine="132"/>
              <w:jc w:val="center"/>
              <w:rPr>
                <w:rFonts w:ascii="Times New Roman" w:hAnsi="Times New Roman"/>
                <w:b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)</w:t>
            </w:r>
          </w:p>
        </w:tc>
        <w:tc>
          <w:tcPr>
            <w:tcW w:w="1623" w:type="dxa"/>
            <w:vAlign w:val="center"/>
          </w:tcPr>
          <w:p w14:paraId="19C3BAB0" w14:textId="5D46B280" w:rsidR="00F06458" w:rsidRPr="00256655" w:rsidRDefault="00F06458" w:rsidP="00F06458">
            <w:pPr>
              <w:spacing w:after="0"/>
              <w:ind w:left="0" w:right="-94" w:firstLine="0"/>
              <w:jc w:val="center"/>
              <w:rPr>
                <w:rFonts w:ascii="Times New Roman" w:hAnsi="Times New Roman"/>
              </w:rPr>
            </w:pPr>
            <w:r w:rsidRPr="00731DD0">
              <w:rPr>
                <w:rFonts w:ascii="Times New Roman" w:hAnsi="Times New Roman"/>
                <w:b/>
              </w:rPr>
              <w:t xml:space="preserve"> </w:t>
            </w:r>
            <w:r w:rsidR="00D21BE1">
              <w:rPr>
                <w:rFonts w:ascii="Times New Roman" w:hAnsi="Times New Roman"/>
                <w:b/>
              </w:rPr>
              <w:t>750 000</w:t>
            </w:r>
            <w:r w:rsidRPr="00731DD0">
              <w:rPr>
                <w:rFonts w:ascii="Times New Roman" w:hAnsi="Times New Roman"/>
                <w:b/>
              </w:rPr>
              <w:t>,00 zł</w:t>
            </w:r>
            <w:r w:rsidRPr="00A62CF0">
              <w:rPr>
                <w:rFonts w:ascii="Times New Roman" w:hAnsi="Times New Roman"/>
                <w:color w:val="FF0000"/>
              </w:rPr>
              <w:t xml:space="preserve"> </w:t>
            </w:r>
            <w:r w:rsidRPr="00256655">
              <w:rPr>
                <w:rFonts w:ascii="Times New Roman" w:hAnsi="Times New Roman"/>
              </w:rPr>
              <w:t>(E</w:t>
            </w:r>
            <w:r>
              <w:rPr>
                <w:rFonts w:ascii="Times New Roman" w:hAnsi="Times New Roman"/>
              </w:rPr>
              <w:t>FS -kwota dofinansowania na 20</w:t>
            </w:r>
            <w:r w:rsidR="00D21BE1">
              <w:rPr>
                <w:rFonts w:ascii="Times New Roman" w:hAnsi="Times New Roman"/>
              </w:rPr>
              <w:t>20</w:t>
            </w:r>
            <w:r w:rsidRPr="00256655">
              <w:rPr>
                <w:rFonts w:ascii="Times New Roman" w:hAnsi="Times New Roman"/>
              </w:rPr>
              <w:t>r.)</w:t>
            </w:r>
          </w:p>
        </w:tc>
      </w:tr>
      <w:tr w:rsidR="00F06458" w:rsidRPr="00D1169A" w14:paraId="6FF15791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8E6B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3.1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797BDC" w14:textId="77777777" w:rsidR="00F06458" w:rsidRPr="00077202" w:rsidRDefault="00F06458" w:rsidP="00F06458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76206">
              <w:rPr>
                <w:rFonts w:ascii="Times New Roman" w:hAnsi="Times New Roman"/>
              </w:rPr>
              <w:t>efundacja kosztów wyposażenia lub doposażenia stanowiska pracy dla skierowanego bezrobotnego</w:t>
            </w:r>
          </w:p>
        </w:tc>
        <w:tc>
          <w:tcPr>
            <w:tcW w:w="1267" w:type="dxa"/>
          </w:tcPr>
          <w:p w14:paraId="2A916A5C" w14:textId="572A3A80" w:rsidR="00F06458" w:rsidRPr="003C1CC3" w:rsidRDefault="00F06458" w:rsidP="00F06458">
            <w:pPr>
              <w:spacing w:before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D21B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3C1CC3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</w:tcPr>
          <w:p w14:paraId="27AA112F" w14:textId="77777777" w:rsidR="00F06458" w:rsidRDefault="00F06458" w:rsidP="00F0645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14:paraId="4261EFAC" w14:textId="77777777" w:rsidR="00F06458" w:rsidRDefault="00F06458" w:rsidP="00F0645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14:paraId="42346AC8" w14:textId="77777777" w:rsidR="00F06458" w:rsidRPr="00077202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6458" w:rsidRPr="00D1169A" w14:paraId="66384194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3882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3.2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B99D2F" w14:textId="77777777" w:rsidR="00F06458" w:rsidRPr="00077202" w:rsidRDefault="00F06458" w:rsidP="00F06458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  <w:r w:rsidRPr="00A76206">
              <w:rPr>
                <w:rFonts w:ascii="Times New Roman" w:hAnsi="Times New Roman"/>
              </w:rPr>
              <w:t>zyznanie jednorazowo środków na podjęcie działalności gospodarczej wraz z pomocą prawną i doradztwem w tym zakresie</w:t>
            </w:r>
          </w:p>
        </w:tc>
        <w:tc>
          <w:tcPr>
            <w:tcW w:w="1267" w:type="dxa"/>
          </w:tcPr>
          <w:p w14:paraId="2FCFD244" w14:textId="1DB7A14F" w:rsidR="00F06458" w:rsidRPr="003C1CC3" w:rsidRDefault="00D21BE1" w:rsidP="00F06458">
            <w:pPr>
              <w:spacing w:before="120"/>
              <w:ind w:hanging="6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F0645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  <w:r w:rsidR="00F06458" w:rsidRPr="003C1CC3">
              <w:rPr>
                <w:rFonts w:ascii="Times New Roman" w:hAnsi="Times New Roman"/>
              </w:rPr>
              <w:t xml:space="preserve"> </w:t>
            </w:r>
            <w:r w:rsidR="00F06458">
              <w:rPr>
                <w:rFonts w:ascii="Times New Roman" w:hAnsi="Times New Roman"/>
              </w:rPr>
              <w:t>o</w:t>
            </w:r>
            <w:r w:rsidR="00F06458" w:rsidRPr="003C1CC3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ób</w:t>
            </w:r>
          </w:p>
        </w:tc>
        <w:tc>
          <w:tcPr>
            <w:tcW w:w="1781" w:type="dxa"/>
          </w:tcPr>
          <w:p w14:paraId="52C24B66" w14:textId="77777777" w:rsidR="00F06458" w:rsidRDefault="00F06458" w:rsidP="00F0645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14:paraId="02D379F3" w14:textId="77777777" w:rsidR="00F06458" w:rsidRDefault="00F06458" w:rsidP="00F0645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14:paraId="05FA165A" w14:textId="77777777" w:rsidR="00F06458" w:rsidRPr="00077202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6458" w:rsidRPr="00256655" w14:paraId="58FD4F41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B528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8A8762" w14:textId="77777777" w:rsidR="00F06458" w:rsidRDefault="00F06458" w:rsidP="00F06458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Kształcenie ustawiczne pracowników i pracodawcy </w:t>
            </w:r>
          </w:p>
          <w:p w14:paraId="5E78C238" w14:textId="77777777" w:rsidR="00F06458" w:rsidRPr="00077202" w:rsidRDefault="00F06458" w:rsidP="00F06458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ramach Krajowego Funduszu Szkoleniowego (KFS)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BFD5DA" w14:textId="77777777" w:rsidR="00F06458" w:rsidRPr="009615EA" w:rsidRDefault="00F06458" w:rsidP="00F06458">
            <w:pPr>
              <w:tabs>
                <w:tab w:val="left" w:pos="360"/>
              </w:tabs>
              <w:suppressAutoHyphens/>
              <w:spacing w:after="0"/>
              <w:ind w:left="0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W</w:t>
            </w:r>
            <w:r w:rsidRPr="009615EA">
              <w:rPr>
                <w:rFonts w:ascii="Times New Roman" w:eastAsia="Times New Roman" w:hAnsi="Times New Roman"/>
              </w:rPr>
              <w:t>sparcie kształcenia ustawicznego osób pracujących.</w:t>
            </w:r>
          </w:p>
        </w:tc>
        <w:tc>
          <w:tcPr>
            <w:tcW w:w="1267" w:type="dxa"/>
          </w:tcPr>
          <w:p w14:paraId="2F7C0189" w14:textId="77777777" w:rsidR="00F06458" w:rsidRPr="009615EA" w:rsidRDefault="00F06458" w:rsidP="00F06458">
            <w:pPr>
              <w:spacing w:before="120" w:after="0"/>
              <w:ind w:right="-108" w:hanging="641"/>
              <w:jc w:val="center"/>
              <w:rPr>
                <w:rFonts w:ascii="Times New Roman" w:hAnsi="Times New Roman"/>
              </w:rPr>
            </w:pPr>
            <w:r w:rsidRPr="009615EA">
              <w:rPr>
                <w:rFonts w:ascii="Times New Roman" w:hAnsi="Times New Roman"/>
              </w:rPr>
              <w:t>W miarę</w:t>
            </w:r>
          </w:p>
          <w:p w14:paraId="4353A97B" w14:textId="77777777" w:rsidR="00F06458" w:rsidRPr="009615EA" w:rsidRDefault="00F06458" w:rsidP="00F06458">
            <w:pPr>
              <w:spacing w:after="0"/>
              <w:ind w:right="-108" w:hanging="641"/>
              <w:jc w:val="center"/>
              <w:rPr>
                <w:rFonts w:ascii="Times New Roman" w:hAnsi="Times New Roman"/>
              </w:rPr>
            </w:pPr>
            <w:r w:rsidRPr="009615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Pr="009615EA">
              <w:rPr>
                <w:rFonts w:ascii="Times New Roman" w:hAnsi="Times New Roman"/>
              </w:rPr>
              <w:t>otrzeb</w:t>
            </w:r>
          </w:p>
          <w:p w14:paraId="7B999CCF" w14:textId="77777777" w:rsidR="00F06458" w:rsidRDefault="00F06458" w:rsidP="00F06458">
            <w:pPr>
              <w:ind w:right="-108" w:hanging="64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</w:tcPr>
          <w:p w14:paraId="4F21BC31" w14:textId="77777777" w:rsidR="00F06458" w:rsidRDefault="00F06458" w:rsidP="00F06458">
            <w:pPr>
              <w:jc w:val="center"/>
              <w:rPr>
                <w:rFonts w:ascii="Times New Roman" w:hAnsi="Times New Roman"/>
                <w:b/>
              </w:rPr>
            </w:pPr>
          </w:p>
          <w:p w14:paraId="5C3D7B8A" w14:textId="77777777" w:rsidR="00F06458" w:rsidRPr="009615EA" w:rsidRDefault="00F06458" w:rsidP="00F06458">
            <w:pPr>
              <w:jc w:val="center"/>
              <w:rPr>
                <w:rFonts w:ascii="Times New Roman" w:hAnsi="Times New Roman"/>
              </w:rPr>
            </w:pPr>
            <w:r w:rsidRPr="009615EA"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</w:tcPr>
          <w:p w14:paraId="3DB951DF" w14:textId="77777777" w:rsidR="00F06458" w:rsidRDefault="00F06458" w:rsidP="00F06458">
            <w:pPr>
              <w:jc w:val="center"/>
              <w:rPr>
                <w:rFonts w:ascii="Times New Roman" w:hAnsi="Times New Roman"/>
                <w:b/>
              </w:rPr>
            </w:pPr>
          </w:p>
          <w:p w14:paraId="0986B1B4" w14:textId="77777777" w:rsidR="00F06458" w:rsidRDefault="00F06458" w:rsidP="00F0645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14:paraId="0F5C0A21" w14:textId="77777777" w:rsidR="00F06458" w:rsidRPr="005A027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5A027A">
              <w:rPr>
                <w:rFonts w:ascii="Times New Roman" w:hAnsi="Times New Roman"/>
                <w:b/>
              </w:rPr>
              <w:t>250 000,00 zł</w:t>
            </w:r>
          </w:p>
        </w:tc>
      </w:tr>
      <w:tr w:rsidR="00F06458" w:rsidRPr="00D1169A" w14:paraId="23D888F0" w14:textId="77777777" w:rsidTr="00A25142"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D66475" w14:textId="77777777" w:rsidR="00F06458" w:rsidRPr="00365DC8" w:rsidRDefault="00F06458" w:rsidP="00F06458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>Cel III. Aktywizacja zawodowa osób niepełnosprawnych</w:t>
            </w:r>
          </w:p>
        </w:tc>
      </w:tr>
      <w:tr w:rsidR="00F06458" w:rsidRPr="00D1169A" w14:paraId="2F4E6CEB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2E03" w14:textId="77777777" w:rsidR="00F06458" w:rsidRPr="00C150C5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150C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94063A" w14:textId="77777777" w:rsidR="00F06458" w:rsidRPr="007D0115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Wsparcie osób niepełnosprawnych zarejestrowanych w Powiatowym Urzędzie Pracy w Jędrzejowie jako bezrobotne bądź poszukujące pracy nie pozostające w zatrudnieniu</w:t>
            </w:r>
            <w:r>
              <w:rPr>
                <w:rFonts w:ascii="Times New Roman" w:hAnsi="Times New Roman"/>
              </w:rPr>
              <w:t xml:space="preserve"> poprzez realizację następujących form wsparcia finansowanych ze środków PFRON przyznanych algorytmem</w:t>
            </w:r>
          </w:p>
        </w:tc>
        <w:tc>
          <w:tcPr>
            <w:tcW w:w="1267" w:type="dxa"/>
            <w:vAlign w:val="center"/>
          </w:tcPr>
          <w:p w14:paraId="73BFB071" w14:textId="52D7BF35" w:rsidR="00F06458" w:rsidRPr="00FF505F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color w:val="FF0000"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="00D21BE1" w:rsidRPr="00D21BE1">
              <w:rPr>
                <w:rFonts w:ascii="Times New Roman" w:hAnsi="Times New Roman"/>
                <w:b/>
                <w:bCs/>
              </w:rPr>
              <w:t>2</w:t>
            </w:r>
            <w:r w:rsidRPr="00D21BE1">
              <w:rPr>
                <w:rFonts w:ascii="Times New Roman" w:hAnsi="Times New Roman"/>
                <w:b/>
                <w:bCs/>
              </w:rPr>
              <w:t xml:space="preserve"> osoby</w:t>
            </w:r>
          </w:p>
        </w:tc>
        <w:tc>
          <w:tcPr>
            <w:tcW w:w="1781" w:type="dxa"/>
            <w:vAlign w:val="center"/>
          </w:tcPr>
          <w:p w14:paraId="1BE0C2EF" w14:textId="77777777" w:rsidR="00F06458" w:rsidRPr="00B5494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B5494A">
              <w:rPr>
                <w:rFonts w:ascii="Times New Roman" w:hAnsi="Times New Roman"/>
                <w:b/>
              </w:rPr>
              <w:t>0,0%</w:t>
            </w:r>
          </w:p>
        </w:tc>
        <w:tc>
          <w:tcPr>
            <w:tcW w:w="2677" w:type="dxa"/>
          </w:tcPr>
          <w:p w14:paraId="18A3033F" w14:textId="77777777" w:rsidR="00F06458" w:rsidRDefault="00F06458" w:rsidP="00F0645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  <w:p w14:paraId="40C0591C" w14:textId="77777777" w:rsidR="00F06458" w:rsidRDefault="00F06458" w:rsidP="00F0645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14:paraId="2E275D1E" w14:textId="5D3EF3D8" w:rsidR="00F06458" w:rsidRPr="005A027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5A027A">
              <w:rPr>
                <w:rFonts w:ascii="Times New Roman" w:hAnsi="Times New Roman"/>
                <w:b/>
              </w:rPr>
              <w:t>5</w:t>
            </w:r>
            <w:r w:rsidR="00D21BE1">
              <w:rPr>
                <w:rFonts w:ascii="Times New Roman" w:hAnsi="Times New Roman"/>
                <w:b/>
              </w:rPr>
              <w:t>0</w:t>
            </w:r>
            <w:r w:rsidRPr="005A027A">
              <w:rPr>
                <w:rFonts w:ascii="Times New Roman" w:hAnsi="Times New Roman"/>
                <w:b/>
              </w:rPr>
              <w:t> 000,00 zł</w:t>
            </w:r>
          </w:p>
          <w:p w14:paraId="372C087D" w14:textId="77777777" w:rsidR="00F06458" w:rsidRPr="00A62CF0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color w:val="FF0000"/>
              </w:rPr>
            </w:pPr>
            <w:r w:rsidRPr="005A027A">
              <w:rPr>
                <w:rFonts w:ascii="Times New Roman" w:hAnsi="Times New Roman"/>
                <w:b/>
              </w:rPr>
              <w:t>(PFRON)</w:t>
            </w:r>
          </w:p>
        </w:tc>
      </w:tr>
      <w:tr w:rsidR="00F06458" w:rsidRPr="00D1169A" w14:paraId="01451995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2E1D" w14:textId="12BC4176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F7F6" w14:textId="77777777" w:rsidR="00F06458" w:rsidRPr="001A289A" w:rsidRDefault="00F06458" w:rsidP="00F06458">
            <w:pPr>
              <w:spacing w:after="0"/>
              <w:ind w:left="0" w:firstLine="0"/>
              <w:rPr>
                <w:rFonts w:ascii="Times New Roman" w:hAnsi="Times New Roman"/>
                <w:color w:val="FF0000"/>
              </w:rPr>
            </w:pPr>
            <w:r w:rsidRPr="001A289A">
              <w:rPr>
                <w:rFonts w:ascii="Times New Roman" w:hAnsi="Times New Roman"/>
              </w:rPr>
              <w:t>Przyznanie jednorazowo środków  na podjęcie działalności gospodarczej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015361BA" w14:textId="77777777" w:rsidR="00F06458" w:rsidRPr="00FF505F" w:rsidRDefault="00F06458" w:rsidP="00F06458">
            <w:pPr>
              <w:spacing w:after="0"/>
              <w:ind w:left="0"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Udzielanie osobom niepełnosprawnym pomocy w podejmowaniu działalności na własny rachunek poprzez przyznawanie jednorazowo środków na jej podjęcie</w:t>
            </w:r>
          </w:p>
        </w:tc>
        <w:tc>
          <w:tcPr>
            <w:tcW w:w="1267" w:type="dxa"/>
            <w:vAlign w:val="center"/>
          </w:tcPr>
          <w:p w14:paraId="76D8C960" w14:textId="77777777" w:rsidR="00F06458" w:rsidRPr="00560552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osoba</w:t>
            </w:r>
          </w:p>
        </w:tc>
        <w:tc>
          <w:tcPr>
            <w:tcW w:w="1781" w:type="dxa"/>
            <w:vAlign w:val="center"/>
          </w:tcPr>
          <w:p w14:paraId="75B2598A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5621FDA4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14:paraId="710C55D1" w14:textId="77777777" w:rsidR="00F06458" w:rsidRPr="00F8101F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6458" w:rsidRPr="00D1169A" w14:paraId="4AAC18BA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16E9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C1CF" w14:textId="77777777" w:rsidR="00F06458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D1169A">
              <w:rPr>
                <w:rFonts w:ascii="Times New Roman" w:hAnsi="Times New Roman"/>
              </w:rPr>
              <w:t>efundacja kosztów wyposażenia lub doposażenia stanowiska pracy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14920D5A" w14:textId="77777777" w:rsidR="00F06458" w:rsidRPr="00FF505F" w:rsidRDefault="00F06458" w:rsidP="00F06458">
            <w:pPr>
              <w:spacing w:after="0"/>
              <w:ind w:left="0"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Tworzenie dodatkowych miejsc pracy dla osób niepełnosprawnych w ramach refundacji pracodawcom kosztów wyposażenia lub doposażenia stanowiska pracy </w:t>
            </w:r>
          </w:p>
        </w:tc>
        <w:tc>
          <w:tcPr>
            <w:tcW w:w="1267" w:type="dxa"/>
            <w:vAlign w:val="center"/>
          </w:tcPr>
          <w:p w14:paraId="4216DF6E" w14:textId="77777777" w:rsidR="00F06458" w:rsidRPr="00560552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osoba</w:t>
            </w:r>
          </w:p>
        </w:tc>
        <w:tc>
          <w:tcPr>
            <w:tcW w:w="1781" w:type="dxa"/>
            <w:vAlign w:val="center"/>
          </w:tcPr>
          <w:p w14:paraId="02865F79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780956A2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14:paraId="194D6F1B" w14:textId="77777777" w:rsidR="00F06458" w:rsidRPr="00F8101F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6458" w:rsidRPr="00D1169A" w14:paraId="687FF600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4B35" w14:textId="77777777" w:rsidR="00F06458" w:rsidRPr="00560552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56055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FC4F" w14:textId="77777777" w:rsidR="00F06458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Poradnictwo zawodowe dla osób niepełnosprawnych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4DC12430" w14:textId="77777777" w:rsidR="00F06458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082157">
              <w:rPr>
                <w:rFonts w:ascii="Times New Roman" w:hAnsi="Times New Roman"/>
              </w:rPr>
              <w:t xml:space="preserve">Udzielanie porad zawodowych </w:t>
            </w:r>
            <w:r>
              <w:rPr>
                <w:rFonts w:ascii="Times New Roman" w:hAnsi="Times New Roman"/>
              </w:rPr>
              <w:t xml:space="preserve">oraz informacji zawodowych </w:t>
            </w:r>
            <w:r w:rsidRPr="00082157">
              <w:rPr>
                <w:rFonts w:ascii="Times New Roman" w:hAnsi="Times New Roman"/>
              </w:rPr>
              <w:t xml:space="preserve">indywidualnych i grupowych </w:t>
            </w:r>
          </w:p>
          <w:p w14:paraId="059615D7" w14:textId="77777777" w:rsidR="00F06458" w:rsidRPr="00082157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vAlign w:val="center"/>
          </w:tcPr>
          <w:p w14:paraId="69D088C2" w14:textId="77777777" w:rsidR="00F06458" w:rsidRPr="00C150C5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C150C5">
              <w:rPr>
                <w:rFonts w:ascii="Times New Roman" w:hAnsi="Times New Roman"/>
                <w:b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14:paraId="001B6867" w14:textId="77777777" w:rsidR="00F06458" w:rsidRPr="00082157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</w:tcPr>
          <w:p w14:paraId="3680D670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14:paraId="07AF682D" w14:textId="77777777" w:rsidR="00F06458" w:rsidRDefault="00F06458" w:rsidP="00F06458">
            <w:pPr>
              <w:spacing w:before="120"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 – CAZ</w:t>
            </w:r>
          </w:p>
        </w:tc>
        <w:tc>
          <w:tcPr>
            <w:tcW w:w="1623" w:type="dxa"/>
          </w:tcPr>
          <w:p w14:paraId="6F3C2DE8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  <w:p w14:paraId="72BA19E2" w14:textId="77777777" w:rsidR="00F06458" w:rsidRPr="001C0CB2" w:rsidRDefault="00F06458" w:rsidP="00F06458">
            <w:pPr>
              <w:spacing w:before="120" w:after="0"/>
              <w:ind w:left="0" w:firstLine="0"/>
              <w:jc w:val="center"/>
              <w:rPr>
                <w:rFonts w:ascii="Times New Roman" w:hAnsi="Times New Roman"/>
              </w:rPr>
            </w:pPr>
            <w:r w:rsidRPr="001C0CB2">
              <w:rPr>
                <w:rFonts w:ascii="Times New Roman" w:hAnsi="Times New Roman"/>
              </w:rPr>
              <w:t>Bez nakładów</w:t>
            </w:r>
          </w:p>
        </w:tc>
      </w:tr>
      <w:tr w:rsidR="00F06458" w:rsidRPr="00176DF9" w14:paraId="6806EF0C" w14:textId="77777777" w:rsidTr="00A25142"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0D446E" w14:textId="77777777" w:rsidR="00F06458" w:rsidRPr="00365DC8" w:rsidRDefault="00F06458" w:rsidP="00F06458">
            <w:pPr>
              <w:spacing w:after="0"/>
              <w:ind w:left="885" w:hanging="885"/>
              <w:rPr>
                <w:rFonts w:ascii="Times New Roman" w:hAnsi="Times New Roman"/>
                <w:sz w:val="28"/>
                <w:szCs w:val="28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>Cel IV. Dostosowanie świadczonych usług do potrzeb lokalnego rynku pracy</w:t>
            </w:r>
            <w:r w:rsidRPr="00365DC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06458" w:rsidRPr="00D1169A" w14:paraId="5C1055F0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9D50" w14:textId="77777777" w:rsidR="00F06458" w:rsidRPr="00B51742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B5174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476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E58ECDD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Pośrednictwo pracy</w:t>
            </w:r>
          </w:p>
        </w:tc>
        <w:tc>
          <w:tcPr>
            <w:tcW w:w="2677" w:type="dxa"/>
            <w:vAlign w:val="center"/>
          </w:tcPr>
          <w:p w14:paraId="7483BC37" w14:textId="77777777" w:rsidR="00F06458" w:rsidRDefault="00F06458" w:rsidP="00F0645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>Powiatowy Urząd Pracy</w:t>
            </w:r>
            <w:r>
              <w:rPr>
                <w:rFonts w:ascii="Times New Roman" w:hAnsi="Times New Roman"/>
                <w:b/>
              </w:rPr>
              <w:t xml:space="preserve">    </w:t>
            </w:r>
          </w:p>
          <w:p w14:paraId="7CD87354" w14:textId="77777777" w:rsidR="00F06458" w:rsidRPr="00D1169A" w:rsidRDefault="00F06458" w:rsidP="00F0645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14:paraId="16CD4658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413BA6DC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CC53" w14:textId="7A8DD304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47AD3" w14:textId="77777777" w:rsidR="00F06458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Udzielanie pracodawcom pomocy w pozyskaniu pracowników o poszukiwanych kwalifikacjach zawodowych</w:t>
            </w:r>
          </w:p>
          <w:p w14:paraId="20F8AF12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14:paraId="7F6104C7" w14:textId="77777777" w:rsidR="00F06458" w:rsidRPr="00D1169A" w:rsidRDefault="00F06458" w:rsidP="00F06458">
            <w:pPr>
              <w:numPr>
                <w:ilvl w:val="0"/>
                <w:numId w:val="16"/>
              </w:numPr>
              <w:spacing w:after="0"/>
              <w:ind w:left="263" w:hanging="229"/>
              <w:rPr>
                <w:rFonts w:ascii="Times New Roman" w:hAnsi="Times New Roman"/>
              </w:rPr>
            </w:pPr>
            <w:r w:rsidRPr="00D1169A">
              <w:rPr>
                <w:rFonts w:ascii="Times New Roman" w:hAnsi="Times New Roman"/>
              </w:rPr>
              <w:lastRenderedPageBreak/>
              <w:t>Pozyskanie pracodawców do współpracy</w:t>
            </w:r>
          </w:p>
        </w:tc>
        <w:tc>
          <w:tcPr>
            <w:tcW w:w="1267" w:type="dxa"/>
            <w:vAlign w:val="center"/>
          </w:tcPr>
          <w:p w14:paraId="48013752" w14:textId="06392661" w:rsidR="00F06458" w:rsidRPr="00D1169A" w:rsidRDefault="002B01C4" w:rsidP="00F06458">
            <w:pPr>
              <w:spacing w:after="0"/>
              <w:ind w:left="0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06458">
              <w:rPr>
                <w:rFonts w:ascii="Times New Roman" w:hAnsi="Times New Roman"/>
              </w:rPr>
              <w:t xml:space="preserve">00 </w:t>
            </w:r>
            <w:r w:rsidR="00F06458" w:rsidRPr="001702AB">
              <w:rPr>
                <w:rFonts w:ascii="Times New Roman" w:hAnsi="Times New Roman"/>
                <w:sz w:val="20"/>
                <w:szCs w:val="20"/>
              </w:rPr>
              <w:t>pracodawców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14:paraId="71B4321B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Dostosowanie pomocy do potrzeb osób bezrobotnych</w:t>
            </w:r>
          </w:p>
          <w:p w14:paraId="28F3368A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i pracodawców</w:t>
            </w:r>
            <w:r w:rsidRPr="00D1169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77" w:type="dxa"/>
            <w:vAlign w:val="center"/>
          </w:tcPr>
          <w:p w14:paraId="15800202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Pośrednicy pracy– CAZ</w:t>
            </w:r>
          </w:p>
        </w:tc>
        <w:tc>
          <w:tcPr>
            <w:tcW w:w="1623" w:type="dxa"/>
            <w:vAlign w:val="center"/>
          </w:tcPr>
          <w:p w14:paraId="6AD9D134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27DF02F1" w14:textId="77777777" w:rsidTr="000E5A67">
        <w:trPr>
          <w:trHeight w:val="46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7D2036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8CBC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14:paraId="17A8EF53" w14:textId="77777777" w:rsidR="00F06458" w:rsidRPr="00D1169A" w:rsidRDefault="00F06458" w:rsidP="00F06458">
            <w:pPr>
              <w:numPr>
                <w:ilvl w:val="0"/>
                <w:numId w:val="16"/>
              </w:numPr>
              <w:spacing w:after="0"/>
              <w:ind w:left="263" w:hanging="2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1169A">
              <w:rPr>
                <w:rFonts w:ascii="Times New Roman" w:hAnsi="Times New Roman"/>
              </w:rPr>
              <w:t xml:space="preserve">Pozyskanie ofert pracy </w:t>
            </w:r>
            <w:r>
              <w:rPr>
                <w:rFonts w:ascii="Times New Roman" w:hAnsi="Times New Roman"/>
              </w:rPr>
              <w:t xml:space="preserve"> </w:t>
            </w:r>
            <w:r w:rsidRPr="00D1169A">
              <w:rPr>
                <w:rFonts w:ascii="Times New Roman" w:hAnsi="Times New Roman"/>
              </w:rPr>
              <w:t>niesubsydiowanych</w:t>
            </w:r>
          </w:p>
        </w:tc>
        <w:tc>
          <w:tcPr>
            <w:tcW w:w="1267" w:type="dxa"/>
            <w:vAlign w:val="center"/>
          </w:tcPr>
          <w:p w14:paraId="46F213A0" w14:textId="56F3B7CC" w:rsidR="00F06458" w:rsidRPr="00D1169A" w:rsidRDefault="002B01C4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  <w:r w:rsidR="00F06458">
              <w:rPr>
                <w:rFonts w:ascii="Times New Roman" w:hAnsi="Times New Roman"/>
              </w:rPr>
              <w:t xml:space="preserve"> ofert</w:t>
            </w:r>
            <w:r w:rsidR="006B4D37">
              <w:rPr>
                <w:rFonts w:ascii="Times New Roman" w:hAnsi="Times New Roman"/>
              </w:rPr>
              <w:t xml:space="preserve"> pracy</w:t>
            </w:r>
          </w:p>
        </w:tc>
        <w:tc>
          <w:tcPr>
            <w:tcW w:w="1781" w:type="dxa"/>
            <w:vMerge/>
            <w:vAlign w:val="center"/>
          </w:tcPr>
          <w:p w14:paraId="4FE7BE1C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087521F9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3" w:type="dxa"/>
            <w:vAlign w:val="center"/>
          </w:tcPr>
          <w:p w14:paraId="10A51338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309CA65B" w14:textId="77777777" w:rsidTr="00EB1D77">
        <w:trPr>
          <w:trHeight w:val="132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80A8D9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DA69BF" w14:textId="77777777" w:rsidR="00F06458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Inicjowanie i organizowanie kontaktów osób bezrobotnych </w:t>
            </w:r>
          </w:p>
          <w:p w14:paraId="691780DA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poszukujących pracy z pracodawcami  poprzez organizację</w:t>
            </w:r>
          </w:p>
          <w:p w14:paraId="45B71B70" w14:textId="77777777" w:rsidR="00F06458" w:rsidRDefault="00F06458" w:rsidP="00F06458">
            <w:pPr>
              <w:spacing w:after="0"/>
              <w:ind w:left="332" w:hanging="298"/>
              <w:rPr>
                <w:rFonts w:ascii="Times New Roman" w:hAnsi="Times New Roman"/>
              </w:rPr>
            </w:pPr>
            <w:r w:rsidRPr="00DE5BA9">
              <w:rPr>
                <w:rFonts w:ascii="Times New Roman" w:hAnsi="Times New Roman"/>
              </w:rPr>
              <w:t>giełd pracy</w:t>
            </w:r>
          </w:p>
        </w:tc>
        <w:tc>
          <w:tcPr>
            <w:tcW w:w="1267" w:type="dxa"/>
            <w:vAlign w:val="center"/>
          </w:tcPr>
          <w:p w14:paraId="1CA47547" w14:textId="53518A84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  <w:p w14:paraId="1B3C0968" w14:textId="0C55E902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1" w:type="dxa"/>
            <w:vMerge/>
            <w:shd w:val="clear" w:color="auto" w:fill="auto"/>
            <w:vAlign w:val="center"/>
          </w:tcPr>
          <w:p w14:paraId="69419573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140F3F3C" w14:textId="77777777" w:rsidR="00F06458" w:rsidRDefault="00F06458" w:rsidP="00F06458">
            <w:pPr>
              <w:ind w:left="10" w:firstLine="0"/>
              <w:jc w:val="center"/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3" w:type="dxa"/>
            <w:vAlign w:val="center"/>
          </w:tcPr>
          <w:p w14:paraId="27F9AE33" w14:textId="77777777" w:rsidR="00F06458" w:rsidRPr="004E422D" w:rsidRDefault="00F06458" w:rsidP="00F06458">
            <w:pPr>
              <w:spacing w:after="0"/>
              <w:ind w:left="0" w:firstLine="0"/>
              <w:jc w:val="center"/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0399A76D" w14:textId="77777777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C402" w14:textId="77777777" w:rsidR="00F06458" w:rsidRPr="00B51742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B5174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A3721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Poradnictwo zawodowe 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14:paraId="5EE19B84" w14:textId="77777777" w:rsidR="00F06458" w:rsidRPr="004E422D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4E422D">
              <w:rPr>
                <w:rFonts w:ascii="Times New Roman" w:hAnsi="Times New Roman"/>
              </w:rPr>
              <w:t>Dostosowanie pomocy do potrzeb osób bezrobotnych</w:t>
            </w:r>
          </w:p>
          <w:p w14:paraId="10180F71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4E422D">
              <w:rPr>
                <w:rFonts w:ascii="Times New Roman" w:hAnsi="Times New Roman"/>
              </w:rPr>
              <w:t xml:space="preserve"> i pracodawców</w:t>
            </w:r>
          </w:p>
        </w:tc>
        <w:tc>
          <w:tcPr>
            <w:tcW w:w="2677" w:type="dxa"/>
            <w:vAlign w:val="center"/>
          </w:tcPr>
          <w:p w14:paraId="06151887" w14:textId="77777777" w:rsidR="00F06458" w:rsidRDefault="00F06458" w:rsidP="00F0645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 xml:space="preserve">Powiatowy Urząd Pracy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</w:p>
          <w:p w14:paraId="725AA88A" w14:textId="77777777" w:rsidR="00F06458" w:rsidRPr="00741C29" w:rsidRDefault="00F06458" w:rsidP="00F06458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 xml:space="preserve">w Jędrzejowie – Centrum Aktywizacji Zawodowej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CAZ)</w:t>
            </w:r>
          </w:p>
        </w:tc>
        <w:tc>
          <w:tcPr>
            <w:tcW w:w="1623" w:type="dxa"/>
            <w:vAlign w:val="center"/>
          </w:tcPr>
          <w:p w14:paraId="1B00AA80" w14:textId="77777777" w:rsidR="00F06458" w:rsidRPr="00741C29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432">
              <w:rPr>
                <w:rFonts w:ascii="Times New Roman" w:hAnsi="Times New Roman"/>
                <w:szCs w:val="20"/>
              </w:rPr>
              <w:t>bez nakładów</w:t>
            </w:r>
          </w:p>
        </w:tc>
      </w:tr>
      <w:tr w:rsidR="00F06458" w:rsidRPr="00D1169A" w14:paraId="7CA3FF38" w14:textId="77777777" w:rsidTr="00A25142">
        <w:trPr>
          <w:trHeight w:val="574"/>
        </w:trPr>
        <w:tc>
          <w:tcPr>
            <w:tcW w:w="5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1DFC90" w14:textId="77777777" w:rsidR="00EB212E" w:rsidRDefault="00EB212E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  <w:p w14:paraId="7EDAC9A8" w14:textId="77777777" w:rsidR="00EB212E" w:rsidRDefault="00EB212E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  <w:p w14:paraId="3B95251C" w14:textId="77777777" w:rsidR="00EB212E" w:rsidRDefault="00EB212E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  <w:p w14:paraId="38B8B98B" w14:textId="0724D31F" w:rsidR="00F06458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E523" w14:textId="77777777" w:rsidR="00F06458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Poradnictwo zawodowe dla osób bezrobotnych i innych uprawnionych osób</w:t>
            </w:r>
          </w:p>
        </w:tc>
        <w:tc>
          <w:tcPr>
            <w:tcW w:w="3141" w:type="dxa"/>
            <w:tcBorders>
              <w:left w:val="single" w:sz="4" w:space="0" w:color="auto"/>
            </w:tcBorders>
          </w:tcPr>
          <w:p w14:paraId="670D28CF" w14:textId="77777777" w:rsidR="00F06458" w:rsidRPr="004B4CE2" w:rsidRDefault="00F06458" w:rsidP="00F06458">
            <w:pPr>
              <w:numPr>
                <w:ilvl w:val="0"/>
                <w:numId w:val="13"/>
              </w:numPr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Udzielanie porad indywidualnych</w:t>
            </w:r>
          </w:p>
        </w:tc>
        <w:tc>
          <w:tcPr>
            <w:tcW w:w="1267" w:type="dxa"/>
            <w:vAlign w:val="center"/>
          </w:tcPr>
          <w:p w14:paraId="7EE376C5" w14:textId="77777777" w:rsidR="00F06458" w:rsidRPr="00785804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785804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Merge/>
            <w:vAlign w:val="center"/>
          </w:tcPr>
          <w:p w14:paraId="77506125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61ABB2C3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14:paraId="12F5D974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78E71C37" w14:textId="77777777" w:rsidTr="00A25142"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2FD82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428EF" w14:textId="77777777" w:rsidR="00F06458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14:paraId="27E34852" w14:textId="77777777" w:rsidR="00F06458" w:rsidRDefault="00F06458" w:rsidP="00F06458">
            <w:pPr>
              <w:spacing w:after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b) Objęcie grupowymi poradami zawodowymi </w:t>
            </w:r>
          </w:p>
        </w:tc>
        <w:tc>
          <w:tcPr>
            <w:tcW w:w="1267" w:type="dxa"/>
            <w:vAlign w:val="center"/>
          </w:tcPr>
          <w:p w14:paraId="555A300E" w14:textId="77777777" w:rsidR="00F06458" w:rsidRPr="00785804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785804">
              <w:rPr>
                <w:rFonts w:ascii="Times New Roman" w:hAnsi="Times New Roman"/>
              </w:rPr>
              <w:t xml:space="preserve">0 osób </w:t>
            </w:r>
          </w:p>
        </w:tc>
        <w:tc>
          <w:tcPr>
            <w:tcW w:w="1781" w:type="dxa"/>
            <w:vMerge/>
            <w:vAlign w:val="center"/>
          </w:tcPr>
          <w:p w14:paraId="7FF260C0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10769386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14:paraId="30063334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28994D3D" w14:textId="77777777" w:rsidTr="00A25142">
        <w:trPr>
          <w:trHeight w:val="1164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7160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5269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714A3426" w14:textId="77777777" w:rsidR="00F06458" w:rsidRPr="0067075D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  Udzielanie uprawnionym osobom indywidualnych i grupowych informacji o zawodach</w:t>
            </w:r>
            <w:r w:rsidRPr="0067075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7" w:type="dxa"/>
            <w:vAlign w:val="center"/>
          </w:tcPr>
          <w:p w14:paraId="46BF83E0" w14:textId="77777777" w:rsidR="00F06458" w:rsidRPr="00785804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85804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Merge/>
            <w:shd w:val="clear" w:color="auto" w:fill="auto"/>
            <w:vAlign w:val="center"/>
          </w:tcPr>
          <w:p w14:paraId="3C32FBC5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0AF194C7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14:paraId="70E55275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63AAABF2" w14:textId="77777777" w:rsidTr="00A25142">
        <w:trPr>
          <w:trHeight w:val="141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E505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2ABB6" w14:textId="77777777" w:rsidR="00F06458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Pomoc pracodawcom w doborze kandydatów do pracy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14:paraId="7CC2361C" w14:textId="77777777" w:rsidR="00F06458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Udzielanie pracodawcom pomocy w doborze kandydatów, </w:t>
            </w:r>
          </w:p>
          <w:p w14:paraId="41A2DDF0" w14:textId="77777777" w:rsidR="00F06458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szczególności poprzez udzielanie informacji i doradztwo w tym zakresie</w:t>
            </w:r>
          </w:p>
        </w:tc>
        <w:tc>
          <w:tcPr>
            <w:tcW w:w="1267" w:type="dxa"/>
            <w:vAlign w:val="center"/>
          </w:tcPr>
          <w:p w14:paraId="20290D24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D71D9">
              <w:rPr>
                <w:rFonts w:ascii="Times New Roman" w:hAnsi="Times New Roman"/>
                <w:sz w:val="20"/>
              </w:rPr>
              <w:t>na wniosek pracodawcy</w:t>
            </w:r>
          </w:p>
        </w:tc>
        <w:tc>
          <w:tcPr>
            <w:tcW w:w="1781" w:type="dxa"/>
            <w:vMerge/>
            <w:shd w:val="clear" w:color="auto" w:fill="auto"/>
            <w:vAlign w:val="center"/>
          </w:tcPr>
          <w:p w14:paraId="61E9E675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653B022D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14:paraId="23CF52DD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54FDB194" w14:textId="77777777" w:rsidTr="000E5A67">
        <w:trPr>
          <w:trHeight w:val="112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3D94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285D" w14:textId="77777777" w:rsidR="00F06458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Pomoc pracodawcom we wspieraniu rozwoju zawodowego pracodawcy</w:t>
            </w:r>
          </w:p>
          <w:p w14:paraId="604F4A34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jego pracowników</w:t>
            </w:r>
          </w:p>
        </w:tc>
        <w:tc>
          <w:tcPr>
            <w:tcW w:w="3141" w:type="dxa"/>
            <w:tcBorders>
              <w:left w:val="single" w:sz="4" w:space="0" w:color="auto"/>
              <w:bottom w:val="single" w:sz="4" w:space="0" w:color="auto"/>
            </w:tcBorders>
          </w:tcPr>
          <w:p w14:paraId="5CDEA599" w14:textId="77777777" w:rsidR="00F06458" w:rsidRPr="00D1169A" w:rsidRDefault="00F06458" w:rsidP="00F06458">
            <w:pPr>
              <w:spacing w:after="0"/>
              <w:ind w:left="2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Udzielanie indywidualnych porad zawodowych pracodawcom i ich pracownikom </w:t>
            </w:r>
          </w:p>
        </w:tc>
        <w:tc>
          <w:tcPr>
            <w:tcW w:w="1267" w:type="dxa"/>
            <w:vAlign w:val="center"/>
          </w:tcPr>
          <w:p w14:paraId="6483D052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D71D9">
              <w:rPr>
                <w:rFonts w:ascii="Times New Roman" w:hAnsi="Times New Roman"/>
                <w:sz w:val="20"/>
              </w:rPr>
              <w:t>na wniosek pracodawcy</w:t>
            </w:r>
          </w:p>
        </w:tc>
        <w:tc>
          <w:tcPr>
            <w:tcW w:w="1781" w:type="dxa"/>
            <w:vMerge/>
            <w:vAlign w:val="center"/>
          </w:tcPr>
          <w:p w14:paraId="2FDBCFA7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1EBA08CB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14:paraId="61F02664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4F77C6DE" w14:textId="77777777" w:rsidTr="000E5A67">
        <w:trPr>
          <w:trHeight w:val="1258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26025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14:paraId="417F3C11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14:paraId="49301CBC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14:paraId="55CB39DA" w14:textId="3BC10141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14:paraId="70774D10" w14:textId="76F6BB5C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14:paraId="2BD45C18" w14:textId="5CDBE284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D32C" w14:textId="77777777" w:rsidR="00F06458" w:rsidRPr="00F5704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Współpraca z pracodawcami </w:t>
            </w:r>
          </w:p>
          <w:p w14:paraId="34FAF948" w14:textId="77777777" w:rsidR="00F06458" w:rsidRPr="00F5704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w zakresie rozwiązywania lub złagodzenia problemów związanych z planowanymi zwolnieniami </w:t>
            </w:r>
          </w:p>
          <w:p w14:paraId="1B39FEC6" w14:textId="3E3E898A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 przyczyn dotyczących zakładu pracy (w tym zwolnieniami</w:t>
            </w:r>
            <w:r w:rsidRPr="00CF6044">
              <w:rPr>
                <w:rFonts w:ascii="Times New Roman" w:hAnsi="Times New Roman"/>
              </w:rPr>
              <w:t xml:space="preserve"> </w:t>
            </w:r>
            <w:r w:rsidRPr="0080095A">
              <w:rPr>
                <w:rFonts w:ascii="Times New Roman" w:hAnsi="Times New Roman"/>
              </w:rPr>
              <w:t>monitorowanymi)</w:t>
            </w:r>
          </w:p>
        </w:tc>
        <w:tc>
          <w:tcPr>
            <w:tcW w:w="314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EFAD93" w14:textId="77777777" w:rsidR="00F06458" w:rsidRPr="00CF6044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 xml:space="preserve">Spotkania z osobami przewidzianymi do zwolnienia </w:t>
            </w:r>
            <w:r>
              <w:rPr>
                <w:rFonts w:ascii="Times New Roman" w:hAnsi="Times New Roman"/>
              </w:rPr>
              <w:t xml:space="preserve">    </w:t>
            </w:r>
            <w:r w:rsidRPr="00CF6044">
              <w:rPr>
                <w:rFonts w:ascii="Times New Roman" w:hAnsi="Times New Roman"/>
              </w:rPr>
              <w:t>w celu zapoznania z usługami rynku pracy</w:t>
            </w:r>
          </w:p>
        </w:tc>
        <w:tc>
          <w:tcPr>
            <w:tcW w:w="1267" w:type="dxa"/>
            <w:vAlign w:val="center"/>
          </w:tcPr>
          <w:p w14:paraId="77E2AA5A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14:paraId="4DAE499D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324ADCE2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 + pośrednicy pracy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14:paraId="7D08A390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4B407473" w14:textId="77777777" w:rsidTr="000E5A67">
        <w:trPr>
          <w:trHeight w:val="1407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520B8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062A" w14:textId="77777777" w:rsidR="00F06458" w:rsidRPr="00CF6044" w:rsidRDefault="00F06458" w:rsidP="00F06458">
            <w:pPr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5280" w14:textId="77777777" w:rsidR="00F06458" w:rsidRPr="00CF6044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>W przypadku zwolnień monitorowanych:</w:t>
            </w:r>
          </w:p>
          <w:p w14:paraId="2EDBB8CA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  <w:b/>
              </w:rPr>
            </w:pPr>
            <w:r w:rsidRPr="00CF6044">
              <w:rPr>
                <w:rFonts w:ascii="Times New Roman" w:hAnsi="Times New Roman"/>
              </w:rPr>
              <w:t>1) uzgodnienie z pracodawcą zakresu i formy pomocy ze strony powiatowego urzędu pracy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14:paraId="3E4CF161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14:paraId="28D4E178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09DA7A29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 + pośrednicy pracy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14:paraId="1D8D27E6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5479EC14" w14:textId="77777777" w:rsidTr="000E5A67">
        <w:trPr>
          <w:trHeight w:val="1361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4E13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F0C4" w14:textId="77777777" w:rsidR="00F06458" w:rsidRPr="00CF6044" w:rsidRDefault="00F06458" w:rsidP="00F06458">
            <w:pPr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5C16" w14:textId="77777777" w:rsidR="00F06458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2)</w:t>
            </w:r>
            <w:r w:rsidRPr="00CF6044">
              <w:rPr>
                <w:rFonts w:ascii="Times New Roman" w:hAnsi="Times New Roman"/>
                <w:b/>
              </w:rPr>
              <w:t xml:space="preserve"> </w:t>
            </w:r>
            <w:r w:rsidRPr="00CF6044">
              <w:rPr>
                <w:rFonts w:ascii="Times New Roman" w:hAnsi="Times New Roman"/>
              </w:rPr>
              <w:t xml:space="preserve">współpraca z pracodawcami </w:t>
            </w:r>
          </w:p>
          <w:p w14:paraId="7A8D6A0B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  <w:b/>
              </w:rPr>
            </w:pPr>
            <w:r w:rsidRPr="00CF6044">
              <w:rPr>
                <w:rFonts w:ascii="Times New Roman" w:hAnsi="Times New Roman"/>
              </w:rPr>
              <w:t>w realizacji programu mającego na celu zapewnienie pracownikom przewidzianym do zwolnienia usług rynku pracy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14:paraId="1E2A0EBA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14:paraId="4E83AA3F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14:paraId="2C2700F7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14:paraId="6F5CC18B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03AE7B2A" w14:textId="77777777" w:rsidTr="00235E9F">
        <w:trPr>
          <w:trHeight w:val="77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9B66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739E" w14:textId="77777777" w:rsidR="00F06458" w:rsidRPr="0080095A" w:rsidRDefault="00F06458" w:rsidP="00F06458">
            <w:pPr>
              <w:ind w:left="32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Spotkania informacy</w:t>
            </w:r>
            <w:r>
              <w:rPr>
                <w:rFonts w:ascii="Times New Roman" w:hAnsi="Times New Roman"/>
              </w:rPr>
              <w:t>jne w szkołach ponadpodstawowych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904CE3" w14:textId="03861E1E" w:rsidR="00F06458" w:rsidRPr="0080095A" w:rsidRDefault="00F06458" w:rsidP="00F06458">
            <w:pPr>
              <w:ind w:left="121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Zapoznanie z aktualną sytuac</w:t>
            </w:r>
            <w:r w:rsidR="00EB212E">
              <w:rPr>
                <w:rFonts w:ascii="Times New Roman" w:hAnsi="Times New Roman"/>
              </w:rPr>
              <w:t xml:space="preserve">ją </w:t>
            </w:r>
            <w:r w:rsidRPr="0080095A">
              <w:rPr>
                <w:rFonts w:ascii="Times New Roman" w:hAnsi="Times New Roman"/>
              </w:rPr>
              <w:t>na lokalnym rynku pracy</w:t>
            </w:r>
          </w:p>
        </w:tc>
        <w:tc>
          <w:tcPr>
            <w:tcW w:w="1267" w:type="dxa"/>
            <w:vAlign w:val="center"/>
          </w:tcPr>
          <w:p w14:paraId="0EE28E2A" w14:textId="77777777" w:rsidR="00F06458" w:rsidRPr="0080095A" w:rsidRDefault="00F06458" w:rsidP="00F06458">
            <w:pPr>
              <w:ind w:left="223" w:firstLine="0"/>
              <w:jc w:val="center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14:paraId="247491BD" w14:textId="77777777" w:rsidR="00F06458" w:rsidRDefault="00F06458" w:rsidP="00F06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7" w:type="dxa"/>
            <w:vAlign w:val="center"/>
          </w:tcPr>
          <w:p w14:paraId="2707C725" w14:textId="77777777" w:rsidR="00F06458" w:rsidRDefault="00F06458" w:rsidP="00F06458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14:paraId="706F94DB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3E5142CB" w14:textId="77777777" w:rsidTr="00A25142">
        <w:trPr>
          <w:trHeight w:val="685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B7B96C" w14:textId="77777777" w:rsidR="00F06458" w:rsidRPr="00773210" w:rsidRDefault="00F06458" w:rsidP="00F06458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A25D53">
              <w:rPr>
                <w:rFonts w:ascii="Times New Roman" w:hAnsi="Times New Roman"/>
                <w:b/>
                <w:sz w:val="28"/>
                <w:szCs w:val="28"/>
              </w:rPr>
              <w:t xml:space="preserve">Cel V.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Podnoszenie poziomu</w:t>
            </w:r>
            <w:r w:rsidRPr="00A25D53">
              <w:rPr>
                <w:rFonts w:ascii="Times New Roman" w:hAnsi="Times New Roman"/>
                <w:b/>
                <w:sz w:val="28"/>
                <w:szCs w:val="28"/>
              </w:rPr>
              <w:t xml:space="preserve">  obsługi rynku pracy</w:t>
            </w:r>
          </w:p>
        </w:tc>
      </w:tr>
      <w:tr w:rsidR="00F06458" w:rsidRPr="00E159CF" w14:paraId="1FD01DC7" w14:textId="77777777" w:rsidTr="002D71D9">
        <w:trPr>
          <w:trHeight w:val="84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7C486D" w14:textId="77777777" w:rsidR="00F06458" w:rsidRPr="00D7788B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D7788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F35FE8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Podwyższanie kwalifikacji pracowników PUP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B306BE" w14:textId="77777777" w:rsidR="00F06458" w:rsidRPr="00E72FF1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Realizacja potrzeb szkoleniowych  pracowników PUP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A174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3CD7B4" w14:textId="77777777" w:rsidR="00F06458" w:rsidRPr="00D1169A" w:rsidRDefault="00F06458" w:rsidP="00F06458">
            <w:pPr>
              <w:ind w:left="0"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Doskonalenie</w:t>
            </w:r>
            <w:r w:rsidRPr="00E72FF1">
              <w:rPr>
                <w:rFonts w:ascii="Times New Roman" w:hAnsi="Times New Roman"/>
              </w:rPr>
              <w:t xml:space="preserve"> jakości świadczonych usług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D1D4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B01F" w14:textId="77777777" w:rsidR="00F06458" w:rsidRPr="00E159CF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</w:t>
            </w:r>
            <w:r w:rsidRPr="00E159CF">
              <w:rPr>
                <w:rFonts w:ascii="Times New Roman" w:hAnsi="Times New Roman"/>
                <w:b/>
              </w:rPr>
              <w:t xml:space="preserve"> 000,00 zł</w:t>
            </w:r>
          </w:p>
          <w:p w14:paraId="0BFA63B7" w14:textId="77777777" w:rsidR="00F06458" w:rsidRPr="00E159CF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E159CF">
              <w:rPr>
                <w:rFonts w:ascii="Times New Roman" w:hAnsi="Times New Roman"/>
              </w:rPr>
              <w:t>(Fundusz Pracy – na zadania fakultatywne)</w:t>
            </w:r>
          </w:p>
        </w:tc>
      </w:tr>
      <w:tr w:rsidR="00F06458" w:rsidRPr="003D7985" w14:paraId="40C10600" w14:textId="77777777" w:rsidTr="007A1A96"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1AE9" w14:textId="7A52FDB4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184A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3C98D7" w14:textId="77777777" w:rsidR="00F06458" w:rsidRPr="00E72FF1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Samokształcenie pracowników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2E4B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praca bieżąca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EA4F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A44D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0261" w14:textId="77777777" w:rsidR="00F06458" w:rsidRPr="0012273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122738"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54176504" w14:textId="77777777" w:rsidTr="007A1A96"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001C5" w14:textId="77777777" w:rsidR="00F06458" w:rsidRPr="00D7788B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D7788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20BF41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>Promocja usług świadczonych przez PUP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55EE89" w14:textId="77777777" w:rsidR="00F06458" w:rsidRPr="00264D3B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Zamieszczanie i wydruk jednej strony artykułów i informacji prasowych w miesięczniku „Powiat Jędrzejowski”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FA60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raz </w:t>
            </w:r>
          </w:p>
          <w:p w14:paraId="5E0E1156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miesiącu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BEFA0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Marketing usług świadczonych przez PUP oraz w</w:t>
            </w:r>
            <w:r w:rsidRPr="00D1169A">
              <w:rPr>
                <w:rFonts w:ascii="Times New Roman" w:hAnsi="Times New Roman"/>
              </w:rPr>
              <w:t xml:space="preserve">zrost dostępności usług </w:t>
            </w:r>
            <w:r>
              <w:rPr>
                <w:rFonts w:ascii="Times New Roman" w:hAnsi="Times New Roman"/>
              </w:rPr>
              <w:t>i instrumentów rynku pracy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AFBB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7445" w14:textId="48F998FA" w:rsidR="00F06458" w:rsidRPr="00D1169A" w:rsidRDefault="00EB212E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4 680</w:t>
            </w:r>
            <w:r w:rsidR="00F06458" w:rsidRPr="00342F6F">
              <w:rPr>
                <w:rFonts w:ascii="Times New Roman" w:hAnsi="Times New Roman"/>
                <w:b/>
              </w:rPr>
              <w:t>,00 zł</w:t>
            </w:r>
            <w:r w:rsidR="00F06458" w:rsidRPr="00342F6F">
              <w:rPr>
                <w:rFonts w:ascii="Times New Roman" w:hAnsi="Times New Roman"/>
              </w:rPr>
              <w:t xml:space="preserve"> (Fundusz Pracy</w:t>
            </w:r>
            <w:r w:rsidR="00F06458">
              <w:rPr>
                <w:rFonts w:ascii="Times New Roman" w:hAnsi="Times New Roman"/>
              </w:rPr>
              <w:t xml:space="preserve"> – na zadania fakultatywne</w:t>
            </w:r>
            <w:r w:rsidR="00F06458" w:rsidRPr="008B0EB5">
              <w:rPr>
                <w:rFonts w:ascii="Times New Roman" w:hAnsi="Times New Roman"/>
              </w:rPr>
              <w:t>)</w:t>
            </w:r>
          </w:p>
        </w:tc>
      </w:tr>
      <w:tr w:rsidR="00F06458" w:rsidRPr="00D1169A" w14:paraId="1307E8DE" w14:textId="77777777" w:rsidTr="007A1A96"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B1E26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8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106D87" w14:textId="77777777" w:rsidR="00F06458" w:rsidRPr="00264D3B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467FBA" w14:textId="77777777" w:rsidR="00F06458" w:rsidRPr="00264D3B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90585">
              <w:rPr>
                <w:rFonts w:ascii="Times New Roman" w:hAnsi="Times New Roman"/>
              </w:rPr>
              <w:t>Współpraca z lokalnymi mediami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D871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C90585"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220AC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341C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8B0EB5"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F6E8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8B0EB5"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154EC9E2" w14:textId="77777777" w:rsidTr="007A1A96"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7D442C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AD1651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3DDC18" w14:textId="77777777" w:rsidR="00F06458" w:rsidRPr="00264D3B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 xml:space="preserve">Udzielanie informacji w trakcie bezpośrednich rozmów oraz </w:t>
            </w:r>
            <w:r>
              <w:rPr>
                <w:rFonts w:ascii="Times New Roman" w:hAnsi="Times New Roman"/>
              </w:rPr>
              <w:br/>
            </w:r>
            <w:r w:rsidRPr="00264D3B">
              <w:rPr>
                <w:rFonts w:ascii="Times New Roman" w:hAnsi="Times New Roman"/>
              </w:rPr>
              <w:t>w trakcie wizyt u pracodawców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672D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FF6BF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EF94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D3B7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F06458" w:rsidRPr="00D1169A" w14:paraId="58C89E9F" w14:textId="77777777" w:rsidTr="007A1A96"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391A3" w14:textId="77777777" w:rsidR="00F06458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C5F9" w14:textId="77777777" w:rsidR="00F06458" w:rsidRPr="00D1169A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B5BE4B" w14:textId="0CB5B874" w:rsidR="00F06458" w:rsidRPr="00264D3B" w:rsidRDefault="00F06458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>Wykorzystanie własnej strony internetowej,</w:t>
            </w:r>
            <w:r w:rsidR="00EB212E">
              <w:rPr>
                <w:rFonts w:ascii="Times New Roman" w:hAnsi="Times New Roman"/>
              </w:rPr>
              <w:t>4680</w:t>
            </w:r>
            <w:r w:rsidRPr="00264D3B">
              <w:rPr>
                <w:rFonts w:ascii="Times New Roman" w:hAnsi="Times New Roman"/>
              </w:rPr>
              <w:t>tablic informacyjnych</w:t>
            </w:r>
            <w:r>
              <w:rPr>
                <w:rFonts w:ascii="Times New Roman" w:hAnsi="Times New Roman"/>
              </w:rPr>
              <w:t xml:space="preserve"> oraz monitorów LCD</w:t>
            </w:r>
            <w:r w:rsidRPr="00264D3B">
              <w:rPr>
                <w:rFonts w:ascii="Times New Roman" w:hAnsi="Times New Roman"/>
              </w:rPr>
              <w:t xml:space="preserve"> w budynku PUP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1F1D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praca bieżąca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0432C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CC33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7282" w14:textId="77777777" w:rsidR="00F06458" w:rsidRPr="00D1169A" w:rsidRDefault="00F06458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7A1A96" w:rsidRPr="00D1169A" w14:paraId="3391AD4B" w14:textId="77777777" w:rsidTr="004802A7">
        <w:tc>
          <w:tcPr>
            <w:tcW w:w="1432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2077EB7C" w14:textId="2C218A9F" w:rsidR="007A1A96" w:rsidRPr="007A1A96" w:rsidRDefault="007A1A96" w:rsidP="007A1A96">
            <w:pPr>
              <w:spacing w:before="120"/>
              <w:ind w:left="0"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Hlk40184838"/>
            <w:r w:rsidRPr="007A1A96">
              <w:rPr>
                <w:rFonts w:ascii="Times New Roman" w:hAnsi="Times New Roman"/>
                <w:b/>
                <w:bCs/>
                <w:sz w:val="28"/>
                <w:szCs w:val="28"/>
              </w:rPr>
              <w:t>CEL V</w:t>
            </w:r>
            <w:r w:rsidR="00A92563">
              <w:rPr>
                <w:rFonts w:ascii="Times New Roman" w:hAnsi="Times New Roman"/>
                <w:b/>
                <w:bCs/>
                <w:sz w:val="28"/>
                <w:szCs w:val="28"/>
              </w:rPr>
              <w:t>I</w:t>
            </w:r>
            <w:r w:rsidRPr="007A1A96">
              <w:rPr>
                <w:rFonts w:ascii="Times New Roman" w:hAnsi="Times New Roman"/>
                <w:b/>
                <w:bCs/>
                <w:sz w:val="28"/>
                <w:szCs w:val="28"/>
              </w:rPr>
              <w:t>.  Wsparcie dla przedsiębiorców w związku z COVID - 19</w:t>
            </w:r>
          </w:p>
        </w:tc>
      </w:tr>
      <w:bookmarkEnd w:id="0"/>
      <w:tr w:rsidR="00D9377A" w:rsidRPr="00D1169A" w14:paraId="59536AB1" w14:textId="77777777" w:rsidTr="00DA5C64">
        <w:tc>
          <w:tcPr>
            <w:tcW w:w="553" w:type="dxa"/>
            <w:tcBorders>
              <w:left w:val="single" w:sz="4" w:space="0" w:color="auto"/>
              <w:right w:val="single" w:sz="4" w:space="0" w:color="auto"/>
            </w:tcBorders>
          </w:tcPr>
          <w:p w14:paraId="24EA745A" w14:textId="30C255AF" w:rsidR="00D9377A" w:rsidRDefault="00D9377A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6428" w:type="dxa"/>
            <w:gridSpan w:val="3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14:paraId="7852D7ED" w14:textId="625E0E36" w:rsidR="00D9377A" w:rsidRPr="00264D3B" w:rsidRDefault="00D9377A" w:rsidP="00F06458">
            <w:pPr>
              <w:spacing w:after="0"/>
              <w:ind w:left="0" w:firstLine="0"/>
              <w:rPr>
                <w:rFonts w:ascii="Times New Roman" w:hAnsi="Times New Roman"/>
              </w:rPr>
            </w:pPr>
            <w:bookmarkStart w:id="1" w:name="_Hlk40185938"/>
            <w:r>
              <w:rPr>
                <w:rFonts w:ascii="Arial" w:eastAsia="Arial" w:hAnsi="Arial" w:cs="Arial"/>
              </w:rPr>
              <w:t>Realizacja zadań wynikających</w:t>
            </w:r>
            <w:r>
              <w:rPr>
                <w:rFonts w:ascii="Arial" w:eastAsia="Lucida Sans Unicode" w:hAnsi="Arial" w:cs="Arial"/>
                <w:lang w:eastAsia="pl-PL" w:bidi="pl-PL"/>
              </w:rPr>
              <w:t xml:space="preserve"> z art. 15zzb, art. 15zzc, art. 15zzd, art. 15zze ustawy z dnia 2 marca 2020r. o szczególnych rozwiązaniach z zapobieganiem, przeciwdziałaniem i zwalczaniem COVID-19, innych chorób zakaźnych oraz wywołanych nimi sytuacji kryzysowych (Dz.U. poz. 374 z późniejszymi zmianami)”</w:t>
            </w:r>
            <w:bookmarkEnd w:id="1"/>
          </w:p>
        </w:tc>
        <w:tc>
          <w:tcPr>
            <w:tcW w:w="57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F07C" w14:textId="023A0FC1" w:rsidR="00D9377A" w:rsidRDefault="00D9377A" w:rsidP="00D9377A">
            <w:pPr>
              <w:spacing w:after="0"/>
              <w:ind w:left="0" w:firstLine="0"/>
              <w:rPr>
                <w:rFonts w:ascii="Times New Roman" w:hAnsi="Times New Roman"/>
              </w:rPr>
            </w:pPr>
            <w:bookmarkStart w:id="2" w:name="_Hlk40186021"/>
            <w:r>
              <w:rPr>
                <w:rFonts w:ascii="Times New Roman" w:hAnsi="Times New Roman"/>
              </w:rPr>
              <w:t xml:space="preserve">1. Pożyczki na pokrycie bieżących kosztów prowadzenia działalności gospodarczej </w:t>
            </w:r>
            <w:proofErr w:type="spellStart"/>
            <w:r>
              <w:rPr>
                <w:rFonts w:ascii="Times New Roman" w:hAnsi="Times New Roman"/>
              </w:rPr>
              <w:t>mikroprzedsiębiorcy</w:t>
            </w:r>
            <w:proofErr w:type="spellEnd"/>
            <w:r>
              <w:rPr>
                <w:rFonts w:ascii="Times New Roman" w:hAnsi="Times New Roman"/>
              </w:rPr>
              <w:t xml:space="preserve"> (art. 15zzd ustawy)</w:t>
            </w:r>
            <w:bookmarkEnd w:id="2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25D7" w14:textId="3772E6A2" w:rsidR="00D9377A" w:rsidRDefault="00D9377A" w:rsidP="00D9377A">
            <w:pPr>
              <w:spacing w:after="0"/>
              <w:ind w:left="0" w:right="-96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D9377A">
              <w:rPr>
                <w:rFonts w:ascii="Times New Roman" w:hAnsi="Times New Roman"/>
                <w:b/>
                <w:bCs/>
              </w:rPr>
              <w:t>1</w:t>
            </w:r>
            <w:r w:rsidR="00D468EF">
              <w:rPr>
                <w:rFonts w:ascii="Times New Roman" w:hAnsi="Times New Roman"/>
                <w:b/>
                <w:bCs/>
              </w:rPr>
              <w:t>5</w:t>
            </w:r>
            <w:r w:rsidRPr="00D9377A">
              <w:rPr>
                <w:rFonts w:ascii="Times New Roman" w:hAnsi="Times New Roman"/>
                <w:b/>
                <w:bCs/>
              </w:rPr>
              <w:t> 000 000,00 zł</w:t>
            </w:r>
          </w:p>
          <w:p w14:paraId="686A83E9" w14:textId="368E5199" w:rsidR="00D9377A" w:rsidRPr="00D9377A" w:rsidRDefault="00D9377A" w:rsidP="00D9377A">
            <w:pPr>
              <w:spacing w:after="0"/>
              <w:ind w:left="0" w:right="-96"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342F6F">
              <w:rPr>
                <w:rFonts w:ascii="Times New Roman" w:hAnsi="Times New Roman"/>
              </w:rPr>
              <w:t>(Fundusz Pracy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D9377A" w:rsidRPr="00D1169A" w14:paraId="6D34EE52" w14:textId="77777777" w:rsidTr="00DA5C64">
        <w:tc>
          <w:tcPr>
            <w:tcW w:w="553" w:type="dxa"/>
            <w:tcBorders>
              <w:left w:val="single" w:sz="4" w:space="0" w:color="auto"/>
              <w:right w:val="single" w:sz="4" w:space="0" w:color="auto"/>
            </w:tcBorders>
          </w:tcPr>
          <w:p w14:paraId="52E18EFB" w14:textId="77777777" w:rsidR="00D9377A" w:rsidRDefault="00D9377A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8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323707B4" w14:textId="77777777" w:rsidR="00D9377A" w:rsidRDefault="00D9377A" w:rsidP="00F06458">
            <w:pPr>
              <w:spacing w:after="0"/>
              <w:ind w:left="0" w:firstLine="0"/>
              <w:rPr>
                <w:rFonts w:ascii="Arial" w:eastAsia="Arial" w:hAnsi="Arial" w:cs="Arial"/>
              </w:rPr>
            </w:pPr>
          </w:p>
        </w:tc>
        <w:tc>
          <w:tcPr>
            <w:tcW w:w="57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5A0A" w14:textId="00DC81B0" w:rsidR="00D9377A" w:rsidRDefault="00D9377A" w:rsidP="00D9377A">
            <w:pPr>
              <w:spacing w:after="0"/>
              <w:ind w:left="0" w:firstLine="0"/>
              <w:rPr>
                <w:rFonts w:ascii="Times New Roman" w:hAnsi="Times New Roman"/>
              </w:rPr>
            </w:pPr>
            <w:bookmarkStart w:id="3" w:name="_Hlk40186056"/>
            <w:r>
              <w:rPr>
                <w:rFonts w:ascii="Times New Roman" w:hAnsi="Times New Roman"/>
              </w:rPr>
              <w:t xml:space="preserve">2. </w:t>
            </w:r>
            <w:r w:rsidRPr="00D9377A">
              <w:rPr>
                <w:rFonts w:ascii="Times New Roman" w:hAnsi="Times New Roman"/>
              </w:rPr>
              <w:t xml:space="preserve">Dofinansowanie przedsiębiorcy części kosztów wynagrodzeń pracowników oraz należnych od tych wynagrodzeń składek na ubezpieczenia społeczne (art. 15 </w:t>
            </w:r>
            <w:proofErr w:type="spellStart"/>
            <w:r w:rsidRPr="00D9377A">
              <w:rPr>
                <w:rFonts w:ascii="Times New Roman" w:hAnsi="Times New Roman"/>
              </w:rPr>
              <w:t>zzb</w:t>
            </w:r>
            <w:proofErr w:type="spellEnd"/>
            <w:r w:rsidR="00263E0E">
              <w:rPr>
                <w:rFonts w:ascii="Times New Roman" w:hAnsi="Times New Roman"/>
              </w:rPr>
              <w:t>)</w:t>
            </w:r>
            <w:bookmarkEnd w:id="3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9DD659" w14:textId="6190B86D" w:rsidR="00D9377A" w:rsidRDefault="00DA5C64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4 600 000</w:t>
            </w:r>
            <w:r w:rsidRPr="00731DD0">
              <w:rPr>
                <w:rFonts w:ascii="Times New Roman" w:hAnsi="Times New Roman"/>
                <w:b/>
              </w:rPr>
              <w:t>,00 zł</w:t>
            </w:r>
            <w:r w:rsidRPr="00A62CF0">
              <w:rPr>
                <w:rFonts w:ascii="Times New Roman" w:hAnsi="Times New Roman"/>
                <w:color w:val="FF0000"/>
              </w:rPr>
              <w:t xml:space="preserve"> </w:t>
            </w:r>
            <w:r w:rsidRPr="00256655">
              <w:rPr>
                <w:rFonts w:ascii="Times New Roman" w:hAnsi="Times New Roman"/>
              </w:rPr>
              <w:t>(E</w:t>
            </w:r>
            <w:r>
              <w:rPr>
                <w:rFonts w:ascii="Times New Roman" w:hAnsi="Times New Roman"/>
              </w:rPr>
              <w:t>FS -kwota dofinansowania na 2020</w:t>
            </w:r>
            <w:r w:rsidRPr="00256655">
              <w:rPr>
                <w:rFonts w:ascii="Times New Roman" w:hAnsi="Times New Roman"/>
              </w:rPr>
              <w:t>r.)</w:t>
            </w:r>
          </w:p>
        </w:tc>
      </w:tr>
      <w:tr w:rsidR="00D9377A" w:rsidRPr="00D1169A" w14:paraId="4D42C300" w14:textId="77777777" w:rsidTr="00DA5C64">
        <w:tc>
          <w:tcPr>
            <w:tcW w:w="553" w:type="dxa"/>
            <w:tcBorders>
              <w:left w:val="single" w:sz="4" w:space="0" w:color="auto"/>
              <w:right w:val="single" w:sz="4" w:space="0" w:color="auto"/>
            </w:tcBorders>
          </w:tcPr>
          <w:p w14:paraId="74F9498D" w14:textId="77777777" w:rsidR="00D9377A" w:rsidRDefault="00D9377A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bookmarkStart w:id="4" w:name="_Hlk40186083"/>
          </w:p>
        </w:tc>
        <w:tc>
          <w:tcPr>
            <w:tcW w:w="6428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1A878ADB" w14:textId="77777777" w:rsidR="00D9377A" w:rsidRDefault="00D9377A" w:rsidP="00F06458">
            <w:pPr>
              <w:spacing w:after="0"/>
              <w:ind w:left="0" w:firstLine="0"/>
              <w:rPr>
                <w:rFonts w:ascii="Arial" w:eastAsia="Arial" w:hAnsi="Arial" w:cs="Arial"/>
              </w:rPr>
            </w:pPr>
          </w:p>
        </w:tc>
        <w:tc>
          <w:tcPr>
            <w:tcW w:w="57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A4EF" w14:textId="75E582EC" w:rsidR="00D9377A" w:rsidRPr="00263E0E" w:rsidRDefault="00263E0E" w:rsidP="00D9377A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263E0E">
              <w:rPr>
                <w:rFonts w:ascii="Times New Roman" w:hAnsi="Times New Roman"/>
              </w:rPr>
              <w:t xml:space="preserve">3.Dofinansowanie części kosztów wynagrodzeń pracowników zatrudnionych przez organizację pozarządowe oraz podmioty, o których mowa w art. 3 ust. 3 ustawy z dnia 24 kwietnia 2003r. o działalności pożytku publicznego o wolontariacie oraz należnych od tych wynagrodzeń składek na ubezpieczenie społeczne (art. 15 </w:t>
            </w:r>
            <w:proofErr w:type="spellStart"/>
            <w:r w:rsidRPr="00263E0E">
              <w:rPr>
                <w:rFonts w:ascii="Times New Roman" w:hAnsi="Times New Roman"/>
              </w:rPr>
              <w:t>zze</w:t>
            </w:r>
            <w:proofErr w:type="spellEnd"/>
            <w:r w:rsidRPr="00263E0E">
              <w:rPr>
                <w:rFonts w:ascii="Times New Roman" w:hAnsi="Times New Roman"/>
              </w:rPr>
              <w:t xml:space="preserve"> ustawy).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525991" w14:textId="77777777" w:rsidR="00D9377A" w:rsidRDefault="00D9377A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bookmarkEnd w:id="4"/>
      <w:tr w:rsidR="00D9377A" w:rsidRPr="00D9377A" w14:paraId="32D1ED83" w14:textId="77777777" w:rsidTr="00DA5C64"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BE4C" w14:textId="77777777" w:rsidR="00D9377A" w:rsidRPr="00D9377A" w:rsidRDefault="00D9377A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0146BE" w14:textId="77777777" w:rsidR="00D9377A" w:rsidRPr="00D9377A" w:rsidRDefault="00D9377A" w:rsidP="00F06458">
            <w:pPr>
              <w:spacing w:after="0"/>
              <w:ind w:left="0" w:firstLine="0"/>
              <w:rPr>
                <w:rFonts w:ascii="Times New Roman" w:eastAsia="Arial" w:hAnsi="Times New Roman"/>
              </w:rPr>
            </w:pPr>
          </w:p>
        </w:tc>
        <w:tc>
          <w:tcPr>
            <w:tcW w:w="572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703DEC3" w14:textId="25880C2E" w:rsidR="00D9377A" w:rsidRPr="00D9377A" w:rsidRDefault="00D9377A" w:rsidP="00D9377A">
            <w:pPr>
              <w:spacing w:after="0"/>
              <w:ind w:left="0" w:firstLine="0"/>
              <w:rPr>
                <w:rFonts w:ascii="Times New Roman" w:hAnsi="Times New Roman"/>
              </w:rPr>
            </w:pPr>
            <w:bookmarkStart w:id="5" w:name="_Hlk40186147"/>
            <w:r w:rsidRPr="00D9377A">
              <w:rPr>
                <w:rFonts w:ascii="Times New Roman" w:hAnsi="Times New Roman"/>
              </w:rPr>
              <w:t xml:space="preserve">4. Dofinansowanie przedsiębiorcy będącemu osobą fizyczną niezatrudniającemu pracowników części kosztów prowadzenia działalności gospodarczej (art. 15 </w:t>
            </w:r>
            <w:proofErr w:type="spellStart"/>
            <w:r w:rsidRPr="00D9377A">
              <w:rPr>
                <w:rFonts w:ascii="Times New Roman" w:hAnsi="Times New Roman"/>
              </w:rPr>
              <w:t>zzc</w:t>
            </w:r>
            <w:proofErr w:type="spellEnd"/>
            <w:r w:rsidRPr="00D9377A">
              <w:rPr>
                <w:rFonts w:ascii="Times New Roman" w:hAnsi="Times New Roman"/>
              </w:rPr>
              <w:t xml:space="preserve"> ustawy</w:t>
            </w:r>
            <w:r>
              <w:rPr>
                <w:rFonts w:ascii="Times New Roman" w:hAnsi="Times New Roman"/>
              </w:rPr>
              <w:t>)</w:t>
            </w:r>
            <w:bookmarkEnd w:id="5"/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9C82" w14:textId="77777777" w:rsidR="00D9377A" w:rsidRPr="00D9377A" w:rsidRDefault="00D9377A" w:rsidP="00F0645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</w:tbl>
    <w:p w14:paraId="237A18D9" w14:textId="77777777" w:rsidR="00D7788B" w:rsidRPr="00D9377A" w:rsidRDefault="00D7788B" w:rsidP="00D7788B">
      <w:pPr>
        <w:ind w:left="0" w:firstLine="0"/>
        <w:rPr>
          <w:rFonts w:ascii="Times New Roman" w:hAnsi="Times New Roman"/>
        </w:rPr>
      </w:pPr>
    </w:p>
    <w:p w14:paraId="1E180391" w14:textId="223E18D2" w:rsidR="001C484D" w:rsidRPr="0035006E" w:rsidRDefault="00A25142" w:rsidP="00D7788B">
      <w:pPr>
        <w:ind w:left="0" w:firstLine="0"/>
        <w:rPr>
          <w:rFonts w:ascii="Times New Roman" w:hAnsi="Times New Roman"/>
        </w:rPr>
      </w:pPr>
      <w:bookmarkStart w:id="6" w:name="_GoBack"/>
      <w:bookmarkEnd w:id="6"/>
      <w:r w:rsidRPr="0035006E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41102E98" wp14:editId="434AE8EF">
                <wp:simplePos x="0" y="0"/>
                <wp:positionH relativeFrom="column">
                  <wp:posOffset>-483870</wp:posOffset>
                </wp:positionH>
                <wp:positionV relativeFrom="paragraph">
                  <wp:posOffset>2638425</wp:posOffset>
                </wp:positionV>
                <wp:extent cx="475615" cy="523875"/>
                <wp:effectExtent l="0" t="0" r="0" b="952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9FA74" w14:textId="77777777" w:rsidR="00731DD0" w:rsidRDefault="00731DD0" w:rsidP="00A25142"/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38.1pt;margin-top:207.75pt;width:37.45pt;height:41.2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" stroked="f">
                <v:textbox style="layout-flow:vertical;mso-fit-shape-to-text:t">
                  <w:txbxContent>
                    <w:p w14:paraId="5DB9FA74" w14:textId="77777777" w:rsidR="00731DD0" w:rsidRDefault="00731DD0" w:rsidP="00A25142"/>
                  </w:txbxContent>
                </v:textbox>
              </v:shape>
            </w:pict>
          </mc:Fallback>
        </mc:AlternateContent>
      </w:r>
      <w:r w:rsidR="00E509F0" w:rsidRPr="0035006E">
        <w:rPr>
          <w:rFonts w:ascii="Times New Roman" w:hAnsi="Times New Roman"/>
        </w:rPr>
        <w:t>Jędrzejów, dnia</w:t>
      </w:r>
      <w:r w:rsidR="00836FA6" w:rsidRPr="0035006E">
        <w:rPr>
          <w:rFonts w:ascii="Times New Roman" w:hAnsi="Times New Roman"/>
        </w:rPr>
        <w:t xml:space="preserve"> </w:t>
      </w:r>
      <w:r w:rsidR="008C5D6B">
        <w:rPr>
          <w:rFonts w:ascii="Times New Roman" w:hAnsi="Times New Roman"/>
        </w:rPr>
        <w:t>25</w:t>
      </w:r>
      <w:r w:rsidR="00FB2342" w:rsidRPr="0035006E">
        <w:rPr>
          <w:rFonts w:ascii="Times New Roman" w:hAnsi="Times New Roman"/>
        </w:rPr>
        <w:t>.</w:t>
      </w:r>
      <w:r w:rsidR="005C7D52" w:rsidRPr="0035006E">
        <w:rPr>
          <w:rFonts w:ascii="Times New Roman" w:hAnsi="Times New Roman"/>
        </w:rPr>
        <w:t>05</w:t>
      </w:r>
      <w:r w:rsidR="00A25D53" w:rsidRPr="0035006E">
        <w:rPr>
          <w:rFonts w:ascii="Times New Roman" w:hAnsi="Times New Roman"/>
        </w:rPr>
        <w:t>.20</w:t>
      </w:r>
      <w:r w:rsidR="001E5B0E">
        <w:rPr>
          <w:rFonts w:ascii="Times New Roman" w:hAnsi="Times New Roman"/>
        </w:rPr>
        <w:t>20</w:t>
      </w:r>
      <w:r w:rsidR="00A25D53" w:rsidRPr="0035006E">
        <w:rPr>
          <w:rFonts w:ascii="Times New Roman" w:hAnsi="Times New Roman"/>
        </w:rPr>
        <w:t>r.</w:t>
      </w:r>
    </w:p>
    <w:sectPr w:rsidR="001C484D" w:rsidRPr="0035006E" w:rsidSect="000E5A67">
      <w:headerReference w:type="default" r:id="rId9"/>
      <w:footerReference w:type="default" r:id="rId10"/>
      <w:pgSz w:w="16838" w:h="11906" w:orient="landscape"/>
      <w:pgMar w:top="851" w:right="1134" w:bottom="709" w:left="1134" w:header="0" w:footer="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08284" w14:textId="77777777" w:rsidR="00BF36E7" w:rsidRDefault="00BF36E7" w:rsidP="00DE7427">
      <w:pPr>
        <w:spacing w:after="0"/>
      </w:pPr>
      <w:r>
        <w:separator/>
      </w:r>
    </w:p>
  </w:endnote>
  <w:endnote w:type="continuationSeparator" w:id="0">
    <w:p w14:paraId="37BB9AC2" w14:textId="77777777" w:rsidR="00BF36E7" w:rsidRDefault="00BF36E7" w:rsidP="00DE74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D6273" w14:textId="77777777" w:rsidR="00731DD0" w:rsidRDefault="00731DD0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2E396F54" wp14:editId="6C70A814">
              <wp:simplePos x="0" y="0"/>
              <wp:positionH relativeFrom="leftMargin">
                <wp:posOffset>83820</wp:posOffset>
              </wp:positionH>
              <wp:positionV relativeFrom="margin">
                <wp:posOffset>3963670</wp:posOffset>
              </wp:positionV>
              <wp:extent cx="510540" cy="2183130"/>
              <wp:effectExtent l="0" t="0" r="0" b="0"/>
              <wp:wrapNone/>
              <wp:docPr id="572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160C58" w14:textId="77777777" w:rsidR="00731DD0" w:rsidRDefault="00731DD0" w:rsidP="00A25142">
                          <w:pPr>
                            <w:pStyle w:val="Stopka"/>
                            <w:jc w:val="right"/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  <w:lang w:val="pl-PL"/>
                            </w:rPr>
                          </w:pPr>
                        </w:p>
                        <w:p w14:paraId="46E487FA" w14:textId="77777777" w:rsidR="00731DD0" w:rsidRPr="00A25142" w:rsidRDefault="00731DD0" w:rsidP="00A25142">
                          <w:pPr>
                            <w:pStyle w:val="Stopka"/>
                            <w:jc w:val="right"/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  <w:lang w:val="pl-PL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E396F54" id="_x0000_s1034" style="position:absolute;left:0;text-align:left;margin-left:6.6pt;margin-top:312.1pt;width:40.2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" o:allowincell="f" filled="f" stroked="f">
              <v:textbox style="layout-flow:vertical;mso-fit-shape-to-text:t">
                <w:txbxContent>
                  <w:p w14:paraId="76160C58" w14:textId="77777777" w:rsidR="00731DD0" w:rsidRDefault="00731DD0" w:rsidP="00A25142">
                    <w:pPr>
                      <w:pStyle w:val="Stopka"/>
                      <w:jc w:val="right"/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  <w:lang w:val="pl-PL"/>
                      </w:rPr>
                    </w:pPr>
                  </w:p>
                  <w:p w14:paraId="46E487FA" w14:textId="77777777" w:rsidR="00731DD0" w:rsidRPr="00A25142" w:rsidRDefault="00731DD0" w:rsidP="00A25142">
                    <w:pPr>
                      <w:pStyle w:val="Stopka"/>
                      <w:jc w:val="right"/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  <w:lang w:val="pl-PL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AAE45" w14:textId="77777777" w:rsidR="00BF36E7" w:rsidRDefault="00BF36E7" w:rsidP="00DE7427">
      <w:pPr>
        <w:spacing w:after="0"/>
      </w:pPr>
      <w:r>
        <w:separator/>
      </w:r>
    </w:p>
  </w:footnote>
  <w:footnote w:type="continuationSeparator" w:id="0">
    <w:p w14:paraId="3A9D2275" w14:textId="77777777" w:rsidR="00BF36E7" w:rsidRDefault="00BF36E7" w:rsidP="00DE742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21E57" w14:textId="77777777" w:rsidR="00731DD0" w:rsidRDefault="00731DD0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AF37B4D" wp14:editId="39CDFB96">
              <wp:simplePos x="0" y="0"/>
              <wp:positionH relativeFrom="page">
                <wp:posOffset>153670</wp:posOffset>
              </wp:positionH>
              <wp:positionV relativeFrom="page">
                <wp:posOffset>4657090</wp:posOffset>
              </wp:positionV>
              <wp:extent cx="408940" cy="2183130"/>
              <wp:effectExtent l="1270" t="0" r="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89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280EB" w14:textId="77777777" w:rsidR="00731DD0" w:rsidRPr="00D33282" w:rsidRDefault="00731DD0" w:rsidP="00D33282">
                          <w:pPr>
                            <w:pStyle w:val="Stopka"/>
                            <w:jc w:val="right"/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</w:pP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3328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E5A67" w:rsidRPr="000E5A67">
                            <w:rPr>
                              <w:rFonts w:ascii="Times New Roman" w:eastAsia="Times New Roman" w:hAnsi="Times New Roman"/>
                              <w:noProof/>
                              <w:sz w:val="20"/>
                              <w:szCs w:val="20"/>
                            </w:rPr>
                            <w:t>25</w:t>
                          </w: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7" style="position:absolute;left:0;text-align:left;margin-left:12.1pt;margin-top:366.7pt;width:32.2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" o:allowincell="f" filled="f" stroked="f">
              <v:textbox style="layout-flow:vertical;mso-fit-shape-to-text:t">
                <w:txbxContent>
                  <w:p w14:paraId="104280EB" w14:textId="77777777" w:rsidR="00731DD0" w:rsidRPr="00D33282" w:rsidRDefault="00731DD0" w:rsidP="00D33282">
                    <w:pPr>
                      <w:pStyle w:val="Stopka"/>
                      <w:jc w:val="right"/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</w:pP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begin"/>
                    </w:r>
                    <w:r w:rsidRPr="00D33282">
                      <w:rPr>
                        <w:rFonts w:ascii="Times New Roman" w:hAnsi="Times New Roman"/>
                        <w:sz w:val="20"/>
                        <w:szCs w:val="20"/>
                      </w:rPr>
                      <w:instrText>PAGE    \* MERGEFORMAT</w:instrText>
                    </w: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0E5A67" w:rsidRPr="000E5A67">
                      <w:rPr>
                        <w:rFonts w:ascii="Times New Roman" w:eastAsia="Times New Roman" w:hAnsi="Times New Roman"/>
                        <w:noProof/>
                        <w:sz w:val="20"/>
                        <w:szCs w:val="20"/>
                      </w:rPr>
                      <w:t>25</w:t>
                    </w: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9F4"/>
    <w:multiLevelType w:val="hybridMultilevel"/>
    <w:tmpl w:val="B5C85C4C"/>
    <w:lvl w:ilvl="0" w:tplc="D3AAB6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13650"/>
    <w:multiLevelType w:val="hybridMultilevel"/>
    <w:tmpl w:val="58A64762"/>
    <w:lvl w:ilvl="0" w:tplc="1280FE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6D06A5C"/>
    <w:multiLevelType w:val="hybridMultilevel"/>
    <w:tmpl w:val="244244C6"/>
    <w:lvl w:ilvl="0" w:tplc="16E008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0B44688"/>
    <w:multiLevelType w:val="hybridMultilevel"/>
    <w:tmpl w:val="8CF2816C"/>
    <w:lvl w:ilvl="0" w:tplc="309E7C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93848"/>
    <w:multiLevelType w:val="hybridMultilevel"/>
    <w:tmpl w:val="6F48A2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14077"/>
    <w:multiLevelType w:val="hybridMultilevel"/>
    <w:tmpl w:val="A232C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D67AD"/>
    <w:multiLevelType w:val="hybridMultilevel"/>
    <w:tmpl w:val="A68CD046"/>
    <w:lvl w:ilvl="0" w:tplc="ED800DDA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377E0B1D"/>
    <w:multiLevelType w:val="hybridMultilevel"/>
    <w:tmpl w:val="D92296F2"/>
    <w:lvl w:ilvl="0" w:tplc="04150011">
      <w:start w:val="1"/>
      <w:numFmt w:val="decimal"/>
      <w:lvlText w:val="%1)"/>
      <w:lvlJc w:val="left"/>
      <w:pPr>
        <w:ind w:left="5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8">
    <w:nsid w:val="51B14349"/>
    <w:multiLevelType w:val="hybridMultilevel"/>
    <w:tmpl w:val="85B2A326"/>
    <w:lvl w:ilvl="0" w:tplc="030C4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F3B37"/>
    <w:multiLevelType w:val="hybridMultilevel"/>
    <w:tmpl w:val="CB143434"/>
    <w:lvl w:ilvl="0" w:tplc="F67691BA">
      <w:start w:val="1"/>
      <w:numFmt w:val="lowerLetter"/>
      <w:lvlText w:val="%1)"/>
      <w:lvlJc w:val="left"/>
      <w:pPr>
        <w:ind w:left="6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1" w:hanging="360"/>
      </w:pPr>
    </w:lvl>
    <w:lvl w:ilvl="2" w:tplc="0415001B" w:tentative="1">
      <w:start w:val="1"/>
      <w:numFmt w:val="lowerRoman"/>
      <w:lvlText w:val="%3."/>
      <w:lvlJc w:val="right"/>
      <w:pPr>
        <w:ind w:left="2051" w:hanging="180"/>
      </w:pPr>
    </w:lvl>
    <w:lvl w:ilvl="3" w:tplc="0415000F" w:tentative="1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491" w:hanging="360"/>
      </w:pPr>
    </w:lvl>
    <w:lvl w:ilvl="5" w:tplc="0415001B" w:tentative="1">
      <w:start w:val="1"/>
      <w:numFmt w:val="lowerRoman"/>
      <w:lvlText w:val="%6."/>
      <w:lvlJc w:val="right"/>
      <w:pPr>
        <w:ind w:left="4211" w:hanging="180"/>
      </w:pPr>
    </w:lvl>
    <w:lvl w:ilvl="6" w:tplc="0415000F" w:tentative="1">
      <w:start w:val="1"/>
      <w:numFmt w:val="decimal"/>
      <w:lvlText w:val="%7."/>
      <w:lvlJc w:val="left"/>
      <w:pPr>
        <w:ind w:left="4931" w:hanging="360"/>
      </w:pPr>
    </w:lvl>
    <w:lvl w:ilvl="7" w:tplc="04150019" w:tentative="1">
      <w:start w:val="1"/>
      <w:numFmt w:val="lowerLetter"/>
      <w:lvlText w:val="%8."/>
      <w:lvlJc w:val="left"/>
      <w:pPr>
        <w:ind w:left="5651" w:hanging="360"/>
      </w:pPr>
    </w:lvl>
    <w:lvl w:ilvl="8" w:tplc="0415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10">
    <w:nsid w:val="541565BC"/>
    <w:multiLevelType w:val="hybridMultilevel"/>
    <w:tmpl w:val="6A0490DA"/>
    <w:lvl w:ilvl="0" w:tplc="282A38D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566E01D6"/>
    <w:multiLevelType w:val="hybridMultilevel"/>
    <w:tmpl w:val="7D7C8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060BF"/>
    <w:multiLevelType w:val="hybridMultilevel"/>
    <w:tmpl w:val="CE4234A8"/>
    <w:lvl w:ilvl="0" w:tplc="34D2C35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637A0D00"/>
    <w:multiLevelType w:val="hybridMultilevel"/>
    <w:tmpl w:val="50FC594C"/>
    <w:lvl w:ilvl="0" w:tplc="1E6EC95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B01D1F"/>
    <w:multiLevelType w:val="hybridMultilevel"/>
    <w:tmpl w:val="C002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FE678A"/>
    <w:multiLevelType w:val="hybridMultilevel"/>
    <w:tmpl w:val="40D0DB3C"/>
    <w:lvl w:ilvl="0" w:tplc="0B504EE2">
      <w:start w:val="1"/>
      <w:numFmt w:val="decimal"/>
      <w:lvlText w:val="%1)"/>
      <w:lvlJc w:val="left"/>
      <w:pPr>
        <w:ind w:left="1037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6">
    <w:nsid w:val="7B4D1D46"/>
    <w:multiLevelType w:val="hybridMultilevel"/>
    <w:tmpl w:val="A542457E"/>
    <w:lvl w:ilvl="0" w:tplc="2286D8E0">
      <w:start w:val="1"/>
      <w:numFmt w:val="upperLetter"/>
      <w:lvlText w:val="%1)"/>
      <w:lvlJc w:val="left"/>
      <w:pPr>
        <w:ind w:left="2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15"/>
  </w:num>
  <w:num w:numId="11">
    <w:abstractNumId w:val="0"/>
  </w:num>
  <w:num w:numId="12">
    <w:abstractNumId w:val="9"/>
  </w:num>
  <w:num w:numId="13">
    <w:abstractNumId w:val="12"/>
  </w:num>
  <w:num w:numId="14">
    <w:abstractNumId w:val="16"/>
  </w:num>
  <w:num w:numId="15">
    <w:abstractNumId w:val="4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4D"/>
    <w:rsid w:val="00010217"/>
    <w:rsid w:val="00016B58"/>
    <w:rsid w:val="000209B1"/>
    <w:rsid w:val="00022607"/>
    <w:rsid w:val="00027002"/>
    <w:rsid w:val="00031BCA"/>
    <w:rsid w:val="00034C09"/>
    <w:rsid w:val="00034C48"/>
    <w:rsid w:val="000667EE"/>
    <w:rsid w:val="00074285"/>
    <w:rsid w:val="00077202"/>
    <w:rsid w:val="0008061B"/>
    <w:rsid w:val="00082157"/>
    <w:rsid w:val="000A2230"/>
    <w:rsid w:val="000A4AFD"/>
    <w:rsid w:val="000A6D1F"/>
    <w:rsid w:val="000B3149"/>
    <w:rsid w:val="000C55ED"/>
    <w:rsid w:val="000C5EE1"/>
    <w:rsid w:val="000D76A3"/>
    <w:rsid w:val="000E5A67"/>
    <w:rsid w:val="000F0592"/>
    <w:rsid w:val="00122738"/>
    <w:rsid w:val="00155A18"/>
    <w:rsid w:val="00156014"/>
    <w:rsid w:val="001702AB"/>
    <w:rsid w:val="00175512"/>
    <w:rsid w:val="00176DF9"/>
    <w:rsid w:val="00194949"/>
    <w:rsid w:val="001A289A"/>
    <w:rsid w:val="001B01E6"/>
    <w:rsid w:val="001B6E50"/>
    <w:rsid w:val="001C0CB2"/>
    <w:rsid w:val="001C484D"/>
    <w:rsid w:val="001E5B0E"/>
    <w:rsid w:val="001F5AB4"/>
    <w:rsid w:val="0020316D"/>
    <w:rsid w:val="0020629F"/>
    <w:rsid w:val="00207593"/>
    <w:rsid w:val="002129C2"/>
    <w:rsid w:val="00221F45"/>
    <w:rsid w:val="002228A6"/>
    <w:rsid w:val="00235E9F"/>
    <w:rsid w:val="002369E9"/>
    <w:rsid w:val="0024092F"/>
    <w:rsid w:val="0024228E"/>
    <w:rsid w:val="00251973"/>
    <w:rsid w:val="00256655"/>
    <w:rsid w:val="002625D8"/>
    <w:rsid w:val="00263E0E"/>
    <w:rsid w:val="00264D3B"/>
    <w:rsid w:val="00270376"/>
    <w:rsid w:val="002721C7"/>
    <w:rsid w:val="00275F5A"/>
    <w:rsid w:val="002A1E81"/>
    <w:rsid w:val="002B01C4"/>
    <w:rsid w:val="002B43C7"/>
    <w:rsid w:val="002C13B2"/>
    <w:rsid w:val="002C26E9"/>
    <w:rsid w:val="002C423C"/>
    <w:rsid w:val="002C6598"/>
    <w:rsid w:val="002D4F86"/>
    <w:rsid w:val="002D641E"/>
    <w:rsid w:val="002D71D9"/>
    <w:rsid w:val="002E60CB"/>
    <w:rsid w:val="0030262E"/>
    <w:rsid w:val="00342F6F"/>
    <w:rsid w:val="003437DB"/>
    <w:rsid w:val="003446EE"/>
    <w:rsid w:val="0035006E"/>
    <w:rsid w:val="00365DC8"/>
    <w:rsid w:val="003717DE"/>
    <w:rsid w:val="003A2169"/>
    <w:rsid w:val="003B083E"/>
    <w:rsid w:val="003C0D1C"/>
    <w:rsid w:val="003C1CC3"/>
    <w:rsid w:val="003C7F9D"/>
    <w:rsid w:val="003D7985"/>
    <w:rsid w:val="003E42EC"/>
    <w:rsid w:val="003E58F6"/>
    <w:rsid w:val="003E632C"/>
    <w:rsid w:val="003F5260"/>
    <w:rsid w:val="00412755"/>
    <w:rsid w:val="00413C6A"/>
    <w:rsid w:val="0043450B"/>
    <w:rsid w:val="00440AB6"/>
    <w:rsid w:val="0046629C"/>
    <w:rsid w:val="00473A57"/>
    <w:rsid w:val="0047448C"/>
    <w:rsid w:val="004838AE"/>
    <w:rsid w:val="00491655"/>
    <w:rsid w:val="0049736E"/>
    <w:rsid w:val="004B4CE2"/>
    <w:rsid w:val="004B586A"/>
    <w:rsid w:val="004C3889"/>
    <w:rsid w:val="004C43F7"/>
    <w:rsid w:val="004D058C"/>
    <w:rsid w:val="004D3005"/>
    <w:rsid w:val="004E3050"/>
    <w:rsid w:val="004E422D"/>
    <w:rsid w:val="004F15B3"/>
    <w:rsid w:val="004F20E5"/>
    <w:rsid w:val="004F6ED5"/>
    <w:rsid w:val="005074F1"/>
    <w:rsid w:val="0051414A"/>
    <w:rsid w:val="0052079C"/>
    <w:rsid w:val="00526119"/>
    <w:rsid w:val="0053221C"/>
    <w:rsid w:val="00542236"/>
    <w:rsid w:val="0055246D"/>
    <w:rsid w:val="00560552"/>
    <w:rsid w:val="00592306"/>
    <w:rsid w:val="005A027A"/>
    <w:rsid w:val="005A2B91"/>
    <w:rsid w:val="005A3432"/>
    <w:rsid w:val="005A51BF"/>
    <w:rsid w:val="005B5174"/>
    <w:rsid w:val="005C7D52"/>
    <w:rsid w:val="005D5081"/>
    <w:rsid w:val="005E09A4"/>
    <w:rsid w:val="005E39D5"/>
    <w:rsid w:val="005E6542"/>
    <w:rsid w:val="005F6A20"/>
    <w:rsid w:val="006048AB"/>
    <w:rsid w:val="00611014"/>
    <w:rsid w:val="006127D2"/>
    <w:rsid w:val="00626D01"/>
    <w:rsid w:val="00632268"/>
    <w:rsid w:val="006417E6"/>
    <w:rsid w:val="00642BC4"/>
    <w:rsid w:val="00653246"/>
    <w:rsid w:val="00657C92"/>
    <w:rsid w:val="0067075D"/>
    <w:rsid w:val="00671096"/>
    <w:rsid w:val="00684444"/>
    <w:rsid w:val="00692C0E"/>
    <w:rsid w:val="0069306F"/>
    <w:rsid w:val="006A04E7"/>
    <w:rsid w:val="006A6FE4"/>
    <w:rsid w:val="006B4D37"/>
    <w:rsid w:val="006C57A9"/>
    <w:rsid w:val="006C69ED"/>
    <w:rsid w:val="006D4784"/>
    <w:rsid w:val="006D5930"/>
    <w:rsid w:val="006E44FC"/>
    <w:rsid w:val="006E507C"/>
    <w:rsid w:val="006F400F"/>
    <w:rsid w:val="00704014"/>
    <w:rsid w:val="007129AD"/>
    <w:rsid w:val="007225C7"/>
    <w:rsid w:val="007241BA"/>
    <w:rsid w:val="00730401"/>
    <w:rsid w:val="00731DD0"/>
    <w:rsid w:val="00732DD6"/>
    <w:rsid w:val="00741C29"/>
    <w:rsid w:val="007579D2"/>
    <w:rsid w:val="0076141B"/>
    <w:rsid w:val="007619AA"/>
    <w:rsid w:val="0076260A"/>
    <w:rsid w:val="00773210"/>
    <w:rsid w:val="00775035"/>
    <w:rsid w:val="00785804"/>
    <w:rsid w:val="007A1A96"/>
    <w:rsid w:val="007B56B6"/>
    <w:rsid w:val="007C13C5"/>
    <w:rsid w:val="007C4B0C"/>
    <w:rsid w:val="007D0115"/>
    <w:rsid w:val="007D5FD6"/>
    <w:rsid w:val="007D61F5"/>
    <w:rsid w:val="007D7FD3"/>
    <w:rsid w:val="007F3C21"/>
    <w:rsid w:val="007F679A"/>
    <w:rsid w:val="0080095A"/>
    <w:rsid w:val="00816905"/>
    <w:rsid w:val="008174D1"/>
    <w:rsid w:val="00822A7A"/>
    <w:rsid w:val="008345CA"/>
    <w:rsid w:val="00836FA6"/>
    <w:rsid w:val="00843A2D"/>
    <w:rsid w:val="0084704C"/>
    <w:rsid w:val="00851509"/>
    <w:rsid w:val="00857048"/>
    <w:rsid w:val="00864AD9"/>
    <w:rsid w:val="0087026C"/>
    <w:rsid w:val="00872A75"/>
    <w:rsid w:val="00881DC8"/>
    <w:rsid w:val="00892948"/>
    <w:rsid w:val="008B0EB5"/>
    <w:rsid w:val="008C5D6B"/>
    <w:rsid w:val="008D5A4F"/>
    <w:rsid w:val="008E5FC4"/>
    <w:rsid w:val="00911A16"/>
    <w:rsid w:val="009419D7"/>
    <w:rsid w:val="00941A10"/>
    <w:rsid w:val="00947D9B"/>
    <w:rsid w:val="00955273"/>
    <w:rsid w:val="00956167"/>
    <w:rsid w:val="009615EA"/>
    <w:rsid w:val="00963FD1"/>
    <w:rsid w:val="0098146E"/>
    <w:rsid w:val="0099575F"/>
    <w:rsid w:val="00995941"/>
    <w:rsid w:val="009B58C4"/>
    <w:rsid w:val="009D428D"/>
    <w:rsid w:val="009E64B0"/>
    <w:rsid w:val="009F007B"/>
    <w:rsid w:val="009F0BA0"/>
    <w:rsid w:val="00A169AB"/>
    <w:rsid w:val="00A25142"/>
    <w:rsid w:val="00A25D53"/>
    <w:rsid w:val="00A316A9"/>
    <w:rsid w:val="00A439B9"/>
    <w:rsid w:val="00A44BF5"/>
    <w:rsid w:val="00A45A91"/>
    <w:rsid w:val="00A51656"/>
    <w:rsid w:val="00A62CF0"/>
    <w:rsid w:val="00A70F74"/>
    <w:rsid w:val="00A84E12"/>
    <w:rsid w:val="00A868B4"/>
    <w:rsid w:val="00A8771C"/>
    <w:rsid w:val="00A92563"/>
    <w:rsid w:val="00A95E78"/>
    <w:rsid w:val="00AA1659"/>
    <w:rsid w:val="00AB0BFB"/>
    <w:rsid w:val="00AB484C"/>
    <w:rsid w:val="00AB7110"/>
    <w:rsid w:val="00AC2F24"/>
    <w:rsid w:val="00AC3153"/>
    <w:rsid w:val="00AD7D70"/>
    <w:rsid w:val="00AE226B"/>
    <w:rsid w:val="00AE7191"/>
    <w:rsid w:val="00B01D2B"/>
    <w:rsid w:val="00B20DAA"/>
    <w:rsid w:val="00B26CC9"/>
    <w:rsid w:val="00B5045F"/>
    <w:rsid w:val="00B51742"/>
    <w:rsid w:val="00B522E7"/>
    <w:rsid w:val="00B5494A"/>
    <w:rsid w:val="00B84BED"/>
    <w:rsid w:val="00B8762B"/>
    <w:rsid w:val="00B87E59"/>
    <w:rsid w:val="00B90476"/>
    <w:rsid w:val="00B90E64"/>
    <w:rsid w:val="00B927E4"/>
    <w:rsid w:val="00BA2584"/>
    <w:rsid w:val="00BD592F"/>
    <w:rsid w:val="00BE083E"/>
    <w:rsid w:val="00BE1C62"/>
    <w:rsid w:val="00BE33D3"/>
    <w:rsid w:val="00BE67AB"/>
    <w:rsid w:val="00BF36E7"/>
    <w:rsid w:val="00BF580A"/>
    <w:rsid w:val="00C10A5A"/>
    <w:rsid w:val="00C150C5"/>
    <w:rsid w:val="00C27148"/>
    <w:rsid w:val="00C32AFF"/>
    <w:rsid w:val="00C3614C"/>
    <w:rsid w:val="00C370C5"/>
    <w:rsid w:val="00C437D9"/>
    <w:rsid w:val="00C46A47"/>
    <w:rsid w:val="00C50031"/>
    <w:rsid w:val="00C62397"/>
    <w:rsid w:val="00C654CF"/>
    <w:rsid w:val="00C7048D"/>
    <w:rsid w:val="00C70EC0"/>
    <w:rsid w:val="00C71061"/>
    <w:rsid w:val="00C743CF"/>
    <w:rsid w:val="00C77B59"/>
    <w:rsid w:val="00C90585"/>
    <w:rsid w:val="00CC181D"/>
    <w:rsid w:val="00CD3B05"/>
    <w:rsid w:val="00CE174B"/>
    <w:rsid w:val="00CE73A5"/>
    <w:rsid w:val="00CF6044"/>
    <w:rsid w:val="00CF6E03"/>
    <w:rsid w:val="00D02F62"/>
    <w:rsid w:val="00D1169A"/>
    <w:rsid w:val="00D12C12"/>
    <w:rsid w:val="00D16E05"/>
    <w:rsid w:val="00D21BE1"/>
    <w:rsid w:val="00D25C8F"/>
    <w:rsid w:val="00D33282"/>
    <w:rsid w:val="00D42749"/>
    <w:rsid w:val="00D468EF"/>
    <w:rsid w:val="00D530A3"/>
    <w:rsid w:val="00D6159E"/>
    <w:rsid w:val="00D621F7"/>
    <w:rsid w:val="00D62B69"/>
    <w:rsid w:val="00D64EB4"/>
    <w:rsid w:val="00D67998"/>
    <w:rsid w:val="00D742DD"/>
    <w:rsid w:val="00D7788B"/>
    <w:rsid w:val="00D9377A"/>
    <w:rsid w:val="00DA0675"/>
    <w:rsid w:val="00DA5C64"/>
    <w:rsid w:val="00DB1920"/>
    <w:rsid w:val="00DB3575"/>
    <w:rsid w:val="00DB38D2"/>
    <w:rsid w:val="00DB5095"/>
    <w:rsid w:val="00DC0E10"/>
    <w:rsid w:val="00DC1DA9"/>
    <w:rsid w:val="00DC47CC"/>
    <w:rsid w:val="00DE5BA9"/>
    <w:rsid w:val="00DE7427"/>
    <w:rsid w:val="00E04CC2"/>
    <w:rsid w:val="00E1035B"/>
    <w:rsid w:val="00E159CF"/>
    <w:rsid w:val="00E33DCA"/>
    <w:rsid w:val="00E345C5"/>
    <w:rsid w:val="00E360D4"/>
    <w:rsid w:val="00E36BD8"/>
    <w:rsid w:val="00E4518F"/>
    <w:rsid w:val="00E45589"/>
    <w:rsid w:val="00E4724A"/>
    <w:rsid w:val="00E50793"/>
    <w:rsid w:val="00E509F0"/>
    <w:rsid w:val="00E6460F"/>
    <w:rsid w:val="00E679F9"/>
    <w:rsid w:val="00E70BEA"/>
    <w:rsid w:val="00E72FF1"/>
    <w:rsid w:val="00E83520"/>
    <w:rsid w:val="00E85298"/>
    <w:rsid w:val="00E96111"/>
    <w:rsid w:val="00EA1CC0"/>
    <w:rsid w:val="00EB212E"/>
    <w:rsid w:val="00EB59D5"/>
    <w:rsid w:val="00EB5FD9"/>
    <w:rsid w:val="00EB6A38"/>
    <w:rsid w:val="00EB7A7B"/>
    <w:rsid w:val="00EC71B6"/>
    <w:rsid w:val="00F06458"/>
    <w:rsid w:val="00F158D8"/>
    <w:rsid w:val="00F252D9"/>
    <w:rsid w:val="00F27C52"/>
    <w:rsid w:val="00F311D0"/>
    <w:rsid w:val="00F34815"/>
    <w:rsid w:val="00F400D7"/>
    <w:rsid w:val="00F43C4E"/>
    <w:rsid w:val="00F45795"/>
    <w:rsid w:val="00F52865"/>
    <w:rsid w:val="00F5704A"/>
    <w:rsid w:val="00F57DC6"/>
    <w:rsid w:val="00F614ED"/>
    <w:rsid w:val="00F62C2F"/>
    <w:rsid w:val="00F75029"/>
    <w:rsid w:val="00F76B91"/>
    <w:rsid w:val="00F77385"/>
    <w:rsid w:val="00F8101F"/>
    <w:rsid w:val="00F8635E"/>
    <w:rsid w:val="00F90943"/>
    <w:rsid w:val="00F95B91"/>
    <w:rsid w:val="00FB2342"/>
    <w:rsid w:val="00FB2E62"/>
    <w:rsid w:val="00FB49BC"/>
    <w:rsid w:val="00FB5CA4"/>
    <w:rsid w:val="00FC3459"/>
    <w:rsid w:val="00FD036C"/>
    <w:rsid w:val="00FD26E1"/>
    <w:rsid w:val="00FD3527"/>
    <w:rsid w:val="00FD4304"/>
    <w:rsid w:val="00FD7C2F"/>
    <w:rsid w:val="00FF505F"/>
    <w:rsid w:val="00FF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DA6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9D5"/>
    <w:pPr>
      <w:spacing w:after="120"/>
      <w:ind w:left="641" w:hanging="35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4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7D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5941"/>
    <w:pPr>
      <w:suppressAutoHyphens/>
      <w:spacing w:after="0" w:line="360" w:lineRule="auto"/>
      <w:ind w:left="0" w:firstLine="0"/>
      <w:jc w:val="both"/>
    </w:pPr>
    <w:rPr>
      <w:rFonts w:ascii="Times New Roman" w:eastAsia="Times New Roman" w:hAnsi="Times New Roman"/>
      <w:b/>
      <w:spacing w:val="16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995941"/>
    <w:rPr>
      <w:rFonts w:ascii="Times New Roman" w:eastAsia="Times New Roman" w:hAnsi="Times New Roman" w:cs="Times New Roman"/>
      <w:b/>
      <w:spacing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E742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E742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D0115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kursywa">
    <w:name w:val="_K_ – kursywa"/>
    <w:uiPriority w:val="1"/>
    <w:qFormat/>
    <w:rsid w:val="00FB2E62"/>
    <w:rPr>
      <w:i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1F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21F7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9D5"/>
    <w:pPr>
      <w:spacing w:after="120"/>
      <w:ind w:left="641" w:hanging="35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4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7D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5941"/>
    <w:pPr>
      <w:suppressAutoHyphens/>
      <w:spacing w:after="0" w:line="360" w:lineRule="auto"/>
      <w:ind w:left="0" w:firstLine="0"/>
      <w:jc w:val="both"/>
    </w:pPr>
    <w:rPr>
      <w:rFonts w:ascii="Times New Roman" w:eastAsia="Times New Roman" w:hAnsi="Times New Roman"/>
      <w:b/>
      <w:spacing w:val="16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995941"/>
    <w:rPr>
      <w:rFonts w:ascii="Times New Roman" w:eastAsia="Times New Roman" w:hAnsi="Times New Roman" w:cs="Times New Roman"/>
      <w:b/>
      <w:spacing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E742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E742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D0115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kursywa">
    <w:name w:val="_K_ – kursywa"/>
    <w:uiPriority w:val="1"/>
    <w:qFormat/>
    <w:rsid w:val="00FB2E62"/>
    <w:rPr>
      <w:i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1F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21F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0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14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30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06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88FD0-ACE5-42B7-A9C0-1D71C73E9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7</Pages>
  <Words>1853</Words>
  <Characters>11121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38</cp:revision>
  <cp:lastPrinted>2019-05-30T10:46:00Z</cp:lastPrinted>
  <dcterms:created xsi:type="dcterms:W3CDTF">2018-05-21T11:17:00Z</dcterms:created>
  <dcterms:modified xsi:type="dcterms:W3CDTF">2020-05-22T08:09:00Z</dcterms:modified>
</cp:coreProperties>
</file>