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3EA05C" w14:textId="77777777" w:rsidR="00BC0A7D" w:rsidRPr="00516F1E" w:rsidRDefault="006408BB" w:rsidP="00FC4284">
      <w:pPr>
        <w:ind w:left="2832" w:firstLine="708"/>
        <w:jc w:val="both"/>
        <w:rPr>
          <w:rFonts w:ascii="Arial" w:hAnsi="Arial" w:cs="Arial"/>
          <w:b/>
          <w:color w:val="FF0000"/>
          <w:sz w:val="24"/>
          <w:szCs w:val="24"/>
        </w:rPr>
      </w:pPr>
      <w:r>
        <w:rPr>
          <w:rFonts w:ascii="Arial" w:hAnsi="Arial" w:cs="Arial"/>
          <w:color w:val="FF0000"/>
          <w:sz w:val="24"/>
          <w:szCs w:val="24"/>
        </w:rPr>
        <w:pict w14:anchorId="6A38C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pt;margin-top:-11.65pt;width:151.45pt;height:78.9pt;z-index:251664384;mso-wrap-distance-left:9.05pt;mso-wrap-distance-right:9.05pt" filled="t">
            <v:fill color2="black"/>
            <v:imagedata r:id="rId9" o:title=""/>
          </v:shape>
          <o:OLEObject Type="Embed" ProgID="Word.Picture.8" ShapeID="_x0000_s1026" DrawAspect="Content" ObjectID="_1651649999" r:id="rId10"/>
        </w:pict>
      </w:r>
    </w:p>
    <w:p w14:paraId="509AD1F2" w14:textId="77777777"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POWIATOWY URZĄD PRACY</w:t>
      </w:r>
    </w:p>
    <w:p w14:paraId="5E7519BD" w14:textId="77777777"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W JĘDRZEJOWIE</w:t>
      </w:r>
    </w:p>
    <w:p w14:paraId="4D6945EB" w14:textId="77777777" w:rsidR="00A7492B" w:rsidRPr="001572C3" w:rsidRDefault="00A7492B" w:rsidP="00FC4284">
      <w:pPr>
        <w:jc w:val="both"/>
        <w:rPr>
          <w:rFonts w:ascii="Arial" w:hAnsi="Arial" w:cs="Arial"/>
          <w:b/>
          <w:sz w:val="24"/>
          <w:szCs w:val="24"/>
        </w:rPr>
      </w:pPr>
    </w:p>
    <w:p w14:paraId="5AAC358A" w14:textId="77777777" w:rsidR="00A7492B" w:rsidRPr="001572C3" w:rsidRDefault="00A7492B" w:rsidP="00FC4284">
      <w:pPr>
        <w:jc w:val="both"/>
        <w:rPr>
          <w:rFonts w:ascii="Arial" w:hAnsi="Arial" w:cs="Arial"/>
          <w:b/>
          <w:sz w:val="24"/>
          <w:szCs w:val="24"/>
        </w:rPr>
      </w:pPr>
    </w:p>
    <w:p w14:paraId="1B8EE1ED" w14:textId="77777777" w:rsidR="00A7492B" w:rsidRPr="001572C3" w:rsidRDefault="00A7492B" w:rsidP="00FC4284">
      <w:pPr>
        <w:jc w:val="both"/>
        <w:rPr>
          <w:rFonts w:ascii="Arial" w:hAnsi="Arial" w:cs="Arial"/>
          <w:b/>
          <w:sz w:val="24"/>
          <w:szCs w:val="24"/>
        </w:rPr>
      </w:pPr>
    </w:p>
    <w:p w14:paraId="537DFF10" w14:textId="77777777" w:rsidR="00A7492B" w:rsidRPr="001572C3" w:rsidRDefault="00A7492B" w:rsidP="00FC4284">
      <w:pPr>
        <w:jc w:val="both"/>
        <w:rPr>
          <w:rFonts w:ascii="Arial" w:hAnsi="Arial" w:cs="Arial"/>
          <w:b/>
          <w:sz w:val="24"/>
          <w:szCs w:val="24"/>
        </w:rPr>
      </w:pPr>
    </w:p>
    <w:p w14:paraId="23AEEAF8" w14:textId="77777777" w:rsidR="00A7492B" w:rsidRPr="001572C3" w:rsidRDefault="00A7492B" w:rsidP="00FC4284">
      <w:pPr>
        <w:jc w:val="both"/>
        <w:rPr>
          <w:rFonts w:ascii="Arial" w:hAnsi="Arial" w:cs="Arial"/>
          <w:b/>
          <w:sz w:val="24"/>
          <w:szCs w:val="24"/>
        </w:rPr>
      </w:pPr>
    </w:p>
    <w:p w14:paraId="087903FD" w14:textId="77777777" w:rsidR="00A7492B" w:rsidRPr="001572C3" w:rsidRDefault="00A7492B" w:rsidP="00FC4284">
      <w:pPr>
        <w:jc w:val="both"/>
        <w:rPr>
          <w:rFonts w:ascii="Arial" w:hAnsi="Arial" w:cs="Arial"/>
          <w:b/>
          <w:sz w:val="24"/>
          <w:szCs w:val="24"/>
        </w:rPr>
      </w:pPr>
    </w:p>
    <w:p w14:paraId="259AB6DC" w14:textId="77777777" w:rsidR="00A7492B" w:rsidRPr="001572C3" w:rsidRDefault="00A7492B" w:rsidP="00FC4284">
      <w:pPr>
        <w:jc w:val="both"/>
        <w:rPr>
          <w:rFonts w:ascii="Arial" w:hAnsi="Arial" w:cs="Arial"/>
          <w:b/>
          <w:sz w:val="24"/>
          <w:szCs w:val="24"/>
        </w:rPr>
      </w:pPr>
    </w:p>
    <w:p w14:paraId="3B65E75F" w14:textId="77777777" w:rsidR="00A7492B" w:rsidRPr="001572C3" w:rsidRDefault="00A7492B" w:rsidP="00FC4284">
      <w:pPr>
        <w:jc w:val="both"/>
        <w:rPr>
          <w:rFonts w:ascii="Arial" w:hAnsi="Arial" w:cs="Arial"/>
          <w:b/>
          <w:sz w:val="24"/>
          <w:szCs w:val="24"/>
        </w:rPr>
      </w:pPr>
    </w:p>
    <w:p w14:paraId="4F69EBFF" w14:textId="77777777" w:rsidR="00BC0A7D" w:rsidRPr="001572C3" w:rsidRDefault="00BC0A7D" w:rsidP="00FC4284">
      <w:pPr>
        <w:jc w:val="both"/>
        <w:rPr>
          <w:rFonts w:ascii="Arial" w:hAnsi="Arial" w:cs="Arial"/>
          <w:b/>
          <w:sz w:val="24"/>
          <w:szCs w:val="24"/>
        </w:rPr>
      </w:pPr>
    </w:p>
    <w:p w14:paraId="2D8F703A" w14:textId="77777777" w:rsidR="00BC0A7D" w:rsidRPr="001572C3" w:rsidRDefault="00BC0A7D" w:rsidP="00FC4284">
      <w:pPr>
        <w:jc w:val="both"/>
        <w:rPr>
          <w:rFonts w:ascii="Arial" w:hAnsi="Arial" w:cs="Arial"/>
          <w:b/>
          <w:sz w:val="24"/>
          <w:szCs w:val="24"/>
        </w:rPr>
      </w:pPr>
    </w:p>
    <w:p w14:paraId="72D12BB2" w14:textId="77777777" w:rsidR="00BC0A7D" w:rsidRPr="001572C3" w:rsidRDefault="00BC0A7D" w:rsidP="00FC4284">
      <w:pPr>
        <w:jc w:val="both"/>
        <w:rPr>
          <w:rFonts w:ascii="Arial" w:hAnsi="Arial" w:cs="Arial"/>
          <w:b/>
          <w:sz w:val="24"/>
          <w:szCs w:val="24"/>
        </w:rPr>
      </w:pPr>
    </w:p>
    <w:p w14:paraId="5D864891" w14:textId="77777777" w:rsidR="00A7492B" w:rsidRPr="001572C3" w:rsidRDefault="00A7492B" w:rsidP="00FC4284">
      <w:pPr>
        <w:jc w:val="both"/>
        <w:rPr>
          <w:rFonts w:ascii="Arial" w:hAnsi="Arial" w:cs="Arial"/>
          <w:b/>
          <w:sz w:val="24"/>
          <w:szCs w:val="24"/>
        </w:rPr>
      </w:pPr>
    </w:p>
    <w:p w14:paraId="039ADB17" w14:textId="77777777" w:rsidR="00A7492B" w:rsidRPr="001572C3" w:rsidRDefault="00A7492B" w:rsidP="00FC4284">
      <w:pPr>
        <w:jc w:val="both"/>
        <w:rPr>
          <w:rFonts w:ascii="Arial" w:hAnsi="Arial" w:cs="Arial"/>
          <w:b/>
          <w:sz w:val="24"/>
          <w:szCs w:val="24"/>
        </w:rPr>
      </w:pPr>
    </w:p>
    <w:p w14:paraId="66D3B0DC"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INFORMACJA</w:t>
      </w:r>
    </w:p>
    <w:p w14:paraId="6234C7E7"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O POZIOMIE I STRUKTURZE BEZROBOCIA</w:t>
      </w:r>
    </w:p>
    <w:p w14:paraId="1DE5DCE9"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NA TERENIE POWIATU JĘDRZEJOWSKIEGO</w:t>
      </w:r>
    </w:p>
    <w:p w14:paraId="16589104" w14:textId="77777777" w:rsidR="00A7492B" w:rsidRPr="001572C3" w:rsidRDefault="00A7492B" w:rsidP="00BC0A7D">
      <w:pPr>
        <w:pStyle w:val="Tytu"/>
        <w:spacing w:line="360" w:lineRule="auto"/>
        <w:rPr>
          <w:rFonts w:ascii="Arial" w:hAnsi="Arial"/>
          <w:sz w:val="40"/>
        </w:rPr>
      </w:pPr>
      <w:r w:rsidRPr="001572C3">
        <w:rPr>
          <w:rFonts w:ascii="Arial" w:hAnsi="Arial" w:cs="Arial"/>
          <w:sz w:val="36"/>
          <w:szCs w:val="24"/>
        </w:rPr>
        <w:t>ORAZ</w:t>
      </w:r>
      <w:r w:rsidR="00CA41AC" w:rsidRPr="001572C3">
        <w:rPr>
          <w:rFonts w:ascii="Arial" w:hAnsi="Arial" w:cs="Arial"/>
          <w:sz w:val="36"/>
          <w:szCs w:val="24"/>
        </w:rPr>
        <w:t xml:space="preserve"> </w:t>
      </w:r>
    </w:p>
    <w:p w14:paraId="5EC00D09"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REALIZACJI</w:t>
      </w:r>
      <w:r w:rsidR="00CA41AC" w:rsidRPr="001572C3">
        <w:rPr>
          <w:rFonts w:ascii="Arial" w:hAnsi="Arial" w:cs="Arial"/>
          <w:b/>
          <w:sz w:val="36"/>
          <w:szCs w:val="24"/>
        </w:rPr>
        <w:t xml:space="preserve"> POWIATOWEGO</w:t>
      </w:r>
      <w:r w:rsidRPr="001572C3">
        <w:rPr>
          <w:rFonts w:ascii="Arial" w:hAnsi="Arial" w:cs="Arial"/>
          <w:b/>
          <w:sz w:val="36"/>
          <w:szCs w:val="24"/>
        </w:rPr>
        <w:t xml:space="preserve"> PROGRAMU</w:t>
      </w:r>
    </w:p>
    <w:p w14:paraId="08C0F029" w14:textId="77777777" w:rsidR="00A7492B" w:rsidRPr="001572C3" w:rsidRDefault="00CA41AC" w:rsidP="00BC0A7D">
      <w:pPr>
        <w:spacing w:line="360" w:lineRule="auto"/>
        <w:jc w:val="center"/>
        <w:rPr>
          <w:rFonts w:ascii="Arial" w:hAnsi="Arial" w:cs="Arial"/>
          <w:b/>
          <w:sz w:val="36"/>
          <w:szCs w:val="24"/>
        </w:rPr>
      </w:pPr>
      <w:r w:rsidRPr="001572C3">
        <w:rPr>
          <w:rFonts w:ascii="Arial" w:hAnsi="Arial" w:cs="Arial"/>
          <w:b/>
          <w:sz w:val="36"/>
          <w:szCs w:val="24"/>
        </w:rPr>
        <w:t xml:space="preserve">PROMOCJI ZATRUDNIENIA </w:t>
      </w:r>
      <w:r w:rsidR="002A699D" w:rsidRPr="001572C3">
        <w:rPr>
          <w:rFonts w:ascii="Arial" w:hAnsi="Arial" w:cs="Arial"/>
          <w:b/>
          <w:sz w:val="36"/>
          <w:szCs w:val="24"/>
        </w:rPr>
        <w:t>ORAZ AKTYWIZACJI LOKALNEGO RYNKU PRACY</w:t>
      </w:r>
    </w:p>
    <w:p w14:paraId="6CC9F8DC" w14:textId="77777777" w:rsidR="00A7492B" w:rsidRPr="001572C3" w:rsidRDefault="00B927E4" w:rsidP="00BC0A7D">
      <w:pPr>
        <w:spacing w:line="360" w:lineRule="auto"/>
        <w:jc w:val="center"/>
        <w:rPr>
          <w:rFonts w:ascii="Arial" w:hAnsi="Arial" w:cs="Arial"/>
          <w:b/>
          <w:sz w:val="36"/>
          <w:szCs w:val="24"/>
        </w:rPr>
      </w:pPr>
      <w:r w:rsidRPr="001572C3">
        <w:rPr>
          <w:rFonts w:ascii="Arial" w:hAnsi="Arial" w:cs="Arial"/>
          <w:b/>
          <w:sz w:val="36"/>
          <w:szCs w:val="24"/>
        </w:rPr>
        <w:t>w</w:t>
      </w:r>
      <w:r w:rsidR="00A7492B" w:rsidRPr="001572C3">
        <w:rPr>
          <w:rFonts w:ascii="Arial" w:hAnsi="Arial" w:cs="Arial"/>
          <w:b/>
          <w:sz w:val="36"/>
          <w:szCs w:val="24"/>
        </w:rPr>
        <w:t xml:space="preserve"> 20</w:t>
      </w:r>
      <w:r w:rsidR="002A699D" w:rsidRPr="001572C3">
        <w:rPr>
          <w:rFonts w:ascii="Arial" w:hAnsi="Arial" w:cs="Arial"/>
          <w:b/>
          <w:sz w:val="36"/>
          <w:szCs w:val="24"/>
        </w:rPr>
        <w:t>1</w:t>
      </w:r>
      <w:r w:rsidR="00A62650">
        <w:rPr>
          <w:rFonts w:ascii="Arial" w:hAnsi="Arial" w:cs="Arial"/>
          <w:b/>
          <w:sz w:val="36"/>
          <w:szCs w:val="24"/>
        </w:rPr>
        <w:t>9</w:t>
      </w:r>
      <w:r w:rsidR="00A7492B" w:rsidRPr="001572C3">
        <w:rPr>
          <w:rFonts w:ascii="Arial" w:hAnsi="Arial" w:cs="Arial"/>
          <w:b/>
          <w:sz w:val="36"/>
          <w:szCs w:val="24"/>
        </w:rPr>
        <w:t xml:space="preserve"> </w:t>
      </w:r>
      <w:r w:rsidRPr="001572C3">
        <w:rPr>
          <w:rFonts w:ascii="Arial" w:hAnsi="Arial" w:cs="Arial"/>
          <w:b/>
          <w:sz w:val="36"/>
          <w:szCs w:val="24"/>
        </w:rPr>
        <w:t>roku</w:t>
      </w:r>
    </w:p>
    <w:p w14:paraId="1B5CF0F5" w14:textId="77777777" w:rsidR="00A7492B" w:rsidRPr="00516F1E" w:rsidRDefault="00A7492B" w:rsidP="00FC4284">
      <w:pPr>
        <w:jc w:val="both"/>
        <w:rPr>
          <w:rFonts w:ascii="Arial" w:hAnsi="Arial" w:cs="Arial"/>
          <w:b/>
          <w:color w:val="FF0000"/>
          <w:sz w:val="24"/>
          <w:szCs w:val="24"/>
        </w:rPr>
      </w:pPr>
    </w:p>
    <w:p w14:paraId="5794A32C" w14:textId="77777777" w:rsidR="00A7492B" w:rsidRPr="00516F1E" w:rsidRDefault="00A7492B" w:rsidP="00FC4284">
      <w:pPr>
        <w:jc w:val="both"/>
        <w:rPr>
          <w:rFonts w:ascii="Arial" w:hAnsi="Arial" w:cs="Arial"/>
          <w:b/>
          <w:color w:val="FF0000"/>
          <w:sz w:val="24"/>
          <w:szCs w:val="24"/>
        </w:rPr>
      </w:pPr>
    </w:p>
    <w:p w14:paraId="7C44A35A" w14:textId="77777777" w:rsidR="00A7492B" w:rsidRPr="00516F1E" w:rsidRDefault="00A7492B" w:rsidP="00FC4284">
      <w:pPr>
        <w:jc w:val="both"/>
        <w:rPr>
          <w:rFonts w:ascii="Arial" w:hAnsi="Arial" w:cs="Arial"/>
          <w:b/>
          <w:color w:val="FF0000"/>
          <w:sz w:val="24"/>
          <w:szCs w:val="24"/>
        </w:rPr>
      </w:pPr>
    </w:p>
    <w:p w14:paraId="703BA1C3" w14:textId="77777777" w:rsidR="00A7492B" w:rsidRPr="00516F1E" w:rsidRDefault="00A7492B" w:rsidP="00FC4284">
      <w:pPr>
        <w:jc w:val="both"/>
        <w:rPr>
          <w:rFonts w:ascii="Arial" w:hAnsi="Arial" w:cs="Arial"/>
          <w:b/>
          <w:color w:val="FF0000"/>
          <w:sz w:val="24"/>
          <w:szCs w:val="24"/>
        </w:rPr>
      </w:pPr>
    </w:p>
    <w:p w14:paraId="3AB9AF99" w14:textId="77777777" w:rsidR="00A7492B" w:rsidRPr="00516F1E" w:rsidRDefault="00A7492B" w:rsidP="00FC4284">
      <w:pPr>
        <w:jc w:val="both"/>
        <w:rPr>
          <w:rFonts w:ascii="Arial" w:hAnsi="Arial" w:cs="Arial"/>
          <w:b/>
          <w:color w:val="FF0000"/>
          <w:sz w:val="24"/>
          <w:szCs w:val="24"/>
        </w:rPr>
      </w:pPr>
    </w:p>
    <w:p w14:paraId="009260DE" w14:textId="77777777" w:rsidR="00A7492B" w:rsidRPr="00516F1E" w:rsidRDefault="00A7492B" w:rsidP="00FC4284">
      <w:pPr>
        <w:jc w:val="both"/>
        <w:rPr>
          <w:rFonts w:ascii="Arial" w:hAnsi="Arial" w:cs="Arial"/>
          <w:b/>
          <w:color w:val="FF0000"/>
          <w:sz w:val="24"/>
          <w:szCs w:val="24"/>
        </w:rPr>
      </w:pPr>
    </w:p>
    <w:p w14:paraId="0A9AE7CA" w14:textId="77777777" w:rsidR="00A7492B" w:rsidRPr="00516F1E" w:rsidRDefault="00A7492B" w:rsidP="00FC4284">
      <w:pPr>
        <w:jc w:val="both"/>
        <w:rPr>
          <w:rFonts w:ascii="Arial" w:hAnsi="Arial" w:cs="Arial"/>
          <w:b/>
          <w:color w:val="FF0000"/>
          <w:sz w:val="24"/>
          <w:szCs w:val="24"/>
        </w:rPr>
      </w:pPr>
    </w:p>
    <w:p w14:paraId="73BADA44" w14:textId="77777777" w:rsidR="00A7492B" w:rsidRPr="00516F1E" w:rsidRDefault="00A7492B" w:rsidP="00FC4284">
      <w:pPr>
        <w:jc w:val="both"/>
        <w:rPr>
          <w:rFonts w:ascii="Arial" w:hAnsi="Arial" w:cs="Arial"/>
          <w:b/>
          <w:color w:val="FF0000"/>
          <w:sz w:val="24"/>
          <w:szCs w:val="24"/>
        </w:rPr>
      </w:pPr>
    </w:p>
    <w:p w14:paraId="62545CA6" w14:textId="77777777" w:rsidR="00A7492B" w:rsidRPr="00516F1E" w:rsidRDefault="00A7492B" w:rsidP="00FC4284">
      <w:pPr>
        <w:jc w:val="both"/>
        <w:rPr>
          <w:rFonts w:ascii="Arial" w:hAnsi="Arial" w:cs="Arial"/>
          <w:b/>
          <w:color w:val="FF0000"/>
          <w:sz w:val="24"/>
          <w:szCs w:val="24"/>
        </w:rPr>
      </w:pPr>
    </w:p>
    <w:p w14:paraId="59732ACA" w14:textId="77777777" w:rsidR="00A7492B" w:rsidRPr="00516F1E" w:rsidRDefault="00A7492B" w:rsidP="00FC4284">
      <w:pPr>
        <w:jc w:val="both"/>
        <w:rPr>
          <w:rFonts w:ascii="Arial" w:hAnsi="Arial" w:cs="Arial"/>
          <w:b/>
          <w:color w:val="FF0000"/>
          <w:sz w:val="24"/>
          <w:szCs w:val="24"/>
        </w:rPr>
      </w:pPr>
    </w:p>
    <w:p w14:paraId="323D6319" w14:textId="77777777" w:rsidR="00FC4284" w:rsidRPr="00516F1E" w:rsidRDefault="00FC4284" w:rsidP="00FC4284">
      <w:pPr>
        <w:jc w:val="both"/>
        <w:rPr>
          <w:rFonts w:ascii="Arial" w:hAnsi="Arial" w:cs="Arial"/>
          <w:b/>
          <w:color w:val="FF0000"/>
          <w:sz w:val="24"/>
          <w:szCs w:val="24"/>
        </w:rPr>
      </w:pPr>
    </w:p>
    <w:p w14:paraId="780F7625" w14:textId="77777777" w:rsidR="00FC4284" w:rsidRPr="00516F1E" w:rsidRDefault="00FC4284" w:rsidP="00FC4284">
      <w:pPr>
        <w:jc w:val="both"/>
        <w:rPr>
          <w:rFonts w:ascii="Arial" w:hAnsi="Arial" w:cs="Arial"/>
          <w:b/>
          <w:color w:val="FF0000"/>
          <w:sz w:val="24"/>
          <w:szCs w:val="24"/>
        </w:rPr>
      </w:pPr>
    </w:p>
    <w:p w14:paraId="04344EE6" w14:textId="77777777" w:rsidR="00FC4284" w:rsidRPr="00516F1E" w:rsidRDefault="00FC4284" w:rsidP="00FC4284">
      <w:pPr>
        <w:jc w:val="both"/>
        <w:rPr>
          <w:rFonts w:ascii="Arial" w:hAnsi="Arial" w:cs="Arial"/>
          <w:b/>
          <w:color w:val="FF0000"/>
          <w:sz w:val="24"/>
          <w:szCs w:val="24"/>
        </w:rPr>
      </w:pPr>
    </w:p>
    <w:p w14:paraId="65C37EEE" w14:textId="77777777" w:rsidR="00FC4284" w:rsidRPr="00516F1E" w:rsidRDefault="00FC4284" w:rsidP="00FC4284">
      <w:pPr>
        <w:jc w:val="both"/>
        <w:rPr>
          <w:rFonts w:ascii="Arial" w:hAnsi="Arial" w:cs="Arial"/>
          <w:b/>
          <w:color w:val="FF0000"/>
          <w:sz w:val="24"/>
          <w:szCs w:val="24"/>
        </w:rPr>
      </w:pPr>
    </w:p>
    <w:p w14:paraId="17E96534" w14:textId="77777777" w:rsidR="00FC4284" w:rsidRPr="00516F1E" w:rsidRDefault="00FC4284" w:rsidP="00FC4284">
      <w:pPr>
        <w:jc w:val="both"/>
        <w:rPr>
          <w:rFonts w:ascii="Arial" w:hAnsi="Arial" w:cs="Arial"/>
          <w:b/>
          <w:color w:val="FF0000"/>
          <w:sz w:val="24"/>
          <w:szCs w:val="24"/>
        </w:rPr>
      </w:pPr>
    </w:p>
    <w:p w14:paraId="6FDC2F37" w14:textId="77777777" w:rsidR="00926B17" w:rsidRPr="00516F1E" w:rsidRDefault="00926B17" w:rsidP="00FC4284">
      <w:pPr>
        <w:jc w:val="both"/>
        <w:rPr>
          <w:rFonts w:ascii="Arial" w:hAnsi="Arial" w:cs="Arial"/>
          <w:b/>
          <w:color w:val="FF0000"/>
          <w:sz w:val="24"/>
          <w:szCs w:val="24"/>
        </w:rPr>
      </w:pPr>
    </w:p>
    <w:p w14:paraId="6D0C3B14" w14:textId="77777777" w:rsidR="00926B17" w:rsidRPr="00516F1E" w:rsidRDefault="00926B17" w:rsidP="00FC4284">
      <w:pPr>
        <w:jc w:val="both"/>
        <w:rPr>
          <w:rFonts w:ascii="Arial" w:hAnsi="Arial" w:cs="Arial"/>
          <w:b/>
          <w:color w:val="FF0000"/>
          <w:sz w:val="24"/>
          <w:szCs w:val="24"/>
        </w:rPr>
      </w:pPr>
    </w:p>
    <w:p w14:paraId="09434FE7" w14:textId="77777777" w:rsidR="00926B17" w:rsidRPr="00516F1E" w:rsidRDefault="00926B17" w:rsidP="00FC4284">
      <w:pPr>
        <w:jc w:val="both"/>
        <w:rPr>
          <w:rFonts w:ascii="Arial" w:hAnsi="Arial" w:cs="Arial"/>
          <w:b/>
          <w:color w:val="FF0000"/>
          <w:sz w:val="24"/>
          <w:szCs w:val="24"/>
        </w:rPr>
      </w:pPr>
    </w:p>
    <w:p w14:paraId="765CF81A" w14:textId="16CBBE9A" w:rsidR="00B927E4" w:rsidRPr="001572C3" w:rsidRDefault="00A7492B" w:rsidP="00FC4284">
      <w:pPr>
        <w:jc w:val="center"/>
        <w:rPr>
          <w:rFonts w:ascii="Arial" w:hAnsi="Arial" w:cs="Arial"/>
          <w:b/>
          <w:sz w:val="24"/>
          <w:szCs w:val="24"/>
        </w:rPr>
      </w:pPr>
      <w:r w:rsidRPr="001572C3">
        <w:rPr>
          <w:rFonts w:ascii="Arial" w:hAnsi="Arial" w:cs="Arial"/>
          <w:b/>
          <w:sz w:val="24"/>
          <w:szCs w:val="24"/>
        </w:rPr>
        <w:t>JĘDRZEJÓW</w:t>
      </w:r>
      <w:r w:rsidR="007D1533" w:rsidRPr="001572C3">
        <w:rPr>
          <w:rFonts w:ascii="Arial" w:hAnsi="Arial" w:cs="Arial"/>
          <w:b/>
          <w:sz w:val="24"/>
          <w:szCs w:val="24"/>
        </w:rPr>
        <w:t>,</w:t>
      </w:r>
      <w:r w:rsidRPr="001572C3">
        <w:rPr>
          <w:rFonts w:ascii="Arial" w:hAnsi="Arial" w:cs="Arial"/>
          <w:b/>
          <w:sz w:val="24"/>
          <w:szCs w:val="24"/>
        </w:rPr>
        <w:t xml:space="preserve"> </w:t>
      </w:r>
      <w:r w:rsidR="00B55194">
        <w:rPr>
          <w:rFonts w:ascii="Arial" w:hAnsi="Arial" w:cs="Arial"/>
          <w:b/>
          <w:sz w:val="24"/>
          <w:szCs w:val="24"/>
        </w:rPr>
        <w:t>maj</w:t>
      </w:r>
      <w:r w:rsidR="00A62650">
        <w:rPr>
          <w:rFonts w:ascii="Arial" w:hAnsi="Arial" w:cs="Arial"/>
          <w:b/>
          <w:sz w:val="24"/>
          <w:szCs w:val="24"/>
        </w:rPr>
        <w:t xml:space="preserve"> 2020</w:t>
      </w:r>
    </w:p>
    <w:p w14:paraId="67A6FD92" w14:textId="77777777" w:rsidR="00741DA8" w:rsidRDefault="00741DA8" w:rsidP="00111EFC">
      <w:pPr>
        <w:pStyle w:val="Tytu"/>
        <w:spacing w:after="120"/>
        <w:jc w:val="both"/>
        <w:rPr>
          <w:sz w:val="24"/>
          <w:szCs w:val="24"/>
        </w:rPr>
      </w:pPr>
    </w:p>
    <w:p w14:paraId="0C5ABB42" w14:textId="77777777" w:rsidR="00E0615C" w:rsidRDefault="00867F88" w:rsidP="00111EFC">
      <w:pPr>
        <w:pStyle w:val="Tytu"/>
        <w:spacing w:after="120"/>
        <w:jc w:val="both"/>
        <w:rPr>
          <w:sz w:val="24"/>
          <w:szCs w:val="24"/>
          <w:lang w:val="pl-PL"/>
        </w:rPr>
      </w:pPr>
      <w:r>
        <w:rPr>
          <w:noProof/>
          <w:sz w:val="24"/>
          <w:szCs w:val="24"/>
          <w:lang w:val="pl-PL"/>
        </w:rPr>
        <w:lastRenderedPageBreak/>
        <mc:AlternateContent>
          <mc:Choice Requires="wps">
            <w:drawing>
              <wp:anchor distT="0" distB="0" distL="114935" distR="114935" simplePos="0" relativeHeight="251657216" behindDoc="0" locked="0" layoutInCell="1" allowOverlap="1" wp14:anchorId="1F5869DD" wp14:editId="1DE21170">
                <wp:simplePos x="0" y="0"/>
                <wp:positionH relativeFrom="column">
                  <wp:posOffset>5113836</wp:posOffset>
                </wp:positionH>
                <wp:positionV relativeFrom="paragraph">
                  <wp:posOffset>248830</wp:posOffset>
                </wp:positionV>
                <wp:extent cx="337820" cy="6384472"/>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638447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16DD5B" w14:textId="77777777" w:rsidR="006408BB" w:rsidRDefault="006408BB" w:rsidP="00755E75">
                            <w:pPr>
                              <w:pStyle w:val="WW-Tretekstu"/>
                              <w:spacing w:after="120"/>
                              <w:jc w:val="right"/>
                            </w:pPr>
                          </w:p>
                          <w:p w14:paraId="2036D928" w14:textId="77777777" w:rsidR="006408BB" w:rsidRPr="005C21C9" w:rsidRDefault="006408BB" w:rsidP="00755E75">
                            <w:pPr>
                              <w:pStyle w:val="WW-Tretekstu"/>
                              <w:spacing w:after="120"/>
                              <w:jc w:val="right"/>
                            </w:pPr>
                            <w:r>
                              <w:t>3</w:t>
                            </w:r>
                          </w:p>
                          <w:p w14:paraId="733598FD" w14:textId="77777777" w:rsidR="006408BB" w:rsidRPr="005C21C9" w:rsidRDefault="006408BB" w:rsidP="00755E75">
                            <w:pPr>
                              <w:pStyle w:val="WW-Tretekstu"/>
                              <w:spacing w:after="120"/>
                              <w:jc w:val="right"/>
                            </w:pPr>
                            <w:r>
                              <w:t>3</w:t>
                            </w:r>
                          </w:p>
                          <w:p w14:paraId="6A3B0A5C" w14:textId="77777777" w:rsidR="006408BB" w:rsidRPr="005C21C9" w:rsidRDefault="006408BB" w:rsidP="00755E75">
                            <w:pPr>
                              <w:pStyle w:val="WW-Tretekstu"/>
                              <w:spacing w:after="120"/>
                              <w:jc w:val="right"/>
                            </w:pPr>
                            <w:r>
                              <w:t>6</w:t>
                            </w:r>
                          </w:p>
                          <w:p w14:paraId="76094D5A" w14:textId="77777777" w:rsidR="006408BB" w:rsidRDefault="006408BB" w:rsidP="00755E75">
                            <w:pPr>
                              <w:pStyle w:val="WW-Tretekstu"/>
                              <w:spacing w:after="120"/>
                              <w:jc w:val="right"/>
                            </w:pPr>
                            <w:r>
                              <w:t>9</w:t>
                            </w:r>
                          </w:p>
                          <w:p w14:paraId="5DE95F0B" w14:textId="77777777" w:rsidR="006408BB" w:rsidRDefault="006408BB" w:rsidP="00755E75">
                            <w:pPr>
                              <w:pStyle w:val="WW-Tretekstu"/>
                              <w:spacing w:after="120"/>
                              <w:jc w:val="right"/>
                            </w:pPr>
                            <w:r w:rsidRPr="005C21C9">
                              <w:t xml:space="preserve">  </w:t>
                            </w:r>
                          </w:p>
                          <w:p w14:paraId="5CF011D2" w14:textId="77D0AA34" w:rsidR="006408BB" w:rsidRPr="005C21C9" w:rsidRDefault="006408BB" w:rsidP="00755E75">
                            <w:pPr>
                              <w:pStyle w:val="WW-Tretekstu"/>
                              <w:spacing w:after="120"/>
                              <w:jc w:val="right"/>
                            </w:pPr>
                            <w:r>
                              <w:t>1</w:t>
                            </w:r>
                            <w:r w:rsidR="00755E75">
                              <w:t>1</w:t>
                            </w:r>
                          </w:p>
                          <w:p w14:paraId="00E8838E" w14:textId="002BA3E0" w:rsidR="006408BB" w:rsidRDefault="006408BB" w:rsidP="00755E75">
                            <w:pPr>
                              <w:pStyle w:val="WW-Tretekstu"/>
                              <w:spacing w:after="120"/>
                              <w:jc w:val="right"/>
                            </w:pPr>
                            <w:r>
                              <w:t>1</w:t>
                            </w:r>
                            <w:r w:rsidR="00755E75">
                              <w:t>1</w:t>
                            </w:r>
                          </w:p>
                          <w:p w14:paraId="730B7F07" w14:textId="4E5DDB00" w:rsidR="006408BB" w:rsidRPr="005C21C9" w:rsidRDefault="006408BB" w:rsidP="00755E75">
                            <w:pPr>
                              <w:pStyle w:val="WW-Tretekstu"/>
                              <w:spacing w:after="120"/>
                              <w:jc w:val="right"/>
                            </w:pPr>
                            <w:r>
                              <w:t>1</w:t>
                            </w:r>
                            <w:r w:rsidR="00755E75">
                              <w:t>3</w:t>
                            </w:r>
                          </w:p>
                          <w:p w14:paraId="1B152256" w14:textId="0E09364F" w:rsidR="006408BB" w:rsidRDefault="006408BB" w:rsidP="00755E75">
                            <w:pPr>
                              <w:pStyle w:val="WW-Tretekstu"/>
                              <w:spacing w:after="120"/>
                              <w:jc w:val="right"/>
                            </w:pPr>
                            <w:r>
                              <w:t>1</w:t>
                            </w:r>
                            <w:r w:rsidR="00755E75">
                              <w:t>4</w:t>
                            </w:r>
                          </w:p>
                          <w:p w14:paraId="14D306C0" w14:textId="32205435" w:rsidR="006408BB" w:rsidRPr="005C21C9" w:rsidRDefault="006408BB" w:rsidP="00755E75">
                            <w:pPr>
                              <w:pStyle w:val="WW-Tretekstu"/>
                              <w:spacing w:after="120"/>
                              <w:jc w:val="right"/>
                            </w:pPr>
                            <w:r>
                              <w:t>1</w:t>
                            </w:r>
                            <w:r w:rsidR="00755E75">
                              <w:t>5</w:t>
                            </w:r>
                          </w:p>
                          <w:p w14:paraId="7EB6AE7E" w14:textId="77777777" w:rsidR="006408BB" w:rsidRDefault="006408BB" w:rsidP="00755E75">
                            <w:pPr>
                              <w:pStyle w:val="WW-Tretekstu"/>
                              <w:jc w:val="right"/>
                            </w:pPr>
                            <w:r>
                              <w:rPr>
                                <w:sz w:val="30"/>
                              </w:rPr>
                              <w:t xml:space="preserve">   </w:t>
                            </w:r>
                            <w:r>
                              <w:t>15</w:t>
                            </w:r>
                          </w:p>
                          <w:p w14:paraId="41510133" w14:textId="77777777" w:rsidR="006408BB" w:rsidRDefault="006408BB" w:rsidP="00755E75">
                            <w:pPr>
                              <w:pStyle w:val="WW-Tretekstu"/>
                              <w:jc w:val="right"/>
                            </w:pPr>
                            <w:r>
                              <w:t xml:space="preserve">    </w:t>
                            </w:r>
                          </w:p>
                          <w:p w14:paraId="5BA7CAE1" w14:textId="77777777" w:rsidR="006408BB" w:rsidRDefault="006408BB" w:rsidP="00755E75">
                            <w:pPr>
                              <w:pStyle w:val="WW-Tretekstu"/>
                              <w:jc w:val="right"/>
                            </w:pPr>
                            <w:r>
                              <w:t xml:space="preserve">    </w:t>
                            </w:r>
                          </w:p>
                          <w:p w14:paraId="4F1F1345" w14:textId="0B008C9B" w:rsidR="006408BB" w:rsidRDefault="006408BB" w:rsidP="00755E75">
                            <w:pPr>
                              <w:pStyle w:val="WW-Tretekstu"/>
                              <w:jc w:val="right"/>
                            </w:pPr>
                            <w:r>
                              <w:t xml:space="preserve">    1</w:t>
                            </w:r>
                            <w:r w:rsidR="00755E75">
                              <w:t>9</w:t>
                            </w:r>
                          </w:p>
                          <w:p w14:paraId="76332FBB" w14:textId="77777777" w:rsidR="006408BB" w:rsidRDefault="006408BB" w:rsidP="00755E75">
                            <w:pPr>
                              <w:pStyle w:val="WW-Tretekstu"/>
                              <w:jc w:val="right"/>
                            </w:pPr>
                          </w:p>
                          <w:p w14:paraId="24BB07D4" w14:textId="77777777" w:rsidR="006408BB" w:rsidRDefault="006408BB" w:rsidP="00755E75">
                            <w:pPr>
                              <w:pStyle w:val="WW-Tretekstu"/>
                              <w:jc w:val="right"/>
                              <w:rPr>
                                <w:szCs w:val="24"/>
                              </w:rPr>
                            </w:pPr>
                            <w:r>
                              <w:t xml:space="preserve"> </w:t>
                            </w:r>
                            <w:r w:rsidRPr="006C1D23">
                              <w:rPr>
                                <w:szCs w:val="24"/>
                              </w:rPr>
                              <w:t xml:space="preserve">      </w:t>
                            </w:r>
                            <w:r>
                              <w:rPr>
                                <w:szCs w:val="24"/>
                              </w:rPr>
                              <w:t xml:space="preserve">   </w:t>
                            </w:r>
                          </w:p>
                          <w:p w14:paraId="36282343" w14:textId="77777777" w:rsidR="006408BB" w:rsidRPr="006C1D23" w:rsidRDefault="006408BB" w:rsidP="00755E75">
                            <w:pPr>
                              <w:pStyle w:val="WW-Tretekstu"/>
                              <w:jc w:val="right"/>
                              <w:rPr>
                                <w:szCs w:val="24"/>
                              </w:rPr>
                            </w:pPr>
                            <w:r>
                              <w:rPr>
                                <w:szCs w:val="24"/>
                              </w:rPr>
                              <w:t xml:space="preserve">    </w:t>
                            </w:r>
                            <w:r w:rsidRPr="006C1D23">
                              <w:rPr>
                                <w:szCs w:val="24"/>
                              </w:rPr>
                              <w:t>20</w:t>
                            </w:r>
                          </w:p>
                          <w:p w14:paraId="3CDD939D" w14:textId="77777777" w:rsidR="006408BB" w:rsidRPr="00755E75" w:rsidRDefault="006408BB" w:rsidP="00755E75">
                            <w:pPr>
                              <w:pStyle w:val="WW-Tretekstu"/>
                              <w:spacing w:after="120"/>
                              <w:jc w:val="right"/>
                              <w:rPr>
                                <w:sz w:val="22"/>
                              </w:rPr>
                            </w:pPr>
                          </w:p>
                          <w:p w14:paraId="1B74B272" w14:textId="77777777" w:rsidR="006408BB" w:rsidRPr="008B01B6" w:rsidRDefault="006408BB" w:rsidP="00755E75">
                            <w:pPr>
                              <w:pStyle w:val="WW-Tretekstu"/>
                              <w:spacing w:after="120"/>
                              <w:jc w:val="right"/>
                              <w:rPr>
                                <w:sz w:val="22"/>
                              </w:rPr>
                            </w:pPr>
                          </w:p>
                          <w:p w14:paraId="698B8F04" w14:textId="5C12206C" w:rsidR="006408BB" w:rsidRDefault="00755E75" w:rsidP="00755E75">
                            <w:pPr>
                              <w:pStyle w:val="WW-Tretekstu"/>
                              <w:spacing w:after="240"/>
                              <w:jc w:val="right"/>
                              <w:rPr>
                                <w:szCs w:val="24"/>
                              </w:rPr>
                            </w:pPr>
                            <w:r w:rsidRPr="00755E75">
                              <w:rPr>
                                <w:szCs w:val="24"/>
                              </w:rPr>
                              <w:t>30</w:t>
                            </w:r>
                          </w:p>
                          <w:p w14:paraId="3E72A627" w14:textId="77777777" w:rsidR="00755E75" w:rsidRPr="00755E75" w:rsidRDefault="00755E75" w:rsidP="00755E75">
                            <w:pPr>
                              <w:pStyle w:val="WW-Tretekstu"/>
                              <w:spacing w:after="240"/>
                              <w:jc w:val="right"/>
                              <w:rPr>
                                <w:sz w:val="18"/>
                                <w:szCs w:val="24"/>
                              </w:rPr>
                            </w:pPr>
                          </w:p>
                          <w:p w14:paraId="29FA88FC" w14:textId="2F562CD2" w:rsidR="006408BB" w:rsidRPr="00755E75" w:rsidRDefault="00755E75" w:rsidP="00755E75">
                            <w:pPr>
                              <w:pStyle w:val="WW-Tretekstu"/>
                              <w:spacing w:after="120"/>
                              <w:jc w:val="right"/>
                              <w:rPr>
                                <w:szCs w:val="24"/>
                              </w:rPr>
                            </w:pPr>
                            <w:r w:rsidRPr="00755E75">
                              <w:rPr>
                                <w:szCs w:val="24"/>
                              </w:rPr>
                              <w:t>31</w:t>
                            </w:r>
                          </w:p>
                          <w:p w14:paraId="6342C023" w14:textId="565CCE21" w:rsidR="006408BB" w:rsidRPr="00755E75" w:rsidRDefault="00755E75" w:rsidP="00755E75">
                            <w:pPr>
                              <w:pStyle w:val="WW-Tretekstu"/>
                              <w:spacing w:after="120"/>
                              <w:jc w:val="right"/>
                              <w:rPr>
                                <w:szCs w:val="24"/>
                              </w:rPr>
                            </w:pPr>
                            <w:r w:rsidRPr="00755E75">
                              <w:rPr>
                                <w:szCs w:val="24"/>
                              </w:rPr>
                              <w:t>32</w:t>
                            </w:r>
                          </w:p>
                          <w:p w14:paraId="18023E3F" w14:textId="77777777" w:rsidR="00755E75" w:rsidRDefault="00755E75" w:rsidP="00755E75">
                            <w:pPr>
                              <w:pStyle w:val="WW-Tretekstu"/>
                              <w:spacing w:after="120"/>
                              <w:jc w:val="right"/>
                              <w:rPr>
                                <w:szCs w:val="24"/>
                              </w:rPr>
                            </w:pPr>
                          </w:p>
                          <w:p w14:paraId="12D1E0F3" w14:textId="5FB3C1FB" w:rsidR="006408BB" w:rsidRPr="00755E75" w:rsidRDefault="00755E75" w:rsidP="00755E75">
                            <w:pPr>
                              <w:pStyle w:val="WW-Tretekstu"/>
                              <w:spacing w:after="120"/>
                              <w:jc w:val="right"/>
                              <w:rPr>
                                <w:szCs w:val="24"/>
                              </w:rPr>
                            </w:pPr>
                            <w:r w:rsidRPr="00755E75">
                              <w:rPr>
                                <w:szCs w:val="24"/>
                              </w:rPr>
                              <w:t>33</w:t>
                            </w:r>
                          </w:p>
                          <w:p w14:paraId="18AF82C7" w14:textId="77777777" w:rsidR="006408BB" w:rsidRDefault="006408BB" w:rsidP="00755E75">
                            <w:pPr>
                              <w:pStyle w:val="WW-Tretekstu"/>
                              <w:spacing w:after="120"/>
                              <w:jc w:val="right"/>
                              <w:rPr>
                                <w:color w:val="FF0000"/>
                                <w:szCs w:val="24"/>
                              </w:rPr>
                            </w:pPr>
                          </w:p>
                          <w:p w14:paraId="2038BE1F" w14:textId="77777777" w:rsidR="006408BB" w:rsidRPr="006C1D23" w:rsidRDefault="006408BB" w:rsidP="00755E75">
                            <w:pPr>
                              <w:pStyle w:val="WW-Tretekstu"/>
                              <w:spacing w:after="120"/>
                              <w:jc w:val="right"/>
                              <w:rPr>
                                <w:color w:val="FF0000"/>
                                <w:szCs w:val="24"/>
                              </w:rPr>
                            </w:pPr>
                            <w:r>
                              <w:rPr>
                                <w:szCs w:val="24"/>
                              </w:rPr>
                              <w:t xml:space="preserve">    </w:t>
                            </w:r>
                          </w:p>
                          <w:p w14:paraId="3BE27D16" w14:textId="77777777" w:rsidR="006408BB" w:rsidRDefault="006408BB" w:rsidP="00755E75">
                            <w:pPr>
                              <w:pStyle w:val="WW-Tretekstu"/>
                              <w:spacing w:after="120"/>
                              <w:jc w:val="right"/>
                              <w:rPr>
                                <w:color w:val="FF0000"/>
                              </w:rPr>
                            </w:pPr>
                            <w:r w:rsidRPr="006C1D23">
                              <w:rPr>
                                <w:color w:val="FF0000"/>
                              </w:rPr>
                              <w:t xml:space="preserve">    </w:t>
                            </w:r>
                          </w:p>
                          <w:p w14:paraId="7AE575F4" w14:textId="77777777" w:rsidR="006408BB" w:rsidRDefault="006408BB" w:rsidP="00755E75">
                            <w:pPr>
                              <w:pStyle w:val="WW-Tretekstu"/>
                              <w:spacing w:after="120"/>
                              <w:jc w:val="right"/>
                              <w:rPr>
                                <w:color w:val="FF0000"/>
                              </w:rPr>
                            </w:pPr>
                          </w:p>
                          <w:p w14:paraId="4FEAFDFC" w14:textId="77777777" w:rsidR="006408BB" w:rsidRDefault="006408BB" w:rsidP="00755E75">
                            <w:pPr>
                              <w:pStyle w:val="WW-Tretekstu"/>
                              <w:jc w:val="right"/>
                              <w:rPr>
                                <w:color w:val="FF0000"/>
                                <w:sz w:val="34"/>
                              </w:rPr>
                            </w:pPr>
                          </w:p>
                          <w:p w14:paraId="051E9F91" w14:textId="77777777" w:rsidR="006408BB" w:rsidRDefault="006408BB" w:rsidP="00755E75">
                            <w:pPr>
                              <w:pStyle w:val="WW-Tretekstu"/>
                              <w:jc w:val="right"/>
                              <w:rPr>
                                <w:color w:val="FF0000"/>
                                <w:sz w:val="34"/>
                              </w:rPr>
                            </w:pPr>
                          </w:p>
                          <w:p w14:paraId="02DC2A30" w14:textId="77777777" w:rsidR="006408BB" w:rsidRPr="008B01B6" w:rsidRDefault="006408BB" w:rsidP="00755E75">
                            <w:pPr>
                              <w:pStyle w:val="WW-Tretekstu"/>
                              <w:jc w:val="right"/>
                            </w:pPr>
                          </w:p>
                          <w:p w14:paraId="534B22DE" w14:textId="77777777" w:rsidR="006408BB" w:rsidRPr="00FB3C9B" w:rsidRDefault="006408BB" w:rsidP="00755E75">
                            <w:pPr>
                              <w:pStyle w:val="WW-Tretekstu"/>
                              <w:spacing w:after="120"/>
                              <w:jc w:val="right"/>
                              <w:rPr>
                                <w:sz w:val="26"/>
                              </w:rPr>
                            </w:pPr>
                          </w:p>
                          <w:p w14:paraId="048577AB" w14:textId="77777777" w:rsidR="006408BB" w:rsidRPr="005C21C9" w:rsidRDefault="006408BB" w:rsidP="00755E75">
                            <w:pPr>
                              <w:pStyle w:val="WW-Tretekstu"/>
                              <w:jc w:val="right"/>
                            </w:pPr>
                          </w:p>
                          <w:p w14:paraId="0F4C9D83" w14:textId="77777777" w:rsidR="006408BB" w:rsidRPr="005C21C9" w:rsidRDefault="006408BB" w:rsidP="00755E75">
                            <w:pPr>
                              <w:pStyle w:val="WW-Tretekstu"/>
                              <w:spacing w:line="360" w:lineRule="auto"/>
                              <w:jc w:val="right"/>
                            </w:pPr>
                            <w:r w:rsidRPr="005C21C9">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02.65pt;margin-top:19.6pt;width:26.6pt;height:502.7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" stroked="f">
                <v:fill opacity="0"/>
                <v:textbox inset="0,0,0,0">
                  <w:txbxContent>
                    <w:p w14:paraId="7816DD5B" w14:textId="77777777" w:rsidR="006408BB" w:rsidRDefault="006408BB" w:rsidP="00755E75">
                      <w:pPr>
                        <w:pStyle w:val="WW-Tretekstu"/>
                        <w:spacing w:after="120"/>
                        <w:jc w:val="right"/>
                      </w:pPr>
                    </w:p>
                    <w:p w14:paraId="2036D928" w14:textId="77777777" w:rsidR="006408BB" w:rsidRPr="005C21C9" w:rsidRDefault="006408BB" w:rsidP="00755E75">
                      <w:pPr>
                        <w:pStyle w:val="WW-Tretekstu"/>
                        <w:spacing w:after="120"/>
                        <w:jc w:val="right"/>
                      </w:pPr>
                      <w:r>
                        <w:t>3</w:t>
                      </w:r>
                    </w:p>
                    <w:p w14:paraId="733598FD" w14:textId="77777777" w:rsidR="006408BB" w:rsidRPr="005C21C9" w:rsidRDefault="006408BB" w:rsidP="00755E75">
                      <w:pPr>
                        <w:pStyle w:val="WW-Tretekstu"/>
                        <w:spacing w:after="120"/>
                        <w:jc w:val="right"/>
                      </w:pPr>
                      <w:r>
                        <w:t>3</w:t>
                      </w:r>
                    </w:p>
                    <w:p w14:paraId="6A3B0A5C" w14:textId="77777777" w:rsidR="006408BB" w:rsidRPr="005C21C9" w:rsidRDefault="006408BB" w:rsidP="00755E75">
                      <w:pPr>
                        <w:pStyle w:val="WW-Tretekstu"/>
                        <w:spacing w:after="120"/>
                        <w:jc w:val="right"/>
                      </w:pPr>
                      <w:r>
                        <w:t>6</w:t>
                      </w:r>
                    </w:p>
                    <w:p w14:paraId="76094D5A" w14:textId="77777777" w:rsidR="006408BB" w:rsidRDefault="006408BB" w:rsidP="00755E75">
                      <w:pPr>
                        <w:pStyle w:val="WW-Tretekstu"/>
                        <w:spacing w:after="120"/>
                        <w:jc w:val="right"/>
                      </w:pPr>
                      <w:r>
                        <w:t>9</w:t>
                      </w:r>
                    </w:p>
                    <w:p w14:paraId="5DE95F0B" w14:textId="77777777" w:rsidR="006408BB" w:rsidRDefault="006408BB" w:rsidP="00755E75">
                      <w:pPr>
                        <w:pStyle w:val="WW-Tretekstu"/>
                        <w:spacing w:after="120"/>
                        <w:jc w:val="right"/>
                      </w:pPr>
                      <w:r w:rsidRPr="005C21C9">
                        <w:t xml:space="preserve">  </w:t>
                      </w:r>
                    </w:p>
                    <w:p w14:paraId="5CF011D2" w14:textId="77D0AA34" w:rsidR="006408BB" w:rsidRPr="005C21C9" w:rsidRDefault="006408BB" w:rsidP="00755E75">
                      <w:pPr>
                        <w:pStyle w:val="WW-Tretekstu"/>
                        <w:spacing w:after="120"/>
                        <w:jc w:val="right"/>
                      </w:pPr>
                      <w:r>
                        <w:t>1</w:t>
                      </w:r>
                      <w:r w:rsidR="00755E75">
                        <w:t>1</w:t>
                      </w:r>
                    </w:p>
                    <w:p w14:paraId="00E8838E" w14:textId="002BA3E0" w:rsidR="006408BB" w:rsidRDefault="006408BB" w:rsidP="00755E75">
                      <w:pPr>
                        <w:pStyle w:val="WW-Tretekstu"/>
                        <w:spacing w:after="120"/>
                        <w:jc w:val="right"/>
                      </w:pPr>
                      <w:r>
                        <w:t>1</w:t>
                      </w:r>
                      <w:r w:rsidR="00755E75">
                        <w:t>1</w:t>
                      </w:r>
                    </w:p>
                    <w:p w14:paraId="730B7F07" w14:textId="4E5DDB00" w:rsidR="006408BB" w:rsidRPr="005C21C9" w:rsidRDefault="006408BB" w:rsidP="00755E75">
                      <w:pPr>
                        <w:pStyle w:val="WW-Tretekstu"/>
                        <w:spacing w:after="120"/>
                        <w:jc w:val="right"/>
                      </w:pPr>
                      <w:r>
                        <w:t>1</w:t>
                      </w:r>
                      <w:r w:rsidR="00755E75">
                        <w:t>3</w:t>
                      </w:r>
                    </w:p>
                    <w:p w14:paraId="1B152256" w14:textId="0E09364F" w:rsidR="006408BB" w:rsidRDefault="006408BB" w:rsidP="00755E75">
                      <w:pPr>
                        <w:pStyle w:val="WW-Tretekstu"/>
                        <w:spacing w:after="120"/>
                        <w:jc w:val="right"/>
                      </w:pPr>
                      <w:r>
                        <w:t>1</w:t>
                      </w:r>
                      <w:r w:rsidR="00755E75">
                        <w:t>4</w:t>
                      </w:r>
                    </w:p>
                    <w:p w14:paraId="14D306C0" w14:textId="32205435" w:rsidR="006408BB" w:rsidRPr="005C21C9" w:rsidRDefault="006408BB" w:rsidP="00755E75">
                      <w:pPr>
                        <w:pStyle w:val="WW-Tretekstu"/>
                        <w:spacing w:after="120"/>
                        <w:jc w:val="right"/>
                      </w:pPr>
                      <w:r>
                        <w:t>1</w:t>
                      </w:r>
                      <w:r w:rsidR="00755E75">
                        <w:t>5</w:t>
                      </w:r>
                    </w:p>
                    <w:p w14:paraId="7EB6AE7E" w14:textId="77777777" w:rsidR="006408BB" w:rsidRDefault="006408BB" w:rsidP="00755E75">
                      <w:pPr>
                        <w:pStyle w:val="WW-Tretekstu"/>
                        <w:jc w:val="right"/>
                      </w:pPr>
                      <w:r>
                        <w:rPr>
                          <w:sz w:val="30"/>
                        </w:rPr>
                        <w:t xml:space="preserve">   </w:t>
                      </w:r>
                      <w:r>
                        <w:t>15</w:t>
                      </w:r>
                    </w:p>
                    <w:p w14:paraId="41510133" w14:textId="77777777" w:rsidR="006408BB" w:rsidRDefault="006408BB" w:rsidP="00755E75">
                      <w:pPr>
                        <w:pStyle w:val="WW-Tretekstu"/>
                        <w:jc w:val="right"/>
                      </w:pPr>
                      <w:r>
                        <w:t xml:space="preserve">    </w:t>
                      </w:r>
                    </w:p>
                    <w:p w14:paraId="5BA7CAE1" w14:textId="77777777" w:rsidR="006408BB" w:rsidRDefault="006408BB" w:rsidP="00755E75">
                      <w:pPr>
                        <w:pStyle w:val="WW-Tretekstu"/>
                        <w:jc w:val="right"/>
                      </w:pPr>
                      <w:r>
                        <w:t xml:space="preserve">    </w:t>
                      </w:r>
                    </w:p>
                    <w:p w14:paraId="4F1F1345" w14:textId="0B008C9B" w:rsidR="006408BB" w:rsidRDefault="006408BB" w:rsidP="00755E75">
                      <w:pPr>
                        <w:pStyle w:val="WW-Tretekstu"/>
                        <w:jc w:val="right"/>
                      </w:pPr>
                      <w:r>
                        <w:t xml:space="preserve">    1</w:t>
                      </w:r>
                      <w:r w:rsidR="00755E75">
                        <w:t>9</w:t>
                      </w:r>
                    </w:p>
                    <w:p w14:paraId="76332FBB" w14:textId="77777777" w:rsidR="006408BB" w:rsidRDefault="006408BB" w:rsidP="00755E75">
                      <w:pPr>
                        <w:pStyle w:val="WW-Tretekstu"/>
                        <w:jc w:val="right"/>
                      </w:pPr>
                    </w:p>
                    <w:p w14:paraId="24BB07D4" w14:textId="77777777" w:rsidR="006408BB" w:rsidRDefault="006408BB" w:rsidP="00755E75">
                      <w:pPr>
                        <w:pStyle w:val="WW-Tretekstu"/>
                        <w:jc w:val="right"/>
                        <w:rPr>
                          <w:szCs w:val="24"/>
                        </w:rPr>
                      </w:pPr>
                      <w:r>
                        <w:t xml:space="preserve"> </w:t>
                      </w:r>
                      <w:r w:rsidRPr="006C1D23">
                        <w:rPr>
                          <w:szCs w:val="24"/>
                        </w:rPr>
                        <w:t xml:space="preserve">      </w:t>
                      </w:r>
                      <w:r>
                        <w:rPr>
                          <w:szCs w:val="24"/>
                        </w:rPr>
                        <w:t xml:space="preserve">   </w:t>
                      </w:r>
                    </w:p>
                    <w:p w14:paraId="36282343" w14:textId="77777777" w:rsidR="006408BB" w:rsidRPr="006C1D23" w:rsidRDefault="006408BB" w:rsidP="00755E75">
                      <w:pPr>
                        <w:pStyle w:val="WW-Tretekstu"/>
                        <w:jc w:val="right"/>
                        <w:rPr>
                          <w:szCs w:val="24"/>
                        </w:rPr>
                      </w:pPr>
                      <w:r>
                        <w:rPr>
                          <w:szCs w:val="24"/>
                        </w:rPr>
                        <w:t xml:space="preserve">    </w:t>
                      </w:r>
                      <w:r w:rsidRPr="006C1D23">
                        <w:rPr>
                          <w:szCs w:val="24"/>
                        </w:rPr>
                        <w:t>20</w:t>
                      </w:r>
                    </w:p>
                    <w:p w14:paraId="3CDD939D" w14:textId="77777777" w:rsidR="006408BB" w:rsidRPr="00755E75" w:rsidRDefault="006408BB" w:rsidP="00755E75">
                      <w:pPr>
                        <w:pStyle w:val="WW-Tretekstu"/>
                        <w:spacing w:after="120"/>
                        <w:jc w:val="right"/>
                        <w:rPr>
                          <w:sz w:val="22"/>
                        </w:rPr>
                      </w:pPr>
                    </w:p>
                    <w:p w14:paraId="1B74B272" w14:textId="77777777" w:rsidR="006408BB" w:rsidRPr="008B01B6" w:rsidRDefault="006408BB" w:rsidP="00755E75">
                      <w:pPr>
                        <w:pStyle w:val="WW-Tretekstu"/>
                        <w:spacing w:after="120"/>
                        <w:jc w:val="right"/>
                        <w:rPr>
                          <w:sz w:val="22"/>
                        </w:rPr>
                      </w:pPr>
                    </w:p>
                    <w:p w14:paraId="698B8F04" w14:textId="5C12206C" w:rsidR="006408BB" w:rsidRDefault="00755E75" w:rsidP="00755E75">
                      <w:pPr>
                        <w:pStyle w:val="WW-Tretekstu"/>
                        <w:spacing w:after="240"/>
                        <w:jc w:val="right"/>
                        <w:rPr>
                          <w:szCs w:val="24"/>
                        </w:rPr>
                      </w:pPr>
                      <w:r w:rsidRPr="00755E75">
                        <w:rPr>
                          <w:szCs w:val="24"/>
                        </w:rPr>
                        <w:t>30</w:t>
                      </w:r>
                    </w:p>
                    <w:p w14:paraId="3E72A627" w14:textId="77777777" w:rsidR="00755E75" w:rsidRPr="00755E75" w:rsidRDefault="00755E75" w:rsidP="00755E75">
                      <w:pPr>
                        <w:pStyle w:val="WW-Tretekstu"/>
                        <w:spacing w:after="240"/>
                        <w:jc w:val="right"/>
                        <w:rPr>
                          <w:sz w:val="18"/>
                          <w:szCs w:val="24"/>
                        </w:rPr>
                      </w:pPr>
                    </w:p>
                    <w:p w14:paraId="29FA88FC" w14:textId="2F562CD2" w:rsidR="006408BB" w:rsidRPr="00755E75" w:rsidRDefault="00755E75" w:rsidP="00755E75">
                      <w:pPr>
                        <w:pStyle w:val="WW-Tretekstu"/>
                        <w:spacing w:after="120"/>
                        <w:jc w:val="right"/>
                        <w:rPr>
                          <w:szCs w:val="24"/>
                        </w:rPr>
                      </w:pPr>
                      <w:r w:rsidRPr="00755E75">
                        <w:rPr>
                          <w:szCs w:val="24"/>
                        </w:rPr>
                        <w:t>31</w:t>
                      </w:r>
                    </w:p>
                    <w:p w14:paraId="6342C023" w14:textId="565CCE21" w:rsidR="006408BB" w:rsidRPr="00755E75" w:rsidRDefault="00755E75" w:rsidP="00755E75">
                      <w:pPr>
                        <w:pStyle w:val="WW-Tretekstu"/>
                        <w:spacing w:after="120"/>
                        <w:jc w:val="right"/>
                        <w:rPr>
                          <w:szCs w:val="24"/>
                        </w:rPr>
                      </w:pPr>
                      <w:r w:rsidRPr="00755E75">
                        <w:rPr>
                          <w:szCs w:val="24"/>
                        </w:rPr>
                        <w:t>32</w:t>
                      </w:r>
                    </w:p>
                    <w:p w14:paraId="18023E3F" w14:textId="77777777" w:rsidR="00755E75" w:rsidRDefault="00755E75" w:rsidP="00755E75">
                      <w:pPr>
                        <w:pStyle w:val="WW-Tretekstu"/>
                        <w:spacing w:after="120"/>
                        <w:jc w:val="right"/>
                        <w:rPr>
                          <w:szCs w:val="24"/>
                        </w:rPr>
                      </w:pPr>
                    </w:p>
                    <w:p w14:paraId="12D1E0F3" w14:textId="5FB3C1FB" w:rsidR="006408BB" w:rsidRPr="00755E75" w:rsidRDefault="00755E75" w:rsidP="00755E75">
                      <w:pPr>
                        <w:pStyle w:val="WW-Tretekstu"/>
                        <w:spacing w:after="120"/>
                        <w:jc w:val="right"/>
                        <w:rPr>
                          <w:szCs w:val="24"/>
                        </w:rPr>
                      </w:pPr>
                      <w:r w:rsidRPr="00755E75">
                        <w:rPr>
                          <w:szCs w:val="24"/>
                        </w:rPr>
                        <w:t>33</w:t>
                      </w:r>
                    </w:p>
                    <w:p w14:paraId="18AF82C7" w14:textId="77777777" w:rsidR="006408BB" w:rsidRDefault="006408BB" w:rsidP="00755E75">
                      <w:pPr>
                        <w:pStyle w:val="WW-Tretekstu"/>
                        <w:spacing w:after="120"/>
                        <w:jc w:val="right"/>
                        <w:rPr>
                          <w:color w:val="FF0000"/>
                          <w:szCs w:val="24"/>
                        </w:rPr>
                      </w:pPr>
                    </w:p>
                    <w:p w14:paraId="2038BE1F" w14:textId="77777777" w:rsidR="006408BB" w:rsidRPr="006C1D23" w:rsidRDefault="006408BB" w:rsidP="00755E75">
                      <w:pPr>
                        <w:pStyle w:val="WW-Tretekstu"/>
                        <w:spacing w:after="120"/>
                        <w:jc w:val="right"/>
                        <w:rPr>
                          <w:color w:val="FF0000"/>
                          <w:szCs w:val="24"/>
                        </w:rPr>
                      </w:pPr>
                      <w:r>
                        <w:rPr>
                          <w:szCs w:val="24"/>
                        </w:rPr>
                        <w:t xml:space="preserve">    </w:t>
                      </w:r>
                    </w:p>
                    <w:p w14:paraId="3BE27D16" w14:textId="77777777" w:rsidR="006408BB" w:rsidRDefault="006408BB" w:rsidP="00755E75">
                      <w:pPr>
                        <w:pStyle w:val="WW-Tretekstu"/>
                        <w:spacing w:after="120"/>
                        <w:jc w:val="right"/>
                        <w:rPr>
                          <w:color w:val="FF0000"/>
                        </w:rPr>
                      </w:pPr>
                      <w:r w:rsidRPr="006C1D23">
                        <w:rPr>
                          <w:color w:val="FF0000"/>
                        </w:rPr>
                        <w:t xml:space="preserve">    </w:t>
                      </w:r>
                    </w:p>
                    <w:p w14:paraId="7AE575F4" w14:textId="77777777" w:rsidR="006408BB" w:rsidRDefault="006408BB" w:rsidP="00755E75">
                      <w:pPr>
                        <w:pStyle w:val="WW-Tretekstu"/>
                        <w:spacing w:after="120"/>
                        <w:jc w:val="right"/>
                        <w:rPr>
                          <w:color w:val="FF0000"/>
                        </w:rPr>
                      </w:pPr>
                    </w:p>
                    <w:p w14:paraId="4FEAFDFC" w14:textId="77777777" w:rsidR="006408BB" w:rsidRDefault="006408BB" w:rsidP="00755E75">
                      <w:pPr>
                        <w:pStyle w:val="WW-Tretekstu"/>
                        <w:jc w:val="right"/>
                        <w:rPr>
                          <w:color w:val="FF0000"/>
                          <w:sz w:val="34"/>
                        </w:rPr>
                      </w:pPr>
                    </w:p>
                    <w:p w14:paraId="051E9F91" w14:textId="77777777" w:rsidR="006408BB" w:rsidRDefault="006408BB" w:rsidP="00755E75">
                      <w:pPr>
                        <w:pStyle w:val="WW-Tretekstu"/>
                        <w:jc w:val="right"/>
                        <w:rPr>
                          <w:color w:val="FF0000"/>
                          <w:sz w:val="34"/>
                        </w:rPr>
                      </w:pPr>
                    </w:p>
                    <w:p w14:paraId="02DC2A30" w14:textId="77777777" w:rsidR="006408BB" w:rsidRPr="008B01B6" w:rsidRDefault="006408BB" w:rsidP="00755E75">
                      <w:pPr>
                        <w:pStyle w:val="WW-Tretekstu"/>
                        <w:jc w:val="right"/>
                      </w:pPr>
                    </w:p>
                    <w:p w14:paraId="534B22DE" w14:textId="77777777" w:rsidR="006408BB" w:rsidRPr="00FB3C9B" w:rsidRDefault="006408BB" w:rsidP="00755E75">
                      <w:pPr>
                        <w:pStyle w:val="WW-Tretekstu"/>
                        <w:spacing w:after="120"/>
                        <w:jc w:val="right"/>
                        <w:rPr>
                          <w:sz w:val="26"/>
                        </w:rPr>
                      </w:pPr>
                    </w:p>
                    <w:p w14:paraId="048577AB" w14:textId="77777777" w:rsidR="006408BB" w:rsidRPr="005C21C9" w:rsidRDefault="006408BB" w:rsidP="00755E75">
                      <w:pPr>
                        <w:pStyle w:val="WW-Tretekstu"/>
                        <w:jc w:val="right"/>
                      </w:pPr>
                    </w:p>
                    <w:p w14:paraId="0F4C9D83" w14:textId="77777777" w:rsidR="006408BB" w:rsidRPr="005C21C9" w:rsidRDefault="006408BB" w:rsidP="00755E75">
                      <w:pPr>
                        <w:pStyle w:val="WW-Tretekstu"/>
                        <w:spacing w:line="360" w:lineRule="auto"/>
                        <w:jc w:val="right"/>
                      </w:pPr>
                      <w:r w:rsidRPr="005C21C9">
                        <w:t xml:space="preserve">   </w:t>
                      </w:r>
                    </w:p>
                  </w:txbxContent>
                </v:textbox>
              </v:shape>
            </w:pict>
          </mc:Fallback>
        </mc:AlternateContent>
      </w:r>
    </w:p>
    <w:p w14:paraId="0FCE9810" w14:textId="77777777" w:rsidR="005C21C9" w:rsidRPr="00111EFC" w:rsidRDefault="00E21174" w:rsidP="00111EFC">
      <w:pPr>
        <w:pStyle w:val="Tytu"/>
        <w:spacing w:after="120"/>
        <w:jc w:val="both"/>
        <w:rPr>
          <w:sz w:val="24"/>
          <w:szCs w:val="24"/>
        </w:rPr>
      </w:pPr>
      <w:r w:rsidRPr="00D57C66">
        <w:rPr>
          <w:sz w:val="24"/>
          <w:szCs w:val="24"/>
        </w:rPr>
        <w:t>Spis Treści</w:t>
      </w:r>
      <w:r w:rsidRPr="00111EFC">
        <w:rPr>
          <w:iCs/>
          <w:sz w:val="24"/>
          <w:szCs w:val="24"/>
        </w:rPr>
        <w:t xml:space="preserve"> </w:t>
      </w:r>
    </w:p>
    <w:p w14:paraId="03AC636D" w14:textId="77777777" w:rsidR="00EC6FB9" w:rsidRPr="00D57C66" w:rsidRDefault="00EC6FB9" w:rsidP="006F6ABB">
      <w:pPr>
        <w:numPr>
          <w:ilvl w:val="0"/>
          <w:numId w:val="8"/>
        </w:numPr>
        <w:tabs>
          <w:tab w:val="clear" w:pos="1080"/>
          <w:tab w:val="num" w:pos="560"/>
        </w:tabs>
        <w:spacing w:after="120"/>
        <w:ind w:hanging="1080"/>
        <w:rPr>
          <w:sz w:val="24"/>
          <w:szCs w:val="24"/>
        </w:rPr>
      </w:pPr>
      <w:r w:rsidRPr="00D57C66">
        <w:rPr>
          <w:sz w:val="24"/>
          <w:szCs w:val="24"/>
        </w:rPr>
        <w:t>Poziom i struktura bezrobocia…………………………………………………</w:t>
      </w:r>
      <w:r w:rsidR="005C21C9" w:rsidRPr="00D57C66">
        <w:rPr>
          <w:sz w:val="24"/>
          <w:szCs w:val="24"/>
        </w:rPr>
        <w:t>….</w:t>
      </w:r>
      <w:r w:rsidR="00E21174" w:rsidRPr="00D57C66">
        <w:rPr>
          <w:sz w:val="24"/>
          <w:szCs w:val="24"/>
        </w:rPr>
        <w:t xml:space="preserve">      </w:t>
      </w:r>
    </w:p>
    <w:p w14:paraId="076EF643" w14:textId="77777777" w:rsidR="00E21174" w:rsidRPr="00D57C66" w:rsidRDefault="00EC6FB9" w:rsidP="006F6ABB">
      <w:pPr>
        <w:numPr>
          <w:ilvl w:val="0"/>
          <w:numId w:val="7"/>
        </w:numPr>
        <w:spacing w:after="120"/>
        <w:ind w:hanging="153"/>
        <w:rPr>
          <w:sz w:val="24"/>
          <w:szCs w:val="24"/>
        </w:rPr>
      </w:pPr>
      <w:r w:rsidRPr="00D57C66">
        <w:rPr>
          <w:sz w:val="24"/>
          <w:szCs w:val="24"/>
        </w:rPr>
        <w:t>Poziom i stopa bezrobocia………………………………………………</w:t>
      </w:r>
      <w:r w:rsidR="008B01B6">
        <w:rPr>
          <w:sz w:val="24"/>
          <w:szCs w:val="24"/>
        </w:rPr>
        <w:t>.</w:t>
      </w:r>
      <w:r w:rsidRPr="00D57C66">
        <w:rPr>
          <w:sz w:val="24"/>
          <w:szCs w:val="24"/>
        </w:rPr>
        <w:t>…….</w:t>
      </w:r>
    </w:p>
    <w:p w14:paraId="46EA1B84" w14:textId="77777777" w:rsidR="00EC6FB9" w:rsidRDefault="00EC6FB9" w:rsidP="006F6ABB">
      <w:pPr>
        <w:numPr>
          <w:ilvl w:val="0"/>
          <w:numId w:val="7"/>
        </w:numPr>
        <w:spacing w:after="120"/>
        <w:ind w:hanging="153"/>
        <w:rPr>
          <w:sz w:val="24"/>
          <w:szCs w:val="24"/>
        </w:rPr>
      </w:pPr>
      <w:r w:rsidRPr="00D57C66">
        <w:rPr>
          <w:sz w:val="24"/>
          <w:szCs w:val="24"/>
        </w:rPr>
        <w:t>Struktura b</w:t>
      </w:r>
      <w:r w:rsidR="005C21C9" w:rsidRPr="00D57C66">
        <w:rPr>
          <w:sz w:val="24"/>
          <w:szCs w:val="24"/>
        </w:rPr>
        <w:t>ezrobocia……………………………………………………</w:t>
      </w:r>
      <w:r w:rsidR="008B01B6">
        <w:rPr>
          <w:sz w:val="24"/>
          <w:szCs w:val="24"/>
        </w:rPr>
        <w:t>.</w:t>
      </w:r>
      <w:r w:rsidR="005C21C9" w:rsidRPr="00D57C66">
        <w:rPr>
          <w:sz w:val="24"/>
          <w:szCs w:val="24"/>
        </w:rPr>
        <w:t>……..</w:t>
      </w:r>
      <w:r w:rsidRPr="00D57C66">
        <w:rPr>
          <w:sz w:val="24"/>
          <w:szCs w:val="24"/>
        </w:rPr>
        <w:t xml:space="preserve"> </w:t>
      </w:r>
    </w:p>
    <w:p w14:paraId="1E2E731E" w14:textId="6FC6D677" w:rsidR="00A31A9D" w:rsidRDefault="00A31A9D" w:rsidP="006F6ABB">
      <w:pPr>
        <w:numPr>
          <w:ilvl w:val="0"/>
          <w:numId w:val="7"/>
        </w:numPr>
        <w:spacing w:after="120"/>
        <w:ind w:hanging="153"/>
        <w:rPr>
          <w:sz w:val="24"/>
          <w:szCs w:val="24"/>
        </w:rPr>
      </w:pPr>
      <w:r>
        <w:rPr>
          <w:sz w:val="24"/>
          <w:szCs w:val="24"/>
        </w:rPr>
        <w:t>Bezrobotni będący w szczególnej sytuacji</w:t>
      </w:r>
      <w:r w:rsidR="00243D34">
        <w:rPr>
          <w:sz w:val="24"/>
          <w:szCs w:val="24"/>
        </w:rPr>
        <w:t xml:space="preserve"> na rynku pracy…………</w:t>
      </w:r>
      <w:r>
        <w:rPr>
          <w:sz w:val="24"/>
          <w:szCs w:val="24"/>
        </w:rPr>
        <w:t>…</w:t>
      </w:r>
      <w:r w:rsidR="00243D34">
        <w:rPr>
          <w:sz w:val="24"/>
          <w:szCs w:val="24"/>
        </w:rPr>
        <w:t>.</w:t>
      </w:r>
      <w:r>
        <w:rPr>
          <w:sz w:val="24"/>
          <w:szCs w:val="24"/>
        </w:rPr>
        <w:t>…</w:t>
      </w:r>
      <w:r w:rsidR="00755E75">
        <w:rPr>
          <w:sz w:val="24"/>
          <w:szCs w:val="24"/>
        </w:rPr>
        <w:t>..</w:t>
      </w:r>
      <w:r>
        <w:rPr>
          <w:sz w:val="24"/>
          <w:szCs w:val="24"/>
        </w:rPr>
        <w:t>….</w:t>
      </w:r>
    </w:p>
    <w:p w14:paraId="77030968" w14:textId="77777777" w:rsidR="00EC6FB9" w:rsidRPr="00D57C66" w:rsidRDefault="004E39FF" w:rsidP="006F6ABB">
      <w:pPr>
        <w:numPr>
          <w:ilvl w:val="0"/>
          <w:numId w:val="8"/>
        </w:numPr>
        <w:tabs>
          <w:tab w:val="clear" w:pos="1080"/>
          <w:tab w:val="num" w:pos="560"/>
        </w:tabs>
        <w:spacing w:after="120"/>
        <w:ind w:hanging="1080"/>
        <w:rPr>
          <w:sz w:val="24"/>
          <w:szCs w:val="24"/>
        </w:rPr>
      </w:pPr>
      <w:r w:rsidRPr="00D57C66">
        <w:rPr>
          <w:sz w:val="24"/>
          <w:szCs w:val="24"/>
        </w:rPr>
        <w:t xml:space="preserve">Realizacja zadań w zakresie przeciwdziałania bezrobociu oraz aktywizacji </w:t>
      </w:r>
      <w:r w:rsidR="00EC6FB9" w:rsidRPr="00D57C66">
        <w:rPr>
          <w:sz w:val="24"/>
          <w:szCs w:val="24"/>
        </w:rPr>
        <w:t xml:space="preserve">  </w:t>
      </w:r>
    </w:p>
    <w:p w14:paraId="4A8CCDDF" w14:textId="77777777" w:rsidR="00E21174" w:rsidRPr="00D57C66" w:rsidRDefault="00EC6FB9" w:rsidP="00FC4284">
      <w:pPr>
        <w:spacing w:after="120"/>
        <w:ind w:left="142"/>
        <w:rPr>
          <w:sz w:val="24"/>
          <w:szCs w:val="24"/>
        </w:rPr>
      </w:pPr>
      <w:r w:rsidRPr="00D57C66">
        <w:rPr>
          <w:sz w:val="24"/>
          <w:szCs w:val="24"/>
        </w:rPr>
        <w:t xml:space="preserve">      </w:t>
      </w:r>
      <w:r w:rsidR="004E39FF" w:rsidRPr="00D57C66">
        <w:rPr>
          <w:sz w:val="24"/>
          <w:szCs w:val="24"/>
        </w:rPr>
        <w:t>rynku pracy</w:t>
      </w:r>
      <w:r w:rsidR="00DC2A4C" w:rsidRPr="00D57C66">
        <w:rPr>
          <w:sz w:val="24"/>
          <w:szCs w:val="24"/>
        </w:rPr>
        <w:t>……………………………………………………</w:t>
      </w:r>
      <w:r w:rsidR="00E0426D" w:rsidRPr="00D57C66">
        <w:rPr>
          <w:sz w:val="24"/>
          <w:szCs w:val="24"/>
        </w:rPr>
        <w:t>……</w:t>
      </w:r>
      <w:r w:rsidR="00325535" w:rsidRPr="00D57C66">
        <w:rPr>
          <w:sz w:val="24"/>
          <w:szCs w:val="24"/>
        </w:rPr>
        <w:t>……………..</w:t>
      </w:r>
    </w:p>
    <w:p w14:paraId="16C2BDDB" w14:textId="77777777" w:rsidR="00E21174" w:rsidRPr="00E51A18" w:rsidRDefault="00903BB3" w:rsidP="006F6ABB">
      <w:pPr>
        <w:numPr>
          <w:ilvl w:val="0"/>
          <w:numId w:val="4"/>
        </w:numPr>
        <w:spacing w:after="120"/>
        <w:rPr>
          <w:sz w:val="24"/>
          <w:szCs w:val="24"/>
        </w:rPr>
      </w:pPr>
      <w:r w:rsidRPr="00E51A18">
        <w:rPr>
          <w:sz w:val="24"/>
          <w:szCs w:val="24"/>
        </w:rPr>
        <w:t xml:space="preserve">Wolne miejsca pracy i miejsca aktywizacji zawodowej </w:t>
      </w:r>
      <w:r w:rsidR="00DC2A4C" w:rsidRPr="00E51A18">
        <w:rPr>
          <w:sz w:val="24"/>
          <w:szCs w:val="24"/>
        </w:rPr>
        <w:t>…</w:t>
      </w:r>
      <w:r w:rsidR="00E0426D" w:rsidRPr="00E51A18">
        <w:rPr>
          <w:sz w:val="24"/>
          <w:szCs w:val="24"/>
        </w:rPr>
        <w:t>…</w:t>
      </w:r>
      <w:r w:rsidR="00E95427" w:rsidRPr="00E51A18">
        <w:rPr>
          <w:sz w:val="24"/>
          <w:szCs w:val="24"/>
        </w:rPr>
        <w:t>……….</w:t>
      </w:r>
      <w:r w:rsidR="00E0426D" w:rsidRPr="00E51A18">
        <w:rPr>
          <w:sz w:val="24"/>
          <w:szCs w:val="24"/>
        </w:rPr>
        <w:t>………</w:t>
      </w:r>
      <w:r w:rsidR="00915677" w:rsidRPr="00E51A18">
        <w:rPr>
          <w:sz w:val="24"/>
          <w:szCs w:val="24"/>
        </w:rPr>
        <w:t>.</w:t>
      </w:r>
    </w:p>
    <w:p w14:paraId="47FA25DE" w14:textId="77777777" w:rsidR="00E51A18" w:rsidRPr="00E51A18" w:rsidRDefault="00E51A18" w:rsidP="00E51A18">
      <w:pPr>
        <w:pStyle w:val="Akapitzlist"/>
        <w:numPr>
          <w:ilvl w:val="0"/>
          <w:numId w:val="4"/>
        </w:numPr>
        <w:autoSpaceDE w:val="0"/>
        <w:autoSpaceDN w:val="0"/>
        <w:adjustRightInd w:val="0"/>
        <w:spacing w:line="276" w:lineRule="auto"/>
        <w:jc w:val="both"/>
        <w:rPr>
          <w:rFonts w:ascii="Times New Roman" w:hAnsi="Times New Roman"/>
          <w:sz w:val="24"/>
          <w:szCs w:val="24"/>
        </w:rPr>
      </w:pPr>
      <w:r w:rsidRPr="00E51A18">
        <w:rPr>
          <w:rFonts w:ascii="Times New Roman" w:hAnsi="Times New Roman"/>
          <w:sz w:val="24"/>
          <w:szCs w:val="24"/>
        </w:rPr>
        <w:t>Poradnictwo zawodowe</w:t>
      </w:r>
      <w:r>
        <w:rPr>
          <w:rFonts w:ascii="Times New Roman" w:hAnsi="Times New Roman"/>
          <w:sz w:val="24"/>
          <w:szCs w:val="24"/>
        </w:rPr>
        <w:t>……………………………………………………….</w:t>
      </w:r>
    </w:p>
    <w:p w14:paraId="628B8F09" w14:textId="77777777" w:rsidR="00E51A18" w:rsidRPr="00E51A18" w:rsidRDefault="00E51A18" w:rsidP="006F6ABB">
      <w:pPr>
        <w:numPr>
          <w:ilvl w:val="0"/>
          <w:numId w:val="4"/>
        </w:numPr>
        <w:spacing w:after="120"/>
        <w:rPr>
          <w:sz w:val="24"/>
          <w:szCs w:val="24"/>
        </w:rPr>
      </w:pPr>
      <w:r>
        <w:rPr>
          <w:sz w:val="24"/>
          <w:szCs w:val="24"/>
        </w:rPr>
        <w:t>Zatrudnienie cudzoziemców ………………………………………………….</w:t>
      </w:r>
    </w:p>
    <w:p w14:paraId="1EFB40DC" w14:textId="77777777" w:rsidR="0016352C" w:rsidRDefault="0016352C" w:rsidP="006F6ABB">
      <w:pPr>
        <w:numPr>
          <w:ilvl w:val="0"/>
          <w:numId w:val="4"/>
        </w:numPr>
        <w:spacing w:after="120"/>
        <w:rPr>
          <w:sz w:val="24"/>
          <w:szCs w:val="24"/>
        </w:rPr>
      </w:pPr>
      <w:r>
        <w:rPr>
          <w:sz w:val="24"/>
          <w:szCs w:val="24"/>
        </w:rPr>
        <w:t>Barometr zawodów …………………………………………………………..</w:t>
      </w:r>
    </w:p>
    <w:p w14:paraId="27F403AD" w14:textId="77777777" w:rsidR="00825CC1" w:rsidRDefault="00903BB3" w:rsidP="006F6ABB">
      <w:pPr>
        <w:numPr>
          <w:ilvl w:val="0"/>
          <w:numId w:val="4"/>
        </w:numPr>
        <w:spacing w:after="120"/>
        <w:rPr>
          <w:sz w:val="24"/>
          <w:szCs w:val="24"/>
        </w:rPr>
      </w:pPr>
      <w:r w:rsidRPr="00D57C66">
        <w:rPr>
          <w:sz w:val="24"/>
          <w:szCs w:val="24"/>
        </w:rPr>
        <w:t>Realizacja aktywnych programów rynku pracy………….</w:t>
      </w:r>
      <w:r w:rsidR="00DC2A4C" w:rsidRPr="00D57C66">
        <w:rPr>
          <w:sz w:val="24"/>
          <w:szCs w:val="24"/>
        </w:rPr>
        <w:t>………</w:t>
      </w:r>
      <w:r w:rsidR="00E0426D" w:rsidRPr="00D57C66">
        <w:rPr>
          <w:sz w:val="24"/>
          <w:szCs w:val="24"/>
        </w:rPr>
        <w:t>…………</w:t>
      </w:r>
      <w:r w:rsidR="00325535" w:rsidRPr="00D57C66">
        <w:rPr>
          <w:sz w:val="24"/>
          <w:szCs w:val="24"/>
        </w:rPr>
        <w:t>…</w:t>
      </w:r>
    </w:p>
    <w:p w14:paraId="573DCFD3" w14:textId="77777777" w:rsidR="00F95629" w:rsidRPr="00D57C66" w:rsidRDefault="00E51A18" w:rsidP="006F6ABB">
      <w:pPr>
        <w:numPr>
          <w:ilvl w:val="0"/>
          <w:numId w:val="4"/>
        </w:numPr>
        <w:spacing w:after="120"/>
        <w:rPr>
          <w:sz w:val="24"/>
          <w:szCs w:val="24"/>
        </w:rPr>
      </w:pPr>
      <w:r>
        <w:rPr>
          <w:sz w:val="24"/>
          <w:szCs w:val="24"/>
        </w:rPr>
        <w:t>A</w:t>
      </w:r>
      <w:r w:rsidR="00903BB3" w:rsidRPr="00D57C66">
        <w:rPr>
          <w:sz w:val="24"/>
          <w:szCs w:val="24"/>
        </w:rPr>
        <w:t xml:space="preserve">ktywizacja zawodowa osób niepełnosprawnych, w tym w ramach </w:t>
      </w:r>
    </w:p>
    <w:p w14:paraId="795AB288" w14:textId="77777777" w:rsidR="00825CC1" w:rsidRPr="00D57C66" w:rsidRDefault="00F95629" w:rsidP="00FC4284">
      <w:pPr>
        <w:spacing w:after="120"/>
        <w:ind w:left="510"/>
        <w:rPr>
          <w:sz w:val="24"/>
          <w:szCs w:val="24"/>
        </w:rPr>
      </w:pPr>
      <w:r w:rsidRPr="00D57C66">
        <w:rPr>
          <w:sz w:val="24"/>
          <w:szCs w:val="24"/>
        </w:rPr>
        <w:t xml:space="preserve">     </w:t>
      </w:r>
      <w:r w:rsidR="00903BB3" w:rsidRPr="00D57C66">
        <w:rPr>
          <w:sz w:val="24"/>
          <w:szCs w:val="24"/>
        </w:rPr>
        <w:t>środków PFRON…</w:t>
      </w:r>
      <w:r w:rsidRPr="00D57C66">
        <w:rPr>
          <w:sz w:val="24"/>
          <w:szCs w:val="24"/>
        </w:rPr>
        <w:t>…..</w:t>
      </w:r>
      <w:r w:rsidR="00903BB3" w:rsidRPr="00D57C66">
        <w:rPr>
          <w:sz w:val="24"/>
          <w:szCs w:val="24"/>
        </w:rPr>
        <w:t>………………………………………………………..</w:t>
      </w:r>
    </w:p>
    <w:p w14:paraId="2780064A" w14:textId="77777777" w:rsidR="00325535" w:rsidRPr="00D57C66" w:rsidRDefault="00325535" w:rsidP="006F6ABB">
      <w:pPr>
        <w:numPr>
          <w:ilvl w:val="0"/>
          <w:numId w:val="8"/>
        </w:numPr>
        <w:tabs>
          <w:tab w:val="clear" w:pos="1080"/>
          <w:tab w:val="num" w:pos="560"/>
        </w:tabs>
        <w:spacing w:after="120"/>
        <w:ind w:hanging="1080"/>
        <w:rPr>
          <w:sz w:val="24"/>
          <w:szCs w:val="24"/>
        </w:rPr>
      </w:pPr>
      <w:r w:rsidRPr="00D57C66">
        <w:rPr>
          <w:sz w:val="24"/>
          <w:szCs w:val="24"/>
        </w:rPr>
        <w:t xml:space="preserve">Realizacja przez Powiatowy Urząd Pracy w Jędrzejowie Powiatowego Programu </w:t>
      </w:r>
    </w:p>
    <w:p w14:paraId="757E1A86" w14:textId="5C136998" w:rsidR="004E39FF" w:rsidRPr="00D57C66" w:rsidRDefault="00325535" w:rsidP="00FC4284">
      <w:pPr>
        <w:spacing w:after="120"/>
        <w:rPr>
          <w:sz w:val="24"/>
          <w:szCs w:val="24"/>
        </w:rPr>
      </w:pPr>
      <w:r w:rsidRPr="00D57C66">
        <w:rPr>
          <w:sz w:val="24"/>
          <w:szCs w:val="24"/>
        </w:rPr>
        <w:t xml:space="preserve">    </w:t>
      </w:r>
      <w:r w:rsidR="00F95629" w:rsidRPr="00D57C66">
        <w:rPr>
          <w:sz w:val="24"/>
          <w:szCs w:val="24"/>
        </w:rPr>
        <w:t xml:space="preserve">  </w:t>
      </w:r>
      <w:r w:rsidRPr="00D57C66">
        <w:rPr>
          <w:sz w:val="24"/>
          <w:szCs w:val="24"/>
        </w:rPr>
        <w:t xml:space="preserve">   Promocji Zatrudnienia oraz Akty</w:t>
      </w:r>
      <w:r w:rsidR="003D3BA6">
        <w:rPr>
          <w:sz w:val="24"/>
          <w:szCs w:val="24"/>
        </w:rPr>
        <w:t>wizacji Lokalnego Rynku Pracy za</w:t>
      </w:r>
      <w:r w:rsidRPr="00D57C66">
        <w:rPr>
          <w:sz w:val="24"/>
          <w:szCs w:val="24"/>
        </w:rPr>
        <w:t xml:space="preserve"> 201</w:t>
      </w:r>
      <w:r w:rsidR="005206EF">
        <w:rPr>
          <w:sz w:val="24"/>
          <w:szCs w:val="24"/>
        </w:rPr>
        <w:t>9</w:t>
      </w:r>
      <w:r w:rsidR="00F95629" w:rsidRPr="00D57C66">
        <w:rPr>
          <w:sz w:val="24"/>
          <w:szCs w:val="24"/>
        </w:rPr>
        <w:t>r</w:t>
      </w:r>
      <w:r w:rsidR="004206D5" w:rsidRPr="00D57C66">
        <w:rPr>
          <w:sz w:val="24"/>
          <w:szCs w:val="24"/>
        </w:rPr>
        <w:t>…</w:t>
      </w:r>
      <w:r w:rsidR="00755E75">
        <w:rPr>
          <w:sz w:val="24"/>
          <w:szCs w:val="24"/>
        </w:rPr>
        <w:t>…</w:t>
      </w:r>
      <w:r w:rsidR="008B01B6">
        <w:rPr>
          <w:sz w:val="24"/>
          <w:szCs w:val="24"/>
        </w:rPr>
        <w:t>.</w:t>
      </w:r>
    </w:p>
    <w:p w14:paraId="01CC7820" w14:textId="77777777" w:rsidR="00E21174" w:rsidRPr="00D57C66" w:rsidRDefault="00E21174" w:rsidP="00FC4284">
      <w:pPr>
        <w:pStyle w:val="Tytu"/>
        <w:spacing w:before="120" w:after="120"/>
        <w:jc w:val="left"/>
        <w:rPr>
          <w:sz w:val="24"/>
          <w:szCs w:val="24"/>
        </w:rPr>
      </w:pPr>
      <w:r w:rsidRPr="00D57C66">
        <w:rPr>
          <w:sz w:val="24"/>
          <w:szCs w:val="24"/>
        </w:rPr>
        <w:t>Spis tab</w:t>
      </w:r>
      <w:r w:rsidR="00ED38C3" w:rsidRPr="00D57C66">
        <w:rPr>
          <w:sz w:val="24"/>
          <w:szCs w:val="24"/>
        </w:rPr>
        <w:t>lic</w:t>
      </w:r>
    </w:p>
    <w:p w14:paraId="1C291767" w14:textId="77777777" w:rsidR="00F95629" w:rsidRPr="001F11A6" w:rsidRDefault="00ED38C3" w:rsidP="00867F88">
      <w:pPr>
        <w:pStyle w:val="Nagwek2"/>
        <w:numPr>
          <w:ilvl w:val="0"/>
          <w:numId w:val="0"/>
        </w:numPr>
        <w:spacing w:after="120"/>
        <w:ind w:left="992" w:hanging="992"/>
        <w:rPr>
          <w:b w:val="0"/>
          <w:sz w:val="24"/>
          <w:szCs w:val="24"/>
        </w:rPr>
      </w:pPr>
      <w:r w:rsidRPr="001572C3">
        <w:rPr>
          <w:b w:val="0"/>
          <w:sz w:val="24"/>
          <w:szCs w:val="24"/>
        </w:rPr>
        <w:t>Tablica</w:t>
      </w:r>
      <w:r w:rsidR="00C92EBD" w:rsidRPr="001572C3">
        <w:rPr>
          <w:b w:val="0"/>
          <w:sz w:val="24"/>
          <w:szCs w:val="24"/>
        </w:rPr>
        <w:t xml:space="preserve"> 1</w:t>
      </w:r>
      <w:r w:rsidR="00F95629" w:rsidRPr="006A4B0D">
        <w:rPr>
          <w:b w:val="0"/>
          <w:color w:val="FF0000"/>
          <w:sz w:val="24"/>
          <w:szCs w:val="24"/>
        </w:rPr>
        <w:t xml:space="preserve">. </w:t>
      </w:r>
      <w:r w:rsidRPr="001F11A6">
        <w:rPr>
          <w:b w:val="0"/>
          <w:sz w:val="24"/>
          <w:szCs w:val="24"/>
        </w:rPr>
        <w:t xml:space="preserve">Liczba osób objętych aktywnymi formami przeciwdziałania </w:t>
      </w:r>
      <w:r w:rsidR="00430C29" w:rsidRPr="001F11A6">
        <w:rPr>
          <w:b w:val="0"/>
          <w:sz w:val="24"/>
          <w:szCs w:val="24"/>
        </w:rPr>
        <w:br/>
      </w:r>
      <w:r w:rsidRPr="001F11A6">
        <w:rPr>
          <w:b w:val="0"/>
          <w:sz w:val="24"/>
          <w:szCs w:val="24"/>
        </w:rPr>
        <w:t>bezrobociu w 20</w:t>
      </w:r>
      <w:r w:rsidR="00CA41AC" w:rsidRPr="001F11A6">
        <w:rPr>
          <w:b w:val="0"/>
          <w:sz w:val="24"/>
          <w:szCs w:val="24"/>
        </w:rPr>
        <w:t>1</w:t>
      </w:r>
      <w:r w:rsidR="00867F88">
        <w:rPr>
          <w:b w:val="0"/>
          <w:sz w:val="24"/>
          <w:szCs w:val="24"/>
        </w:rPr>
        <w:t>9</w:t>
      </w:r>
      <w:r w:rsidRPr="001F11A6">
        <w:rPr>
          <w:b w:val="0"/>
          <w:sz w:val="24"/>
          <w:szCs w:val="24"/>
        </w:rPr>
        <w:t>r</w:t>
      </w:r>
      <w:r w:rsidR="00F95629" w:rsidRPr="001F11A6">
        <w:rPr>
          <w:b w:val="0"/>
          <w:sz w:val="24"/>
          <w:szCs w:val="24"/>
        </w:rPr>
        <w:t>…………………………………………………………</w:t>
      </w:r>
      <w:r w:rsidR="008B01B6" w:rsidRPr="001F11A6">
        <w:rPr>
          <w:b w:val="0"/>
          <w:sz w:val="24"/>
          <w:szCs w:val="24"/>
        </w:rPr>
        <w:t>.</w:t>
      </w:r>
    </w:p>
    <w:p w14:paraId="6F73919A" w14:textId="77777777" w:rsidR="004C19C8" w:rsidRPr="001572C3" w:rsidRDefault="00F95629" w:rsidP="00BC53D8">
      <w:pPr>
        <w:pStyle w:val="Nagwek2"/>
        <w:numPr>
          <w:ilvl w:val="0"/>
          <w:numId w:val="0"/>
        </w:numPr>
        <w:spacing w:after="120"/>
        <w:ind w:left="993" w:hanging="993"/>
        <w:rPr>
          <w:rFonts w:ascii="Arial" w:hAnsi="Arial" w:cs="Arial"/>
          <w:b w:val="0"/>
          <w:sz w:val="24"/>
          <w:szCs w:val="24"/>
        </w:rPr>
      </w:pPr>
      <w:r w:rsidRPr="001572C3">
        <w:rPr>
          <w:b w:val="0"/>
          <w:sz w:val="24"/>
          <w:szCs w:val="24"/>
        </w:rPr>
        <w:t>T</w:t>
      </w:r>
      <w:r w:rsidR="00ED38C3" w:rsidRPr="001572C3">
        <w:rPr>
          <w:b w:val="0"/>
          <w:sz w:val="24"/>
          <w:szCs w:val="24"/>
        </w:rPr>
        <w:t>ablica</w:t>
      </w:r>
      <w:r w:rsidR="00C92EBD" w:rsidRPr="001572C3">
        <w:rPr>
          <w:b w:val="0"/>
          <w:sz w:val="24"/>
          <w:szCs w:val="24"/>
        </w:rPr>
        <w:t xml:space="preserve"> 2</w:t>
      </w:r>
      <w:r w:rsidR="00395B13" w:rsidRPr="001572C3">
        <w:rPr>
          <w:b w:val="0"/>
          <w:sz w:val="24"/>
          <w:szCs w:val="24"/>
        </w:rPr>
        <w:t xml:space="preserve">. </w:t>
      </w:r>
      <w:r w:rsidR="00ED38C3" w:rsidRPr="001572C3">
        <w:rPr>
          <w:b w:val="0"/>
          <w:sz w:val="24"/>
          <w:szCs w:val="24"/>
        </w:rPr>
        <w:t>Środki Funduszu Pracy na realizację programów na rzecz</w:t>
      </w:r>
      <w:r w:rsidR="00430C29" w:rsidRPr="001572C3">
        <w:rPr>
          <w:b w:val="0"/>
          <w:sz w:val="24"/>
          <w:szCs w:val="24"/>
        </w:rPr>
        <w:br/>
      </w:r>
      <w:r w:rsidR="00ED38C3" w:rsidRPr="001572C3">
        <w:rPr>
          <w:b w:val="0"/>
          <w:sz w:val="24"/>
          <w:szCs w:val="24"/>
        </w:rPr>
        <w:t>promocji zatrudnienia, łagodzenia skutków bezrobocia i aktywizacji</w:t>
      </w:r>
      <w:r w:rsidR="00430C29" w:rsidRPr="001572C3">
        <w:rPr>
          <w:b w:val="0"/>
          <w:sz w:val="24"/>
          <w:szCs w:val="24"/>
        </w:rPr>
        <w:br/>
      </w:r>
      <w:r w:rsidR="00ED38C3" w:rsidRPr="001572C3">
        <w:rPr>
          <w:b w:val="0"/>
          <w:sz w:val="24"/>
          <w:szCs w:val="24"/>
        </w:rPr>
        <w:t>zawodowej wydatkowane w 20</w:t>
      </w:r>
      <w:r w:rsidR="00CA41AC" w:rsidRPr="001572C3">
        <w:rPr>
          <w:b w:val="0"/>
          <w:sz w:val="24"/>
          <w:szCs w:val="24"/>
        </w:rPr>
        <w:t>1</w:t>
      </w:r>
      <w:r w:rsidR="00867F88">
        <w:rPr>
          <w:b w:val="0"/>
          <w:sz w:val="24"/>
          <w:szCs w:val="24"/>
        </w:rPr>
        <w:t>9</w:t>
      </w:r>
      <w:r w:rsidR="0036332F">
        <w:rPr>
          <w:b w:val="0"/>
          <w:sz w:val="24"/>
          <w:szCs w:val="24"/>
        </w:rPr>
        <w:t xml:space="preserve"> </w:t>
      </w:r>
      <w:r w:rsidR="00ED38C3" w:rsidRPr="001572C3">
        <w:rPr>
          <w:b w:val="0"/>
          <w:sz w:val="24"/>
          <w:szCs w:val="24"/>
        </w:rPr>
        <w:t>roku</w:t>
      </w:r>
      <w:r w:rsidR="00395B13" w:rsidRPr="001572C3">
        <w:rPr>
          <w:b w:val="0"/>
          <w:sz w:val="24"/>
          <w:szCs w:val="24"/>
        </w:rPr>
        <w:t>..</w:t>
      </w:r>
      <w:r w:rsidR="00E0426D" w:rsidRPr="001572C3">
        <w:rPr>
          <w:b w:val="0"/>
          <w:sz w:val="24"/>
          <w:szCs w:val="24"/>
        </w:rPr>
        <w:t>…………………………………</w:t>
      </w:r>
      <w:r w:rsidR="005509E7" w:rsidRPr="001572C3">
        <w:rPr>
          <w:b w:val="0"/>
          <w:sz w:val="24"/>
          <w:szCs w:val="24"/>
        </w:rPr>
        <w:t>..</w:t>
      </w:r>
      <w:r w:rsidR="00915677" w:rsidRPr="001572C3">
        <w:rPr>
          <w:b w:val="0"/>
          <w:sz w:val="24"/>
          <w:szCs w:val="24"/>
        </w:rPr>
        <w:t>.</w:t>
      </w:r>
      <w:r w:rsidR="008B01B6">
        <w:rPr>
          <w:b w:val="0"/>
          <w:sz w:val="24"/>
          <w:szCs w:val="24"/>
        </w:rPr>
        <w:t>.</w:t>
      </w:r>
    </w:p>
    <w:p w14:paraId="3FA5A0DB" w14:textId="20D6DAB0" w:rsidR="00ED38C3" w:rsidRPr="001572C3" w:rsidRDefault="00ED38C3" w:rsidP="00FC4284">
      <w:pPr>
        <w:spacing w:after="120"/>
        <w:rPr>
          <w:sz w:val="24"/>
          <w:szCs w:val="24"/>
        </w:rPr>
      </w:pPr>
      <w:r w:rsidRPr="001572C3">
        <w:rPr>
          <w:sz w:val="24"/>
          <w:szCs w:val="24"/>
        </w:rPr>
        <w:t xml:space="preserve">Tablica </w:t>
      </w:r>
      <w:r w:rsidR="001572C3" w:rsidRPr="001572C3">
        <w:rPr>
          <w:sz w:val="24"/>
          <w:szCs w:val="24"/>
        </w:rPr>
        <w:t>3</w:t>
      </w:r>
      <w:r w:rsidR="00F95629" w:rsidRPr="001572C3">
        <w:rPr>
          <w:sz w:val="24"/>
          <w:szCs w:val="24"/>
        </w:rPr>
        <w:t xml:space="preserve">. </w:t>
      </w:r>
      <w:r w:rsidRPr="001572C3">
        <w:rPr>
          <w:sz w:val="24"/>
          <w:szCs w:val="24"/>
        </w:rPr>
        <w:t xml:space="preserve">Zarejestrowani bezrobotni w latach </w:t>
      </w:r>
      <w:r w:rsidRPr="008B2D3C">
        <w:rPr>
          <w:sz w:val="24"/>
          <w:szCs w:val="24"/>
        </w:rPr>
        <w:t>20</w:t>
      </w:r>
      <w:r w:rsidR="004C19C8" w:rsidRPr="008B2D3C">
        <w:rPr>
          <w:sz w:val="24"/>
          <w:szCs w:val="24"/>
        </w:rPr>
        <w:t>1</w:t>
      </w:r>
      <w:r w:rsidR="00867F88">
        <w:rPr>
          <w:sz w:val="24"/>
          <w:szCs w:val="24"/>
        </w:rPr>
        <w:t>7</w:t>
      </w:r>
      <w:r w:rsidRPr="008B2D3C">
        <w:rPr>
          <w:sz w:val="24"/>
          <w:szCs w:val="24"/>
        </w:rPr>
        <w:t xml:space="preserve"> – 20</w:t>
      </w:r>
      <w:r w:rsidR="00B36680" w:rsidRPr="008B2D3C">
        <w:rPr>
          <w:sz w:val="24"/>
          <w:szCs w:val="24"/>
        </w:rPr>
        <w:t>1</w:t>
      </w:r>
      <w:r w:rsidR="00867F88">
        <w:rPr>
          <w:sz w:val="24"/>
          <w:szCs w:val="24"/>
        </w:rPr>
        <w:t>9</w:t>
      </w:r>
      <w:r w:rsidR="00E0426D" w:rsidRPr="001572C3">
        <w:rPr>
          <w:sz w:val="24"/>
          <w:szCs w:val="24"/>
        </w:rPr>
        <w:t>………………………</w:t>
      </w:r>
      <w:r w:rsidR="00755E75">
        <w:rPr>
          <w:sz w:val="24"/>
          <w:szCs w:val="24"/>
        </w:rPr>
        <w:t>.</w:t>
      </w:r>
      <w:bookmarkStart w:id="0" w:name="_GoBack"/>
      <w:bookmarkEnd w:id="0"/>
      <w:r w:rsidR="00915677" w:rsidRPr="001572C3">
        <w:rPr>
          <w:sz w:val="24"/>
          <w:szCs w:val="24"/>
        </w:rPr>
        <w:t>…</w:t>
      </w:r>
      <w:r w:rsidR="005509E7" w:rsidRPr="001572C3">
        <w:rPr>
          <w:sz w:val="24"/>
          <w:szCs w:val="24"/>
        </w:rPr>
        <w:t>.</w:t>
      </w:r>
      <w:r w:rsidR="008B01B6">
        <w:rPr>
          <w:sz w:val="24"/>
          <w:szCs w:val="24"/>
        </w:rPr>
        <w:t>.</w:t>
      </w:r>
    </w:p>
    <w:p w14:paraId="5018B837" w14:textId="77777777" w:rsidR="00F95629" w:rsidRPr="001572C3" w:rsidRDefault="00ED38C3" w:rsidP="00FC4284">
      <w:pPr>
        <w:spacing w:after="120"/>
      </w:pPr>
      <w:r w:rsidRPr="001572C3">
        <w:rPr>
          <w:sz w:val="24"/>
          <w:szCs w:val="24"/>
        </w:rPr>
        <w:t xml:space="preserve">Tablica </w:t>
      </w:r>
      <w:r w:rsidR="00255223">
        <w:rPr>
          <w:sz w:val="24"/>
          <w:szCs w:val="24"/>
        </w:rPr>
        <w:t>4</w:t>
      </w:r>
      <w:r w:rsidR="00F95629" w:rsidRPr="001572C3">
        <w:rPr>
          <w:sz w:val="24"/>
          <w:szCs w:val="24"/>
        </w:rPr>
        <w:t xml:space="preserve">. </w:t>
      </w:r>
      <w:r w:rsidR="00926B17" w:rsidRPr="001572C3">
        <w:rPr>
          <w:sz w:val="24"/>
          <w:szCs w:val="24"/>
        </w:rPr>
        <w:t xml:space="preserve">Wolne miejsca pracy i miejsca aktywizacji zawodowej </w:t>
      </w:r>
      <w:r w:rsidR="00960BC8" w:rsidRPr="001572C3">
        <w:rPr>
          <w:sz w:val="24"/>
          <w:szCs w:val="24"/>
        </w:rPr>
        <w:t>zgłoszone do</w:t>
      </w:r>
      <w:r w:rsidR="006C4200" w:rsidRPr="001572C3">
        <w:t xml:space="preserve"> </w:t>
      </w:r>
    </w:p>
    <w:p w14:paraId="5F5FFAD5" w14:textId="5B3524EF" w:rsidR="00325535" w:rsidRPr="001572C3" w:rsidRDefault="00F95629" w:rsidP="00FC4284">
      <w:pPr>
        <w:spacing w:after="120"/>
      </w:pPr>
      <w:r w:rsidRPr="001572C3">
        <w:t xml:space="preserve">              </w:t>
      </w:r>
      <w:r w:rsidR="00960BC8" w:rsidRPr="001572C3">
        <w:rPr>
          <w:sz w:val="24"/>
          <w:szCs w:val="24"/>
        </w:rPr>
        <w:t xml:space="preserve">Powiatowego Urzędu Pracy w Jędrzejowie </w:t>
      </w:r>
      <w:r w:rsidR="00ED38C3" w:rsidRPr="001572C3">
        <w:rPr>
          <w:sz w:val="24"/>
          <w:szCs w:val="24"/>
        </w:rPr>
        <w:t xml:space="preserve">w latach </w:t>
      </w:r>
      <w:r w:rsidR="00ED38C3" w:rsidRPr="008B2D3C">
        <w:rPr>
          <w:sz w:val="24"/>
          <w:szCs w:val="24"/>
        </w:rPr>
        <w:t>20</w:t>
      </w:r>
      <w:r w:rsidR="004C19C8" w:rsidRPr="008B2D3C">
        <w:rPr>
          <w:sz w:val="24"/>
          <w:szCs w:val="24"/>
        </w:rPr>
        <w:t>1</w:t>
      </w:r>
      <w:r w:rsidR="00867F88">
        <w:rPr>
          <w:sz w:val="24"/>
          <w:szCs w:val="24"/>
        </w:rPr>
        <w:t>7</w:t>
      </w:r>
      <w:r w:rsidR="00ED38C3" w:rsidRPr="008B2D3C">
        <w:rPr>
          <w:sz w:val="24"/>
          <w:szCs w:val="24"/>
        </w:rPr>
        <w:t xml:space="preserve"> </w:t>
      </w:r>
      <w:r w:rsidR="00960BC8" w:rsidRPr="008B2D3C">
        <w:rPr>
          <w:sz w:val="24"/>
          <w:szCs w:val="24"/>
        </w:rPr>
        <w:t>–</w:t>
      </w:r>
      <w:r w:rsidR="00ED38C3" w:rsidRPr="008B2D3C">
        <w:rPr>
          <w:sz w:val="24"/>
          <w:szCs w:val="24"/>
        </w:rPr>
        <w:t xml:space="preserve"> 20</w:t>
      </w:r>
      <w:r w:rsidR="008B2D3C" w:rsidRPr="008B2D3C">
        <w:rPr>
          <w:sz w:val="24"/>
          <w:szCs w:val="24"/>
        </w:rPr>
        <w:t>1</w:t>
      </w:r>
      <w:r w:rsidR="00867F88">
        <w:rPr>
          <w:sz w:val="24"/>
          <w:szCs w:val="24"/>
        </w:rPr>
        <w:t>9</w:t>
      </w:r>
      <w:r w:rsidRPr="001572C3">
        <w:rPr>
          <w:sz w:val="24"/>
          <w:szCs w:val="24"/>
        </w:rPr>
        <w:t>…</w:t>
      </w:r>
      <w:r w:rsidR="00755E75">
        <w:rPr>
          <w:sz w:val="24"/>
          <w:szCs w:val="24"/>
        </w:rPr>
        <w:t>……</w:t>
      </w:r>
      <w:r w:rsidR="008B01B6">
        <w:rPr>
          <w:sz w:val="24"/>
          <w:szCs w:val="24"/>
        </w:rPr>
        <w:t>…</w:t>
      </w:r>
      <w:r w:rsidR="005509E7" w:rsidRPr="001572C3">
        <w:rPr>
          <w:sz w:val="24"/>
          <w:szCs w:val="24"/>
        </w:rPr>
        <w:t>.</w:t>
      </w:r>
    </w:p>
    <w:p w14:paraId="0026A9F4" w14:textId="77777777" w:rsidR="00FC4284" w:rsidRPr="00516F1E" w:rsidRDefault="00FC4284" w:rsidP="00FC4284">
      <w:pPr>
        <w:pStyle w:val="NormalnyWeb"/>
        <w:spacing w:before="0" w:after="0"/>
        <w:jc w:val="both"/>
        <w:rPr>
          <w:b/>
          <w:color w:val="FF0000"/>
        </w:rPr>
      </w:pPr>
    </w:p>
    <w:p w14:paraId="6652B0AF" w14:textId="77777777" w:rsidR="00FC4284" w:rsidRPr="00516F1E" w:rsidRDefault="00FC4284" w:rsidP="00FC4284">
      <w:pPr>
        <w:pStyle w:val="NormalnyWeb"/>
        <w:spacing w:before="0" w:after="0"/>
        <w:jc w:val="both"/>
        <w:rPr>
          <w:b/>
          <w:color w:val="FF0000"/>
        </w:rPr>
      </w:pPr>
    </w:p>
    <w:p w14:paraId="0D510883" w14:textId="77777777" w:rsidR="00BC0A7D" w:rsidRPr="00516F1E" w:rsidRDefault="00BC0A7D" w:rsidP="00FC4284">
      <w:pPr>
        <w:pStyle w:val="NormalnyWeb"/>
        <w:spacing w:before="0" w:after="0"/>
        <w:jc w:val="both"/>
        <w:rPr>
          <w:b/>
          <w:color w:val="FF0000"/>
        </w:rPr>
      </w:pPr>
    </w:p>
    <w:p w14:paraId="78C050C5" w14:textId="77777777" w:rsidR="00FC4284" w:rsidRPr="00516F1E" w:rsidRDefault="00FC4284" w:rsidP="00FC4284">
      <w:pPr>
        <w:pStyle w:val="NormalnyWeb"/>
        <w:spacing w:before="0" w:after="0"/>
        <w:jc w:val="both"/>
        <w:rPr>
          <w:b/>
          <w:color w:val="FF0000"/>
        </w:rPr>
      </w:pPr>
    </w:p>
    <w:p w14:paraId="04E784D7" w14:textId="77777777" w:rsidR="00FC4284" w:rsidRDefault="00FC4284" w:rsidP="00FC4284">
      <w:pPr>
        <w:pStyle w:val="NormalnyWeb"/>
        <w:spacing w:before="0" w:after="0"/>
        <w:jc w:val="both"/>
        <w:rPr>
          <w:b/>
          <w:color w:val="FF0000"/>
        </w:rPr>
      </w:pPr>
    </w:p>
    <w:p w14:paraId="40DFD58B" w14:textId="77777777" w:rsidR="00C901B5" w:rsidRDefault="00C901B5" w:rsidP="00FC4284">
      <w:pPr>
        <w:pStyle w:val="NormalnyWeb"/>
        <w:spacing w:before="0" w:after="0"/>
        <w:jc w:val="both"/>
        <w:rPr>
          <w:b/>
          <w:color w:val="FF0000"/>
        </w:rPr>
      </w:pPr>
    </w:p>
    <w:p w14:paraId="660FFA21" w14:textId="77777777" w:rsidR="00C901B5" w:rsidRDefault="00C901B5" w:rsidP="00FC4284">
      <w:pPr>
        <w:pStyle w:val="NormalnyWeb"/>
        <w:spacing w:before="0" w:after="0"/>
        <w:jc w:val="both"/>
        <w:rPr>
          <w:b/>
          <w:color w:val="FF0000"/>
        </w:rPr>
      </w:pPr>
    </w:p>
    <w:p w14:paraId="0DFBAC84" w14:textId="77777777" w:rsidR="00C901B5" w:rsidRDefault="00C901B5" w:rsidP="00FC4284">
      <w:pPr>
        <w:pStyle w:val="NormalnyWeb"/>
        <w:spacing w:before="0" w:after="0"/>
        <w:jc w:val="both"/>
        <w:rPr>
          <w:b/>
          <w:color w:val="FF0000"/>
        </w:rPr>
      </w:pPr>
    </w:p>
    <w:p w14:paraId="0B160658" w14:textId="77777777" w:rsidR="00C901B5" w:rsidRDefault="00C901B5" w:rsidP="00FC4284">
      <w:pPr>
        <w:pStyle w:val="NormalnyWeb"/>
        <w:spacing w:before="0" w:after="0"/>
        <w:jc w:val="both"/>
        <w:rPr>
          <w:b/>
          <w:color w:val="FF0000"/>
        </w:rPr>
      </w:pPr>
    </w:p>
    <w:p w14:paraId="66FE0EE5" w14:textId="77777777" w:rsidR="00C901B5" w:rsidRDefault="00C901B5" w:rsidP="00FC4284">
      <w:pPr>
        <w:pStyle w:val="NormalnyWeb"/>
        <w:spacing w:before="0" w:after="0"/>
        <w:jc w:val="both"/>
        <w:rPr>
          <w:b/>
          <w:color w:val="FF0000"/>
        </w:rPr>
      </w:pPr>
    </w:p>
    <w:p w14:paraId="3B8E587C" w14:textId="77777777" w:rsidR="00C901B5" w:rsidRDefault="00C901B5" w:rsidP="00FC4284">
      <w:pPr>
        <w:pStyle w:val="NormalnyWeb"/>
        <w:spacing w:before="0" w:after="0"/>
        <w:jc w:val="both"/>
        <w:rPr>
          <w:b/>
          <w:color w:val="FF0000"/>
        </w:rPr>
      </w:pPr>
    </w:p>
    <w:p w14:paraId="5EE55919" w14:textId="77777777" w:rsidR="00810A9C" w:rsidRDefault="00810A9C" w:rsidP="00FC4284">
      <w:pPr>
        <w:pStyle w:val="NormalnyWeb"/>
        <w:spacing w:before="0" w:after="0"/>
        <w:jc w:val="both"/>
        <w:rPr>
          <w:b/>
          <w:color w:val="FF0000"/>
        </w:rPr>
      </w:pPr>
    </w:p>
    <w:p w14:paraId="1F97FBEF" w14:textId="77777777" w:rsidR="00111EFC" w:rsidRDefault="00111EFC" w:rsidP="00FC4284">
      <w:pPr>
        <w:pStyle w:val="NormalnyWeb"/>
        <w:spacing w:before="0" w:after="0"/>
        <w:jc w:val="both"/>
        <w:rPr>
          <w:b/>
          <w:color w:val="FF0000"/>
        </w:rPr>
      </w:pPr>
    </w:p>
    <w:p w14:paraId="24A8D039" w14:textId="77777777" w:rsidR="00111EFC" w:rsidRDefault="00111EFC" w:rsidP="00FC4284">
      <w:pPr>
        <w:pStyle w:val="NormalnyWeb"/>
        <w:spacing w:before="0" w:after="0"/>
        <w:jc w:val="both"/>
        <w:rPr>
          <w:b/>
          <w:color w:val="FF0000"/>
        </w:rPr>
      </w:pPr>
    </w:p>
    <w:p w14:paraId="7B48F0B9" w14:textId="77777777" w:rsidR="00111EFC" w:rsidRDefault="00111EFC" w:rsidP="00FC4284">
      <w:pPr>
        <w:pStyle w:val="NormalnyWeb"/>
        <w:spacing w:before="0" w:after="0"/>
        <w:jc w:val="both"/>
        <w:rPr>
          <w:b/>
          <w:color w:val="FF0000"/>
        </w:rPr>
      </w:pPr>
    </w:p>
    <w:p w14:paraId="3847D721" w14:textId="77777777" w:rsidR="00111EFC" w:rsidRDefault="00111EFC" w:rsidP="00FC4284">
      <w:pPr>
        <w:pStyle w:val="NormalnyWeb"/>
        <w:spacing w:before="0" w:after="0"/>
        <w:jc w:val="both"/>
        <w:rPr>
          <w:b/>
          <w:color w:val="FF0000"/>
        </w:rPr>
      </w:pPr>
    </w:p>
    <w:p w14:paraId="3714D273" w14:textId="77777777" w:rsidR="00111EFC" w:rsidRDefault="00111EFC" w:rsidP="00FC4284">
      <w:pPr>
        <w:pStyle w:val="NormalnyWeb"/>
        <w:spacing w:before="0" w:after="0"/>
        <w:jc w:val="both"/>
        <w:rPr>
          <w:b/>
          <w:color w:val="FF0000"/>
        </w:rPr>
      </w:pPr>
    </w:p>
    <w:p w14:paraId="34DA47DD" w14:textId="77777777" w:rsidR="00111EFC" w:rsidRDefault="00111EFC" w:rsidP="00FC4284">
      <w:pPr>
        <w:pStyle w:val="NormalnyWeb"/>
        <w:spacing w:before="0" w:after="0"/>
        <w:jc w:val="both"/>
        <w:rPr>
          <w:b/>
          <w:color w:val="FF0000"/>
        </w:rPr>
      </w:pPr>
    </w:p>
    <w:p w14:paraId="3503CB11" w14:textId="77777777" w:rsidR="00810A9C" w:rsidRPr="00111EFC" w:rsidRDefault="00111EFC" w:rsidP="00FC4284">
      <w:pPr>
        <w:pStyle w:val="NormalnyWeb"/>
        <w:spacing w:before="0" w:after="0"/>
        <w:jc w:val="both"/>
        <w:rPr>
          <w:b/>
        </w:rPr>
      </w:pPr>
      <w:r w:rsidRPr="00111EFC">
        <w:rPr>
          <w:b/>
        </w:rPr>
        <w:lastRenderedPageBreak/>
        <w:t>I. POZIOM i STRUKTURA BEZROBOCIA</w:t>
      </w:r>
    </w:p>
    <w:p w14:paraId="6D922696" w14:textId="77777777" w:rsidR="00C901B5" w:rsidRDefault="00C901B5" w:rsidP="00FC4284">
      <w:pPr>
        <w:pStyle w:val="NormalnyWeb"/>
        <w:spacing w:before="0" w:after="0"/>
        <w:jc w:val="both"/>
        <w:rPr>
          <w:b/>
          <w:color w:val="FF0000"/>
        </w:rPr>
      </w:pPr>
    </w:p>
    <w:p w14:paraId="1ADF3969" w14:textId="77777777" w:rsidR="00362571" w:rsidRPr="00FB14EB" w:rsidRDefault="00362571" w:rsidP="00362571">
      <w:pPr>
        <w:numPr>
          <w:ilvl w:val="0"/>
          <w:numId w:val="5"/>
        </w:numPr>
        <w:spacing w:line="276" w:lineRule="auto"/>
        <w:ind w:left="425" w:hanging="425"/>
        <w:jc w:val="both"/>
        <w:rPr>
          <w:b/>
          <w:iCs/>
          <w:sz w:val="22"/>
          <w:szCs w:val="22"/>
        </w:rPr>
      </w:pPr>
      <w:r w:rsidRPr="00362571">
        <w:rPr>
          <w:b/>
          <w:iCs/>
          <w:sz w:val="22"/>
          <w:szCs w:val="22"/>
        </w:rPr>
        <w:t xml:space="preserve">Poziom  i stopa bezrobocia </w:t>
      </w:r>
    </w:p>
    <w:p w14:paraId="00AA40CC" w14:textId="77777777" w:rsidR="00473B4E" w:rsidRPr="004E0952" w:rsidRDefault="00473B4E" w:rsidP="00473B4E">
      <w:pPr>
        <w:suppressAutoHyphens w:val="0"/>
        <w:autoSpaceDE w:val="0"/>
        <w:autoSpaceDN w:val="0"/>
        <w:adjustRightInd w:val="0"/>
        <w:spacing w:line="276" w:lineRule="auto"/>
        <w:ind w:firstLine="851"/>
        <w:jc w:val="both"/>
        <w:rPr>
          <w:sz w:val="24"/>
          <w:szCs w:val="24"/>
        </w:rPr>
      </w:pPr>
      <w:r w:rsidRPr="004E0952">
        <w:rPr>
          <w:sz w:val="24"/>
          <w:szCs w:val="24"/>
        </w:rPr>
        <w:t xml:space="preserve">Liczba osób bezrobotnych zarejestrowanych w Powiatowym Urzędzie Pracy                w Jędrzejowie według stanu na koniec grudnia 2019r. wyniosła </w:t>
      </w:r>
      <w:r w:rsidRPr="004E0952">
        <w:rPr>
          <w:b/>
          <w:bCs/>
          <w:sz w:val="24"/>
          <w:szCs w:val="24"/>
        </w:rPr>
        <w:t>2414 osób</w:t>
      </w:r>
      <w:r w:rsidRPr="004E0952">
        <w:rPr>
          <w:sz w:val="24"/>
          <w:szCs w:val="24"/>
        </w:rPr>
        <w:t xml:space="preserve"> i była </w:t>
      </w:r>
    </w:p>
    <w:p w14:paraId="1E8488CF" w14:textId="77777777" w:rsidR="00473B4E" w:rsidRPr="004E0952" w:rsidRDefault="00473B4E" w:rsidP="00473B4E">
      <w:pPr>
        <w:suppressAutoHyphens w:val="0"/>
        <w:autoSpaceDE w:val="0"/>
        <w:autoSpaceDN w:val="0"/>
        <w:adjustRightInd w:val="0"/>
        <w:spacing w:line="276" w:lineRule="auto"/>
        <w:jc w:val="both"/>
        <w:rPr>
          <w:b/>
          <w:bCs/>
          <w:sz w:val="24"/>
          <w:szCs w:val="24"/>
        </w:rPr>
      </w:pPr>
      <w:r w:rsidRPr="004E0952">
        <w:rPr>
          <w:b/>
          <w:bCs/>
          <w:sz w:val="24"/>
          <w:szCs w:val="24"/>
        </w:rPr>
        <w:t xml:space="preserve"> o 57 osób tj.  o 2,3 % niższa niż w końcu 2018 roku. </w:t>
      </w:r>
    </w:p>
    <w:p w14:paraId="5D81379A" w14:textId="77777777" w:rsidR="00473B4E" w:rsidRPr="004E0952" w:rsidRDefault="00473B4E" w:rsidP="00473B4E">
      <w:pPr>
        <w:spacing w:line="276" w:lineRule="auto"/>
        <w:jc w:val="both"/>
        <w:rPr>
          <w:sz w:val="24"/>
          <w:szCs w:val="24"/>
        </w:rPr>
      </w:pPr>
      <w:r w:rsidRPr="004E0952">
        <w:rPr>
          <w:sz w:val="24"/>
          <w:szCs w:val="24"/>
        </w:rPr>
        <w:t>Wśród ogólnej liczby zarejestrowanych 2414 osób na koniec grudnia 2019 roku było:</w:t>
      </w:r>
    </w:p>
    <w:p w14:paraId="413F0273" w14:textId="77777777" w:rsidR="00473B4E" w:rsidRPr="004E0952" w:rsidRDefault="00473B4E" w:rsidP="00473B4E">
      <w:pPr>
        <w:pStyle w:val="Akapitzlist"/>
        <w:numPr>
          <w:ilvl w:val="0"/>
          <w:numId w:val="17"/>
        </w:numPr>
        <w:spacing w:after="0" w:line="276" w:lineRule="auto"/>
        <w:jc w:val="both"/>
        <w:rPr>
          <w:rFonts w:ascii="Times New Roman" w:hAnsi="Times New Roman"/>
          <w:sz w:val="24"/>
          <w:szCs w:val="24"/>
        </w:rPr>
      </w:pPr>
      <w:r w:rsidRPr="004E0952">
        <w:rPr>
          <w:rFonts w:ascii="Times New Roman" w:hAnsi="Times New Roman"/>
          <w:b/>
          <w:bCs/>
          <w:sz w:val="24"/>
          <w:szCs w:val="24"/>
        </w:rPr>
        <w:t>1496  kobiet</w:t>
      </w:r>
      <w:r w:rsidRPr="004E0952">
        <w:rPr>
          <w:rFonts w:ascii="Times New Roman" w:hAnsi="Times New Roman"/>
          <w:sz w:val="24"/>
          <w:szCs w:val="24"/>
        </w:rPr>
        <w:t xml:space="preserve"> , co stanowiło 62,0 % ogółu bezrobotnych,</w:t>
      </w:r>
    </w:p>
    <w:p w14:paraId="294DBC5D" w14:textId="77777777" w:rsidR="00473B4E" w:rsidRPr="004E0952" w:rsidRDefault="00473B4E" w:rsidP="00473B4E">
      <w:pPr>
        <w:pStyle w:val="Akapitzlist"/>
        <w:numPr>
          <w:ilvl w:val="0"/>
          <w:numId w:val="17"/>
        </w:numPr>
        <w:spacing w:after="0" w:line="276" w:lineRule="auto"/>
        <w:jc w:val="both"/>
        <w:rPr>
          <w:rFonts w:ascii="Times New Roman" w:hAnsi="Times New Roman"/>
          <w:sz w:val="24"/>
          <w:szCs w:val="24"/>
        </w:rPr>
      </w:pPr>
      <w:r w:rsidRPr="004E0952">
        <w:rPr>
          <w:rFonts w:ascii="Times New Roman" w:hAnsi="Times New Roman"/>
          <w:b/>
          <w:bCs/>
          <w:sz w:val="24"/>
          <w:szCs w:val="24"/>
        </w:rPr>
        <w:t xml:space="preserve"> 205 osób z prawem do zasiłku</w:t>
      </w:r>
      <w:r w:rsidRPr="004E0952">
        <w:rPr>
          <w:rFonts w:ascii="Times New Roman" w:hAnsi="Times New Roman"/>
          <w:sz w:val="24"/>
          <w:szCs w:val="24"/>
        </w:rPr>
        <w:t>, co stanowiło 8,5 % ogółu bezrobotnych,</w:t>
      </w:r>
    </w:p>
    <w:p w14:paraId="263FF34F" w14:textId="77777777" w:rsidR="00473B4E" w:rsidRPr="004E0952" w:rsidRDefault="00473B4E" w:rsidP="00473B4E">
      <w:pPr>
        <w:pStyle w:val="Akapitzlist"/>
        <w:numPr>
          <w:ilvl w:val="0"/>
          <w:numId w:val="17"/>
        </w:numPr>
        <w:spacing w:after="0" w:line="276" w:lineRule="auto"/>
        <w:rPr>
          <w:rFonts w:ascii="Times New Roman" w:hAnsi="Times New Roman"/>
          <w:sz w:val="24"/>
          <w:szCs w:val="24"/>
        </w:rPr>
      </w:pPr>
      <w:r w:rsidRPr="004E0952">
        <w:rPr>
          <w:rFonts w:ascii="Times New Roman" w:hAnsi="Times New Roman"/>
          <w:b/>
          <w:bCs/>
          <w:sz w:val="24"/>
          <w:szCs w:val="24"/>
        </w:rPr>
        <w:t>1606 osób zamieszkałych na wsi</w:t>
      </w:r>
      <w:r w:rsidRPr="004E0952">
        <w:rPr>
          <w:rFonts w:ascii="Times New Roman" w:hAnsi="Times New Roman"/>
          <w:sz w:val="24"/>
          <w:szCs w:val="24"/>
        </w:rPr>
        <w:t xml:space="preserve">, co stanowiło  66,5 % ogółu bezrobotnych, </w:t>
      </w:r>
    </w:p>
    <w:p w14:paraId="7E65E806" w14:textId="77777777" w:rsidR="00473B4E" w:rsidRPr="004E0952" w:rsidRDefault="00473B4E" w:rsidP="00473B4E">
      <w:pPr>
        <w:pStyle w:val="Akapitzlist"/>
        <w:numPr>
          <w:ilvl w:val="0"/>
          <w:numId w:val="17"/>
        </w:numPr>
        <w:spacing w:after="0" w:line="276" w:lineRule="auto"/>
        <w:jc w:val="both"/>
        <w:rPr>
          <w:rFonts w:ascii="Times New Roman" w:hAnsi="Times New Roman"/>
          <w:sz w:val="24"/>
          <w:szCs w:val="24"/>
        </w:rPr>
      </w:pPr>
      <w:r w:rsidRPr="004E0952">
        <w:rPr>
          <w:rFonts w:ascii="Times New Roman" w:hAnsi="Times New Roman"/>
          <w:b/>
          <w:bCs/>
          <w:sz w:val="24"/>
          <w:szCs w:val="24"/>
        </w:rPr>
        <w:t>697 osób bez kwalifikacji zawodowych</w:t>
      </w:r>
      <w:r w:rsidRPr="004E0952">
        <w:rPr>
          <w:rFonts w:ascii="Times New Roman" w:hAnsi="Times New Roman"/>
          <w:sz w:val="24"/>
          <w:szCs w:val="24"/>
        </w:rPr>
        <w:t>, co stanowiło  28,9 % ogółu bezrobotnych,</w:t>
      </w:r>
    </w:p>
    <w:p w14:paraId="26833594" w14:textId="77777777" w:rsidR="00473B4E" w:rsidRPr="004E0952" w:rsidRDefault="00473B4E" w:rsidP="00473B4E">
      <w:pPr>
        <w:pStyle w:val="Akapitzlist"/>
        <w:numPr>
          <w:ilvl w:val="0"/>
          <w:numId w:val="17"/>
        </w:numPr>
        <w:spacing w:after="0" w:line="276" w:lineRule="auto"/>
        <w:jc w:val="both"/>
        <w:rPr>
          <w:rFonts w:ascii="Times New Roman" w:hAnsi="Times New Roman"/>
          <w:sz w:val="24"/>
          <w:szCs w:val="24"/>
        </w:rPr>
      </w:pPr>
      <w:r w:rsidRPr="004E0952">
        <w:rPr>
          <w:rFonts w:ascii="Times New Roman" w:hAnsi="Times New Roman"/>
          <w:b/>
          <w:bCs/>
          <w:sz w:val="24"/>
          <w:szCs w:val="24"/>
        </w:rPr>
        <w:t>561 osób bez doświadczenia zawodowego</w:t>
      </w:r>
      <w:r w:rsidRPr="004E0952">
        <w:rPr>
          <w:rFonts w:ascii="Times New Roman" w:hAnsi="Times New Roman"/>
          <w:sz w:val="24"/>
          <w:szCs w:val="24"/>
        </w:rPr>
        <w:t>, co stanowiło  23,2% ogółu bezrobotnych,</w:t>
      </w:r>
    </w:p>
    <w:p w14:paraId="12AB2AF0" w14:textId="77777777" w:rsidR="00473B4E" w:rsidRPr="004E0952" w:rsidRDefault="00473B4E" w:rsidP="00473B4E">
      <w:pPr>
        <w:pStyle w:val="Akapitzlist"/>
        <w:numPr>
          <w:ilvl w:val="0"/>
          <w:numId w:val="17"/>
        </w:numPr>
        <w:spacing w:after="0" w:line="276" w:lineRule="auto"/>
        <w:jc w:val="both"/>
        <w:rPr>
          <w:rFonts w:ascii="Times New Roman" w:hAnsi="Times New Roman"/>
          <w:sz w:val="24"/>
          <w:szCs w:val="24"/>
        </w:rPr>
      </w:pPr>
      <w:r w:rsidRPr="004E0952">
        <w:rPr>
          <w:rFonts w:ascii="Times New Roman" w:hAnsi="Times New Roman"/>
          <w:b/>
          <w:bCs/>
          <w:sz w:val="24"/>
          <w:szCs w:val="24"/>
        </w:rPr>
        <w:t>2122 osoby (87,9%) będące w szczególnej sytuacji na rynku pracy</w:t>
      </w:r>
      <w:r w:rsidRPr="004E0952">
        <w:rPr>
          <w:rFonts w:ascii="Times New Roman" w:hAnsi="Times New Roman"/>
          <w:sz w:val="24"/>
          <w:szCs w:val="24"/>
        </w:rPr>
        <w:t>, w tym:</w:t>
      </w:r>
    </w:p>
    <w:p w14:paraId="4B9AE731" w14:textId="77777777" w:rsidR="00473B4E" w:rsidRPr="004E0952" w:rsidRDefault="00473B4E" w:rsidP="00473B4E">
      <w:pPr>
        <w:pStyle w:val="Akapitzlist"/>
        <w:numPr>
          <w:ilvl w:val="0"/>
          <w:numId w:val="22"/>
        </w:numPr>
        <w:spacing w:line="276" w:lineRule="auto"/>
        <w:ind w:left="1211"/>
        <w:jc w:val="both"/>
        <w:rPr>
          <w:rFonts w:ascii="Times New Roman" w:hAnsi="Times New Roman"/>
          <w:sz w:val="24"/>
          <w:szCs w:val="24"/>
        </w:rPr>
      </w:pPr>
      <w:r w:rsidRPr="004E0952">
        <w:rPr>
          <w:rFonts w:ascii="Times New Roman" w:hAnsi="Times New Roman"/>
          <w:b/>
          <w:bCs/>
          <w:sz w:val="24"/>
          <w:szCs w:val="24"/>
        </w:rPr>
        <w:t>757 osób do 30 roku życia</w:t>
      </w:r>
      <w:r w:rsidRPr="004E0952">
        <w:rPr>
          <w:rFonts w:ascii="Times New Roman" w:hAnsi="Times New Roman"/>
          <w:sz w:val="24"/>
          <w:szCs w:val="24"/>
        </w:rPr>
        <w:t>, co stanowiło  31,4 % ogółu bezrobotnych,</w:t>
      </w:r>
    </w:p>
    <w:p w14:paraId="10A430E0" w14:textId="77777777" w:rsidR="00473B4E" w:rsidRPr="004E0952" w:rsidRDefault="00473B4E" w:rsidP="00473B4E">
      <w:pPr>
        <w:pStyle w:val="Akapitzlist"/>
        <w:numPr>
          <w:ilvl w:val="0"/>
          <w:numId w:val="22"/>
        </w:numPr>
        <w:spacing w:line="276" w:lineRule="auto"/>
        <w:ind w:left="1211"/>
        <w:jc w:val="both"/>
        <w:rPr>
          <w:rFonts w:ascii="Times New Roman" w:hAnsi="Times New Roman"/>
          <w:sz w:val="24"/>
          <w:szCs w:val="24"/>
        </w:rPr>
      </w:pPr>
      <w:r w:rsidRPr="004E0952">
        <w:rPr>
          <w:rFonts w:ascii="Times New Roman" w:hAnsi="Times New Roman"/>
          <w:b/>
          <w:bCs/>
          <w:sz w:val="24"/>
          <w:szCs w:val="24"/>
        </w:rPr>
        <w:t>1363 osoby długotrwale bezrobotne</w:t>
      </w:r>
      <w:r w:rsidRPr="004E0952">
        <w:rPr>
          <w:rFonts w:ascii="Times New Roman" w:hAnsi="Times New Roman"/>
          <w:sz w:val="24"/>
          <w:szCs w:val="24"/>
        </w:rPr>
        <w:t>, co stanowiło  56,5 % ogółu,</w:t>
      </w:r>
    </w:p>
    <w:p w14:paraId="05F3AE56" w14:textId="77777777" w:rsidR="00473B4E" w:rsidRPr="004E0952" w:rsidRDefault="00473B4E" w:rsidP="00473B4E">
      <w:pPr>
        <w:pStyle w:val="Akapitzlist"/>
        <w:numPr>
          <w:ilvl w:val="0"/>
          <w:numId w:val="22"/>
        </w:numPr>
        <w:spacing w:line="276" w:lineRule="auto"/>
        <w:ind w:left="1211"/>
        <w:jc w:val="both"/>
        <w:rPr>
          <w:rFonts w:ascii="Times New Roman" w:hAnsi="Times New Roman"/>
          <w:sz w:val="24"/>
          <w:szCs w:val="24"/>
        </w:rPr>
      </w:pPr>
      <w:r w:rsidRPr="004E0952">
        <w:rPr>
          <w:rFonts w:ascii="Times New Roman" w:hAnsi="Times New Roman"/>
          <w:b/>
          <w:bCs/>
          <w:sz w:val="24"/>
          <w:szCs w:val="24"/>
        </w:rPr>
        <w:t>555 osób powyżej 50 roku życia</w:t>
      </w:r>
      <w:r w:rsidRPr="004E0952">
        <w:rPr>
          <w:rFonts w:ascii="Times New Roman" w:hAnsi="Times New Roman"/>
          <w:sz w:val="24"/>
          <w:szCs w:val="24"/>
        </w:rPr>
        <w:t>, co stanowiło  23,0 % ogółu bezrobotnych,</w:t>
      </w:r>
    </w:p>
    <w:p w14:paraId="7073CC1E" w14:textId="77777777" w:rsidR="00473B4E" w:rsidRPr="004E0952" w:rsidRDefault="00473B4E" w:rsidP="00473B4E">
      <w:pPr>
        <w:pStyle w:val="Akapitzlist"/>
        <w:numPr>
          <w:ilvl w:val="0"/>
          <w:numId w:val="22"/>
        </w:numPr>
        <w:spacing w:line="276" w:lineRule="auto"/>
        <w:ind w:left="1211"/>
        <w:jc w:val="both"/>
        <w:rPr>
          <w:rFonts w:ascii="Times New Roman" w:hAnsi="Times New Roman"/>
          <w:sz w:val="24"/>
          <w:szCs w:val="24"/>
        </w:rPr>
      </w:pPr>
      <w:r w:rsidRPr="004E0952">
        <w:rPr>
          <w:rFonts w:ascii="Times New Roman" w:hAnsi="Times New Roman"/>
          <w:b/>
          <w:bCs/>
          <w:sz w:val="24"/>
          <w:szCs w:val="24"/>
        </w:rPr>
        <w:t>181 osób</w:t>
      </w:r>
      <w:r w:rsidRPr="004E0952">
        <w:rPr>
          <w:rFonts w:ascii="Times New Roman" w:hAnsi="Times New Roman"/>
          <w:sz w:val="24"/>
          <w:szCs w:val="24"/>
        </w:rPr>
        <w:t xml:space="preserve"> korzystających ze świadczeń z pomocy społecznej, co stanowiło     </w:t>
      </w:r>
    </w:p>
    <w:p w14:paraId="256A818D" w14:textId="77777777" w:rsidR="00473B4E" w:rsidRPr="004E0952" w:rsidRDefault="00473B4E" w:rsidP="00473B4E">
      <w:pPr>
        <w:pStyle w:val="Akapitzlist"/>
        <w:spacing w:after="0" w:line="276" w:lineRule="auto"/>
        <w:ind w:left="851" w:firstLine="0"/>
        <w:jc w:val="both"/>
        <w:rPr>
          <w:rFonts w:ascii="Times New Roman" w:hAnsi="Times New Roman"/>
          <w:sz w:val="24"/>
          <w:szCs w:val="24"/>
        </w:rPr>
      </w:pPr>
      <w:r w:rsidRPr="004E0952">
        <w:rPr>
          <w:rFonts w:ascii="Times New Roman" w:hAnsi="Times New Roman"/>
          <w:sz w:val="24"/>
          <w:szCs w:val="24"/>
        </w:rPr>
        <w:t xml:space="preserve">        7,5% ogółu bezrobotnych,</w:t>
      </w:r>
    </w:p>
    <w:p w14:paraId="01F8D25F" w14:textId="77777777" w:rsidR="00473B4E" w:rsidRPr="004E0952" w:rsidRDefault="00473B4E" w:rsidP="00473B4E">
      <w:pPr>
        <w:pStyle w:val="Akapitzlist"/>
        <w:numPr>
          <w:ilvl w:val="0"/>
          <w:numId w:val="21"/>
        </w:numPr>
        <w:spacing w:after="0" w:line="276" w:lineRule="auto"/>
        <w:ind w:left="1208" w:hanging="357"/>
        <w:jc w:val="both"/>
        <w:rPr>
          <w:rFonts w:ascii="Times New Roman" w:hAnsi="Times New Roman"/>
          <w:sz w:val="24"/>
          <w:szCs w:val="24"/>
        </w:rPr>
      </w:pPr>
      <w:r w:rsidRPr="004E0952">
        <w:rPr>
          <w:rFonts w:ascii="Times New Roman" w:hAnsi="Times New Roman"/>
          <w:b/>
          <w:bCs/>
          <w:sz w:val="24"/>
          <w:szCs w:val="24"/>
        </w:rPr>
        <w:t>569 osób</w:t>
      </w:r>
      <w:r w:rsidRPr="004E0952">
        <w:rPr>
          <w:rFonts w:ascii="Times New Roman" w:hAnsi="Times New Roman"/>
          <w:sz w:val="24"/>
          <w:szCs w:val="24"/>
        </w:rPr>
        <w:t xml:space="preserve"> posiadających co najmniej jedno dziecko do 6 roku życia, co    </w:t>
      </w:r>
    </w:p>
    <w:p w14:paraId="41AB3950" w14:textId="77777777" w:rsidR="00473B4E" w:rsidRPr="004E0952" w:rsidRDefault="00473B4E" w:rsidP="00473B4E">
      <w:pPr>
        <w:spacing w:line="276" w:lineRule="auto"/>
        <w:ind w:left="488"/>
        <w:jc w:val="both"/>
        <w:rPr>
          <w:sz w:val="24"/>
          <w:szCs w:val="24"/>
        </w:rPr>
      </w:pPr>
      <w:r w:rsidRPr="004E0952">
        <w:rPr>
          <w:sz w:val="24"/>
          <w:szCs w:val="24"/>
        </w:rPr>
        <w:t xml:space="preserve">               stanowiło  23,6% ogółu bezrobotnych,</w:t>
      </w:r>
    </w:p>
    <w:p w14:paraId="60C291BF" w14:textId="77777777" w:rsidR="00473B4E" w:rsidRPr="004E0952" w:rsidRDefault="00473B4E" w:rsidP="00473B4E">
      <w:pPr>
        <w:pStyle w:val="Akapitzlist"/>
        <w:numPr>
          <w:ilvl w:val="0"/>
          <w:numId w:val="21"/>
        </w:numPr>
        <w:spacing w:after="0" w:line="276" w:lineRule="auto"/>
        <w:ind w:left="1211"/>
        <w:jc w:val="both"/>
        <w:rPr>
          <w:rFonts w:ascii="Times New Roman" w:hAnsi="Times New Roman"/>
          <w:sz w:val="24"/>
          <w:szCs w:val="24"/>
        </w:rPr>
      </w:pPr>
      <w:r w:rsidRPr="004E0952">
        <w:rPr>
          <w:rFonts w:ascii="Times New Roman" w:hAnsi="Times New Roman"/>
          <w:b/>
          <w:bCs/>
          <w:sz w:val="24"/>
          <w:szCs w:val="24"/>
        </w:rPr>
        <w:t>100 osób niepełnosprawnych</w:t>
      </w:r>
      <w:r w:rsidRPr="004E0952">
        <w:rPr>
          <w:rFonts w:ascii="Times New Roman" w:hAnsi="Times New Roman"/>
          <w:sz w:val="24"/>
          <w:szCs w:val="24"/>
        </w:rPr>
        <w:t>, co stanowiło 4,1 % ogółu bezrobotnych</w:t>
      </w:r>
    </w:p>
    <w:p w14:paraId="235E3B82" w14:textId="77777777" w:rsidR="00473B4E" w:rsidRPr="004E0952" w:rsidRDefault="00473B4E" w:rsidP="00473B4E">
      <w:pPr>
        <w:spacing w:line="276" w:lineRule="auto"/>
        <w:jc w:val="both"/>
        <w:rPr>
          <w:sz w:val="24"/>
          <w:szCs w:val="24"/>
        </w:rPr>
      </w:pPr>
      <w:r w:rsidRPr="004E0952">
        <w:rPr>
          <w:sz w:val="24"/>
          <w:szCs w:val="24"/>
        </w:rPr>
        <w:t>Liczbę osób zarejestrowanych w Powiatowym Urzędzie Pracy w Jędrzejowie na koniec poszczególnych miesięcy 2019r. przedstawia poniższy wykres.</w:t>
      </w:r>
    </w:p>
    <w:p w14:paraId="711DAC03" w14:textId="77777777" w:rsidR="00473B4E" w:rsidRPr="00EA3AE7" w:rsidRDefault="00473B4E" w:rsidP="00473B4E">
      <w:pPr>
        <w:spacing w:line="276" w:lineRule="auto"/>
        <w:jc w:val="center"/>
        <w:rPr>
          <w:rFonts w:asciiTheme="minorHAnsi" w:hAnsiTheme="minorHAnsi"/>
          <w:sz w:val="24"/>
          <w:szCs w:val="24"/>
        </w:rPr>
      </w:pPr>
      <w:r>
        <w:rPr>
          <w:noProof/>
        </w:rPr>
        <w:drawing>
          <wp:inline distT="0" distB="0" distL="0" distR="0" wp14:anchorId="04C3BA7A" wp14:editId="63D5840E">
            <wp:extent cx="5200650" cy="3331029"/>
            <wp:effectExtent l="0" t="0" r="0" b="0"/>
            <wp:docPr id="14" name="Obraz 14" descr="Bezrobotni ogółem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zrobotni ogółem 20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7496" cy="3450704"/>
                    </a:xfrm>
                    <a:prstGeom prst="rect">
                      <a:avLst/>
                    </a:prstGeom>
                    <a:noFill/>
                    <a:ln>
                      <a:noFill/>
                    </a:ln>
                  </pic:spPr>
                </pic:pic>
              </a:graphicData>
            </a:graphic>
          </wp:inline>
        </w:drawing>
      </w:r>
    </w:p>
    <w:p w14:paraId="1A5CDB5D" w14:textId="77777777" w:rsidR="00473B4E" w:rsidRDefault="00473B4E" w:rsidP="00473B4E">
      <w:pPr>
        <w:spacing w:line="276" w:lineRule="auto"/>
        <w:jc w:val="center"/>
        <w:rPr>
          <w:rFonts w:asciiTheme="minorHAnsi" w:hAnsiTheme="minorHAnsi"/>
          <w:b/>
          <w:bCs/>
          <w:sz w:val="24"/>
          <w:szCs w:val="24"/>
        </w:rPr>
      </w:pPr>
    </w:p>
    <w:p w14:paraId="77584464" w14:textId="77777777" w:rsidR="00473B4E" w:rsidRPr="00501367" w:rsidRDefault="00473B4E" w:rsidP="00473B4E">
      <w:pPr>
        <w:keepNext/>
        <w:ind w:left="567" w:hanging="283"/>
        <w:rPr>
          <w:rFonts w:asciiTheme="minorHAnsi" w:hAnsiTheme="minorHAnsi" w:cstheme="minorHAnsi"/>
          <w:i/>
          <w:sz w:val="18"/>
          <w:szCs w:val="18"/>
        </w:rPr>
      </w:pPr>
      <w:r w:rsidRPr="00501367">
        <w:rPr>
          <w:i/>
          <w:sz w:val="18"/>
          <w:szCs w:val="18"/>
        </w:rPr>
        <w:t xml:space="preserve">      </w:t>
      </w:r>
      <w:r w:rsidRPr="00501367">
        <w:rPr>
          <w:rFonts w:asciiTheme="minorHAnsi" w:hAnsiTheme="minorHAnsi" w:cstheme="minorHAnsi"/>
          <w:i/>
          <w:sz w:val="18"/>
          <w:szCs w:val="18"/>
        </w:rPr>
        <w:t>Źródło: opracowanie własne na podstawie sprawozdań MRPiPS-01 za 2019 rok  sporządzanych przez Powiatowy Urząd Pracy w Jędrzejowie</w:t>
      </w:r>
    </w:p>
    <w:p w14:paraId="1044A6B8" w14:textId="77777777" w:rsidR="00473B4E" w:rsidRDefault="00473B4E" w:rsidP="00473B4E">
      <w:pPr>
        <w:rPr>
          <w:rFonts w:asciiTheme="minorHAnsi" w:hAnsiTheme="minorHAnsi" w:cstheme="minorHAnsi"/>
          <w:iCs/>
          <w:color w:val="00B050"/>
          <w:sz w:val="20"/>
        </w:rPr>
      </w:pPr>
    </w:p>
    <w:p w14:paraId="34BC9405" w14:textId="77777777" w:rsidR="00B419B0" w:rsidRDefault="00B419B0" w:rsidP="00473B4E">
      <w:pPr>
        <w:rPr>
          <w:rFonts w:asciiTheme="minorHAnsi" w:hAnsiTheme="minorHAnsi" w:cstheme="minorHAnsi"/>
          <w:iCs/>
          <w:color w:val="00B050"/>
          <w:sz w:val="20"/>
        </w:rPr>
      </w:pPr>
    </w:p>
    <w:p w14:paraId="41875FFA" w14:textId="77777777" w:rsidR="00B419B0" w:rsidRDefault="00B419B0" w:rsidP="00B419B0">
      <w:pPr>
        <w:spacing w:after="120" w:line="276" w:lineRule="auto"/>
        <w:ind w:firstLine="720"/>
        <w:jc w:val="both"/>
        <w:rPr>
          <w:sz w:val="22"/>
          <w:szCs w:val="22"/>
        </w:rPr>
      </w:pPr>
      <w:r w:rsidRPr="00473B4E">
        <w:rPr>
          <w:sz w:val="22"/>
          <w:szCs w:val="22"/>
        </w:rPr>
        <w:lastRenderedPageBreak/>
        <w:t>Największa liczba bezrobotnych występuje w gminach miejsko–wiejskich tj. Jędrzejów, Małogoszcz i Sędziszów. Bezrobotni z tych gmin w liczbie 1548 osób stanowili na koniec 2019 roku 64,1% ogółu zarejestrowanych (w  końcu 2018 roku 63,6%). W gminach wiejskich liczba bezrobotnych jest znacznie niższa.</w:t>
      </w:r>
    </w:p>
    <w:p w14:paraId="0179E3B3" w14:textId="77777777" w:rsidR="00B419B0" w:rsidRPr="00B419B0" w:rsidRDefault="00B419B0" w:rsidP="00B419B0">
      <w:pPr>
        <w:ind w:firstLine="708"/>
        <w:jc w:val="right"/>
        <w:rPr>
          <w:b/>
          <w:sz w:val="22"/>
          <w:szCs w:val="22"/>
        </w:rPr>
      </w:pPr>
      <w:r w:rsidRPr="00362571">
        <w:rPr>
          <w:b/>
          <w:sz w:val="22"/>
          <w:szCs w:val="22"/>
        </w:rPr>
        <w:t xml:space="preserve">Tabela </w:t>
      </w:r>
      <w:r>
        <w:rPr>
          <w:b/>
          <w:sz w:val="22"/>
          <w:szCs w:val="22"/>
        </w:rPr>
        <w:t>1</w:t>
      </w:r>
    </w:p>
    <w:p w14:paraId="3C20F064" w14:textId="77777777" w:rsidR="00473B4E" w:rsidRPr="00B419B0" w:rsidRDefault="00B419B0" w:rsidP="00B419B0">
      <w:pPr>
        <w:spacing w:after="120"/>
        <w:jc w:val="center"/>
        <w:rPr>
          <w:rFonts w:asciiTheme="minorHAnsi" w:hAnsiTheme="minorHAnsi" w:cstheme="minorHAnsi"/>
          <w:b/>
          <w:bCs/>
          <w:iCs/>
          <w:sz w:val="20"/>
        </w:rPr>
      </w:pPr>
      <w:r w:rsidRPr="00B419B0">
        <w:rPr>
          <w:rFonts w:asciiTheme="minorHAnsi" w:hAnsiTheme="minorHAnsi" w:cstheme="minorHAnsi"/>
          <w:b/>
          <w:bCs/>
          <w:iCs/>
          <w:sz w:val="20"/>
        </w:rPr>
        <w:t>Bezrobotni zarejestrowani na konie okresu sprawozdawczego wg gmin</w:t>
      </w:r>
    </w:p>
    <w:tbl>
      <w:tblPr>
        <w:tblStyle w:val="Tabela-Siatka"/>
        <w:tblW w:w="0" w:type="auto"/>
        <w:tblLook w:val="04A0" w:firstRow="1" w:lastRow="0" w:firstColumn="1" w:lastColumn="0" w:noHBand="0" w:noVBand="1"/>
      </w:tblPr>
      <w:tblGrid>
        <w:gridCol w:w="516"/>
        <w:gridCol w:w="2429"/>
        <w:gridCol w:w="1451"/>
        <w:gridCol w:w="1438"/>
        <w:gridCol w:w="1585"/>
        <w:gridCol w:w="1357"/>
      </w:tblGrid>
      <w:tr w:rsidR="00407901" w14:paraId="2BFAF645" w14:textId="77777777" w:rsidTr="004E0952">
        <w:trPr>
          <w:trHeight w:val="132"/>
        </w:trPr>
        <w:tc>
          <w:tcPr>
            <w:tcW w:w="516" w:type="dxa"/>
            <w:vMerge w:val="restart"/>
            <w:vAlign w:val="center"/>
          </w:tcPr>
          <w:p w14:paraId="56B3062B" w14:textId="77777777" w:rsidR="00407901" w:rsidRDefault="00407901" w:rsidP="004E0952">
            <w:pPr>
              <w:spacing w:line="276" w:lineRule="auto"/>
              <w:jc w:val="center"/>
              <w:rPr>
                <w:sz w:val="22"/>
                <w:szCs w:val="22"/>
              </w:rPr>
            </w:pPr>
            <w:r>
              <w:rPr>
                <w:sz w:val="22"/>
                <w:szCs w:val="22"/>
              </w:rPr>
              <w:t>Lp.</w:t>
            </w:r>
          </w:p>
        </w:tc>
        <w:tc>
          <w:tcPr>
            <w:tcW w:w="2429" w:type="dxa"/>
            <w:vMerge w:val="restart"/>
            <w:vAlign w:val="center"/>
          </w:tcPr>
          <w:p w14:paraId="2D007CC2" w14:textId="77777777" w:rsidR="00407901" w:rsidRDefault="00407901" w:rsidP="004E0952">
            <w:pPr>
              <w:spacing w:line="276" w:lineRule="auto"/>
              <w:jc w:val="center"/>
              <w:rPr>
                <w:sz w:val="22"/>
                <w:szCs w:val="22"/>
              </w:rPr>
            </w:pPr>
            <w:r>
              <w:rPr>
                <w:sz w:val="22"/>
                <w:szCs w:val="22"/>
              </w:rPr>
              <w:t>Wyszczególnienie</w:t>
            </w:r>
          </w:p>
        </w:tc>
        <w:tc>
          <w:tcPr>
            <w:tcW w:w="1451" w:type="dxa"/>
            <w:vMerge w:val="restart"/>
            <w:vAlign w:val="center"/>
          </w:tcPr>
          <w:p w14:paraId="06BEEFDA" w14:textId="77777777" w:rsidR="00407901" w:rsidRDefault="00407901" w:rsidP="004E0952">
            <w:pPr>
              <w:spacing w:line="276" w:lineRule="auto"/>
              <w:jc w:val="center"/>
              <w:rPr>
                <w:sz w:val="22"/>
                <w:szCs w:val="22"/>
              </w:rPr>
            </w:pPr>
            <w:r>
              <w:rPr>
                <w:sz w:val="22"/>
                <w:szCs w:val="22"/>
              </w:rPr>
              <w:t>31.12.201</w:t>
            </w:r>
            <w:r w:rsidR="00C84498">
              <w:rPr>
                <w:sz w:val="22"/>
                <w:szCs w:val="22"/>
              </w:rPr>
              <w:t>9</w:t>
            </w:r>
            <w:r>
              <w:rPr>
                <w:sz w:val="22"/>
                <w:szCs w:val="22"/>
              </w:rPr>
              <w:t>r.</w:t>
            </w:r>
          </w:p>
        </w:tc>
        <w:tc>
          <w:tcPr>
            <w:tcW w:w="1438" w:type="dxa"/>
            <w:vMerge w:val="restart"/>
            <w:vAlign w:val="center"/>
          </w:tcPr>
          <w:p w14:paraId="66043BB6" w14:textId="77777777" w:rsidR="00407901" w:rsidRDefault="00407901" w:rsidP="004E0952">
            <w:pPr>
              <w:spacing w:line="276" w:lineRule="auto"/>
              <w:jc w:val="center"/>
              <w:rPr>
                <w:sz w:val="22"/>
                <w:szCs w:val="22"/>
              </w:rPr>
            </w:pPr>
            <w:r>
              <w:rPr>
                <w:sz w:val="22"/>
                <w:szCs w:val="22"/>
              </w:rPr>
              <w:t>31.12.201</w:t>
            </w:r>
            <w:r w:rsidR="00C84498">
              <w:rPr>
                <w:sz w:val="22"/>
                <w:szCs w:val="22"/>
              </w:rPr>
              <w:t>8</w:t>
            </w:r>
            <w:r>
              <w:rPr>
                <w:sz w:val="22"/>
                <w:szCs w:val="22"/>
              </w:rPr>
              <w:t>r.</w:t>
            </w:r>
          </w:p>
        </w:tc>
        <w:tc>
          <w:tcPr>
            <w:tcW w:w="2942" w:type="dxa"/>
            <w:gridSpan w:val="2"/>
            <w:vAlign w:val="center"/>
          </w:tcPr>
          <w:p w14:paraId="4B7393D4" w14:textId="77777777" w:rsidR="00407901" w:rsidRDefault="00407901" w:rsidP="004E0952">
            <w:pPr>
              <w:spacing w:line="276" w:lineRule="auto"/>
              <w:jc w:val="center"/>
              <w:rPr>
                <w:sz w:val="22"/>
                <w:szCs w:val="22"/>
              </w:rPr>
            </w:pPr>
            <w:r>
              <w:rPr>
                <w:sz w:val="22"/>
                <w:szCs w:val="22"/>
              </w:rPr>
              <w:t>Wzrost/spadek</w:t>
            </w:r>
          </w:p>
        </w:tc>
      </w:tr>
      <w:tr w:rsidR="00407901" w14:paraId="26828535" w14:textId="77777777" w:rsidTr="004E0952">
        <w:tc>
          <w:tcPr>
            <w:tcW w:w="516" w:type="dxa"/>
            <w:vMerge/>
          </w:tcPr>
          <w:p w14:paraId="55C68F21" w14:textId="77777777" w:rsidR="00407901" w:rsidRDefault="00407901" w:rsidP="004E0952">
            <w:pPr>
              <w:spacing w:line="276" w:lineRule="auto"/>
              <w:jc w:val="center"/>
              <w:rPr>
                <w:sz w:val="22"/>
                <w:szCs w:val="22"/>
              </w:rPr>
            </w:pPr>
          </w:p>
        </w:tc>
        <w:tc>
          <w:tcPr>
            <w:tcW w:w="2429" w:type="dxa"/>
            <w:vMerge/>
          </w:tcPr>
          <w:p w14:paraId="3D6DCB91" w14:textId="77777777" w:rsidR="00407901" w:rsidRDefault="00407901" w:rsidP="004E0952">
            <w:pPr>
              <w:spacing w:line="276" w:lineRule="auto"/>
              <w:jc w:val="center"/>
              <w:rPr>
                <w:sz w:val="22"/>
                <w:szCs w:val="22"/>
              </w:rPr>
            </w:pPr>
          </w:p>
        </w:tc>
        <w:tc>
          <w:tcPr>
            <w:tcW w:w="1451" w:type="dxa"/>
            <w:vMerge/>
          </w:tcPr>
          <w:p w14:paraId="382746B4" w14:textId="77777777" w:rsidR="00407901" w:rsidRDefault="00407901" w:rsidP="004E0952">
            <w:pPr>
              <w:spacing w:line="276" w:lineRule="auto"/>
              <w:jc w:val="center"/>
              <w:rPr>
                <w:sz w:val="22"/>
                <w:szCs w:val="22"/>
              </w:rPr>
            </w:pPr>
          </w:p>
        </w:tc>
        <w:tc>
          <w:tcPr>
            <w:tcW w:w="1438" w:type="dxa"/>
            <w:vMerge/>
          </w:tcPr>
          <w:p w14:paraId="55D036BD" w14:textId="77777777" w:rsidR="00407901" w:rsidRDefault="00407901" w:rsidP="004E0952">
            <w:pPr>
              <w:spacing w:line="276" w:lineRule="auto"/>
              <w:jc w:val="center"/>
              <w:rPr>
                <w:sz w:val="22"/>
                <w:szCs w:val="22"/>
              </w:rPr>
            </w:pPr>
          </w:p>
        </w:tc>
        <w:tc>
          <w:tcPr>
            <w:tcW w:w="1585" w:type="dxa"/>
            <w:vAlign w:val="center"/>
          </w:tcPr>
          <w:p w14:paraId="2FD0D836" w14:textId="77777777" w:rsidR="00407901" w:rsidRDefault="00407901" w:rsidP="004E0952">
            <w:pPr>
              <w:spacing w:line="276" w:lineRule="auto"/>
              <w:jc w:val="center"/>
              <w:rPr>
                <w:sz w:val="22"/>
                <w:szCs w:val="22"/>
              </w:rPr>
            </w:pPr>
            <w:r>
              <w:rPr>
                <w:sz w:val="22"/>
                <w:szCs w:val="22"/>
              </w:rPr>
              <w:t>w liczbach bezwzględnych</w:t>
            </w:r>
          </w:p>
          <w:p w14:paraId="7A036A81" w14:textId="77777777" w:rsidR="00B419B0" w:rsidRDefault="00B419B0" w:rsidP="004E0952">
            <w:pPr>
              <w:spacing w:line="276" w:lineRule="auto"/>
              <w:jc w:val="center"/>
              <w:rPr>
                <w:sz w:val="22"/>
                <w:szCs w:val="22"/>
              </w:rPr>
            </w:pPr>
            <w:r>
              <w:rPr>
                <w:sz w:val="22"/>
                <w:szCs w:val="22"/>
              </w:rPr>
              <w:t>(rubr.</w:t>
            </w:r>
            <w:r w:rsidR="00C84498">
              <w:rPr>
                <w:sz w:val="22"/>
                <w:szCs w:val="22"/>
              </w:rPr>
              <w:t>3</w:t>
            </w:r>
            <w:r>
              <w:rPr>
                <w:sz w:val="22"/>
                <w:szCs w:val="22"/>
              </w:rPr>
              <w:t>-</w:t>
            </w:r>
            <w:r w:rsidR="00C84498">
              <w:rPr>
                <w:sz w:val="22"/>
                <w:szCs w:val="22"/>
              </w:rPr>
              <w:t>4</w:t>
            </w:r>
            <w:r>
              <w:rPr>
                <w:sz w:val="22"/>
                <w:szCs w:val="22"/>
              </w:rPr>
              <w:t>)</w:t>
            </w:r>
          </w:p>
        </w:tc>
        <w:tc>
          <w:tcPr>
            <w:tcW w:w="1357" w:type="dxa"/>
            <w:vAlign w:val="center"/>
          </w:tcPr>
          <w:p w14:paraId="7019BD5D" w14:textId="77777777" w:rsidR="00407901" w:rsidRDefault="00407901" w:rsidP="004E0952">
            <w:pPr>
              <w:spacing w:line="276" w:lineRule="auto"/>
              <w:jc w:val="center"/>
              <w:rPr>
                <w:sz w:val="22"/>
                <w:szCs w:val="22"/>
              </w:rPr>
            </w:pPr>
            <w:r>
              <w:rPr>
                <w:sz w:val="22"/>
                <w:szCs w:val="22"/>
              </w:rPr>
              <w:t>w %</w:t>
            </w:r>
          </w:p>
        </w:tc>
      </w:tr>
      <w:tr w:rsidR="00B419B0" w14:paraId="7388E85A" w14:textId="77777777" w:rsidTr="004E0952">
        <w:tc>
          <w:tcPr>
            <w:tcW w:w="516" w:type="dxa"/>
            <w:vAlign w:val="center"/>
          </w:tcPr>
          <w:p w14:paraId="783D15CC" w14:textId="77777777" w:rsidR="00B419B0" w:rsidRPr="00B419B0" w:rsidRDefault="00B419B0" w:rsidP="004E0952">
            <w:pPr>
              <w:jc w:val="center"/>
              <w:rPr>
                <w:i/>
                <w:iCs/>
                <w:sz w:val="16"/>
                <w:szCs w:val="16"/>
              </w:rPr>
            </w:pPr>
            <w:r w:rsidRPr="00B419B0">
              <w:rPr>
                <w:i/>
                <w:iCs/>
                <w:sz w:val="16"/>
                <w:szCs w:val="16"/>
              </w:rPr>
              <w:t>1</w:t>
            </w:r>
          </w:p>
        </w:tc>
        <w:tc>
          <w:tcPr>
            <w:tcW w:w="2429" w:type="dxa"/>
            <w:vAlign w:val="center"/>
          </w:tcPr>
          <w:p w14:paraId="5A7A2141" w14:textId="77777777" w:rsidR="00B419B0" w:rsidRPr="00B419B0" w:rsidRDefault="00B419B0" w:rsidP="004E0952">
            <w:pPr>
              <w:jc w:val="center"/>
              <w:rPr>
                <w:i/>
                <w:iCs/>
                <w:sz w:val="16"/>
                <w:szCs w:val="16"/>
              </w:rPr>
            </w:pPr>
            <w:r w:rsidRPr="00B419B0">
              <w:rPr>
                <w:i/>
                <w:iCs/>
                <w:sz w:val="16"/>
                <w:szCs w:val="16"/>
              </w:rPr>
              <w:t>2</w:t>
            </w:r>
          </w:p>
        </w:tc>
        <w:tc>
          <w:tcPr>
            <w:tcW w:w="1451" w:type="dxa"/>
            <w:vAlign w:val="center"/>
          </w:tcPr>
          <w:p w14:paraId="1A5A950E" w14:textId="77777777" w:rsidR="00B419B0" w:rsidRPr="00B419B0" w:rsidRDefault="00B419B0" w:rsidP="004E0952">
            <w:pPr>
              <w:jc w:val="center"/>
              <w:rPr>
                <w:i/>
                <w:iCs/>
                <w:sz w:val="16"/>
                <w:szCs w:val="16"/>
              </w:rPr>
            </w:pPr>
            <w:r w:rsidRPr="00B419B0">
              <w:rPr>
                <w:i/>
                <w:iCs/>
                <w:sz w:val="16"/>
                <w:szCs w:val="16"/>
              </w:rPr>
              <w:t>3</w:t>
            </w:r>
          </w:p>
        </w:tc>
        <w:tc>
          <w:tcPr>
            <w:tcW w:w="1438" w:type="dxa"/>
            <w:vAlign w:val="center"/>
          </w:tcPr>
          <w:p w14:paraId="2014F6C8" w14:textId="77777777" w:rsidR="00B419B0" w:rsidRPr="00B419B0" w:rsidRDefault="00B419B0" w:rsidP="004E0952">
            <w:pPr>
              <w:jc w:val="center"/>
              <w:rPr>
                <w:i/>
                <w:iCs/>
                <w:sz w:val="16"/>
                <w:szCs w:val="16"/>
              </w:rPr>
            </w:pPr>
            <w:r w:rsidRPr="00B419B0">
              <w:rPr>
                <w:i/>
                <w:iCs/>
                <w:sz w:val="16"/>
                <w:szCs w:val="16"/>
              </w:rPr>
              <w:t>4</w:t>
            </w:r>
          </w:p>
        </w:tc>
        <w:tc>
          <w:tcPr>
            <w:tcW w:w="1585" w:type="dxa"/>
            <w:vAlign w:val="center"/>
          </w:tcPr>
          <w:p w14:paraId="5F4C0F13" w14:textId="77777777" w:rsidR="00B419B0" w:rsidRPr="00B419B0" w:rsidRDefault="00B419B0" w:rsidP="004E0952">
            <w:pPr>
              <w:jc w:val="center"/>
              <w:rPr>
                <w:i/>
                <w:iCs/>
                <w:sz w:val="16"/>
                <w:szCs w:val="16"/>
              </w:rPr>
            </w:pPr>
            <w:r w:rsidRPr="00B419B0">
              <w:rPr>
                <w:i/>
                <w:iCs/>
                <w:sz w:val="16"/>
                <w:szCs w:val="16"/>
              </w:rPr>
              <w:t>5</w:t>
            </w:r>
          </w:p>
        </w:tc>
        <w:tc>
          <w:tcPr>
            <w:tcW w:w="1357" w:type="dxa"/>
            <w:vAlign w:val="center"/>
          </w:tcPr>
          <w:p w14:paraId="03EB437E" w14:textId="77777777" w:rsidR="00B419B0" w:rsidRPr="00B419B0" w:rsidRDefault="00B419B0" w:rsidP="004E0952">
            <w:pPr>
              <w:jc w:val="center"/>
              <w:rPr>
                <w:i/>
                <w:iCs/>
                <w:sz w:val="16"/>
                <w:szCs w:val="16"/>
              </w:rPr>
            </w:pPr>
            <w:r w:rsidRPr="00B419B0">
              <w:rPr>
                <w:i/>
                <w:iCs/>
                <w:sz w:val="16"/>
                <w:szCs w:val="16"/>
              </w:rPr>
              <w:t>6</w:t>
            </w:r>
          </w:p>
        </w:tc>
      </w:tr>
      <w:tr w:rsidR="00407901" w14:paraId="46B0B478" w14:textId="77777777" w:rsidTr="004E0952">
        <w:trPr>
          <w:trHeight w:val="454"/>
        </w:trPr>
        <w:tc>
          <w:tcPr>
            <w:tcW w:w="516" w:type="dxa"/>
            <w:vAlign w:val="center"/>
          </w:tcPr>
          <w:p w14:paraId="6646ABA5" w14:textId="77777777" w:rsidR="00407901" w:rsidRDefault="00407901" w:rsidP="004E0952">
            <w:pPr>
              <w:rPr>
                <w:sz w:val="22"/>
                <w:szCs w:val="22"/>
              </w:rPr>
            </w:pPr>
            <w:r>
              <w:rPr>
                <w:sz w:val="22"/>
                <w:szCs w:val="22"/>
              </w:rPr>
              <w:t>1.</w:t>
            </w:r>
          </w:p>
        </w:tc>
        <w:tc>
          <w:tcPr>
            <w:tcW w:w="2429" w:type="dxa"/>
            <w:vAlign w:val="center"/>
          </w:tcPr>
          <w:p w14:paraId="4033C8F6" w14:textId="77777777" w:rsidR="00407901" w:rsidRDefault="00407901" w:rsidP="004E0952">
            <w:pPr>
              <w:rPr>
                <w:sz w:val="22"/>
                <w:szCs w:val="22"/>
              </w:rPr>
            </w:pPr>
            <w:r>
              <w:rPr>
                <w:sz w:val="22"/>
                <w:szCs w:val="22"/>
              </w:rPr>
              <w:t>Imielno</w:t>
            </w:r>
          </w:p>
        </w:tc>
        <w:tc>
          <w:tcPr>
            <w:tcW w:w="1451" w:type="dxa"/>
            <w:vAlign w:val="center"/>
          </w:tcPr>
          <w:p w14:paraId="1DB14E0D" w14:textId="77777777" w:rsidR="00407901" w:rsidRDefault="00C84498" w:rsidP="004E0952">
            <w:pPr>
              <w:jc w:val="center"/>
              <w:rPr>
                <w:sz w:val="22"/>
                <w:szCs w:val="22"/>
              </w:rPr>
            </w:pPr>
            <w:r>
              <w:rPr>
                <w:sz w:val="22"/>
                <w:szCs w:val="22"/>
              </w:rPr>
              <w:t>127</w:t>
            </w:r>
          </w:p>
        </w:tc>
        <w:tc>
          <w:tcPr>
            <w:tcW w:w="1438" w:type="dxa"/>
            <w:vAlign w:val="center"/>
          </w:tcPr>
          <w:p w14:paraId="360C038B" w14:textId="77777777" w:rsidR="00407901" w:rsidRDefault="00C84498" w:rsidP="004E0952">
            <w:pPr>
              <w:jc w:val="center"/>
              <w:rPr>
                <w:sz w:val="22"/>
                <w:szCs w:val="22"/>
              </w:rPr>
            </w:pPr>
            <w:r>
              <w:rPr>
                <w:sz w:val="22"/>
                <w:szCs w:val="22"/>
              </w:rPr>
              <w:t>131</w:t>
            </w:r>
          </w:p>
        </w:tc>
        <w:tc>
          <w:tcPr>
            <w:tcW w:w="1585" w:type="dxa"/>
            <w:vAlign w:val="center"/>
          </w:tcPr>
          <w:p w14:paraId="05F0B587" w14:textId="77777777" w:rsidR="00407901" w:rsidRDefault="00FA0ED5" w:rsidP="004E0952">
            <w:pPr>
              <w:jc w:val="center"/>
              <w:rPr>
                <w:sz w:val="22"/>
                <w:szCs w:val="22"/>
              </w:rPr>
            </w:pPr>
            <w:r>
              <w:rPr>
                <w:sz w:val="22"/>
                <w:szCs w:val="22"/>
              </w:rPr>
              <w:t>- 4</w:t>
            </w:r>
          </w:p>
        </w:tc>
        <w:tc>
          <w:tcPr>
            <w:tcW w:w="1357" w:type="dxa"/>
            <w:vAlign w:val="center"/>
          </w:tcPr>
          <w:p w14:paraId="7E70C133" w14:textId="77777777" w:rsidR="00407901" w:rsidRDefault="00FA0ED5" w:rsidP="004E0952">
            <w:pPr>
              <w:jc w:val="center"/>
              <w:rPr>
                <w:sz w:val="22"/>
                <w:szCs w:val="22"/>
              </w:rPr>
            </w:pPr>
            <w:r>
              <w:rPr>
                <w:sz w:val="22"/>
                <w:szCs w:val="22"/>
              </w:rPr>
              <w:t>3,0%</w:t>
            </w:r>
          </w:p>
        </w:tc>
      </w:tr>
      <w:tr w:rsidR="00407901" w14:paraId="130BCEAC" w14:textId="77777777" w:rsidTr="004E0952">
        <w:trPr>
          <w:trHeight w:val="454"/>
        </w:trPr>
        <w:tc>
          <w:tcPr>
            <w:tcW w:w="516" w:type="dxa"/>
            <w:vAlign w:val="center"/>
          </w:tcPr>
          <w:p w14:paraId="04082BA6" w14:textId="77777777" w:rsidR="00407901" w:rsidRDefault="00407901" w:rsidP="004E0952">
            <w:pPr>
              <w:rPr>
                <w:sz w:val="22"/>
                <w:szCs w:val="22"/>
              </w:rPr>
            </w:pPr>
            <w:r>
              <w:rPr>
                <w:sz w:val="22"/>
                <w:szCs w:val="22"/>
              </w:rPr>
              <w:t>2.</w:t>
            </w:r>
          </w:p>
        </w:tc>
        <w:tc>
          <w:tcPr>
            <w:tcW w:w="2429" w:type="dxa"/>
            <w:vAlign w:val="center"/>
          </w:tcPr>
          <w:p w14:paraId="487F40CB" w14:textId="77777777" w:rsidR="00407901" w:rsidRDefault="00407901" w:rsidP="004E0952">
            <w:pPr>
              <w:rPr>
                <w:sz w:val="22"/>
                <w:szCs w:val="22"/>
              </w:rPr>
            </w:pPr>
            <w:r>
              <w:rPr>
                <w:sz w:val="22"/>
                <w:szCs w:val="22"/>
              </w:rPr>
              <w:t>Jędrzejów</w:t>
            </w:r>
          </w:p>
        </w:tc>
        <w:tc>
          <w:tcPr>
            <w:tcW w:w="1451" w:type="dxa"/>
            <w:vAlign w:val="center"/>
          </w:tcPr>
          <w:p w14:paraId="54E57C25" w14:textId="77777777" w:rsidR="00407901" w:rsidRDefault="00C84498" w:rsidP="004E0952">
            <w:pPr>
              <w:jc w:val="center"/>
              <w:rPr>
                <w:sz w:val="22"/>
                <w:szCs w:val="22"/>
              </w:rPr>
            </w:pPr>
            <w:r>
              <w:rPr>
                <w:sz w:val="22"/>
                <w:szCs w:val="22"/>
              </w:rPr>
              <w:t>850</w:t>
            </w:r>
          </w:p>
        </w:tc>
        <w:tc>
          <w:tcPr>
            <w:tcW w:w="1438" w:type="dxa"/>
            <w:vAlign w:val="center"/>
          </w:tcPr>
          <w:p w14:paraId="02D86D77" w14:textId="77777777" w:rsidR="00407901" w:rsidRDefault="00C84498" w:rsidP="004E0952">
            <w:pPr>
              <w:jc w:val="center"/>
              <w:rPr>
                <w:sz w:val="22"/>
                <w:szCs w:val="22"/>
              </w:rPr>
            </w:pPr>
            <w:r>
              <w:rPr>
                <w:sz w:val="22"/>
                <w:szCs w:val="22"/>
              </w:rPr>
              <w:t>865</w:t>
            </w:r>
          </w:p>
        </w:tc>
        <w:tc>
          <w:tcPr>
            <w:tcW w:w="1585" w:type="dxa"/>
            <w:vAlign w:val="center"/>
          </w:tcPr>
          <w:p w14:paraId="43EC0F6C" w14:textId="77777777" w:rsidR="00407901" w:rsidRDefault="00FA0ED5" w:rsidP="004E0952">
            <w:pPr>
              <w:jc w:val="center"/>
              <w:rPr>
                <w:sz w:val="22"/>
                <w:szCs w:val="22"/>
              </w:rPr>
            </w:pPr>
            <w:r>
              <w:rPr>
                <w:sz w:val="22"/>
                <w:szCs w:val="22"/>
              </w:rPr>
              <w:t>- 15</w:t>
            </w:r>
          </w:p>
        </w:tc>
        <w:tc>
          <w:tcPr>
            <w:tcW w:w="1357" w:type="dxa"/>
            <w:vAlign w:val="center"/>
          </w:tcPr>
          <w:p w14:paraId="52188DFC" w14:textId="77777777" w:rsidR="00407901" w:rsidRDefault="00FA0ED5" w:rsidP="004E0952">
            <w:pPr>
              <w:jc w:val="center"/>
              <w:rPr>
                <w:sz w:val="22"/>
                <w:szCs w:val="22"/>
              </w:rPr>
            </w:pPr>
            <w:r>
              <w:rPr>
                <w:sz w:val="22"/>
                <w:szCs w:val="22"/>
              </w:rPr>
              <w:t>1,7%</w:t>
            </w:r>
          </w:p>
        </w:tc>
      </w:tr>
      <w:tr w:rsidR="00407901" w14:paraId="6A42BD72" w14:textId="77777777" w:rsidTr="004E0952">
        <w:trPr>
          <w:trHeight w:val="454"/>
        </w:trPr>
        <w:tc>
          <w:tcPr>
            <w:tcW w:w="516" w:type="dxa"/>
            <w:vAlign w:val="center"/>
          </w:tcPr>
          <w:p w14:paraId="470452F5" w14:textId="77777777" w:rsidR="00407901" w:rsidRDefault="00407901" w:rsidP="004E0952">
            <w:pPr>
              <w:rPr>
                <w:sz w:val="22"/>
                <w:szCs w:val="22"/>
              </w:rPr>
            </w:pPr>
            <w:r>
              <w:rPr>
                <w:sz w:val="22"/>
                <w:szCs w:val="22"/>
              </w:rPr>
              <w:t>3.</w:t>
            </w:r>
          </w:p>
        </w:tc>
        <w:tc>
          <w:tcPr>
            <w:tcW w:w="2429" w:type="dxa"/>
            <w:vAlign w:val="center"/>
          </w:tcPr>
          <w:p w14:paraId="0BEF5CDF" w14:textId="77777777" w:rsidR="00407901" w:rsidRDefault="00407901" w:rsidP="004E0952">
            <w:pPr>
              <w:rPr>
                <w:sz w:val="22"/>
                <w:szCs w:val="22"/>
              </w:rPr>
            </w:pPr>
            <w:r>
              <w:rPr>
                <w:sz w:val="22"/>
                <w:szCs w:val="22"/>
              </w:rPr>
              <w:t>Małogoszcz</w:t>
            </w:r>
          </w:p>
        </w:tc>
        <w:tc>
          <w:tcPr>
            <w:tcW w:w="1451" w:type="dxa"/>
            <w:vAlign w:val="center"/>
          </w:tcPr>
          <w:p w14:paraId="78CA7EA5" w14:textId="77777777" w:rsidR="00407901" w:rsidRDefault="00C84498" w:rsidP="004E0952">
            <w:pPr>
              <w:jc w:val="center"/>
              <w:rPr>
                <w:sz w:val="22"/>
                <w:szCs w:val="22"/>
              </w:rPr>
            </w:pPr>
            <w:r>
              <w:rPr>
                <w:sz w:val="22"/>
                <w:szCs w:val="22"/>
              </w:rPr>
              <w:t>340</w:t>
            </w:r>
          </w:p>
        </w:tc>
        <w:tc>
          <w:tcPr>
            <w:tcW w:w="1438" w:type="dxa"/>
            <w:vAlign w:val="center"/>
          </w:tcPr>
          <w:p w14:paraId="0B698385" w14:textId="77777777" w:rsidR="00407901" w:rsidRDefault="00C84498" w:rsidP="004E0952">
            <w:pPr>
              <w:jc w:val="center"/>
              <w:rPr>
                <w:sz w:val="22"/>
                <w:szCs w:val="22"/>
              </w:rPr>
            </w:pPr>
            <w:r>
              <w:rPr>
                <w:sz w:val="22"/>
                <w:szCs w:val="22"/>
              </w:rPr>
              <w:t>353</w:t>
            </w:r>
          </w:p>
        </w:tc>
        <w:tc>
          <w:tcPr>
            <w:tcW w:w="1585" w:type="dxa"/>
            <w:vAlign w:val="center"/>
          </w:tcPr>
          <w:p w14:paraId="69E7374B" w14:textId="77777777" w:rsidR="00407901" w:rsidRDefault="00FA0ED5" w:rsidP="004E0952">
            <w:pPr>
              <w:jc w:val="center"/>
              <w:rPr>
                <w:sz w:val="22"/>
                <w:szCs w:val="22"/>
              </w:rPr>
            </w:pPr>
            <w:r>
              <w:rPr>
                <w:sz w:val="22"/>
                <w:szCs w:val="22"/>
              </w:rPr>
              <w:t>- 13</w:t>
            </w:r>
          </w:p>
        </w:tc>
        <w:tc>
          <w:tcPr>
            <w:tcW w:w="1357" w:type="dxa"/>
            <w:vAlign w:val="center"/>
          </w:tcPr>
          <w:p w14:paraId="66411801" w14:textId="77777777" w:rsidR="00407901" w:rsidRDefault="00FA0ED5" w:rsidP="004E0952">
            <w:pPr>
              <w:jc w:val="center"/>
              <w:rPr>
                <w:sz w:val="22"/>
                <w:szCs w:val="22"/>
              </w:rPr>
            </w:pPr>
            <w:r>
              <w:rPr>
                <w:sz w:val="22"/>
                <w:szCs w:val="22"/>
              </w:rPr>
              <w:t>3,7%</w:t>
            </w:r>
          </w:p>
        </w:tc>
      </w:tr>
      <w:tr w:rsidR="00407901" w14:paraId="1C8A9E5E" w14:textId="77777777" w:rsidTr="004E0952">
        <w:trPr>
          <w:trHeight w:val="454"/>
        </w:trPr>
        <w:tc>
          <w:tcPr>
            <w:tcW w:w="516" w:type="dxa"/>
            <w:vAlign w:val="center"/>
          </w:tcPr>
          <w:p w14:paraId="1D6AAB83" w14:textId="77777777" w:rsidR="00407901" w:rsidRDefault="00407901" w:rsidP="004E0952">
            <w:pPr>
              <w:rPr>
                <w:sz w:val="22"/>
                <w:szCs w:val="22"/>
              </w:rPr>
            </w:pPr>
            <w:r>
              <w:rPr>
                <w:sz w:val="22"/>
                <w:szCs w:val="22"/>
              </w:rPr>
              <w:t>4.</w:t>
            </w:r>
          </w:p>
        </w:tc>
        <w:tc>
          <w:tcPr>
            <w:tcW w:w="2429" w:type="dxa"/>
            <w:vAlign w:val="center"/>
          </w:tcPr>
          <w:p w14:paraId="2042860D" w14:textId="77777777" w:rsidR="00407901" w:rsidRDefault="00407901" w:rsidP="004E0952">
            <w:pPr>
              <w:rPr>
                <w:sz w:val="22"/>
                <w:szCs w:val="22"/>
              </w:rPr>
            </w:pPr>
            <w:r>
              <w:rPr>
                <w:sz w:val="22"/>
                <w:szCs w:val="22"/>
              </w:rPr>
              <w:t>Nagłowice</w:t>
            </w:r>
          </w:p>
        </w:tc>
        <w:tc>
          <w:tcPr>
            <w:tcW w:w="1451" w:type="dxa"/>
            <w:vAlign w:val="center"/>
          </w:tcPr>
          <w:p w14:paraId="331D62CF" w14:textId="77777777" w:rsidR="00407901" w:rsidRDefault="00FA0ED5" w:rsidP="004E0952">
            <w:pPr>
              <w:jc w:val="center"/>
              <w:rPr>
                <w:sz w:val="22"/>
                <w:szCs w:val="22"/>
              </w:rPr>
            </w:pPr>
            <w:r>
              <w:rPr>
                <w:sz w:val="22"/>
                <w:szCs w:val="22"/>
              </w:rPr>
              <w:t>1</w:t>
            </w:r>
            <w:r w:rsidR="00C84498">
              <w:rPr>
                <w:sz w:val="22"/>
                <w:szCs w:val="22"/>
              </w:rPr>
              <w:t>42</w:t>
            </w:r>
          </w:p>
        </w:tc>
        <w:tc>
          <w:tcPr>
            <w:tcW w:w="1438" w:type="dxa"/>
            <w:vAlign w:val="center"/>
          </w:tcPr>
          <w:p w14:paraId="096480FC" w14:textId="77777777" w:rsidR="00407901" w:rsidRDefault="00FA0ED5" w:rsidP="004E0952">
            <w:pPr>
              <w:jc w:val="center"/>
              <w:rPr>
                <w:sz w:val="22"/>
                <w:szCs w:val="22"/>
              </w:rPr>
            </w:pPr>
            <w:r>
              <w:rPr>
                <w:sz w:val="22"/>
                <w:szCs w:val="22"/>
              </w:rPr>
              <w:t>1</w:t>
            </w:r>
            <w:r w:rsidR="00C84498">
              <w:rPr>
                <w:sz w:val="22"/>
                <w:szCs w:val="22"/>
              </w:rPr>
              <w:t>37</w:t>
            </w:r>
          </w:p>
        </w:tc>
        <w:tc>
          <w:tcPr>
            <w:tcW w:w="1585" w:type="dxa"/>
            <w:vAlign w:val="center"/>
          </w:tcPr>
          <w:p w14:paraId="6FB4F898" w14:textId="77777777" w:rsidR="00407901" w:rsidRDefault="00FA0ED5" w:rsidP="004E0952">
            <w:pPr>
              <w:jc w:val="center"/>
              <w:rPr>
                <w:sz w:val="22"/>
                <w:szCs w:val="22"/>
              </w:rPr>
            </w:pPr>
            <w:r>
              <w:rPr>
                <w:sz w:val="22"/>
                <w:szCs w:val="22"/>
              </w:rPr>
              <w:t>+ 5</w:t>
            </w:r>
          </w:p>
        </w:tc>
        <w:tc>
          <w:tcPr>
            <w:tcW w:w="1357" w:type="dxa"/>
            <w:vAlign w:val="center"/>
          </w:tcPr>
          <w:p w14:paraId="0CB1D024" w14:textId="77777777" w:rsidR="00407901" w:rsidRDefault="00FA0ED5" w:rsidP="004E0952">
            <w:pPr>
              <w:jc w:val="center"/>
              <w:rPr>
                <w:sz w:val="22"/>
                <w:szCs w:val="22"/>
              </w:rPr>
            </w:pPr>
            <w:r>
              <w:rPr>
                <w:sz w:val="22"/>
                <w:szCs w:val="22"/>
              </w:rPr>
              <w:t>3,6%</w:t>
            </w:r>
          </w:p>
        </w:tc>
      </w:tr>
      <w:tr w:rsidR="00407901" w14:paraId="1FFFF584" w14:textId="77777777" w:rsidTr="004E0952">
        <w:trPr>
          <w:trHeight w:val="454"/>
        </w:trPr>
        <w:tc>
          <w:tcPr>
            <w:tcW w:w="516" w:type="dxa"/>
            <w:vAlign w:val="center"/>
          </w:tcPr>
          <w:p w14:paraId="0CEA32D9" w14:textId="77777777" w:rsidR="00407901" w:rsidRDefault="00407901" w:rsidP="004E0952">
            <w:pPr>
              <w:rPr>
                <w:sz w:val="22"/>
                <w:szCs w:val="22"/>
              </w:rPr>
            </w:pPr>
            <w:r>
              <w:rPr>
                <w:sz w:val="22"/>
                <w:szCs w:val="22"/>
              </w:rPr>
              <w:t>5.</w:t>
            </w:r>
          </w:p>
        </w:tc>
        <w:tc>
          <w:tcPr>
            <w:tcW w:w="2429" w:type="dxa"/>
            <w:vAlign w:val="center"/>
          </w:tcPr>
          <w:p w14:paraId="0FAD793D" w14:textId="77777777" w:rsidR="00407901" w:rsidRDefault="00407901" w:rsidP="004E0952">
            <w:pPr>
              <w:rPr>
                <w:sz w:val="22"/>
                <w:szCs w:val="22"/>
              </w:rPr>
            </w:pPr>
            <w:r>
              <w:rPr>
                <w:sz w:val="22"/>
                <w:szCs w:val="22"/>
              </w:rPr>
              <w:t>Oksa</w:t>
            </w:r>
          </w:p>
        </w:tc>
        <w:tc>
          <w:tcPr>
            <w:tcW w:w="1451" w:type="dxa"/>
            <w:vAlign w:val="center"/>
          </w:tcPr>
          <w:p w14:paraId="0D10DACD" w14:textId="77777777" w:rsidR="00407901" w:rsidRDefault="00FA0ED5" w:rsidP="004E0952">
            <w:pPr>
              <w:jc w:val="center"/>
              <w:rPr>
                <w:sz w:val="22"/>
                <w:szCs w:val="22"/>
              </w:rPr>
            </w:pPr>
            <w:r>
              <w:rPr>
                <w:sz w:val="22"/>
                <w:szCs w:val="22"/>
              </w:rPr>
              <w:t>1</w:t>
            </w:r>
            <w:r w:rsidR="00C84498">
              <w:rPr>
                <w:sz w:val="22"/>
                <w:szCs w:val="22"/>
              </w:rPr>
              <w:t>08</w:t>
            </w:r>
          </w:p>
        </w:tc>
        <w:tc>
          <w:tcPr>
            <w:tcW w:w="1438" w:type="dxa"/>
            <w:vAlign w:val="center"/>
          </w:tcPr>
          <w:p w14:paraId="5AA6A271" w14:textId="77777777" w:rsidR="00407901" w:rsidRDefault="00FA0ED5" w:rsidP="004E0952">
            <w:pPr>
              <w:jc w:val="center"/>
              <w:rPr>
                <w:sz w:val="22"/>
                <w:szCs w:val="22"/>
              </w:rPr>
            </w:pPr>
            <w:r>
              <w:rPr>
                <w:sz w:val="22"/>
                <w:szCs w:val="22"/>
              </w:rPr>
              <w:t>1</w:t>
            </w:r>
            <w:r w:rsidR="00C84498">
              <w:rPr>
                <w:sz w:val="22"/>
                <w:szCs w:val="22"/>
              </w:rPr>
              <w:t>23</w:t>
            </w:r>
          </w:p>
        </w:tc>
        <w:tc>
          <w:tcPr>
            <w:tcW w:w="1585" w:type="dxa"/>
            <w:vAlign w:val="center"/>
          </w:tcPr>
          <w:p w14:paraId="45B2BD31" w14:textId="77777777" w:rsidR="00407901" w:rsidRDefault="00FA0ED5" w:rsidP="004E0952">
            <w:pPr>
              <w:jc w:val="center"/>
              <w:rPr>
                <w:sz w:val="22"/>
                <w:szCs w:val="22"/>
              </w:rPr>
            </w:pPr>
            <w:r>
              <w:rPr>
                <w:sz w:val="22"/>
                <w:szCs w:val="22"/>
              </w:rPr>
              <w:t>- 15</w:t>
            </w:r>
          </w:p>
        </w:tc>
        <w:tc>
          <w:tcPr>
            <w:tcW w:w="1357" w:type="dxa"/>
            <w:vAlign w:val="center"/>
          </w:tcPr>
          <w:p w14:paraId="7510C91B" w14:textId="77777777" w:rsidR="00407901" w:rsidRDefault="00FA0ED5" w:rsidP="004E0952">
            <w:pPr>
              <w:jc w:val="center"/>
              <w:rPr>
                <w:sz w:val="22"/>
                <w:szCs w:val="22"/>
              </w:rPr>
            </w:pPr>
            <w:r>
              <w:rPr>
                <w:sz w:val="22"/>
                <w:szCs w:val="22"/>
              </w:rPr>
              <w:t>12,2%</w:t>
            </w:r>
          </w:p>
        </w:tc>
      </w:tr>
      <w:tr w:rsidR="00407901" w14:paraId="603898DF" w14:textId="77777777" w:rsidTr="004E0952">
        <w:trPr>
          <w:trHeight w:val="454"/>
        </w:trPr>
        <w:tc>
          <w:tcPr>
            <w:tcW w:w="516" w:type="dxa"/>
            <w:vAlign w:val="center"/>
          </w:tcPr>
          <w:p w14:paraId="397A813A" w14:textId="77777777" w:rsidR="00407901" w:rsidRDefault="00407901" w:rsidP="004E0952">
            <w:pPr>
              <w:rPr>
                <w:sz w:val="22"/>
                <w:szCs w:val="22"/>
              </w:rPr>
            </w:pPr>
            <w:r>
              <w:rPr>
                <w:sz w:val="22"/>
                <w:szCs w:val="22"/>
              </w:rPr>
              <w:t>6.</w:t>
            </w:r>
          </w:p>
        </w:tc>
        <w:tc>
          <w:tcPr>
            <w:tcW w:w="2429" w:type="dxa"/>
            <w:vAlign w:val="center"/>
          </w:tcPr>
          <w:p w14:paraId="2BBC515C" w14:textId="77777777" w:rsidR="00407901" w:rsidRDefault="00407901" w:rsidP="004E0952">
            <w:pPr>
              <w:rPr>
                <w:sz w:val="22"/>
                <w:szCs w:val="22"/>
              </w:rPr>
            </w:pPr>
            <w:r>
              <w:rPr>
                <w:sz w:val="22"/>
                <w:szCs w:val="22"/>
              </w:rPr>
              <w:t>Sędziszów</w:t>
            </w:r>
          </w:p>
        </w:tc>
        <w:tc>
          <w:tcPr>
            <w:tcW w:w="1451" w:type="dxa"/>
            <w:vAlign w:val="center"/>
          </w:tcPr>
          <w:p w14:paraId="7289EE3E" w14:textId="77777777" w:rsidR="00407901" w:rsidRDefault="00FA0ED5" w:rsidP="004E0952">
            <w:pPr>
              <w:jc w:val="center"/>
              <w:rPr>
                <w:sz w:val="22"/>
                <w:szCs w:val="22"/>
              </w:rPr>
            </w:pPr>
            <w:r>
              <w:rPr>
                <w:sz w:val="22"/>
                <w:szCs w:val="22"/>
              </w:rPr>
              <w:t>35</w:t>
            </w:r>
            <w:r w:rsidR="00C84498">
              <w:rPr>
                <w:sz w:val="22"/>
                <w:szCs w:val="22"/>
              </w:rPr>
              <w:t>8</w:t>
            </w:r>
          </w:p>
        </w:tc>
        <w:tc>
          <w:tcPr>
            <w:tcW w:w="1438" w:type="dxa"/>
            <w:vAlign w:val="center"/>
          </w:tcPr>
          <w:p w14:paraId="3085A6BA" w14:textId="77777777" w:rsidR="00407901" w:rsidRDefault="00FA0ED5" w:rsidP="004E0952">
            <w:pPr>
              <w:jc w:val="center"/>
              <w:rPr>
                <w:sz w:val="22"/>
                <w:szCs w:val="22"/>
              </w:rPr>
            </w:pPr>
            <w:r>
              <w:rPr>
                <w:sz w:val="22"/>
                <w:szCs w:val="22"/>
              </w:rPr>
              <w:t>35</w:t>
            </w:r>
            <w:r w:rsidR="00C84498">
              <w:rPr>
                <w:sz w:val="22"/>
                <w:szCs w:val="22"/>
              </w:rPr>
              <w:t>3</w:t>
            </w:r>
          </w:p>
        </w:tc>
        <w:tc>
          <w:tcPr>
            <w:tcW w:w="1585" w:type="dxa"/>
            <w:vAlign w:val="center"/>
          </w:tcPr>
          <w:p w14:paraId="1259FE1F" w14:textId="77777777" w:rsidR="00407901" w:rsidRDefault="00FA0ED5" w:rsidP="004E0952">
            <w:pPr>
              <w:jc w:val="center"/>
              <w:rPr>
                <w:sz w:val="22"/>
                <w:szCs w:val="22"/>
              </w:rPr>
            </w:pPr>
            <w:r>
              <w:rPr>
                <w:sz w:val="22"/>
                <w:szCs w:val="22"/>
              </w:rPr>
              <w:t>+ 5</w:t>
            </w:r>
          </w:p>
        </w:tc>
        <w:tc>
          <w:tcPr>
            <w:tcW w:w="1357" w:type="dxa"/>
            <w:vAlign w:val="center"/>
          </w:tcPr>
          <w:p w14:paraId="2176A8DB" w14:textId="77777777" w:rsidR="00407901" w:rsidRDefault="00FA0ED5" w:rsidP="004E0952">
            <w:pPr>
              <w:jc w:val="center"/>
              <w:rPr>
                <w:sz w:val="22"/>
                <w:szCs w:val="22"/>
              </w:rPr>
            </w:pPr>
            <w:r>
              <w:rPr>
                <w:sz w:val="22"/>
                <w:szCs w:val="22"/>
              </w:rPr>
              <w:t>1,4%</w:t>
            </w:r>
          </w:p>
        </w:tc>
      </w:tr>
      <w:tr w:rsidR="00407901" w14:paraId="01E7175E" w14:textId="77777777" w:rsidTr="004E0952">
        <w:trPr>
          <w:trHeight w:val="454"/>
        </w:trPr>
        <w:tc>
          <w:tcPr>
            <w:tcW w:w="516" w:type="dxa"/>
            <w:vAlign w:val="center"/>
          </w:tcPr>
          <w:p w14:paraId="764D8F81" w14:textId="77777777" w:rsidR="00407901" w:rsidRDefault="00407901" w:rsidP="004E0952">
            <w:pPr>
              <w:rPr>
                <w:sz w:val="22"/>
                <w:szCs w:val="22"/>
              </w:rPr>
            </w:pPr>
            <w:r>
              <w:rPr>
                <w:sz w:val="22"/>
                <w:szCs w:val="22"/>
              </w:rPr>
              <w:t>7.</w:t>
            </w:r>
          </w:p>
        </w:tc>
        <w:tc>
          <w:tcPr>
            <w:tcW w:w="2429" w:type="dxa"/>
            <w:vAlign w:val="center"/>
          </w:tcPr>
          <w:p w14:paraId="188748AB" w14:textId="77777777" w:rsidR="00407901" w:rsidRDefault="00407901" w:rsidP="004E0952">
            <w:pPr>
              <w:rPr>
                <w:sz w:val="22"/>
                <w:szCs w:val="22"/>
              </w:rPr>
            </w:pPr>
            <w:proofErr w:type="spellStart"/>
            <w:r>
              <w:rPr>
                <w:sz w:val="22"/>
                <w:szCs w:val="22"/>
              </w:rPr>
              <w:t>SłupiaJ</w:t>
            </w:r>
            <w:proofErr w:type="spellEnd"/>
            <w:r>
              <w:rPr>
                <w:sz w:val="22"/>
                <w:szCs w:val="22"/>
              </w:rPr>
              <w:t>.</w:t>
            </w:r>
          </w:p>
        </w:tc>
        <w:tc>
          <w:tcPr>
            <w:tcW w:w="1451" w:type="dxa"/>
            <w:vAlign w:val="center"/>
          </w:tcPr>
          <w:p w14:paraId="18FB84E4" w14:textId="77777777" w:rsidR="00407901" w:rsidRDefault="00C84498" w:rsidP="004E0952">
            <w:pPr>
              <w:jc w:val="center"/>
              <w:rPr>
                <w:sz w:val="22"/>
                <w:szCs w:val="22"/>
              </w:rPr>
            </w:pPr>
            <w:r>
              <w:rPr>
                <w:sz w:val="22"/>
                <w:szCs w:val="22"/>
              </w:rPr>
              <w:t>77</w:t>
            </w:r>
          </w:p>
        </w:tc>
        <w:tc>
          <w:tcPr>
            <w:tcW w:w="1438" w:type="dxa"/>
            <w:vAlign w:val="center"/>
          </w:tcPr>
          <w:p w14:paraId="0425DE39" w14:textId="77777777" w:rsidR="00407901" w:rsidRDefault="00C84498" w:rsidP="004E0952">
            <w:pPr>
              <w:jc w:val="center"/>
              <w:rPr>
                <w:sz w:val="22"/>
                <w:szCs w:val="22"/>
              </w:rPr>
            </w:pPr>
            <w:r>
              <w:rPr>
                <w:sz w:val="22"/>
                <w:szCs w:val="22"/>
              </w:rPr>
              <w:t>91</w:t>
            </w:r>
          </w:p>
        </w:tc>
        <w:tc>
          <w:tcPr>
            <w:tcW w:w="1585" w:type="dxa"/>
            <w:vAlign w:val="center"/>
          </w:tcPr>
          <w:p w14:paraId="3BCAD772" w14:textId="77777777" w:rsidR="00407901" w:rsidRDefault="00FA0ED5" w:rsidP="004E0952">
            <w:pPr>
              <w:jc w:val="center"/>
              <w:rPr>
                <w:sz w:val="22"/>
                <w:szCs w:val="22"/>
              </w:rPr>
            </w:pPr>
            <w:r>
              <w:rPr>
                <w:sz w:val="22"/>
                <w:szCs w:val="22"/>
              </w:rPr>
              <w:t>- 14</w:t>
            </w:r>
          </w:p>
        </w:tc>
        <w:tc>
          <w:tcPr>
            <w:tcW w:w="1357" w:type="dxa"/>
            <w:vAlign w:val="center"/>
          </w:tcPr>
          <w:p w14:paraId="6FB806BB" w14:textId="77777777" w:rsidR="00407901" w:rsidRDefault="00FA0ED5" w:rsidP="004E0952">
            <w:pPr>
              <w:jc w:val="center"/>
              <w:rPr>
                <w:sz w:val="22"/>
                <w:szCs w:val="22"/>
              </w:rPr>
            </w:pPr>
            <w:r>
              <w:rPr>
                <w:sz w:val="22"/>
                <w:szCs w:val="22"/>
              </w:rPr>
              <w:t>15,4%</w:t>
            </w:r>
          </w:p>
        </w:tc>
      </w:tr>
      <w:tr w:rsidR="00407901" w14:paraId="5DF1E53D" w14:textId="77777777" w:rsidTr="004E0952">
        <w:trPr>
          <w:trHeight w:val="454"/>
        </w:trPr>
        <w:tc>
          <w:tcPr>
            <w:tcW w:w="516" w:type="dxa"/>
            <w:vAlign w:val="center"/>
          </w:tcPr>
          <w:p w14:paraId="19782620" w14:textId="77777777" w:rsidR="00407901" w:rsidRDefault="00407901" w:rsidP="004E0952">
            <w:pPr>
              <w:rPr>
                <w:sz w:val="22"/>
                <w:szCs w:val="22"/>
              </w:rPr>
            </w:pPr>
            <w:r>
              <w:rPr>
                <w:sz w:val="22"/>
                <w:szCs w:val="22"/>
              </w:rPr>
              <w:t>8.</w:t>
            </w:r>
          </w:p>
        </w:tc>
        <w:tc>
          <w:tcPr>
            <w:tcW w:w="2429" w:type="dxa"/>
            <w:vAlign w:val="center"/>
          </w:tcPr>
          <w:p w14:paraId="315B5D37" w14:textId="77777777" w:rsidR="00407901" w:rsidRDefault="00407901" w:rsidP="004E0952">
            <w:pPr>
              <w:rPr>
                <w:sz w:val="22"/>
                <w:szCs w:val="22"/>
              </w:rPr>
            </w:pPr>
            <w:r>
              <w:rPr>
                <w:sz w:val="22"/>
                <w:szCs w:val="22"/>
              </w:rPr>
              <w:t>Sobków</w:t>
            </w:r>
          </w:p>
        </w:tc>
        <w:tc>
          <w:tcPr>
            <w:tcW w:w="1451" w:type="dxa"/>
            <w:vAlign w:val="center"/>
          </w:tcPr>
          <w:p w14:paraId="1913CB51" w14:textId="77777777" w:rsidR="00407901" w:rsidRDefault="00FA0ED5" w:rsidP="004E0952">
            <w:pPr>
              <w:jc w:val="center"/>
              <w:rPr>
                <w:sz w:val="22"/>
                <w:szCs w:val="22"/>
              </w:rPr>
            </w:pPr>
            <w:r>
              <w:rPr>
                <w:sz w:val="22"/>
                <w:szCs w:val="22"/>
              </w:rPr>
              <w:t>2</w:t>
            </w:r>
            <w:r w:rsidR="00C84498">
              <w:rPr>
                <w:sz w:val="22"/>
                <w:szCs w:val="22"/>
              </w:rPr>
              <w:t>18</w:t>
            </w:r>
          </w:p>
        </w:tc>
        <w:tc>
          <w:tcPr>
            <w:tcW w:w="1438" w:type="dxa"/>
            <w:vAlign w:val="center"/>
          </w:tcPr>
          <w:p w14:paraId="276BAF14" w14:textId="77777777" w:rsidR="00407901" w:rsidRDefault="00FA0ED5" w:rsidP="004E0952">
            <w:pPr>
              <w:jc w:val="center"/>
              <w:rPr>
                <w:sz w:val="22"/>
                <w:szCs w:val="22"/>
              </w:rPr>
            </w:pPr>
            <w:r>
              <w:rPr>
                <w:sz w:val="22"/>
                <w:szCs w:val="22"/>
              </w:rPr>
              <w:t>2</w:t>
            </w:r>
            <w:r w:rsidR="00C84498">
              <w:rPr>
                <w:sz w:val="22"/>
                <w:szCs w:val="22"/>
              </w:rPr>
              <w:t>20</w:t>
            </w:r>
          </w:p>
        </w:tc>
        <w:tc>
          <w:tcPr>
            <w:tcW w:w="1585" w:type="dxa"/>
            <w:vAlign w:val="center"/>
          </w:tcPr>
          <w:p w14:paraId="69286522" w14:textId="77777777" w:rsidR="00407901" w:rsidRDefault="00FA0ED5" w:rsidP="004E0952">
            <w:pPr>
              <w:jc w:val="center"/>
              <w:rPr>
                <w:sz w:val="22"/>
                <w:szCs w:val="22"/>
              </w:rPr>
            </w:pPr>
            <w:r>
              <w:rPr>
                <w:sz w:val="22"/>
                <w:szCs w:val="22"/>
              </w:rPr>
              <w:t>- 2</w:t>
            </w:r>
          </w:p>
        </w:tc>
        <w:tc>
          <w:tcPr>
            <w:tcW w:w="1357" w:type="dxa"/>
            <w:vAlign w:val="center"/>
          </w:tcPr>
          <w:p w14:paraId="4DBCC582" w14:textId="77777777" w:rsidR="00407901" w:rsidRDefault="00FA0ED5" w:rsidP="004E0952">
            <w:pPr>
              <w:jc w:val="center"/>
              <w:rPr>
                <w:sz w:val="22"/>
                <w:szCs w:val="22"/>
              </w:rPr>
            </w:pPr>
            <w:r>
              <w:rPr>
                <w:sz w:val="22"/>
                <w:szCs w:val="22"/>
              </w:rPr>
              <w:t>0,9%</w:t>
            </w:r>
          </w:p>
        </w:tc>
      </w:tr>
      <w:tr w:rsidR="00407901" w14:paraId="2E2D97BE" w14:textId="77777777" w:rsidTr="004E0952">
        <w:trPr>
          <w:trHeight w:val="454"/>
        </w:trPr>
        <w:tc>
          <w:tcPr>
            <w:tcW w:w="516" w:type="dxa"/>
            <w:vAlign w:val="center"/>
          </w:tcPr>
          <w:p w14:paraId="23F44D46" w14:textId="77777777" w:rsidR="00407901" w:rsidRDefault="00407901" w:rsidP="004E0952">
            <w:pPr>
              <w:rPr>
                <w:sz w:val="22"/>
                <w:szCs w:val="22"/>
              </w:rPr>
            </w:pPr>
            <w:r>
              <w:rPr>
                <w:sz w:val="22"/>
                <w:szCs w:val="22"/>
              </w:rPr>
              <w:t>9</w:t>
            </w:r>
            <w:r w:rsidR="004E0952">
              <w:rPr>
                <w:sz w:val="22"/>
                <w:szCs w:val="22"/>
              </w:rPr>
              <w:t>.</w:t>
            </w:r>
          </w:p>
        </w:tc>
        <w:tc>
          <w:tcPr>
            <w:tcW w:w="2429" w:type="dxa"/>
            <w:vAlign w:val="center"/>
          </w:tcPr>
          <w:p w14:paraId="6E45306C" w14:textId="77777777" w:rsidR="00407901" w:rsidRDefault="00407901" w:rsidP="004E0952">
            <w:pPr>
              <w:rPr>
                <w:sz w:val="22"/>
                <w:szCs w:val="22"/>
              </w:rPr>
            </w:pPr>
            <w:r>
              <w:rPr>
                <w:sz w:val="22"/>
                <w:szCs w:val="22"/>
              </w:rPr>
              <w:t>Wodzisław</w:t>
            </w:r>
          </w:p>
        </w:tc>
        <w:tc>
          <w:tcPr>
            <w:tcW w:w="1451" w:type="dxa"/>
            <w:vAlign w:val="center"/>
          </w:tcPr>
          <w:p w14:paraId="6F5F8FB3" w14:textId="77777777" w:rsidR="00407901" w:rsidRDefault="00FA0ED5" w:rsidP="004E0952">
            <w:pPr>
              <w:jc w:val="center"/>
              <w:rPr>
                <w:sz w:val="22"/>
                <w:szCs w:val="22"/>
              </w:rPr>
            </w:pPr>
            <w:r>
              <w:rPr>
                <w:sz w:val="22"/>
                <w:szCs w:val="22"/>
              </w:rPr>
              <w:t>19</w:t>
            </w:r>
            <w:r w:rsidR="00C84498">
              <w:rPr>
                <w:sz w:val="22"/>
                <w:szCs w:val="22"/>
              </w:rPr>
              <w:t>4</w:t>
            </w:r>
          </w:p>
        </w:tc>
        <w:tc>
          <w:tcPr>
            <w:tcW w:w="1438" w:type="dxa"/>
            <w:vAlign w:val="center"/>
          </w:tcPr>
          <w:p w14:paraId="4018B898" w14:textId="77777777" w:rsidR="00407901" w:rsidRDefault="00FA0ED5" w:rsidP="004E0952">
            <w:pPr>
              <w:jc w:val="center"/>
              <w:rPr>
                <w:sz w:val="22"/>
                <w:szCs w:val="22"/>
              </w:rPr>
            </w:pPr>
            <w:r>
              <w:rPr>
                <w:sz w:val="22"/>
                <w:szCs w:val="22"/>
              </w:rPr>
              <w:t>19</w:t>
            </w:r>
            <w:r w:rsidR="00C84498">
              <w:rPr>
                <w:sz w:val="22"/>
                <w:szCs w:val="22"/>
              </w:rPr>
              <w:t>8</w:t>
            </w:r>
          </w:p>
        </w:tc>
        <w:tc>
          <w:tcPr>
            <w:tcW w:w="1585" w:type="dxa"/>
            <w:vAlign w:val="center"/>
          </w:tcPr>
          <w:p w14:paraId="0F6E6EB9" w14:textId="77777777" w:rsidR="00407901" w:rsidRDefault="00FA0ED5" w:rsidP="004E0952">
            <w:pPr>
              <w:jc w:val="center"/>
              <w:rPr>
                <w:sz w:val="22"/>
                <w:szCs w:val="22"/>
              </w:rPr>
            </w:pPr>
            <w:r>
              <w:rPr>
                <w:sz w:val="22"/>
                <w:szCs w:val="22"/>
              </w:rPr>
              <w:t>- 4</w:t>
            </w:r>
          </w:p>
        </w:tc>
        <w:tc>
          <w:tcPr>
            <w:tcW w:w="1357" w:type="dxa"/>
            <w:vAlign w:val="center"/>
          </w:tcPr>
          <w:p w14:paraId="1A9A57F8" w14:textId="77777777" w:rsidR="00407901" w:rsidRDefault="00FA0ED5" w:rsidP="004E0952">
            <w:pPr>
              <w:jc w:val="center"/>
              <w:rPr>
                <w:sz w:val="22"/>
                <w:szCs w:val="22"/>
              </w:rPr>
            </w:pPr>
            <w:r>
              <w:rPr>
                <w:sz w:val="22"/>
                <w:szCs w:val="22"/>
              </w:rPr>
              <w:t>2,0%</w:t>
            </w:r>
          </w:p>
        </w:tc>
      </w:tr>
      <w:tr w:rsidR="00407901" w14:paraId="1DCCAEE9" w14:textId="77777777" w:rsidTr="004E0952">
        <w:trPr>
          <w:trHeight w:val="454"/>
        </w:trPr>
        <w:tc>
          <w:tcPr>
            <w:tcW w:w="2945" w:type="dxa"/>
            <w:gridSpan w:val="2"/>
            <w:vAlign w:val="center"/>
          </w:tcPr>
          <w:p w14:paraId="262314EA" w14:textId="77777777" w:rsidR="00407901" w:rsidRDefault="00407901" w:rsidP="004E0952">
            <w:pPr>
              <w:jc w:val="center"/>
              <w:rPr>
                <w:sz w:val="22"/>
                <w:szCs w:val="22"/>
              </w:rPr>
            </w:pPr>
            <w:r>
              <w:rPr>
                <w:sz w:val="22"/>
                <w:szCs w:val="22"/>
              </w:rPr>
              <w:t>Ogółem</w:t>
            </w:r>
          </w:p>
        </w:tc>
        <w:tc>
          <w:tcPr>
            <w:tcW w:w="1451" w:type="dxa"/>
            <w:vAlign w:val="center"/>
          </w:tcPr>
          <w:p w14:paraId="2AE61406" w14:textId="77777777" w:rsidR="00407901" w:rsidRDefault="00FA0ED5" w:rsidP="004E0952">
            <w:pPr>
              <w:jc w:val="center"/>
              <w:rPr>
                <w:sz w:val="22"/>
                <w:szCs w:val="22"/>
              </w:rPr>
            </w:pPr>
            <w:r>
              <w:rPr>
                <w:sz w:val="22"/>
                <w:szCs w:val="22"/>
              </w:rPr>
              <w:t>2</w:t>
            </w:r>
            <w:r w:rsidR="00C84498">
              <w:rPr>
                <w:sz w:val="22"/>
                <w:szCs w:val="22"/>
              </w:rPr>
              <w:t>414</w:t>
            </w:r>
          </w:p>
        </w:tc>
        <w:tc>
          <w:tcPr>
            <w:tcW w:w="1438" w:type="dxa"/>
            <w:vAlign w:val="center"/>
          </w:tcPr>
          <w:p w14:paraId="579AFACD" w14:textId="77777777" w:rsidR="00407901" w:rsidRDefault="00FA0ED5" w:rsidP="004E0952">
            <w:pPr>
              <w:jc w:val="center"/>
              <w:rPr>
                <w:sz w:val="22"/>
                <w:szCs w:val="22"/>
              </w:rPr>
            </w:pPr>
            <w:r>
              <w:rPr>
                <w:sz w:val="22"/>
                <w:szCs w:val="22"/>
              </w:rPr>
              <w:t>24</w:t>
            </w:r>
            <w:r w:rsidR="00C84498">
              <w:rPr>
                <w:sz w:val="22"/>
                <w:szCs w:val="22"/>
              </w:rPr>
              <w:t>71</w:t>
            </w:r>
          </w:p>
        </w:tc>
        <w:tc>
          <w:tcPr>
            <w:tcW w:w="1585" w:type="dxa"/>
            <w:vAlign w:val="center"/>
          </w:tcPr>
          <w:p w14:paraId="6F947565" w14:textId="77777777" w:rsidR="00407901" w:rsidRDefault="00FA0ED5" w:rsidP="004E0952">
            <w:pPr>
              <w:jc w:val="center"/>
              <w:rPr>
                <w:sz w:val="22"/>
                <w:szCs w:val="22"/>
              </w:rPr>
            </w:pPr>
            <w:r>
              <w:rPr>
                <w:sz w:val="22"/>
                <w:szCs w:val="22"/>
              </w:rPr>
              <w:t>- 57</w:t>
            </w:r>
          </w:p>
        </w:tc>
        <w:tc>
          <w:tcPr>
            <w:tcW w:w="1357" w:type="dxa"/>
            <w:vAlign w:val="center"/>
          </w:tcPr>
          <w:p w14:paraId="2D688540" w14:textId="77777777" w:rsidR="00407901" w:rsidRDefault="00FA0ED5" w:rsidP="004E0952">
            <w:pPr>
              <w:jc w:val="center"/>
              <w:rPr>
                <w:sz w:val="22"/>
                <w:szCs w:val="22"/>
              </w:rPr>
            </w:pPr>
            <w:r>
              <w:rPr>
                <w:sz w:val="22"/>
                <w:szCs w:val="22"/>
              </w:rPr>
              <w:t>2,3%</w:t>
            </w:r>
          </w:p>
        </w:tc>
      </w:tr>
    </w:tbl>
    <w:p w14:paraId="505EDF22" w14:textId="77777777" w:rsidR="00407901" w:rsidRDefault="00B419B0" w:rsidP="00B419B0">
      <w:pPr>
        <w:spacing w:after="120" w:line="276" w:lineRule="auto"/>
        <w:jc w:val="both"/>
        <w:rPr>
          <w:sz w:val="22"/>
          <w:szCs w:val="22"/>
        </w:rPr>
      </w:pPr>
      <w:r w:rsidRPr="009F52E1">
        <w:rPr>
          <w:i/>
          <w:sz w:val="18"/>
          <w:szCs w:val="18"/>
        </w:rPr>
        <w:t xml:space="preserve">Źródło: Sprawozdania </w:t>
      </w:r>
      <w:proofErr w:type="spellStart"/>
      <w:r w:rsidRPr="009F52E1">
        <w:rPr>
          <w:i/>
          <w:sz w:val="18"/>
          <w:szCs w:val="18"/>
        </w:rPr>
        <w:t>MRPiPS</w:t>
      </w:r>
      <w:proofErr w:type="spellEnd"/>
      <w:r w:rsidRPr="009F52E1">
        <w:rPr>
          <w:i/>
          <w:sz w:val="18"/>
          <w:szCs w:val="18"/>
        </w:rPr>
        <w:t xml:space="preserve"> – 01 sporządzane przez  Powiatowy Urząd P</w:t>
      </w:r>
      <w:r>
        <w:rPr>
          <w:i/>
          <w:sz w:val="18"/>
          <w:szCs w:val="18"/>
        </w:rPr>
        <w:t xml:space="preserve">racy w Jędrzejowie </w:t>
      </w:r>
      <w:r w:rsidRPr="009F52E1">
        <w:rPr>
          <w:i/>
          <w:sz w:val="18"/>
          <w:szCs w:val="18"/>
          <w:lang w:eastAsia="ar-SA"/>
        </w:rPr>
        <w:t>za lata 201</w:t>
      </w:r>
      <w:r>
        <w:rPr>
          <w:i/>
          <w:sz w:val="18"/>
          <w:szCs w:val="18"/>
          <w:lang w:eastAsia="ar-SA"/>
        </w:rPr>
        <w:t>8</w:t>
      </w:r>
      <w:r w:rsidRPr="009F52E1">
        <w:rPr>
          <w:i/>
          <w:sz w:val="18"/>
          <w:szCs w:val="18"/>
          <w:lang w:eastAsia="ar-SA"/>
        </w:rPr>
        <w:t>-201</w:t>
      </w:r>
      <w:r>
        <w:rPr>
          <w:i/>
          <w:sz w:val="18"/>
          <w:szCs w:val="18"/>
          <w:lang w:eastAsia="ar-SA"/>
        </w:rPr>
        <w:t>9</w:t>
      </w:r>
    </w:p>
    <w:p w14:paraId="62A307EC" w14:textId="77777777" w:rsidR="00473B4E" w:rsidRDefault="00473B4E" w:rsidP="00473B4E">
      <w:pPr>
        <w:spacing w:after="120" w:line="276" w:lineRule="auto"/>
        <w:ind w:firstLine="720"/>
        <w:jc w:val="both"/>
        <w:rPr>
          <w:sz w:val="22"/>
          <w:szCs w:val="22"/>
        </w:rPr>
      </w:pPr>
      <w:r>
        <w:rPr>
          <w:sz w:val="22"/>
          <w:szCs w:val="22"/>
        </w:rPr>
        <w:t>Poziom bezrobocia w poszczególny</w:t>
      </w:r>
      <w:r w:rsidRPr="00955014">
        <w:rPr>
          <w:sz w:val="22"/>
          <w:szCs w:val="22"/>
        </w:rPr>
        <w:t xml:space="preserve">ch gminach </w:t>
      </w:r>
      <w:r>
        <w:rPr>
          <w:sz w:val="22"/>
          <w:szCs w:val="22"/>
        </w:rPr>
        <w:t xml:space="preserve">powiatu jędrzejowskiego na koniec grudnia 2019 roku ilustruje poniższy </w:t>
      </w:r>
      <w:r w:rsidRPr="00955014">
        <w:rPr>
          <w:sz w:val="22"/>
          <w:szCs w:val="22"/>
        </w:rPr>
        <w:t xml:space="preserve">wykres. </w:t>
      </w:r>
    </w:p>
    <w:p w14:paraId="2373CA25" w14:textId="77777777" w:rsidR="00473B4E" w:rsidRPr="00EB40CA" w:rsidRDefault="00473B4E" w:rsidP="00473B4E">
      <w:pPr>
        <w:spacing w:after="120" w:line="276" w:lineRule="auto"/>
        <w:ind w:firstLine="720"/>
        <w:jc w:val="both"/>
        <w:rPr>
          <w:sz w:val="22"/>
          <w:szCs w:val="22"/>
        </w:rPr>
      </w:pPr>
      <w:r w:rsidRPr="00362571">
        <w:rPr>
          <w:noProof/>
          <w:sz w:val="24"/>
          <w:szCs w:val="24"/>
        </w:rPr>
        <w:drawing>
          <wp:inline distT="0" distB="0" distL="0" distR="0" wp14:anchorId="1137ED99" wp14:editId="29A2B843">
            <wp:extent cx="4940300" cy="2944586"/>
            <wp:effectExtent l="0" t="0" r="0" b="0"/>
            <wp:docPr id="8"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C1EA604" w14:textId="77777777" w:rsidR="00473B4E" w:rsidRPr="00501367" w:rsidRDefault="00473B4E" w:rsidP="00473B4E">
      <w:pPr>
        <w:keepNext/>
        <w:ind w:left="567" w:hanging="283"/>
        <w:rPr>
          <w:rFonts w:asciiTheme="minorHAnsi" w:hAnsiTheme="minorHAnsi" w:cstheme="minorHAnsi"/>
          <w:i/>
          <w:sz w:val="18"/>
          <w:szCs w:val="18"/>
        </w:rPr>
      </w:pPr>
      <w:bookmarkStart w:id="1" w:name="_Hlk14949503"/>
      <w:r w:rsidRPr="00EB40CA">
        <w:rPr>
          <w:rFonts w:asciiTheme="minorHAnsi" w:hAnsiTheme="minorHAnsi" w:cstheme="minorHAnsi"/>
          <w:i/>
          <w:sz w:val="20"/>
        </w:rPr>
        <w:t xml:space="preserve">      </w:t>
      </w:r>
      <w:r w:rsidRPr="00501367">
        <w:rPr>
          <w:rFonts w:asciiTheme="minorHAnsi" w:hAnsiTheme="minorHAnsi" w:cstheme="minorHAnsi"/>
          <w:i/>
          <w:sz w:val="18"/>
          <w:szCs w:val="18"/>
        </w:rPr>
        <w:t>Źródło: opracowanie własne na podstawie załącznika do sprawozdań MRPiPS-01 za 2019 rok  sporządzanych Powiatowy Urząd Pracy w Jędrzejowie</w:t>
      </w:r>
    </w:p>
    <w:p w14:paraId="2ED3A040" w14:textId="77777777" w:rsidR="00473B4E" w:rsidRPr="00EB40CA" w:rsidRDefault="00473B4E" w:rsidP="00473B4E">
      <w:pPr>
        <w:rPr>
          <w:rFonts w:asciiTheme="minorHAnsi" w:hAnsiTheme="minorHAnsi" w:cstheme="minorHAnsi"/>
          <w:color w:val="00B050"/>
          <w:sz w:val="24"/>
          <w:szCs w:val="24"/>
        </w:rPr>
      </w:pPr>
    </w:p>
    <w:bookmarkEnd w:id="1"/>
    <w:p w14:paraId="07B784F4" w14:textId="77777777" w:rsidR="00286340" w:rsidRDefault="00286340" w:rsidP="00473B4E">
      <w:pPr>
        <w:spacing w:line="276" w:lineRule="auto"/>
        <w:jc w:val="both"/>
        <w:rPr>
          <w:rFonts w:asciiTheme="minorHAnsi" w:hAnsiTheme="minorHAnsi"/>
          <w:b/>
          <w:bCs/>
          <w:sz w:val="24"/>
          <w:szCs w:val="24"/>
        </w:rPr>
      </w:pPr>
    </w:p>
    <w:p w14:paraId="267445FB" w14:textId="77777777" w:rsidR="00286340" w:rsidRPr="00E147FC" w:rsidRDefault="00286340" w:rsidP="00286340">
      <w:pPr>
        <w:suppressAutoHyphens w:val="0"/>
        <w:spacing w:line="276" w:lineRule="auto"/>
        <w:rPr>
          <w:sz w:val="22"/>
          <w:szCs w:val="22"/>
        </w:rPr>
      </w:pPr>
      <w:r w:rsidRPr="00E147FC">
        <w:rPr>
          <w:b/>
          <w:bCs/>
          <w:sz w:val="22"/>
          <w:szCs w:val="22"/>
        </w:rPr>
        <w:lastRenderedPageBreak/>
        <w:t>1.2 Zmiany w poziomie bezrobocia</w:t>
      </w:r>
    </w:p>
    <w:p w14:paraId="55AD70A5" w14:textId="77777777" w:rsidR="00286340" w:rsidRPr="00E147FC" w:rsidRDefault="00286340" w:rsidP="00286340">
      <w:pPr>
        <w:suppressAutoHyphens w:val="0"/>
        <w:spacing w:line="276" w:lineRule="auto"/>
        <w:rPr>
          <w:sz w:val="22"/>
          <w:szCs w:val="22"/>
        </w:rPr>
      </w:pPr>
      <w:r w:rsidRPr="00E147FC">
        <w:rPr>
          <w:sz w:val="22"/>
          <w:szCs w:val="22"/>
        </w:rPr>
        <w:t xml:space="preserve">Na przestrzeni 2019 roku: </w:t>
      </w:r>
    </w:p>
    <w:p w14:paraId="79C74833" w14:textId="77777777" w:rsidR="00286340" w:rsidRPr="00E147FC" w:rsidRDefault="00286340" w:rsidP="00286340">
      <w:pPr>
        <w:pStyle w:val="Akapitzlist"/>
        <w:numPr>
          <w:ilvl w:val="0"/>
          <w:numId w:val="23"/>
        </w:numPr>
        <w:spacing w:line="276" w:lineRule="auto"/>
        <w:rPr>
          <w:rFonts w:ascii="Times New Roman" w:hAnsi="Times New Roman"/>
        </w:rPr>
      </w:pPr>
      <w:r w:rsidRPr="00E147FC">
        <w:rPr>
          <w:rFonts w:ascii="Times New Roman" w:hAnsi="Times New Roman"/>
        </w:rPr>
        <w:t>zarejestrowano 3323 osoby bezrobotne (napływ),</w:t>
      </w:r>
    </w:p>
    <w:p w14:paraId="6D29B9B2" w14:textId="77777777" w:rsidR="00286340" w:rsidRPr="00E147FC" w:rsidRDefault="00286340" w:rsidP="00286340">
      <w:pPr>
        <w:pStyle w:val="Akapitzlist"/>
        <w:numPr>
          <w:ilvl w:val="0"/>
          <w:numId w:val="23"/>
        </w:numPr>
        <w:spacing w:line="276" w:lineRule="auto"/>
        <w:rPr>
          <w:rFonts w:ascii="Times New Roman" w:hAnsi="Times New Roman"/>
        </w:rPr>
      </w:pPr>
      <w:r w:rsidRPr="00E147FC">
        <w:rPr>
          <w:rFonts w:ascii="Times New Roman" w:hAnsi="Times New Roman"/>
        </w:rPr>
        <w:t>wyrejestrowano 3380 bezrobotnych (odpływ).</w:t>
      </w:r>
    </w:p>
    <w:p w14:paraId="74C5D487" w14:textId="77777777" w:rsidR="00286340" w:rsidRPr="00E147FC" w:rsidRDefault="00286340" w:rsidP="00286340">
      <w:pPr>
        <w:suppressAutoHyphens w:val="0"/>
        <w:spacing w:line="276" w:lineRule="auto"/>
        <w:rPr>
          <w:sz w:val="22"/>
          <w:szCs w:val="22"/>
        </w:rPr>
      </w:pPr>
      <w:r w:rsidRPr="00E147FC">
        <w:rPr>
          <w:sz w:val="22"/>
          <w:szCs w:val="22"/>
        </w:rPr>
        <w:t xml:space="preserve">Z ogółu nowo zarejestrowanych bezrobotnych: </w:t>
      </w:r>
    </w:p>
    <w:p w14:paraId="64772A6A" w14:textId="77777777" w:rsidR="00286340" w:rsidRPr="00E147FC" w:rsidRDefault="00286340" w:rsidP="00286340">
      <w:pPr>
        <w:pStyle w:val="Akapitzlist"/>
        <w:numPr>
          <w:ilvl w:val="0"/>
          <w:numId w:val="24"/>
        </w:numPr>
        <w:spacing w:line="276" w:lineRule="auto"/>
        <w:rPr>
          <w:rFonts w:ascii="Times New Roman" w:hAnsi="Times New Roman"/>
        </w:rPr>
      </w:pPr>
      <w:r w:rsidRPr="00E147FC">
        <w:rPr>
          <w:rFonts w:ascii="Times New Roman" w:hAnsi="Times New Roman"/>
        </w:rPr>
        <w:t>620 osób rejestrowało się po raz pierwszy, tj. 18,7% napływu,</w:t>
      </w:r>
    </w:p>
    <w:p w14:paraId="4AA30996" w14:textId="77777777" w:rsidR="00286340" w:rsidRPr="00E147FC" w:rsidRDefault="00286340" w:rsidP="00286340">
      <w:pPr>
        <w:pStyle w:val="Akapitzlist"/>
        <w:numPr>
          <w:ilvl w:val="0"/>
          <w:numId w:val="24"/>
        </w:numPr>
        <w:spacing w:line="276" w:lineRule="auto"/>
        <w:rPr>
          <w:rFonts w:ascii="Times New Roman" w:hAnsi="Times New Roman"/>
        </w:rPr>
      </w:pPr>
      <w:r w:rsidRPr="00E147FC">
        <w:rPr>
          <w:rFonts w:ascii="Times New Roman" w:hAnsi="Times New Roman"/>
        </w:rPr>
        <w:t>2703 osoby zarejestrowały się po raz drugi i kolejny, tj. 81,3% napływu.</w:t>
      </w:r>
    </w:p>
    <w:p w14:paraId="6BB39A9A" w14:textId="77777777" w:rsidR="00286340" w:rsidRPr="00E147FC" w:rsidRDefault="00286340" w:rsidP="00286340">
      <w:pPr>
        <w:spacing w:line="276" w:lineRule="auto"/>
        <w:jc w:val="both"/>
        <w:rPr>
          <w:sz w:val="22"/>
          <w:szCs w:val="22"/>
        </w:rPr>
      </w:pPr>
      <w:r w:rsidRPr="00E147FC">
        <w:rPr>
          <w:sz w:val="22"/>
          <w:szCs w:val="22"/>
        </w:rPr>
        <w:t>Przyczyny wyłączenia z rejestru 3380 osób bezrobotnych to:</w:t>
      </w:r>
    </w:p>
    <w:p w14:paraId="643F015A" w14:textId="77777777" w:rsidR="00286340" w:rsidRPr="00E147FC" w:rsidRDefault="00286340" w:rsidP="00286340">
      <w:pPr>
        <w:pStyle w:val="Akapitzlist"/>
        <w:numPr>
          <w:ilvl w:val="0"/>
          <w:numId w:val="25"/>
        </w:numPr>
        <w:spacing w:line="276" w:lineRule="auto"/>
        <w:ind w:left="284" w:hanging="284"/>
        <w:jc w:val="both"/>
        <w:rPr>
          <w:rFonts w:ascii="Times New Roman" w:hAnsi="Times New Roman"/>
        </w:rPr>
      </w:pPr>
      <w:r w:rsidRPr="00E147FC">
        <w:rPr>
          <w:rFonts w:ascii="Times New Roman" w:hAnsi="Times New Roman"/>
          <w:b/>
          <w:bCs/>
        </w:rPr>
        <w:t>podjęcie pracy przez 1862 osoby</w:t>
      </w:r>
      <w:r w:rsidRPr="00E147FC">
        <w:rPr>
          <w:rFonts w:ascii="Times New Roman" w:hAnsi="Times New Roman"/>
        </w:rPr>
        <w:t xml:space="preserve">, co stanowiło 55,1% ogółu wyłączonych, </w:t>
      </w:r>
    </w:p>
    <w:p w14:paraId="6023B9D4" w14:textId="77777777" w:rsidR="00286340" w:rsidRPr="00E147FC" w:rsidRDefault="00286340" w:rsidP="00286340">
      <w:pPr>
        <w:pStyle w:val="Akapitzlist"/>
        <w:numPr>
          <w:ilvl w:val="0"/>
          <w:numId w:val="25"/>
        </w:numPr>
        <w:spacing w:line="276" w:lineRule="auto"/>
        <w:ind w:left="284" w:hanging="284"/>
        <w:jc w:val="both"/>
        <w:rPr>
          <w:rFonts w:ascii="Times New Roman" w:hAnsi="Times New Roman"/>
        </w:rPr>
      </w:pPr>
      <w:r w:rsidRPr="00E147FC">
        <w:rPr>
          <w:rFonts w:ascii="Times New Roman" w:hAnsi="Times New Roman"/>
          <w:b/>
          <w:bCs/>
        </w:rPr>
        <w:t>rozpoczęcie stażu - 346 osób</w:t>
      </w:r>
      <w:r w:rsidRPr="00E147FC">
        <w:rPr>
          <w:rFonts w:ascii="Times New Roman" w:hAnsi="Times New Roman"/>
        </w:rPr>
        <w:t xml:space="preserve">, tj. 10,3%, </w:t>
      </w:r>
    </w:p>
    <w:p w14:paraId="559CD594" w14:textId="77777777" w:rsidR="00286340" w:rsidRPr="00E147FC" w:rsidRDefault="00286340" w:rsidP="00286340">
      <w:pPr>
        <w:pStyle w:val="Akapitzlist"/>
        <w:numPr>
          <w:ilvl w:val="0"/>
          <w:numId w:val="25"/>
        </w:numPr>
        <w:spacing w:line="276" w:lineRule="auto"/>
        <w:ind w:left="284" w:hanging="284"/>
        <w:jc w:val="both"/>
        <w:rPr>
          <w:rFonts w:ascii="Times New Roman" w:hAnsi="Times New Roman"/>
        </w:rPr>
      </w:pPr>
      <w:r w:rsidRPr="00E147FC">
        <w:rPr>
          <w:rFonts w:ascii="Times New Roman" w:hAnsi="Times New Roman"/>
        </w:rPr>
        <w:t xml:space="preserve">rozpoczęcie szkolenia - 4 osoby, tj. 0,1%, </w:t>
      </w:r>
    </w:p>
    <w:p w14:paraId="7CBA6741" w14:textId="77777777" w:rsidR="00286340" w:rsidRPr="00E147FC" w:rsidRDefault="00286340" w:rsidP="00286340">
      <w:pPr>
        <w:pStyle w:val="Akapitzlist"/>
        <w:numPr>
          <w:ilvl w:val="0"/>
          <w:numId w:val="25"/>
        </w:numPr>
        <w:spacing w:line="276" w:lineRule="auto"/>
        <w:ind w:left="284" w:hanging="284"/>
        <w:jc w:val="both"/>
        <w:rPr>
          <w:rFonts w:ascii="Times New Roman" w:hAnsi="Times New Roman"/>
        </w:rPr>
      </w:pPr>
      <w:r w:rsidRPr="00E147FC">
        <w:rPr>
          <w:rFonts w:ascii="Times New Roman" w:hAnsi="Times New Roman"/>
          <w:b/>
          <w:bCs/>
        </w:rPr>
        <w:t>niepotwierdzenie gotowości do pracy – 487 osób</w:t>
      </w:r>
      <w:r w:rsidRPr="00E147FC">
        <w:rPr>
          <w:rFonts w:ascii="Times New Roman" w:hAnsi="Times New Roman"/>
        </w:rPr>
        <w:t xml:space="preserve">, tj. 14,4%, </w:t>
      </w:r>
    </w:p>
    <w:p w14:paraId="16181650" w14:textId="77777777" w:rsidR="00286340" w:rsidRPr="00E147FC" w:rsidRDefault="00286340" w:rsidP="00286340">
      <w:pPr>
        <w:pStyle w:val="Akapitzlist"/>
        <w:numPr>
          <w:ilvl w:val="0"/>
          <w:numId w:val="25"/>
        </w:numPr>
        <w:spacing w:line="276" w:lineRule="auto"/>
        <w:ind w:left="284" w:hanging="284"/>
        <w:jc w:val="both"/>
        <w:rPr>
          <w:rFonts w:ascii="Times New Roman" w:hAnsi="Times New Roman"/>
        </w:rPr>
      </w:pPr>
      <w:r w:rsidRPr="00E147FC">
        <w:rPr>
          <w:rFonts w:ascii="Times New Roman" w:hAnsi="Times New Roman"/>
        </w:rPr>
        <w:t xml:space="preserve">dobrowolna rezygnacja ze statusu bezrobotnego – 188 osób, tj. 5,6%, </w:t>
      </w:r>
    </w:p>
    <w:p w14:paraId="351CAB8B" w14:textId="77777777" w:rsidR="00286340" w:rsidRPr="00E147FC" w:rsidRDefault="00286340" w:rsidP="00286340">
      <w:pPr>
        <w:pStyle w:val="Akapitzlist"/>
        <w:numPr>
          <w:ilvl w:val="0"/>
          <w:numId w:val="25"/>
        </w:numPr>
        <w:spacing w:line="276" w:lineRule="auto"/>
        <w:ind w:left="284" w:hanging="284"/>
        <w:jc w:val="both"/>
        <w:rPr>
          <w:rFonts w:ascii="Times New Roman" w:hAnsi="Times New Roman"/>
        </w:rPr>
      </w:pPr>
      <w:r w:rsidRPr="00E147FC">
        <w:rPr>
          <w:rFonts w:ascii="Times New Roman" w:hAnsi="Times New Roman"/>
        </w:rPr>
        <w:t>odmowa bez uzasadnionej przyczyny przyjęcia propozycji odpowiedniej pracy lub innej formy pomocy - 231 osób, tj. 6,8%,</w:t>
      </w:r>
    </w:p>
    <w:p w14:paraId="27EDBAFB" w14:textId="77777777" w:rsidR="00286340" w:rsidRPr="00E147FC" w:rsidRDefault="00286340" w:rsidP="00286340">
      <w:pPr>
        <w:pStyle w:val="Akapitzlist"/>
        <w:numPr>
          <w:ilvl w:val="0"/>
          <w:numId w:val="25"/>
        </w:numPr>
        <w:spacing w:line="276" w:lineRule="auto"/>
        <w:ind w:left="284" w:hanging="284"/>
        <w:jc w:val="both"/>
        <w:rPr>
          <w:rFonts w:ascii="Times New Roman" w:hAnsi="Times New Roman"/>
        </w:rPr>
      </w:pPr>
      <w:r w:rsidRPr="00E147FC">
        <w:rPr>
          <w:rFonts w:ascii="Times New Roman" w:hAnsi="Times New Roman"/>
        </w:rPr>
        <w:t xml:space="preserve">nabycie praw emerytalnych lub rentowych, nabycie praw do świadczenia przedemerytalnego, osiągnięcie wieku emerytalnego - 72 osoby, tj. 2,1%, </w:t>
      </w:r>
    </w:p>
    <w:p w14:paraId="662AED99" w14:textId="77777777" w:rsidR="00286340" w:rsidRPr="00E147FC" w:rsidRDefault="00286340" w:rsidP="00286340">
      <w:pPr>
        <w:pStyle w:val="Akapitzlist"/>
        <w:numPr>
          <w:ilvl w:val="0"/>
          <w:numId w:val="25"/>
        </w:numPr>
        <w:spacing w:after="0" w:line="276" w:lineRule="auto"/>
        <w:ind w:left="284" w:hanging="284"/>
        <w:jc w:val="both"/>
        <w:rPr>
          <w:rFonts w:ascii="Times New Roman" w:hAnsi="Times New Roman"/>
        </w:rPr>
      </w:pPr>
      <w:r w:rsidRPr="00E147FC">
        <w:rPr>
          <w:rFonts w:ascii="Times New Roman" w:hAnsi="Times New Roman"/>
        </w:rPr>
        <w:t xml:space="preserve">pozostałe przyczyny (podjęcie nauki, inne) – 190 osób, tj. 5,6% ogółu wyłączonych. </w:t>
      </w:r>
    </w:p>
    <w:p w14:paraId="17E9EC30" w14:textId="77777777" w:rsidR="00286340" w:rsidRPr="00E147FC" w:rsidRDefault="00286340" w:rsidP="00A40733">
      <w:pPr>
        <w:spacing w:after="120" w:line="276" w:lineRule="auto"/>
        <w:jc w:val="both"/>
        <w:rPr>
          <w:sz w:val="22"/>
          <w:szCs w:val="22"/>
        </w:rPr>
      </w:pPr>
      <w:r w:rsidRPr="00E147FC">
        <w:rPr>
          <w:sz w:val="22"/>
          <w:szCs w:val="22"/>
        </w:rPr>
        <w:t>Do najważniejszych przyczyn wyłączenia z rejestrów należy podjęcie pracy (55,1%), niepotwierdzenie gotowości do pracy (14,4%) oraz rozpoczęcie stażu (10,3%).</w:t>
      </w:r>
    </w:p>
    <w:p w14:paraId="0416AC9B" w14:textId="77777777" w:rsidR="00473B4E" w:rsidRPr="00E147FC" w:rsidRDefault="00473B4E" w:rsidP="00473B4E">
      <w:pPr>
        <w:spacing w:line="276" w:lineRule="auto"/>
        <w:jc w:val="both"/>
        <w:rPr>
          <w:rFonts w:eastAsia="Calibri"/>
          <w:sz w:val="22"/>
          <w:szCs w:val="22"/>
          <w:lang w:eastAsia="ar-SA"/>
        </w:rPr>
      </w:pPr>
      <w:r w:rsidRPr="00E147FC">
        <w:rPr>
          <w:b/>
          <w:bCs/>
          <w:sz w:val="22"/>
          <w:szCs w:val="22"/>
        </w:rPr>
        <w:t>1.</w:t>
      </w:r>
      <w:r w:rsidR="00286340" w:rsidRPr="00E147FC">
        <w:rPr>
          <w:b/>
          <w:bCs/>
          <w:sz w:val="22"/>
          <w:szCs w:val="22"/>
        </w:rPr>
        <w:t>3</w:t>
      </w:r>
      <w:r w:rsidRPr="00E147FC">
        <w:rPr>
          <w:b/>
          <w:bCs/>
          <w:sz w:val="22"/>
          <w:szCs w:val="22"/>
        </w:rPr>
        <w:t xml:space="preserve"> Stopa bezrobocia</w:t>
      </w:r>
      <w:r w:rsidRPr="00E147FC">
        <w:rPr>
          <w:sz w:val="22"/>
          <w:szCs w:val="22"/>
        </w:rPr>
        <w:t xml:space="preserve"> </w:t>
      </w:r>
      <w:r w:rsidRPr="00E147FC">
        <w:rPr>
          <w:rFonts w:eastAsia="Calibri"/>
          <w:sz w:val="22"/>
          <w:szCs w:val="22"/>
          <w:lang w:eastAsia="ar-SA"/>
        </w:rPr>
        <w:t>w powiecie jędrzejowskim według stanu na 3</w:t>
      </w:r>
      <w:r w:rsidR="0094611F" w:rsidRPr="00E147FC">
        <w:rPr>
          <w:rFonts w:eastAsia="Calibri"/>
          <w:sz w:val="22"/>
          <w:szCs w:val="22"/>
          <w:lang w:eastAsia="ar-SA"/>
        </w:rPr>
        <w:t xml:space="preserve">1 grudnia </w:t>
      </w:r>
      <w:r w:rsidRPr="00E147FC">
        <w:rPr>
          <w:rFonts w:eastAsia="Calibri"/>
          <w:sz w:val="22"/>
          <w:szCs w:val="22"/>
          <w:lang w:eastAsia="ar-SA"/>
        </w:rPr>
        <w:t xml:space="preserve">2019 roku wynosiła 6,9% i w porównaniu do stanu na koniec grudnia 2018r. zmniejszyła się o 0,2 punktu procentowego (na koniec 2018r. wynosiła 7,1%). </w:t>
      </w:r>
    </w:p>
    <w:p w14:paraId="74E86E80" w14:textId="77777777" w:rsidR="00362571" w:rsidRPr="00E147FC" w:rsidRDefault="005C7E42" w:rsidP="00A40733">
      <w:pPr>
        <w:spacing w:line="276" w:lineRule="auto"/>
        <w:ind w:firstLine="708"/>
        <w:jc w:val="both"/>
        <w:rPr>
          <w:rFonts w:eastAsia="Calibri"/>
          <w:sz w:val="22"/>
          <w:szCs w:val="22"/>
          <w:lang w:eastAsia="ar-SA"/>
        </w:rPr>
      </w:pPr>
      <w:r w:rsidRPr="00E147FC">
        <w:rPr>
          <w:rFonts w:eastAsia="Calibri"/>
          <w:sz w:val="22"/>
          <w:szCs w:val="22"/>
          <w:lang w:eastAsia="ar-SA"/>
        </w:rPr>
        <w:t xml:space="preserve">Wielkość stopy  bezrobocia </w:t>
      </w:r>
      <w:r w:rsidR="00362571" w:rsidRPr="00E147FC">
        <w:rPr>
          <w:rFonts w:eastAsia="Calibri"/>
          <w:sz w:val="22"/>
          <w:szCs w:val="22"/>
          <w:lang w:eastAsia="ar-SA"/>
        </w:rPr>
        <w:t xml:space="preserve">rejestrowanego w latach </w:t>
      </w:r>
      <w:r w:rsidR="00362571" w:rsidRPr="00E147FC">
        <w:rPr>
          <w:sz w:val="22"/>
          <w:szCs w:val="22"/>
        </w:rPr>
        <w:t>201</w:t>
      </w:r>
      <w:r w:rsidR="0094611F" w:rsidRPr="00E147FC">
        <w:rPr>
          <w:sz w:val="22"/>
          <w:szCs w:val="22"/>
        </w:rPr>
        <w:t>5</w:t>
      </w:r>
      <w:r w:rsidR="00362571" w:rsidRPr="00E147FC">
        <w:rPr>
          <w:sz w:val="22"/>
          <w:szCs w:val="22"/>
        </w:rPr>
        <w:t xml:space="preserve"> – 201</w:t>
      </w:r>
      <w:r w:rsidRPr="00E147FC">
        <w:rPr>
          <w:sz w:val="22"/>
          <w:szCs w:val="22"/>
        </w:rPr>
        <w:t>9</w:t>
      </w:r>
      <w:r w:rsidR="00362571" w:rsidRPr="00E147FC">
        <w:rPr>
          <w:sz w:val="22"/>
          <w:szCs w:val="22"/>
        </w:rPr>
        <w:t xml:space="preserve"> </w:t>
      </w:r>
      <w:r w:rsidR="00362571" w:rsidRPr="00E147FC">
        <w:rPr>
          <w:rFonts w:eastAsia="Calibri"/>
          <w:sz w:val="22"/>
          <w:szCs w:val="22"/>
          <w:lang w:eastAsia="ar-SA"/>
        </w:rPr>
        <w:t>odnotowanej w powiecie jędrzejowskim, w województwie świętokrzyskim i w Polsce przedstawia poniższa tabela</w:t>
      </w:r>
    </w:p>
    <w:p w14:paraId="13E42D8C" w14:textId="77777777" w:rsidR="00A40733" w:rsidRPr="00E147FC" w:rsidRDefault="00A40733" w:rsidP="00A40733">
      <w:pPr>
        <w:spacing w:line="276" w:lineRule="auto"/>
        <w:ind w:firstLine="708"/>
        <w:jc w:val="both"/>
        <w:rPr>
          <w:rFonts w:eastAsia="Calibri"/>
          <w:sz w:val="22"/>
          <w:szCs w:val="22"/>
          <w:lang w:eastAsia="ar-SA"/>
        </w:rPr>
      </w:pPr>
    </w:p>
    <w:p w14:paraId="33B40FE1" w14:textId="77777777" w:rsidR="00362571" w:rsidRPr="00E147FC" w:rsidRDefault="00362571" w:rsidP="00362571">
      <w:pPr>
        <w:ind w:firstLine="708"/>
        <w:jc w:val="right"/>
        <w:rPr>
          <w:b/>
          <w:sz w:val="22"/>
          <w:szCs w:val="22"/>
        </w:rPr>
      </w:pPr>
      <w:r w:rsidRPr="00E147FC">
        <w:rPr>
          <w:b/>
          <w:sz w:val="22"/>
          <w:szCs w:val="22"/>
        </w:rPr>
        <w:t>Tabela 2</w:t>
      </w:r>
    </w:p>
    <w:p w14:paraId="1DD1F12C" w14:textId="77777777" w:rsidR="00362571" w:rsidRPr="00E147FC" w:rsidRDefault="00362571" w:rsidP="00362571">
      <w:pPr>
        <w:spacing w:after="120"/>
        <w:jc w:val="center"/>
        <w:rPr>
          <w:b/>
          <w:sz w:val="22"/>
          <w:szCs w:val="22"/>
        </w:rPr>
      </w:pPr>
      <w:r w:rsidRPr="00E147FC">
        <w:rPr>
          <w:b/>
          <w:sz w:val="22"/>
          <w:szCs w:val="22"/>
        </w:rPr>
        <w:t>Stopa bezrobocia w latach 201</w:t>
      </w:r>
      <w:r w:rsidR="00B419B0" w:rsidRPr="00E147FC">
        <w:rPr>
          <w:b/>
          <w:sz w:val="22"/>
          <w:szCs w:val="22"/>
        </w:rPr>
        <w:t>5</w:t>
      </w:r>
      <w:r w:rsidRPr="00E147FC">
        <w:rPr>
          <w:b/>
          <w:sz w:val="22"/>
          <w:szCs w:val="22"/>
        </w:rPr>
        <w:t xml:space="preserve"> – 201</w:t>
      </w:r>
      <w:r w:rsidR="005C7E42" w:rsidRPr="00E147FC">
        <w:rPr>
          <w:b/>
          <w:sz w:val="22"/>
          <w:szCs w:val="22"/>
        </w:rPr>
        <w:t>9</w:t>
      </w:r>
    </w:p>
    <w:tbl>
      <w:tblPr>
        <w:tblW w:w="9219" w:type="dxa"/>
        <w:tblInd w:w="-5" w:type="dxa"/>
        <w:tblLayout w:type="fixed"/>
        <w:tblLook w:val="0000" w:firstRow="0" w:lastRow="0" w:firstColumn="0" w:lastColumn="0" w:noHBand="0" w:noVBand="0"/>
      </w:tblPr>
      <w:tblGrid>
        <w:gridCol w:w="2302"/>
        <w:gridCol w:w="2302"/>
        <w:gridCol w:w="2302"/>
        <w:gridCol w:w="2313"/>
      </w:tblGrid>
      <w:tr w:rsidR="00362571" w:rsidRPr="00E147FC" w14:paraId="5EA1CDF9" w14:textId="77777777" w:rsidTr="00AC140F">
        <w:tc>
          <w:tcPr>
            <w:tcW w:w="2302" w:type="dxa"/>
            <w:vMerge w:val="restart"/>
            <w:tcBorders>
              <w:top w:val="single" w:sz="4" w:space="0" w:color="000000"/>
              <w:left w:val="single" w:sz="4" w:space="0" w:color="000000"/>
              <w:bottom w:val="single" w:sz="4" w:space="0" w:color="000000"/>
            </w:tcBorders>
            <w:shd w:val="clear" w:color="auto" w:fill="auto"/>
            <w:vAlign w:val="center"/>
          </w:tcPr>
          <w:p w14:paraId="1A1DF4EF" w14:textId="77777777" w:rsidR="00362571" w:rsidRPr="00E147FC" w:rsidRDefault="00362571" w:rsidP="00362571">
            <w:pPr>
              <w:spacing w:line="276" w:lineRule="auto"/>
              <w:jc w:val="center"/>
              <w:rPr>
                <w:b/>
                <w:sz w:val="22"/>
                <w:szCs w:val="22"/>
              </w:rPr>
            </w:pPr>
            <w:r w:rsidRPr="00E147FC">
              <w:rPr>
                <w:b/>
                <w:sz w:val="22"/>
                <w:szCs w:val="22"/>
              </w:rPr>
              <w:t>Lata</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4A4766" w14:textId="77777777" w:rsidR="00362571" w:rsidRPr="00E147FC" w:rsidRDefault="00362571" w:rsidP="00362571">
            <w:pPr>
              <w:spacing w:line="276" w:lineRule="auto"/>
              <w:jc w:val="center"/>
              <w:rPr>
                <w:sz w:val="22"/>
                <w:szCs w:val="22"/>
              </w:rPr>
            </w:pPr>
            <w:r w:rsidRPr="00E147FC">
              <w:rPr>
                <w:b/>
                <w:sz w:val="22"/>
                <w:szCs w:val="22"/>
              </w:rPr>
              <w:t>Stopa bezrobocia na koniec okresu w %</w:t>
            </w:r>
          </w:p>
        </w:tc>
      </w:tr>
      <w:tr w:rsidR="00362571" w:rsidRPr="00E147FC" w14:paraId="732DFCD1" w14:textId="77777777" w:rsidTr="00AC140F">
        <w:tc>
          <w:tcPr>
            <w:tcW w:w="2302" w:type="dxa"/>
            <w:vMerge/>
            <w:tcBorders>
              <w:top w:val="single" w:sz="4" w:space="0" w:color="000000"/>
              <w:left w:val="single" w:sz="4" w:space="0" w:color="000000"/>
              <w:bottom w:val="single" w:sz="4" w:space="0" w:color="000000"/>
            </w:tcBorders>
            <w:shd w:val="clear" w:color="auto" w:fill="auto"/>
            <w:vAlign w:val="center"/>
          </w:tcPr>
          <w:p w14:paraId="0067B2F6" w14:textId="77777777" w:rsidR="00362571" w:rsidRPr="00E147FC" w:rsidRDefault="00362571" w:rsidP="00362571">
            <w:pPr>
              <w:snapToGrid w:val="0"/>
              <w:spacing w:line="276" w:lineRule="auto"/>
              <w:jc w:val="center"/>
              <w:rPr>
                <w:b/>
                <w:sz w:val="22"/>
                <w:szCs w:val="22"/>
              </w:rPr>
            </w:pPr>
          </w:p>
        </w:tc>
        <w:tc>
          <w:tcPr>
            <w:tcW w:w="2302" w:type="dxa"/>
            <w:tcBorders>
              <w:top w:val="single" w:sz="4" w:space="0" w:color="000000"/>
              <w:left w:val="single" w:sz="4" w:space="0" w:color="000000"/>
              <w:bottom w:val="single" w:sz="4" w:space="0" w:color="000000"/>
            </w:tcBorders>
            <w:shd w:val="clear" w:color="auto" w:fill="auto"/>
            <w:vAlign w:val="center"/>
          </w:tcPr>
          <w:p w14:paraId="25493141" w14:textId="77777777" w:rsidR="00362571" w:rsidRPr="00E147FC" w:rsidRDefault="00362571" w:rsidP="00362571">
            <w:pPr>
              <w:spacing w:line="276" w:lineRule="auto"/>
              <w:jc w:val="center"/>
              <w:rPr>
                <w:b/>
                <w:sz w:val="22"/>
                <w:szCs w:val="22"/>
              </w:rPr>
            </w:pPr>
            <w:r w:rsidRPr="00E147FC">
              <w:rPr>
                <w:b/>
                <w:sz w:val="22"/>
                <w:szCs w:val="22"/>
              </w:rPr>
              <w:t>Powiat</w:t>
            </w:r>
          </w:p>
          <w:p w14:paraId="03F352B3" w14:textId="77777777" w:rsidR="00362571" w:rsidRPr="00E147FC" w:rsidRDefault="00362571" w:rsidP="00362571">
            <w:pPr>
              <w:spacing w:line="276" w:lineRule="auto"/>
              <w:jc w:val="center"/>
              <w:rPr>
                <w:b/>
                <w:sz w:val="22"/>
                <w:szCs w:val="22"/>
              </w:rPr>
            </w:pPr>
            <w:r w:rsidRPr="00E147FC">
              <w:rPr>
                <w:b/>
                <w:sz w:val="22"/>
                <w:szCs w:val="22"/>
              </w:rPr>
              <w:t>jędrzejowski</w:t>
            </w:r>
          </w:p>
        </w:tc>
        <w:tc>
          <w:tcPr>
            <w:tcW w:w="2302" w:type="dxa"/>
            <w:tcBorders>
              <w:top w:val="single" w:sz="4" w:space="0" w:color="000000"/>
              <w:left w:val="single" w:sz="4" w:space="0" w:color="000000"/>
              <w:bottom w:val="single" w:sz="4" w:space="0" w:color="000000"/>
            </w:tcBorders>
            <w:shd w:val="clear" w:color="auto" w:fill="auto"/>
            <w:vAlign w:val="center"/>
          </w:tcPr>
          <w:p w14:paraId="28B854DA" w14:textId="77777777" w:rsidR="00362571" w:rsidRPr="00E147FC" w:rsidRDefault="00362571" w:rsidP="00362571">
            <w:pPr>
              <w:spacing w:line="276" w:lineRule="auto"/>
              <w:jc w:val="center"/>
              <w:rPr>
                <w:b/>
                <w:sz w:val="22"/>
                <w:szCs w:val="22"/>
              </w:rPr>
            </w:pPr>
            <w:r w:rsidRPr="00E147FC">
              <w:rPr>
                <w:b/>
                <w:sz w:val="22"/>
                <w:szCs w:val="22"/>
              </w:rPr>
              <w:t>Województwo świętokrzyskie</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BEF09" w14:textId="77777777" w:rsidR="00362571" w:rsidRPr="00E147FC" w:rsidRDefault="00362571" w:rsidP="00362571">
            <w:pPr>
              <w:spacing w:line="276" w:lineRule="auto"/>
              <w:jc w:val="center"/>
              <w:rPr>
                <w:sz w:val="22"/>
                <w:szCs w:val="22"/>
              </w:rPr>
            </w:pPr>
            <w:r w:rsidRPr="00E147FC">
              <w:rPr>
                <w:b/>
                <w:sz w:val="22"/>
                <w:szCs w:val="22"/>
              </w:rPr>
              <w:t>Polska</w:t>
            </w:r>
          </w:p>
        </w:tc>
      </w:tr>
      <w:tr w:rsidR="00362571" w:rsidRPr="00E147FC" w14:paraId="039224AE" w14:textId="77777777" w:rsidTr="00AC140F">
        <w:tc>
          <w:tcPr>
            <w:tcW w:w="2302" w:type="dxa"/>
            <w:tcBorders>
              <w:top w:val="single" w:sz="4" w:space="0" w:color="000000"/>
              <w:left w:val="single" w:sz="4" w:space="0" w:color="000000"/>
              <w:bottom w:val="single" w:sz="4" w:space="0" w:color="000000"/>
            </w:tcBorders>
            <w:shd w:val="clear" w:color="auto" w:fill="auto"/>
            <w:vAlign w:val="center"/>
          </w:tcPr>
          <w:p w14:paraId="4648C1E1" w14:textId="77777777" w:rsidR="00362571" w:rsidRPr="00E147FC" w:rsidRDefault="00362571" w:rsidP="00362571">
            <w:pPr>
              <w:spacing w:line="276" w:lineRule="auto"/>
              <w:jc w:val="center"/>
              <w:rPr>
                <w:sz w:val="22"/>
                <w:szCs w:val="22"/>
              </w:rPr>
            </w:pPr>
            <w:r w:rsidRPr="00E147FC">
              <w:rPr>
                <w:sz w:val="22"/>
                <w:szCs w:val="22"/>
              </w:rPr>
              <w:t>2015</w:t>
            </w:r>
          </w:p>
        </w:tc>
        <w:tc>
          <w:tcPr>
            <w:tcW w:w="2302" w:type="dxa"/>
            <w:tcBorders>
              <w:top w:val="single" w:sz="4" w:space="0" w:color="000000"/>
              <w:left w:val="single" w:sz="4" w:space="0" w:color="000000"/>
              <w:bottom w:val="single" w:sz="4" w:space="0" w:color="000000"/>
            </w:tcBorders>
            <w:shd w:val="clear" w:color="auto" w:fill="auto"/>
            <w:vAlign w:val="center"/>
          </w:tcPr>
          <w:p w14:paraId="7042BA90" w14:textId="77777777" w:rsidR="00362571" w:rsidRPr="00E147FC" w:rsidRDefault="00362571" w:rsidP="00362571">
            <w:pPr>
              <w:spacing w:line="276" w:lineRule="auto"/>
              <w:jc w:val="center"/>
              <w:rPr>
                <w:sz w:val="22"/>
                <w:szCs w:val="22"/>
              </w:rPr>
            </w:pPr>
            <w:r w:rsidRPr="00E147FC">
              <w:rPr>
                <w:sz w:val="22"/>
                <w:szCs w:val="22"/>
              </w:rPr>
              <w:t>11,9</w:t>
            </w:r>
          </w:p>
        </w:tc>
        <w:tc>
          <w:tcPr>
            <w:tcW w:w="2302" w:type="dxa"/>
            <w:tcBorders>
              <w:top w:val="single" w:sz="4" w:space="0" w:color="000000"/>
              <w:left w:val="single" w:sz="4" w:space="0" w:color="000000"/>
              <w:bottom w:val="single" w:sz="4" w:space="0" w:color="000000"/>
            </w:tcBorders>
            <w:shd w:val="clear" w:color="auto" w:fill="auto"/>
            <w:vAlign w:val="center"/>
          </w:tcPr>
          <w:p w14:paraId="4AFC20BF" w14:textId="77777777" w:rsidR="00362571" w:rsidRPr="00E147FC" w:rsidRDefault="00362571" w:rsidP="00362571">
            <w:pPr>
              <w:spacing w:line="276" w:lineRule="auto"/>
              <w:jc w:val="center"/>
              <w:rPr>
                <w:sz w:val="22"/>
                <w:szCs w:val="22"/>
              </w:rPr>
            </w:pPr>
            <w:r w:rsidRPr="00E147FC">
              <w:rPr>
                <w:sz w:val="22"/>
                <w:szCs w:val="22"/>
              </w:rPr>
              <w:t>12,5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111BC" w14:textId="77777777" w:rsidR="00362571" w:rsidRPr="00E147FC" w:rsidRDefault="00362571" w:rsidP="00362571">
            <w:pPr>
              <w:spacing w:line="276" w:lineRule="auto"/>
              <w:jc w:val="center"/>
              <w:rPr>
                <w:sz w:val="22"/>
                <w:szCs w:val="22"/>
              </w:rPr>
            </w:pPr>
            <w:r w:rsidRPr="00E147FC">
              <w:rPr>
                <w:sz w:val="22"/>
                <w:szCs w:val="22"/>
              </w:rPr>
              <w:t>9,7</w:t>
            </w:r>
          </w:p>
        </w:tc>
      </w:tr>
      <w:tr w:rsidR="00362571" w:rsidRPr="00E147FC" w14:paraId="18F48F9E" w14:textId="77777777" w:rsidTr="00AC140F">
        <w:tc>
          <w:tcPr>
            <w:tcW w:w="2302" w:type="dxa"/>
            <w:tcBorders>
              <w:top w:val="single" w:sz="4" w:space="0" w:color="000000"/>
              <w:left w:val="single" w:sz="4" w:space="0" w:color="000000"/>
              <w:bottom w:val="single" w:sz="4" w:space="0" w:color="000000"/>
            </w:tcBorders>
            <w:shd w:val="clear" w:color="auto" w:fill="auto"/>
            <w:vAlign w:val="center"/>
          </w:tcPr>
          <w:p w14:paraId="1895D059" w14:textId="77777777" w:rsidR="00362571" w:rsidRPr="00E147FC" w:rsidRDefault="00362571" w:rsidP="00362571">
            <w:pPr>
              <w:spacing w:line="276" w:lineRule="auto"/>
              <w:jc w:val="center"/>
              <w:rPr>
                <w:sz w:val="22"/>
                <w:szCs w:val="22"/>
              </w:rPr>
            </w:pPr>
            <w:r w:rsidRPr="00E147FC">
              <w:rPr>
                <w:sz w:val="22"/>
                <w:szCs w:val="22"/>
              </w:rPr>
              <w:t>2016</w:t>
            </w:r>
          </w:p>
        </w:tc>
        <w:tc>
          <w:tcPr>
            <w:tcW w:w="2302" w:type="dxa"/>
            <w:tcBorders>
              <w:top w:val="single" w:sz="4" w:space="0" w:color="000000"/>
              <w:left w:val="single" w:sz="4" w:space="0" w:color="000000"/>
              <w:bottom w:val="single" w:sz="4" w:space="0" w:color="000000"/>
            </w:tcBorders>
            <w:shd w:val="clear" w:color="auto" w:fill="auto"/>
            <w:vAlign w:val="center"/>
          </w:tcPr>
          <w:p w14:paraId="4666B575" w14:textId="77777777" w:rsidR="00362571" w:rsidRPr="00E147FC" w:rsidRDefault="00362571" w:rsidP="00362571">
            <w:pPr>
              <w:spacing w:line="276" w:lineRule="auto"/>
              <w:jc w:val="center"/>
              <w:rPr>
                <w:sz w:val="22"/>
                <w:szCs w:val="22"/>
              </w:rPr>
            </w:pPr>
            <w:r w:rsidRPr="00E147FC">
              <w:rPr>
                <w:sz w:val="22"/>
                <w:szCs w:val="22"/>
              </w:rPr>
              <w:t>9,9</w:t>
            </w:r>
          </w:p>
        </w:tc>
        <w:tc>
          <w:tcPr>
            <w:tcW w:w="2302" w:type="dxa"/>
            <w:tcBorders>
              <w:top w:val="single" w:sz="4" w:space="0" w:color="000000"/>
              <w:left w:val="single" w:sz="4" w:space="0" w:color="000000"/>
              <w:bottom w:val="single" w:sz="4" w:space="0" w:color="000000"/>
            </w:tcBorders>
            <w:shd w:val="clear" w:color="auto" w:fill="auto"/>
            <w:vAlign w:val="center"/>
          </w:tcPr>
          <w:p w14:paraId="6D4C1C26" w14:textId="77777777" w:rsidR="00362571" w:rsidRPr="00E147FC" w:rsidRDefault="00362571" w:rsidP="00362571">
            <w:pPr>
              <w:spacing w:line="276" w:lineRule="auto"/>
              <w:jc w:val="center"/>
              <w:rPr>
                <w:sz w:val="22"/>
                <w:szCs w:val="22"/>
              </w:rPr>
            </w:pPr>
            <w:r w:rsidRPr="00E147FC">
              <w:rPr>
                <w:sz w:val="22"/>
                <w:szCs w:val="22"/>
              </w:rPr>
              <w:t>10,8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0C50F" w14:textId="77777777" w:rsidR="00362571" w:rsidRPr="00E147FC" w:rsidRDefault="00362571" w:rsidP="00362571">
            <w:pPr>
              <w:spacing w:line="276" w:lineRule="auto"/>
              <w:jc w:val="center"/>
              <w:rPr>
                <w:sz w:val="22"/>
                <w:szCs w:val="22"/>
              </w:rPr>
            </w:pPr>
            <w:r w:rsidRPr="00E147FC">
              <w:rPr>
                <w:sz w:val="22"/>
                <w:szCs w:val="22"/>
              </w:rPr>
              <w:t>8,3</w:t>
            </w:r>
          </w:p>
        </w:tc>
      </w:tr>
      <w:tr w:rsidR="00362571" w:rsidRPr="00E147FC" w14:paraId="6D4952B5" w14:textId="77777777" w:rsidTr="00AC140F">
        <w:tc>
          <w:tcPr>
            <w:tcW w:w="2302" w:type="dxa"/>
            <w:tcBorders>
              <w:top w:val="single" w:sz="4" w:space="0" w:color="000000"/>
              <w:left w:val="single" w:sz="4" w:space="0" w:color="000000"/>
              <w:bottom w:val="single" w:sz="4" w:space="0" w:color="000000"/>
            </w:tcBorders>
            <w:shd w:val="clear" w:color="auto" w:fill="auto"/>
            <w:vAlign w:val="center"/>
          </w:tcPr>
          <w:p w14:paraId="79365897" w14:textId="77777777" w:rsidR="00362571" w:rsidRPr="00E147FC" w:rsidRDefault="00362571" w:rsidP="00362571">
            <w:pPr>
              <w:spacing w:line="276" w:lineRule="auto"/>
              <w:jc w:val="center"/>
              <w:rPr>
                <w:sz w:val="22"/>
                <w:szCs w:val="22"/>
              </w:rPr>
            </w:pPr>
            <w:r w:rsidRPr="00E147FC">
              <w:rPr>
                <w:sz w:val="22"/>
                <w:szCs w:val="22"/>
              </w:rPr>
              <w:t>2017</w:t>
            </w:r>
          </w:p>
        </w:tc>
        <w:tc>
          <w:tcPr>
            <w:tcW w:w="2302" w:type="dxa"/>
            <w:tcBorders>
              <w:top w:val="single" w:sz="4" w:space="0" w:color="000000"/>
              <w:left w:val="single" w:sz="4" w:space="0" w:color="000000"/>
              <w:bottom w:val="single" w:sz="4" w:space="0" w:color="000000"/>
            </w:tcBorders>
            <w:shd w:val="clear" w:color="auto" w:fill="auto"/>
            <w:vAlign w:val="center"/>
          </w:tcPr>
          <w:p w14:paraId="34F1A1E6" w14:textId="77777777" w:rsidR="00362571" w:rsidRPr="00E147FC" w:rsidRDefault="00362571" w:rsidP="00362571">
            <w:pPr>
              <w:spacing w:line="276" w:lineRule="auto"/>
              <w:jc w:val="center"/>
              <w:rPr>
                <w:sz w:val="22"/>
                <w:szCs w:val="22"/>
              </w:rPr>
            </w:pPr>
            <w:r w:rsidRPr="00E147FC">
              <w:rPr>
                <w:sz w:val="22"/>
                <w:szCs w:val="22"/>
              </w:rPr>
              <w:t>7,6</w:t>
            </w:r>
          </w:p>
        </w:tc>
        <w:tc>
          <w:tcPr>
            <w:tcW w:w="2302" w:type="dxa"/>
            <w:tcBorders>
              <w:top w:val="single" w:sz="4" w:space="0" w:color="000000"/>
              <w:left w:val="single" w:sz="4" w:space="0" w:color="000000"/>
              <w:bottom w:val="single" w:sz="4" w:space="0" w:color="000000"/>
            </w:tcBorders>
            <w:shd w:val="clear" w:color="auto" w:fill="auto"/>
            <w:vAlign w:val="center"/>
          </w:tcPr>
          <w:p w14:paraId="34DCD6F0" w14:textId="77777777" w:rsidR="00362571" w:rsidRPr="00E147FC" w:rsidRDefault="00362571" w:rsidP="00362571">
            <w:pPr>
              <w:spacing w:line="276" w:lineRule="auto"/>
              <w:jc w:val="center"/>
              <w:rPr>
                <w:sz w:val="22"/>
                <w:szCs w:val="22"/>
              </w:rPr>
            </w:pPr>
            <w:r w:rsidRPr="00E147FC">
              <w:rPr>
                <w:sz w:val="22"/>
                <w:szCs w:val="22"/>
              </w:rPr>
              <w:t>8,8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E7B9F" w14:textId="77777777" w:rsidR="00362571" w:rsidRPr="00E147FC" w:rsidRDefault="00362571" w:rsidP="00362571">
            <w:pPr>
              <w:spacing w:line="276" w:lineRule="auto"/>
              <w:jc w:val="center"/>
              <w:rPr>
                <w:sz w:val="22"/>
                <w:szCs w:val="22"/>
              </w:rPr>
            </w:pPr>
            <w:r w:rsidRPr="00E147FC">
              <w:rPr>
                <w:sz w:val="22"/>
                <w:szCs w:val="22"/>
              </w:rPr>
              <w:t>6,6</w:t>
            </w:r>
          </w:p>
        </w:tc>
      </w:tr>
      <w:tr w:rsidR="00362571" w:rsidRPr="00E147FC" w14:paraId="26D1E855" w14:textId="77777777" w:rsidTr="00AC140F">
        <w:tc>
          <w:tcPr>
            <w:tcW w:w="2302" w:type="dxa"/>
            <w:tcBorders>
              <w:top w:val="single" w:sz="4" w:space="0" w:color="000000"/>
              <w:left w:val="single" w:sz="4" w:space="0" w:color="000000"/>
              <w:bottom w:val="single" w:sz="4" w:space="0" w:color="000000"/>
            </w:tcBorders>
            <w:shd w:val="clear" w:color="auto" w:fill="auto"/>
            <w:vAlign w:val="center"/>
          </w:tcPr>
          <w:p w14:paraId="30F6E2B0" w14:textId="77777777" w:rsidR="00362571" w:rsidRPr="00E147FC" w:rsidRDefault="00362571" w:rsidP="00362571">
            <w:pPr>
              <w:spacing w:line="276" w:lineRule="auto"/>
              <w:jc w:val="center"/>
              <w:rPr>
                <w:sz w:val="22"/>
                <w:szCs w:val="22"/>
              </w:rPr>
            </w:pPr>
            <w:r w:rsidRPr="00E147FC">
              <w:rPr>
                <w:sz w:val="22"/>
                <w:szCs w:val="22"/>
              </w:rPr>
              <w:t>2018</w:t>
            </w:r>
          </w:p>
        </w:tc>
        <w:tc>
          <w:tcPr>
            <w:tcW w:w="2302" w:type="dxa"/>
            <w:tcBorders>
              <w:top w:val="single" w:sz="4" w:space="0" w:color="000000"/>
              <w:left w:val="single" w:sz="4" w:space="0" w:color="000000"/>
              <w:bottom w:val="single" w:sz="4" w:space="0" w:color="000000"/>
            </w:tcBorders>
            <w:shd w:val="clear" w:color="auto" w:fill="auto"/>
            <w:vAlign w:val="center"/>
          </w:tcPr>
          <w:p w14:paraId="0A635A60" w14:textId="77777777" w:rsidR="00362571" w:rsidRPr="00E147FC" w:rsidRDefault="00362571" w:rsidP="00362571">
            <w:pPr>
              <w:spacing w:line="276" w:lineRule="auto"/>
              <w:jc w:val="center"/>
              <w:rPr>
                <w:sz w:val="22"/>
                <w:szCs w:val="22"/>
              </w:rPr>
            </w:pPr>
            <w:r w:rsidRPr="00E147FC">
              <w:rPr>
                <w:sz w:val="22"/>
                <w:szCs w:val="22"/>
              </w:rPr>
              <w:t>7,1</w:t>
            </w:r>
          </w:p>
        </w:tc>
        <w:tc>
          <w:tcPr>
            <w:tcW w:w="2302" w:type="dxa"/>
            <w:tcBorders>
              <w:top w:val="single" w:sz="4" w:space="0" w:color="000000"/>
              <w:left w:val="single" w:sz="4" w:space="0" w:color="000000"/>
              <w:bottom w:val="single" w:sz="4" w:space="0" w:color="000000"/>
            </w:tcBorders>
            <w:shd w:val="clear" w:color="auto" w:fill="auto"/>
            <w:vAlign w:val="center"/>
          </w:tcPr>
          <w:p w14:paraId="208EBF96" w14:textId="77777777" w:rsidR="00362571" w:rsidRPr="00E147FC" w:rsidRDefault="00362571" w:rsidP="00362571">
            <w:pPr>
              <w:spacing w:line="276" w:lineRule="auto"/>
              <w:jc w:val="center"/>
              <w:rPr>
                <w:sz w:val="22"/>
                <w:szCs w:val="22"/>
              </w:rPr>
            </w:pPr>
            <w:r w:rsidRPr="00E147FC">
              <w:rPr>
                <w:sz w:val="22"/>
                <w:szCs w:val="22"/>
              </w:rPr>
              <w:t>8,3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8A580" w14:textId="77777777" w:rsidR="00362571" w:rsidRPr="00E147FC" w:rsidRDefault="00362571" w:rsidP="00362571">
            <w:pPr>
              <w:spacing w:line="276" w:lineRule="auto"/>
              <w:jc w:val="center"/>
              <w:rPr>
                <w:sz w:val="22"/>
                <w:szCs w:val="22"/>
              </w:rPr>
            </w:pPr>
            <w:r w:rsidRPr="00E147FC">
              <w:rPr>
                <w:sz w:val="22"/>
                <w:szCs w:val="22"/>
              </w:rPr>
              <w:t>5,8</w:t>
            </w:r>
          </w:p>
        </w:tc>
      </w:tr>
      <w:tr w:rsidR="005C7E42" w:rsidRPr="00E147FC" w14:paraId="5E505AC9" w14:textId="77777777" w:rsidTr="00AC140F">
        <w:tc>
          <w:tcPr>
            <w:tcW w:w="2302" w:type="dxa"/>
            <w:tcBorders>
              <w:top w:val="single" w:sz="4" w:space="0" w:color="000000"/>
              <w:left w:val="single" w:sz="4" w:space="0" w:color="000000"/>
              <w:bottom w:val="single" w:sz="4" w:space="0" w:color="000000"/>
            </w:tcBorders>
            <w:shd w:val="clear" w:color="auto" w:fill="auto"/>
            <w:vAlign w:val="center"/>
          </w:tcPr>
          <w:p w14:paraId="5DCACDA2" w14:textId="77777777" w:rsidR="005C7E42" w:rsidRPr="00E147FC" w:rsidRDefault="005C7E42" w:rsidP="00362571">
            <w:pPr>
              <w:spacing w:line="276" w:lineRule="auto"/>
              <w:jc w:val="center"/>
              <w:rPr>
                <w:sz w:val="22"/>
                <w:szCs w:val="22"/>
              </w:rPr>
            </w:pPr>
            <w:r w:rsidRPr="00E147FC">
              <w:rPr>
                <w:sz w:val="22"/>
                <w:szCs w:val="22"/>
              </w:rPr>
              <w:t>2019</w:t>
            </w:r>
          </w:p>
        </w:tc>
        <w:tc>
          <w:tcPr>
            <w:tcW w:w="2302" w:type="dxa"/>
            <w:tcBorders>
              <w:top w:val="single" w:sz="4" w:space="0" w:color="000000"/>
              <w:left w:val="single" w:sz="4" w:space="0" w:color="000000"/>
              <w:bottom w:val="single" w:sz="4" w:space="0" w:color="000000"/>
            </w:tcBorders>
            <w:shd w:val="clear" w:color="auto" w:fill="auto"/>
            <w:vAlign w:val="center"/>
          </w:tcPr>
          <w:p w14:paraId="483FA800" w14:textId="77777777" w:rsidR="005C7E42" w:rsidRPr="00E147FC" w:rsidRDefault="0094611F" w:rsidP="00362571">
            <w:pPr>
              <w:spacing w:line="276" w:lineRule="auto"/>
              <w:jc w:val="center"/>
              <w:rPr>
                <w:sz w:val="22"/>
                <w:szCs w:val="22"/>
              </w:rPr>
            </w:pPr>
            <w:r w:rsidRPr="00E147FC">
              <w:rPr>
                <w:sz w:val="22"/>
                <w:szCs w:val="22"/>
              </w:rPr>
              <w:t>6,9</w:t>
            </w:r>
          </w:p>
        </w:tc>
        <w:tc>
          <w:tcPr>
            <w:tcW w:w="2302" w:type="dxa"/>
            <w:tcBorders>
              <w:top w:val="single" w:sz="4" w:space="0" w:color="000000"/>
              <w:left w:val="single" w:sz="4" w:space="0" w:color="000000"/>
              <w:bottom w:val="single" w:sz="4" w:space="0" w:color="000000"/>
            </w:tcBorders>
            <w:shd w:val="clear" w:color="auto" w:fill="auto"/>
            <w:vAlign w:val="center"/>
          </w:tcPr>
          <w:p w14:paraId="4D1CF445" w14:textId="77777777" w:rsidR="005C7E42" w:rsidRPr="00E147FC" w:rsidRDefault="0094611F" w:rsidP="00362571">
            <w:pPr>
              <w:spacing w:line="276" w:lineRule="auto"/>
              <w:jc w:val="center"/>
              <w:rPr>
                <w:sz w:val="22"/>
                <w:szCs w:val="22"/>
              </w:rPr>
            </w:pPr>
            <w:r w:rsidRPr="00E147FC">
              <w:rPr>
                <w:sz w:val="22"/>
                <w:szCs w:val="22"/>
              </w:rPr>
              <w:t>7,9</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3E6F6" w14:textId="77777777" w:rsidR="005C7E42" w:rsidRPr="00E147FC" w:rsidRDefault="0094611F" w:rsidP="00362571">
            <w:pPr>
              <w:spacing w:line="276" w:lineRule="auto"/>
              <w:jc w:val="center"/>
              <w:rPr>
                <w:sz w:val="22"/>
                <w:szCs w:val="22"/>
              </w:rPr>
            </w:pPr>
            <w:r w:rsidRPr="00E147FC">
              <w:rPr>
                <w:sz w:val="22"/>
                <w:szCs w:val="22"/>
              </w:rPr>
              <w:t>5,2</w:t>
            </w:r>
          </w:p>
        </w:tc>
      </w:tr>
    </w:tbl>
    <w:p w14:paraId="4BB7AEC1" w14:textId="77777777" w:rsidR="00362571" w:rsidRPr="00E147FC" w:rsidRDefault="00362571" w:rsidP="00362571">
      <w:pPr>
        <w:spacing w:after="120" w:line="276" w:lineRule="auto"/>
        <w:rPr>
          <w:color w:val="000000"/>
          <w:sz w:val="22"/>
          <w:szCs w:val="22"/>
        </w:rPr>
      </w:pPr>
      <w:r w:rsidRPr="00E147FC">
        <w:rPr>
          <w:i/>
          <w:color w:val="000000"/>
          <w:sz w:val="22"/>
          <w:szCs w:val="22"/>
        </w:rPr>
        <w:t>Źródło: www.stat.gov.pl  z dnia 2</w:t>
      </w:r>
      <w:r w:rsidR="005C7E42" w:rsidRPr="00E147FC">
        <w:rPr>
          <w:i/>
          <w:color w:val="000000"/>
          <w:sz w:val="22"/>
          <w:szCs w:val="22"/>
        </w:rPr>
        <w:t>0</w:t>
      </w:r>
      <w:r w:rsidRPr="00E147FC">
        <w:rPr>
          <w:i/>
          <w:color w:val="000000"/>
          <w:sz w:val="22"/>
          <w:szCs w:val="22"/>
        </w:rPr>
        <w:t>.0</w:t>
      </w:r>
      <w:r w:rsidR="005C7E42" w:rsidRPr="00E147FC">
        <w:rPr>
          <w:i/>
          <w:color w:val="000000"/>
          <w:sz w:val="22"/>
          <w:szCs w:val="22"/>
        </w:rPr>
        <w:t>2</w:t>
      </w:r>
      <w:r w:rsidRPr="00E147FC">
        <w:rPr>
          <w:i/>
          <w:color w:val="000000"/>
          <w:sz w:val="22"/>
          <w:szCs w:val="22"/>
        </w:rPr>
        <w:t>.20</w:t>
      </w:r>
      <w:r w:rsidR="005C7E42" w:rsidRPr="00E147FC">
        <w:rPr>
          <w:i/>
          <w:color w:val="000000"/>
          <w:sz w:val="22"/>
          <w:szCs w:val="22"/>
        </w:rPr>
        <w:t>20</w:t>
      </w:r>
      <w:r w:rsidRPr="00E147FC">
        <w:rPr>
          <w:i/>
          <w:color w:val="000000"/>
          <w:sz w:val="22"/>
          <w:szCs w:val="22"/>
        </w:rPr>
        <w:t>r.</w:t>
      </w:r>
    </w:p>
    <w:p w14:paraId="60B804DE" w14:textId="17946005" w:rsidR="00362571" w:rsidRPr="00E147FC" w:rsidRDefault="00362571" w:rsidP="00362571">
      <w:pPr>
        <w:spacing w:after="120" w:line="276" w:lineRule="auto"/>
        <w:ind w:firstLine="709"/>
        <w:jc w:val="both"/>
        <w:rPr>
          <w:sz w:val="22"/>
          <w:szCs w:val="22"/>
        </w:rPr>
      </w:pPr>
      <w:r w:rsidRPr="00E147FC">
        <w:rPr>
          <w:sz w:val="22"/>
          <w:szCs w:val="22"/>
        </w:rPr>
        <w:t>Biorąc pod uwagę stan na koniec grudnia 201</w:t>
      </w:r>
      <w:r w:rsidR="0094611F" w:rsidRPr="00E147FC">
        <w:rPr>
          <w:sz w:val="22"/>
          <w:szCs w:val="22"/>
        </w:rPr>
        <w:t>9</w:t>
      </w:r>
      <w:r w:rsidRPr="00E147FC">
        <w:rPr>
          <w:sz w:val="22"/>
          <w:szCs w:val="22"/>
        </w:rPr>
        <w:t>r. stopa bezrobocia w powiecie jędrzejowskim była o 1,</w:t>
      </w:r>
      <w:r w:rsidR="0094611F" w:rsidRPr="00E147FC">
        <w:rPr>
          <w:sz w:val="22"/>
          <w:szCs w:val="22"/>
        </w:rPr>
        <w:t>7</w:t>
      </w:r>
      <w:r w:rsidRPr="00E147FC">
        <w:rPr>
          <w:sz w:val="22"/>
          <w:szCs w:val="22"/>
        </w:rPr>
        <w:t xml:space="preserve"> punkt</w:t>
      </w:r>
      <w:r w:rsidR="0094611F" w:rsidRPr="00E147FC">
        <w:rPr>
          <w:sz w:val="22"/>
          <w:szCs w:val="22"/>
        </w:rPr>
        <w:t>u</w:t>
      </w:r>
      <w:r w:rsidRPr="00E147FC">
        <w:rPr>
          <w:sz w:val="22"/>
          <w:szCs w:val="22"/>
        </w:rPr>
        <w:t xml:space="preserve"> procentow</w:t>
      </w:r>
      <w:r w:rsidR="0094611F" w:rsidRPr="00E147FC">
        <w:rPr>
          <w:sz w:val="22"/>
          <w:szCs w:val="22"/>
        </w:rPr>
        <w:t>ego</w:t>
      </w:r>
      <w:r w:rsidRPr="00E147FC">
        <w:rPr>
          <w:sz w:val="22"/>
          <w:szCs w:val="22"/>
        </w:rPr>
        <w:t xml:space="preserve"> wyższa od stopy bezrobocia w Polsce (</w:t>
      </w:r>
      <w:r w:rsidR="0094611F" w:rsidRPr="00E147FC">
        <w:rPr>
          <w:sz w:val="22"/>
          <w:szCs w:val="22"/>
        </w:rPr>
        <w:t>5,2</w:t>
      </w:r>
      <w:r w:rsidRPr="00E147FC">
        <w:rPr>
          <w:sz w:val="22"/>
          <w:szCs w:val="22"/>
        </w:rPr>
        <w:t>%)</w:t>
      </w:r>
      <w:r w:rsidR="006408BB">
        <w:rPr>
          <w:sz w:val="22"/>
          <w:szCs w:val="22"/>
        </w:rPr>
        <w:t xml:space="preserve">             </w:t>
      </w:r>
      <w:r w:rsidRPr="00E147FC">
        <w:rPr>
          <w:sz w:val="22"/>
          <w:szCs w:val="22"/>
        </w:rPr>
        <w:t xml:space="preserve"> i niższa o 1</w:t>
      </w:r>
      <w:r w:rsidR="0094611F" w:rsidRPr="00E147FC">
        <w:rPr>
          <w:sz w:val="22"/>
          <w:szCs w:val="22"/>
        </w:rPr>
        <w:t xml:space="preserve"> </w:t>
      </w:r>
      <w:r w:rsidRPr="00E147FC">
        <w:rPr>
          <w:sz w:val="22"/>
          <w:szCs w:val="22"/>
        </w:rPr>
        <w:t>punkt procentow</w:t>
      </w:r>
      <w:r w:rsidR="0094611F" w:rsidRPr="00E147FC">
        <w:rPr>
          <w:sz w:val="22"/>
          <w:szCs w:val="22"/>
        </w:rPr>
        <w:t>y</w:t>
      </w:r>
      <w:r w:rsidRPr="00E147FC">
        <w:rPr>
          <w:sz w:val="22"/>
          <w:szCs w:val="22"/>
        </w:rPr>
        <w:t xml:space="preserve"> od wielkości tego wskaźnika w województwie świętokrzyskim (</w:t>
      </w:r>
      <w:r w:rsidR="0094611F" w:rsidRPr="00E147FC">
        <w:rPr>
          <w:sz w:val="22"/>
          <w:szCs w:val="22"/>
        </w:rPr>
        <w:t>7,9</w:t>
      </w:r>
      <w:r w:rsidRPr="00E147FC">
        <w:rPr>
          <w:sz w:val="22"/>
          <w:szCs w:val="22"/>
        </w:rPr>
        <w:t>%).</w:t>
      </w:r>
      <w:bookmarkStart w:id="2" w:name="_Hlk514244081"/>
      <w:r w:rsidRPr="00E147FC">
        <w:rPr>
          <w:sz w:val="22"/>
          <w:szCs w:val="22"/>
        </w:rPr>
        <w:t xml:space="preserve"> </w:t>
      </w:r>
      <w:bookmarkEnd w:id="2"/>
    </w:p>
    <w:p w14:paraId="0E9FA1ED" w14:textId="77777777" w:rsidR="00473B4E" w:rsidRPr="00E147FC" w:rsidRDefault="00473B4E" w:rsidP="00473B4E">
      <w:pPr>
        <w:spacing w:after="120" w:line="276" w:lineRule="auto"/>
        <w:ind w:firstLine="709"/>
        <w:jc w:val="both"/>
        <w:rPr>
          <w:sz w:val="22"/>
          <w:szCs w:val="22"/>
        </w:rPr>
      </w:pPr>
      <w:r w:rsidRPr="00E147FC">
        <w:rPr>
          <w:sz w:val="22"/>
          <w:szCs w:val="22"/>
        </w:rPr>
        <w:t>Ujęcie graficzne kształtowania się wielkości tego wskaźnika w latach 201</w:t>
      </w:r>
      <w:r w:rsidR="0094611F" w:rsidRPr="00E147FC">
        <w:rPr>
          <w:sz w:val="22"/>
          <w:szCs w:val="22"/>
        </w:rPr>
        <w:t>5</w:t>
      </w:r>
      <w:r w:rsidRPr="00E147FC">
        <w:rPr>
          <w:sz w:val="22"/>
          <w:szCs w:val="22"/>
        </w:rPr>
        <w:t xml:space="preserve"> – 2019 przedstawia poniższy wykres.</w:t>
      </w:r>
    </w:p>
    <w:p w14:paraId="1D13BC71" w14:textId="77777777" w:rsidR="004E0952" w:rsidRPr="00E147FC" w:rsidRDefault="004E0952" w:rsidP="00473B4E">
      <w:pPr>
        <w:spacing w:after="120" w:line="276" w:lineRule="auto"/>
        <w:ind w:firstLine="709"/>
        <w:jc w:val="both"/>
        <w:rPr>
          <w:sz w:val="22"/>
          <w:szCs w:val="22"/>
        </w:rPr>
      </w:pPr>
    </w:p>
    <w:p w14:paraId="19310F7F" w14:textId="77777777" w:rsidR="00867F88" w:rsidRDefault="00867F88" w:rsidP="00473B4E">
      <w:pPr>
        <w:spacing w:after="120"/>
        <w:jc w:val="center"/>
        <w:rPr>
          <w:b/>
          <w:sz w:val="22"/>
          <w:szCs w:val="22"/>
        </w:rPr>
      </w:pPr>
    </w:p>
    <w:p w14:paraId="0A2C49D1" w14:textId="77777777" w:rsidR="00867F88" w:rsidRDefault="00867F88" w:rsidP="00473B4E">
      <w:pPr>
        <w:spacing w:after="120"/>
        <w:jc w:val="center"/>
        <w:rPr>
          <w:b/>
          <w:sz w:val="22"/>
          <w:szCs w:val="22"/>
        </w:rPr>
      </w:pPr>
    </w:p>
    <w:p w14:paraId="60187FC3" w14:textId="77777777" w:rsidR="00867F88" w:rsidRDefault="00867F88" w:rsidP="00473B4E">
      <w:pPr>
        <w:spacing w:after="120"/>
        <w:jc w:val="center"/>
        <w:rPr>
          <w:b/>
          <w:sz w:val="22"/>
          <w:szCs w:val="22"/>
        </w:rPr>
      </w:pPr>
    </w:p>
    <w:p w14:paraId="26EA3575" w14:textId="77777777" w:rsidR="00473B4E" w:rsidRPr="00E147FC" w:rsidRDefault="00473B4E" w:rsidP="00473B4E">
      <w:pPr>
        <w:spacing w:after="120"/>
        <w:jc w:val="center"/>
        <w:rPr>
          <w:b/>
          <w:sz w:val="22"/>
          <w:szCs w:val="22"/>
        </w:rPr>
      </w:pPr>
      <w:r w:rsidRPr="00E147FC">
        <w:rPr>
          <w:b/>
          <w:sz w:val="22"/>
          <w:szCs w:val="22"/>
        </w:rPr>
        <w:lastRenderedPageBreak/>
        <w:t>Stopa bezrobocia w powiecie jędrzejowskim w latach 201</w:t>
      </w:r>
      <w:r w:rsidR="0094611F" w:rsidRPr="00E147FC">
        <w:rPr>
          <w:b/>
          <w:sz w:val="22"/>
          <w:szCs w:val="22"/>
        </w:rPr>
        <w:t>5</w:t>
      </w:r>
      <w:r w:rsidRPr="00E147FC">
        <w:rPr>
          <w:b/>
          <w:sz w:val="22"/>
          <w:szCs w:val="22"/>
        </w:rPr>
        <w:t xml:space="preserve"> – 2019</w:t>
      </w:r>
    </w:p>
    <w:p w14:paraId="02118646" w14:textId="77777777" w:rsidR="00473B4E" w:rsidRPr="00E147FC" w:rsidRDefault="00473B4E" w:rsidP="00473B4E">
      <w:pPr>
        <w:jc w:val="center"/>
        <w:rPr>
          <w:sz w:val="22"/>
          <w:szCs w:val="22"/>
        </w:rPr>
      </w:pPr>
      <w:r w:rsidRPr="00E147FC">
        <w:rPr>
          <w:noProof/>
          <w:sz w:val="22"/>
          <w:szCs w:val="22"/>
        </w:rPr>
        <w:drawing>
          <wp:inline distT="0" distB="0" distL="0" distR="0" wp14:anchorId="6283A639" wp14:editId="6F8CC846">
            <wp:extent cx="5213350" cy="2982686"/>
            <wp:effectExtent l="0" t="0" r="25400" b="27305"/>
            <wp:docPr id="15" name="Obiek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558EAD1" w14:textId="77777777" w:rsidR="00473B4E" w:rsidRPr="00E147FC" w:rsidRDefault="00473B4E" w:rsidP="00867F88">
      <w:pPr>
        <w:pStyle w:val="Lista31"/>
        <w:spacing w:after="120"/>
        <w:ind w:left="0" w:firstLine="0"/>
        <w:jc w:val="both"/>
        <w:rPr>
          <w:i/>
          <w:sz w:val="22"/>
          <w:szCs w:val="22"/>
        </w:rPr>
      </w:pPr>
      <w:r w:rsidRPr="00E147FC">
        <w:rPr>
          <w:sz w:val="22"/>
          <w:szCs w:val="22"/>
        </w:rPr>
        <w:t xml:space="preserve">    </w:t>
      </w:r>
      <w:r w:rsidRPr="00E147FC">
        <w:rPr>
          <w:i/>
          <w:sz w:val="22"/>
          <w:szCs w:val="22"/>
        </w:rPr>
        <w:t xml:space="preserve">Źródło: Opracowanie własne na podstawie danych statystycznych na stronie </w:t>
      </w:r>
      <w:r w:rsidRPr="00E147FC">
        <w:rPr>
          <w:i/>
          <w:color w:val="000000"/>
          <w:sz w:val="22"/>
          <w:szCs w:val="22"/>
        </w:rPr>
        <w:t>internetowej www.stat.gov.pl</w:t>
      </w:r>
    </w:p>
    <w:p w14:paraId="6A00B4A5" w14:textId="77777777" w:rsidR="00362571" w:rsidRPr="00E147FC" w:rsidRDefault="00362571" w:rsidP="00362571">
      <w:pPr>
        <w:spacing w:after="120" w:line="276" w:lineRule="auto"/>
        <w:jc w:val="both"/>
        <w:rPr>
          <w:sz w:val="22"/>
          <w:szCs w:val="22"/>
        </w:rPr>
      </w:pPr>
      <w:r w:rsidRPr="00E147FC">
        <w:rPr>
          <w:sz w:val="22"/>
          <w:szCs w:val="22"/>
        </w:rPr>
        <w:t xml:space="preserve">Jak obrazuje powyższy wykres </w:t>
      </w:r>
      <w:bookmarkStart w:id="3" w:name="_Hlk514244217"/>
      <w:r w:rsidRPr="00E147FC">
        <w:rPr>
          <w:sz w:val="22"/>
          <w:szCs w:val="22"/>
        </w:rPr>
        <w:t xml:space="preserve">w </w:t>
      </w:r>
      <w:bookmarkEnd w:id="3"/>
      <w:r w:rsidRPr="00E147FC">
        <w:rPr>
          <w:rFonts w:eastAsia="Calibri"/>
          <w:sz w:val="22"/>
          <w:szCs w:val="22"/>
          <w:lang w:eastAsia="ar-SA"/>
        </w:rPr>
        <w:t>201</w:t>
      </w:r>
      <w:r w:rsidR="00E50460" w:rsidRPr="00E147FC">
        <w:rPr>
          <w:rFonts w:eastAsia="Calibri"/>
          <w:sz w:val="22"/>
          <w:szCs w:val="22"/>
          <w:lang w:eastAsia="ar-SA"/>
        </w:rPr>
        <w:t>9</w:t>
      </w:r>
      <w:r w:rsidRPr="00E147FC">
        <w:rPr>
          <w:rFonts w:eastAsia="Calibri"/>
          <w:sz w:val="22"/>
          <w:szCs w:val="22"/>
          <w:lang w:eastAsia="ar-SA"/>
        </w:rPr>
        <w:t xml:space="preserve"> roku w powiecie </w:t>
      </w:r>
      <w:r w:rsidRPr="00E147FC">
        <w:rPr>
          <w:sz w:val="22"/>
          <w:szCs w:val="22"/>
        </w:rPr>
        <w:t>jędrzejowskim nastąpiło znaczne zmniejszenie stopy bezrobocia, jednak wielkość tego wskaźnika  w powiecie nadal znacznie przekracza przeciętną stopę bezrobocia  odnotowaną w kraju.</w:t>
      </w:r>
    </w:p>
    <w:p w14:paraId="381F1EBE" w14:textId="77777777" w:rsidR="0045176F" w:rsidRPr="00E147FC" w:rsidRDefault="0045176F" w:rsidP="006F6ABB">
      <w:pPr>
        <w:pStyle w:val="Lista31"/>
        <w:numPr>
          <w:ilvl w:val="0"/>
          <w:numId w:val="5"/>
        </w:numPr>
        <w:tabs>
          <w:tab w:val="left" w:pos="426"/>
        </w:tabs>
        <w:spacing w:after="120"/>
        <w:ind w:hanging="720"/>
        <w:jc w:val="both"/>
        <w:rPr>
          <w:sz w:val="22"/>
          <w:szCs w:val="22"/>
        </w:rPr>
      </w:pPr>
      <w:r w:rsidRPr="00E147FC">
        <w:rPr>
          <w:b/>
          <w:iCs/>
          <w:sz w:val="22"/>
          <w:szCs w:val="22"/>
        </w:rPr>
        <w:t xml:space="preserve">Struktura bezrobocia </w:t>
      </w:r>
      <w:r w:rsidRPr="00E147FC">
        <w:rPr>
          <w:iCs/>
          <w:sz w:val="22"/>
          <w:szCs w:val="22"/>
        </w:rPr>
        <w:t xml:space="preserve">    </w:t>
      </w:r>
      <w:r w:rsidRPr="00E147FC">
        <w:rPr>
          <w:sz w:val="22"/>
          <w:szCs w:val="22"/>
        </w:rPr>
        <w:t xml:space="preserve">                                                           </w:t>
      </w:r>
    </w:p>
    <w:p w14:paraId="1CEB4215" w14:textId="00CEC626" w:rsidR="0019329B" w:rsidRPr="00E147FC" w:rsidRDefault="0019329B" w:rsidP="00E50460">
      <w:pPr>
        <w:spacing w:line="276" w:lineRule="auto"/>
        <w:ind w:firstLine="708"/>
        <w:jc w:val="both"/>
        <w:rPr>
          <w:b/>
          <w:color w:val="FF0000"/>
          <w:sz w:val="22"/>
          <w:szCs w:val="22"/>
          <w:lang w:eastAsia="ar-SA"/>
        </w:rPr>
      </w:pPr>
      <w:r w:rsidRPr="00E147FC">
        <w:rPr>
          <w:sz w:val="22"/>
          <w:szCs w:val="22"/>
          <w:lang w:eastAsia="ar-SA"/>
        </w:rPr>
        <w:t xml:space="preserve">Wśród </w:t>
      </w:r>
      <w:r w:rsidRPr="00E147FC">
        <w:rPr>
          <w:b/>
          <w:sz w:val="22"/>
          <w:szCs w:val="22"/>
          <w:lang w:eastAsia="ar-SA"/>
        </w:rPr>
        <w:t>2</w:t>
      </w:r>
      <w:r w:rsidR="00E50460" w:rsidRPr="00E147FC">
        <w:rPr>
          <w:b/>
          <w:sz w:val="22"/>
          <w:szCs w:val="22"/>
          <w:lang w:eastAsia="ar-SA"/>
        </w:rPr>
        <w:t>414</w:t>
      </w:r>
      <w:r w:rsidRPr="00E147FC">
        <w:rPr>
          <w:b/>
          <w:sz w:val="22"/>
          <w:szCs w:val="22"/>
          <w:lang w:eastAsia="ar-SA"/>
        </w:rPr>
        <w:t xml:space="preserve"> osób</w:t>
      </w:r>
      <w:r w:rsidRPr="00E147FC">
        <w:rPr>
          <w:sz w:val="22"/>
          <w:szCs w:val="22"/>
          <w:lang w:eastAsia="ar-SA"/>
        </w:rPr>
        <w:t xml:space="preserve"> bezrobotnych zarejestrowanych w Powiatowym Urzędzie Pracy                             w Jędrzejowie według stanu na 31 grudnia 201</w:t>
      </w:r>
      <w:r w:rsidR="00E50460" w:rsidRPr="00E147FC">
        <w:rPr>
          <w:sz w:val="22"/>
          <w:szCs w:val="22"/>
          <w:lang w:eastAsia="ar-SA"/>
        </w:rPr>
        <w:t>9</w:t>
      </w:r>
      <w:r w:rsidRPr="00E147FC">
        <w:rPr>
          <w:sz w:val="22"/>
          <w:szCs w:val="22"/>
          <w:lang w:eastAsia="ar-SA"/>
        </w:rPr>
        <w:t xml:space="preserve">r. w ewidencji  </w:t>
      </w:r>
      <w:r w:rsidR="00E50460" w:rsidRPr="00E147FC">
        <w:rPr>
          <w:sz w:val="22"/>
          <w:szCs w:val="22"/>
          <w:lang w:eastAsia="ar-SA"/>
        </w:rPr>
        <w:t>zarejestrowanych było</w:t>
      </w:r>
      <w:r w:rsidR="00FE3F88" w:rsidRPr="00E147FC">
        <w:rPr>
          <w:b/>
          <w:bCs/>
          <w:i/>
          <w:iCs/>
          <w:sz w:val="22"/>
          <w:szCs w:val="22"/>
          <w:lang w:eastAsia="ar-SA"/>
        </w:rPr>
        <w:t>1496</w:t>
      </w:r>
      <w:r w:rsidRPr="00E147FC">
        <w:rPr>
          <w:b/>
          <w:bCs/>
          <w:i/>
          <w:iCs/>
          <w:sz w:val="22"/>
          <w:szCs w:val="22"/>
          <w:lang w:eastAsia="ar-SA"/>
        </w:rPr>
        <w:t xml:space="preserve"> </w:t>
      </w:r>
      <w:r w:rsidRPr="00E147FC">
        <w:rPr>
          <w:b/>
          <w:i/>
          <w:sz w:val="22"/>
          <w:szCs w:val="22"/>
          <w:lang w:eastAsia="ar-SA"/>
        </w:rPr>
        <w:t>kobiet</w:t>
      </w:r>
      <w:r w:rsidRPr="00E147FC">
        <w:rPr>
          <w:sz w:val="22"/>
          <w:szCs w:val="22"/>
          <w:lang w:eastAsia="ar-SA"/>
        </w:rPr>
        <w:t xml:space="preserve"> </w:t>
      </w:r>
      <w:r w:rsidR="006408BB">
        <w:rPr>
          <w:sz w:val="22"/>
          <w:szCs w:val="22"/>
          <w:lang w:eastAsia="ar-SA"/>
        </w:rPr>
        <w:t xml:space="preserve">   </w:t>
      </w:r>
      <w:r w:rsidRPr="00E147FC">
        <w:rPr>
          <w:sz w:val="22"/>
          <w:szCs w:val="22"/>
          <w:lang w:eastAsia="ar-SA"/>
        </w:rPr>
        <w:t>i stanowiły one 62,</w:t>
      </w:r>
      <w:r w:rsidR="00FE3F88" w:rsidRPr="00E147FC">
        <w:rPr>
          <w:sz w:val="22"/>
          <w:szCs w:val="22"/>
          <w:lang w:eastAsia="ar-SA"/>
        </w:rPr>
        <w:t>0</w:t>
      </w:r>
      <w:r w:rsidRPr="00E147FC">
        <w:rPr>
          <w:sz w:val="22"/>
          <w:szCs w:val="22"/>
          <w:lang w:eastAsia="ar-SA"/>
        </w:rPr>
        <w:t>% ogółu bezrobotnych</w:t>
      </w:r>
      <w:r w:rsidR="00FE3F88" w:rsidRPr="00E147FC">
        <w:rPr>
          <w:sz w:val="22"/>
          <w:szCs w:val="22"/>
          <w:lang w:eastAsia="ar-SA"/>
        </w:rPr>
        <w:t>.</w:t>
      </w:r>
      <w:r w:rsidRPr="00E147FC">
        <w:rPr>
          <w:sz w:val="22"/>
          <w:szCs w:val="22"/>
          <w:lang w:eastAsia="ar-SA"/>
        </w:rPr>
        <w:t xml:space="preserve"> W porównaniu do stanu na 31.12.201</w:t>
      </w:r>
      <w:r w:rsidR="00FE3F88" w:rsidRPr="00E147FC">
        <w:rPr>
          <w:sz w:val="22"/>
          <w:szCs w:val="22"/>
          <w:lang w:eastAsia="ar-SA"/>
        </w:rPr>
        <w:t>8</w:t>
      </w:r>
      <w:r w:rsidRPr="00E147FC">
        <w:rPr>
          <w:sz w:val="22"/>
          <w:szCs w:val="22"/>
          <w:lang w:eastAsia="ar-SA"/>
        </w:rPr>
        <w:t xml:space="preserve"> roku liczba kobiet uległa zmniejszeniu o1</w:t>
      </w:r>
      <w:r w:rsidR="00FE3F88" w:rsidRPr="00E147FC">
        <w:rPr>
          <w:sz w:val="22"/>
          <w:szCs w:val="22"/>
          <w:lang w:eastAsia="ar-SA"/>
        </w:rPr>
        <w:t xml:space="preserve"> 46</w:t>
      </w:r>
      <w:r w:rsidRPr="00E147FC">
        <w:rPr>
          <w:sz w:val="22"/>
          <w:szCs w:val="22"/>
          <w:lang w:eastAsia="ar-SA"/>
        </w:rPr>
        <w:t xml:space="preserve"> osób (o ok.</w:t>
      </w:r>
      <w:r w:rsidR="00FE3F88" w:rsidRPr="00E147FC">
        <w:rPr>
          <w:sz w:val="22"/>
          <w:szCs w:val="22"/>
          <w:lang w:eastAsia="ar-SA"/>
        </w:rPr>
        <w:t>3,0</w:t>
      </w:r>
      <w:r w:rsidRPr="00E147FC">
        <w:rPr>
          <w:sz w:val="22"/>
          <w:szCs w:val="22"/>
          <w:lang w:eastAsia="ar-SA"/>
        </w:rPr>
        <w:t xml:space="preserve"> %), </w:t>
      </w:r>
      <w:r w:rsidR="00FE3F88" w:rsidRPr="00E147FC">
        <w:rPr>
          <w:sz w:val="22"/>
          <w:szCs w:val="22"/>
          <w:lang w:eastAsia="ar-SA"/>
        </w:rPr>
        <w:t>a</w:t>
      </w:r>
      <w:r w:rsidRPr="00E147FC">
        <w:rPr>
          <w:sz w:val="22"/>
          <w:szCs w:val="22"/>
          <w:lang w:eastAsia="ar-SA"/>
        </w:rPr>
        <w:t xml:space="preserve"> ich udział w bezrobociu ogółem </w:t>
      </w:r>
      <w:r w:rsidR="00FE3F88" w:rsidRPr="00E147FC">
        <w:rPr>
          <w:sz w:val="22"/>
          <w:szCs w:val="22"/>
          <w:lang w:eastAsia="ar-SA"/>
        </w:rPr>
        <w:t>zmniejszył się</w:t>
      </w:r>
      <w:r w:rsidRPr="00E147FC">
        <w:rPr>
          <w:sz w:val="22"/>
          <w:szCs w:val="22"/>
          <w:lang w:eastAsia="ar-SA"/>
        </w:rPr>
        <w:t xml:space="preserve"> o 0,</w:t>
      </w:r>
      <w:r w:rsidR="00FE3F88" w:rsidRPr="00E147FC">
        <w:rPr>
          <w:sz w:val="22"/>
          <w:szCs w:val="22"/>
          <w:lang w:eastAsia="ar-SA"/>
        </w:rPr>
        <w:t>4</w:t>
      </w:r>
      <w:r w:rsidRPr="00E147FC">
        <w:rPr>
          <w:sz w:val="22"/>
          <w:szCs w:val="22"/>
          <w:lang w:eastAsia="ar-SA"/>
        </w:rPr>
        <w:t xml:space="preserve"> punktu procentowego</w:t>
      </w:r>
      <w:r w:rsidR="007D78EE" w:rsidRPr="00E147FC">
        <w:rPr>
          <w:sz w:val="22"/>
          <w:szCs w:val="22"/>
          <w:lang w:eastAsia="ar-SA"/>
        </w:rPr>
        <w:t xml:space="preserve"> </w:t>
      </w:r>
      <w:r w:rsidRPr="00E147FC">
        <w:rPr>
          <w:sz w:val="22"/>
          <w:szCs w:val="22"/>
          <w:lang w:eastAsia="ar-SA"/>
        </w:rPr>
        <w:t>(na koniec 201</w:t>
      </w:r>
      <w:r w:rsidR="007D78EE" w:rsidRPr="00E147FC">
        <w:rPr>
          <w:sz w:val="22"/>
          <w:szCs w:val="22"/>
          <w:lang w:eastAsia="ar-SA"/>
        </w:rPr>
        <w:t>8</w:t>
      </w:r>
      <w:r w:rsidRPr="00E147FC">
        <w:rPr>
          <w:sz w:val="22"/>
          <w:szCs w:val="22"/>
          <w:lang w:eastAsia="ar-SA"/>
        </w:rPr>
        <w:t xml:space="preserve">r. kobiety w liczbie 1 </w:t>
      </w:r>
      <w:r w:rsidR="007D78EE" w:rsidRPr="00E147FC">
        <w:rPr>
          <w:sz w:val="22"/>
          <w:szCs w:val="22"/>
          <w:lang w:eastAsia="ar-SA"/>
        </w:rPr>
        <w:t>542</w:t>
      </w:r>
      <w:r w:rsidRPr="00E147FC">
        <w:rPr>
          <w:sz w:val="22"/>
          <w:szCs w:val="22"/>
          <w:lang w:eastAsia="ar-SA"/>
        </w:rPr>
        <w:t xml:space="preserve"> stanowiły 6</w:t>
      </w:r>
      <w:r w:rsidR="007D78EE" w:rsidRPr="00E147FC">
        <w:rPr>
          <w:sz w:val="22"/>
          <w:szCs w:val="22"/>
          <w:lang w:eastAsia="ar-SA"/>
        </w:rPr>
        <w:t>2,4</w:t>
      </w:r>
      <w:r w:rsidRPr="00E147FC">
        <w:rPr>
          <w:sz w:val="22"/>
          <w:szCs w:val="22"/>
          <w:lang w:eastAsia="ar-SA"/>
        </w:rPr>
        <w:t>% ogółu bezrobotnych</w:t>
      </w:r>
      <w:r w:rsidRPr="00E147FC">
        <w:rPr>
          <w:color w:val="000000"/>
          <w:sz w:val="22"/>
          <w:szCs w:val="22"/>
          <w:lang w:eastAsia="ar-SA"/>
        </w:rPr>
        <w:t>). Udział kobiet w ogólnej liczbie bezrobotnych w końcu grudnia 201</w:t>
      </w:r>
      <w:r w:rsidR="007D78EE" w:rsidRPr="00E147FC">
        <w:rPr>
          <w:color w:val="000000"/>
          <w:sz w:val="22"/>
          <w:szCs w:val="22"/>
          <w:lang w:eastAsia="ar-SA"/>
        </w:rPr>
        <w:t>9</w:t>
      </w:r>
      <w:r w:rsidRPr="00E147FC">
        <w:rPr>
          <w:color w:val="000000"/>
          <w:sz w:val="22"/>
          <w:szCs w:val="22"/>
          <w:lang w:eastAsia="ar-SA"/>
        </w:rPr>
        <w:t xml:space="preserve"> roku </w:t>
      </w:r>
      <w:r w:rsidR="006408BB">
        <w:rPr>
          <w:color w:val="000000"/>
          <w:sz w:val="22"/>
          <w:szCs w:val="22"/>
          <w:lang w:eastAsia="ar-SA"/>
        </w:rPr>
        <w:t xml:space="preserve">               </w:t>
      </w:r>
      <w:r w:rsidRPr="00E147FC">
        <w:rPr>
          <w:color w:val="000000"/>
          <w:sz w:val="22"/>
          <w:szCs w:val="22"/>
          <w:lang w:eastAsia="ar-SA"/>
        </w:rPr>
        <w:t>w powiecie jędrzejowskim był wyższy od odnotowanego w analogicznym okresie w skali województwa świętokrzyskiego (52,7%).</w:t>
      </w:r>
    </w:p>
    <w:p w14:paraId="0852D80E" w14:textId="77777777" w:rsidR="0019329B" w:rsidRPr="00E147FC" w:rsidRDefault="0019329B" w:rsidP="0019329B">
      <w:pPr>
        <w:spacing w:line="276" w:lineRule="auto"/>
        <w:ind w:firstLine="708"/>
        <w:jc w:val="both"/>
        <w:rPr>
          <w:sz w:val="22"/>
          <w:szCs w:val="22"/>
        </w:rPr>
      </w:pPr>
      <w:r w:rsidRPr="00E147FC">
        <w:rPr>
          <w:sz w:val="22"/>
          <w:szCs w:val="22"/>
        </w:rPr>
        <w:t xml:space="preserve">W ogólnej liczbie bezrobotnych utrzymuje się duży udział bezrobotnych </w:t>
      </w:r>
      <w:r w:rsidRPr="00E147FC">
        <w:rPr>
          <w:b/>
          <w:i/>
          <w:sz w:val="22"/>
          <w:szCs w:val="22"/>
        </w:rPr>
        <w:t>zamieszkałych na wsi.</w:t>
      </w:r>
      <w:r w:rsidRPr="00E147FC">
        <w:rPr>
          <w:sz w:val="22"/>
          <w:szCs w:val="22"/>
        </w:rPr>
        <w:t xml:space="preserve"> Mieszkańcy wsi w liczbie 16</w:t>
      </w:r>
      <w:r w:rsidR="007D78EE" w:rsidRPr="00E147FC">
        <w:rPr>
          <w:sz w:val="22"/>
          <w:szCs w:val="22"/>
        </w:rPr>
        <w:t>06</w:t>
      </w:r>
      <w:r w:rsidRPr="00E147FC">
        <w:rPr>
          <w:sz w:val="22"/>
          <w:szCs w:val="22"/>
        </w:rPr>
        <w:t xml:space="preserve"> osób stanowili w końcu grudnia 201</w:t>
      </w:r>
      <w:r w:rsidR="007D78EE" w:rsidRPr="00E147FC">
        <w:rPr>
          <w:sz w:val="22"/>
          <w:szCs w:val="22"/>
        </w:rPr>
        <w:t>9</w:t>
      </w:r>
      <w:r w:rsidRPr="00E147FC">
        <w:rPr>
          <w:sz w:val="22"/>
          <w:szCs w:val="22"/>
        </w:rPr>
        <w:t xml:space="preserve"> roku 66,</w:t>
      </w:r>
      <w:r w:rsidR="007D78EE" w:rsidRPr="00E147FC">
        <w:rPr>
          <w:sz w:val="22"/>
          <w:szCs w:val="22"/>
        </w:rPr>
        <w:t>5</w:t>
      </w:r>
      <w:r w:rsidRPr="00E147FC">
        <w:rPr>
          <w:sz w:val="22"/>
          <w:szCs w:val="22"/>
        </w:rPr>
        <w:t>% ogółu bezrobotnych powiatu jędrzejowskiego. W stosunku do stanu na koniec 201</w:t>
      </w:r>
      <w:r w:rsidR="007D78EE" w:rsidRPr="00E147FC">
        <w:rPr>
          <w:sz w:val="22"/>
          <w:szCs w:val="22"/>
        </w:rPr>
        <w:t>8</w:t>
      </w:r>
      <w:r w:rsidRPr="00E147FC">
        <w:rPr>
          <w:sz w:val="22"/>
          <w:szCs w:val="22"/>
        </w:rPr>
        <w:t xml:space="preserve"> roku ich liczba  ul</w:t>
      </w:r>
      <w:r w:rsidR="00987ED1" w:rsidRPr="00E147FC">
        <w:rPr>
          <w:sz w:val="22"/>
          <w:szCs w:val="22"/>
        </w:rPr>
        <w:t xml:space="preserve">egła zmniejszeniu  </w:t>
      </w:r>
      <w:r w:rsidRPr="00E147FC">
        <w:rPr>
          <w:sz w:val="22"/>
          <w:szCs w:val="22"/>
        </w:rPr>
        <w:t xml:space="preserve">o </w:t>
      </w:r>
      <w:r w:rsidR="007D78EE" w:rsidRPr="00E147FC">
        <w:rPr>
          <w:sz w:val="22"/>
          <w:szCs w:val="22"/>
        </w:rPr>
        <w:t>47</w:t>
      </w:r>
      <w:r w:rsidRPr="00E147FC">
        <w:rPr>
          <w:sz w:val="22"/>
          <w:szCs w:val="22"/>
        </w:rPr>
        <w:t xml:space="preserve"> osób (o </w:t>
      </w:r>
      <w:r w:rsidR="007D78EE" w:rsidRPr="00E147FC">
        <w:rPr>
          <w:sz w:val="22"/>
          <w:szCs w:val="22"/>
        </w:rPr>
        <w:t>2,8</w:t>
      </w:r>
      <w:r w:rsidRPr="00E147FC">
        <w:rPr>
          <w:sz w:val="22"/>
          <w:szCs w:val="22"/>
        </w:rPr>
        <w:t>%)</w:t>
      </w:r>
      <w:r w:rsidR="007D78EE" w:rsidRPr="00E147FC">
        <w:rPr>
          <w:sz w:val="22"/>
          <w:szCs w:val="22"/>
        </w:rPr>
        <w:t>,a ich</w:t>
      </w:r>
      <w:r w:rsidRPr="00E147FC">
        <w:rPr>
          <w:sz w:val="22"/>
          <w:szCs w:val="22"/>
        </w:rPr>
        <w:t xml:space="preserve"> udział w bezrobociu ogółem z</w:t>
      </w:r>
      <w:r w:rsidR="007D78EE" w:rsidRPr="00E147FC">
        <w:rPr>
          <w:sz w:val="22"/>
          <w:szCs w:val="22"/>
        </w:rPr>
        <w:t>mniejszył</w:t>
      </w:r>
      <w:r w:rsidRPr="00E147FC">
        <w:rPr>
          <w:sz w:val="22"/>
          <w:szCs w:val="22"/>
        </w:rPr>
        <w:t xml:space="preserve"> się o 0,</w:t>
      </w:r>
      <w:r w:rsidR="006B0445" w:rsidRPr="00E147FC">
        <w:rPr>
          <w:sz w:val="22"/>
          <w:szCs w:val="22"/>
        </w:rPr>
        <w:t>4</w:t>
      </w:r>
      <w:r w:rsidRPr="00E147FC">
        <w:rPr>
          <w:sz w:val="22"/>
          <w:szCs w:val="22"/>
        </w:rPr>
        <w:t xml:space="preserve"> punktu procentowego. Bezrobotni mieszkańcy wsi w końcu 201</w:t>
      </w:r>
      <w:r w:rsidR="006B0445" w:rsidRPr="00E147FC">
        <w:rPr>
          <w:sz w:val="22"/>
          <w:szCs w:val="22"/>
        </w:rPr>
        <w:t>8</w:t>
      </w:r>
      <w:r w:rsidRPr="00E147FC">
        <w:rPr>
          <w:sz w:val="22"/>
          <w:szCs w:val="22"/>
        </w:rPr>
        <w:t xml:space="preserve"> roku w liczbie 1</w:t>
      </w:r>
      <w:r w:rsidR="006B0445" w:rsidRPr="00E147FC">
        <w:rPr>
          <w:sz w:val="22"/>
          <w:szCs w:val="22"/>
        </w:rPr>
        <w:t>653</w:t>
      </w:r>
      <w:r w:rsidRPr="00E147FC">
        <w:rPr>
          <w:sz w:val="22"/>
          <w:szCs w:val="22"/>
        </w:rPr>
        <w:t xml:space="preserve"> os</w:t>
      </w:r>
      <w:r w:rsidR="006B0445" w:rsidRPr="00E147FC">
        <w:rPr>
          <w:sz w:val="22"/>
          <w:szCs w:val="22"/>
        </w:rPr>
        <w:t>oby</w:t>
      </w:r>
      <w:r w:rsidRPr="00E147FC">
        <w:rPr>
          <w:sz w:val="22"/>
          <w:szCs w:val="22"/>
        </w:rPr>
        <w:t xml:space="preserve"> stanowili 66,</w:t>
      </w:r>
      <w:r w:rsidR="006B0445" w:rsidRPr="00E147FC">
        <w:rPr>
          <w:sz w:val="22"/>
          <w:szCs w:val="22"/>
        </w:rPr>
        <w:t>9</w:t>
      </w:r>
      <w:r w:rsidRPr="00E147FC">
        <w:rPr>
          <w:sz w:val="22"/>
          <w:szCs w:val="22"/>
        </w:rPr>
        <w:t xml:space="preserve">% ogółu bezrobotnych. </w:t>
      </w:r>
    </w:p>
    <w:p w14:paraId="6D373BF1" w14:textId="77777777" w:rsidR="0019329B" w:rsidRPr="00E147FC" w:rsidRDefault="0019329B" w:rsidP="0019329B">
      <w:pPr>
        <w:spacing w:line="276" w:lineRule="auto"/>
        <w:jc w:val="both"/>
        <w:rPr>
          <w:sz w:val="22"/>
          <w:szCs w:val="22"/>
        </w:rPr>
      </w:pPr>
      <w:r w:rsidRPr="00E147FC">
        <w:rPr>
          <w:sz w:val="22"/>
          <w:szCs w:val="22"/>
        </w:rPr>
        <w:t>Udział tej grupy, w liczbie bezrobotnych ogółem w powiecie jędrzejowskim, według stanu na koniec 201</w:t>
      </w:r>
      <w:r w:rsidR="006B0445" w:rsidRPr="00E147FC">
        <w:rPr>
          <w:sz w:val="22"/>
          <w:szCs w:val="22"/>
        </w:rPr>
        <w:t>9</w:t>
      </w:r>
      <w:r w:rsidRPr="00E147FC">
        <w:rPr>
          <w:sz w:val="22"/>
          <w:szCs w:val="22"/>
        </w:rPr>
        <w:t xml:space="preserve"> roku był wyższy od wielkości tego wskaźnika odnotowanego w skali województwa świętokrzyskiego,</w:t>
      </w:r>
      <w:r w:rsidR="006B0445" w:rsidRPr="00E147FC">
        <w:rPr>
          <w:sz w:val="22"/>
          <w:szCs w:val="22"/>
        </w:rPr>
        <w:t xml:space="preserve"> gdzie</w:t>
      </w:r>
      <w:r w:rsidRPr="00E147FC">
        <w:rPr>
          <w:sz w:val="22"/>
          <w:szCs w:val="22"/>
        </w:rPr>
        <w:t xml:space="preserve"> wynosił 5</w:t>
      </w:r>
      <w:r w:rsidR="006B0445" w:rsidRPr="00E147FC">
        <w:rPr>
          <w:sz w:val="22"/>
          <w:szCs w:val="22"/>
        </w:rPr>
        <w:t>7,0</w:t>
      </w:r>
      <w:r w:rsidRPr="00E147FC">
        <w:rPr>
          <w:sz w:val="22"/>
          <w:szCs w:val="22"/>
        </w:rPr>
        <w:t>% .</w:t>
      </w:r>
    </w:p>
    <w:p w14:paraId="7B0388DB" w14:textId="77777777" w:rsidR="0019329B" w:rsidRPr="00E147FC" w:rsidRDefault="0019329B" w:rsidP="0019329B">
      <w:pPr>
        <w:spacing w:after="120" w:line="276" w:lineRule="auto"/>
        <w:ind w:firstLine="851"/>
        <w:jc w:val="both"/>
        <w:rPr>
          <w:sz w:val="22"/>
          <w:szCs w:val="22"/>
          <w:lang w:eastAsia="ar-SA"/>
        </w:rPr>
      </w:pPr>
      <w:r w:rsidRPr="00E147FC">
        <w:rPr>
          <w:sz w:val="22"/>
          <w:szCs w:val="22"/>
          <w:lang w:eastAsia="ar-SA"/>
        </w:rPr>
        <w:t>Na koniec grudnia 201</w:t>
      </w:r>
      <w:r w:rsidR="006B0445" w:rsidRPr="00E147FC">
        <w:rPr>
          <w:sz w:val="22"/>
          <w:szCs w:val="22"/>
          <w:lang w:eastAsia="ar-SA"/>
        </w:rPr>
        <w:t>9</w:t>
      </w:r>
      <w:r w:rsidRPr="00E147FC">
        <w:rPr>
          <w:sz w:val="22"/>
          <w:szCs w:val="22"/>
          <w:lang w:eastAsia="ar-SA"/>
        </w:rPr>
        <w:t>r. w Powiatowym Urzędzie Pracy w Jędrzejowie zarejestrowan</w:t>
      </w:r>
      <w:r w:rsidR="006B0445" w:rsidRPr="00E147FC">
        <w:rPr>
          <w:sz w:val="22"/>
          <w:szCs w:val="22"/>
          <w:lang w:eastAsia="ar-SA"/>
        </w:rPr>
        <w:t>e były</w:t>
      </w:r>
      <w:r w:rsidRPr="00E147FC">
        <w:rPr>
          <w:sz w:val="22"/>
          <w:szCs w:val="22"/>
          <w:lang w:eastAsia="ar-SA"/>
        </w:rPr>
        <w:t xml:space="preserve"> </w:t>
      </w:r>
      <w:r w:rsidR="006B0445" w:rsidRPr="00E147FC">
        <w:rPr>
          <w:sz w:val="22"/>
          <w:szCs w:val="22"/>
          <w:lang w:eastAsia="ar-SA"/>
        </w:rPr>
        <w:t>63 osoby</w:t>
      </w:r>
      <w:r w:rsidRPr="00E147FC">
        <w:rPr>
          <w:sz w:val="22"/>
          <w:szCs w:val="22"/>
          <w:lang w:eastAsia="ar-SA"/>
        </w:rPr>
        <w:t xml:space="preserve"> bezrobotn</w:t>
      </w:r>
      <w:r w:rsidR="006B0445" w:rsidRPr="00E147FC">
        <w:rPr>
          <w:sz w:val="22"/>
          <w:szCs w:val="22"/>
          <w:lang w:eastAsia="ar-SA"/>
        </w:rPr>
        <w:t xml:space="preserve">e </w:t>
      </w:r>
      <w:r w:rsidRPr="00E147FC">
        <w:rPr>
          <w:sz w:val="22"/>
          <w:szCs w:val="22"/>
          <w:lang w:eastAsia="ar-SA"/>
        </w:rPr>
        <w:t>zwolnion</w:t>
      </w:r>
      <w:r w:rsidR="006B0445" w:rsidRPr="00E147FC">
        <w:rPr>
          <w:sz w:val="22"/>
          <w:szCs w:val="22"/>
          <w:lang w:eastAsia="ar-SA"/>
        </w:rPr>
        <w:t>e</w:t>
      </w:r>
      <w:r w:rsidRPr="00E147FC">
        <w:rPr>
          <w:sz w:val="22"/>
          <w:szCs w:val="22"/>
          <w:lang w:eastAsia="ar-SA"/>
        </w:rPr>
        <w:t xml:space="preserve"> z przyczyn dotyczących zakładu pracy, co stanowiło </w:t>
      </w:r>
      <w:r w:rsidR="006B0445" w:rsidRPr="00E147FC">
        <w:rPr>
          <w:sz w:val="22"/>
          <w:szCs w:val="22"/>
          <w:lang w:eastAsia="ar-SA"/>
        </w:rPr>
        <w:t>2,6</w:t>
      </w:r>
      <w:r w:rsidRPr="00E147FC">
        <w:rPr>
          <w:sz w:val="22"/>
          <w:szCs w:val="22"/>
          <w:lang w:eastAsia="ar-SA"/>
        </w:rPr>
        <w:t>% ogółu zarejestrowanych. W stosunku do końca 201</w:t>
      </w:r>
      <w:r w:rsidR="006B0445" w:rsidRPr="00E147FC">
        <w:rPr>
          <w:sz w:val="22"/>
          <w:szCs w:val="22"/>
          <w:lang w:eastAsia="ar-SA"/>
        </w:rPr>
        <w:t>8</w:t>
      </w:r>
      <w:r w:rsidRPr="00E147FC">
        <w:rPr>
          <w:sz w:val="22"/>
          <w:szCs w:val="22"/>
          <w:lang w:eastAsia="ar-SA"/>
        </w:rPr>
        <w:t>r. nastąpił spadek liczby bezrobotnych tej kategorii, jak też ich udziału w bezrobociu ogółem. Na koniec grudnia 201</w:t>
      </w:r>
      <w:r w:rsidR="006B0445" w:rsidRPr="00E147FC">
        <w:rPr>
          <w:sz w:val="22"/>
          <w:szCs w:val="22"/>
          <w:lang w:eastAsia="ar-SA"/>
        </w:rPr>
        <w:t>8</w:t>
      </w:r>
      <w:r w:rsidRPr="00E147FC">
        <w:rPr>
          <w:sz w:val="22"/>
          <w:szCs w:val="22"/>
          <w:lang w:eastAsia="ar-SA"/>
        </w:rPr>
        <w:t xml:space="preserve">r. zarejestrowanych było </w:t>
      </w:r>
      <w:r w:rsidR="006B0445" w:rsidRPr="00E147FC">
        <w:rPr>
          <w:sz w:val="22"/>
          <w:szCs w:val="22"/>
          <w:lang w:eastAsia="ar-SA"/>
        </w:rPr>
        <w:t>75</w:t>
      </w:r>
      <w:r w:rsidRPr="00E147FC">
        <w:rPr>
          <w:sz w:val="22"/>
          <w:szCs w:val="22"/>
          <w:lang w:eastAsia="ar-SA"/>
        </w:rPr>
        <w:t xml:space="preserve"> osób bezrobotnych tej kategorii i stanowiły one 3,</w:t>
      </w:r>
      <w:r w:rsidR="006B0445" w:rsidRPr="00E147FC">
        <w:rPr>
          <w:sz w:val="22"/>
          <w:szCs w:val="22"/>
          <w:lang w:eastAsia="ar-SA"/>
        </w:rPr>
        <w:t>0</w:t>
      </w:r>
      <w:r w:rsidRPr="00E147FC">
        <w:rPr>
          <w:sz w:val="22"/>
          <w:szCs w:val="22"/>
          <w:lang w:eastAsia="ar-SA"/>
        </w:rPr>
        <w:t>% ogółu zarejestrowanych.</w:t>
      </w:r>
    </w:p>
    <w:p w14:paraId="51A62096" w14:textId="77777777" w:rsidR="00A40733" w:rsidRPr="00E147FC" w:rsidRDefault="00A40733" w:rsidP="0019329B">
      <w:pPr>
        <w:jc w:val="right"/>
        <w:rPr>
          <w:sz w:val="22"/>
          <w:szCs w:val="22"/>
          <w:lang w:eastAsia="ar-SA"/>
        </w:rPr>
      </w:pPr>
    </w:p>
    <w:p w14:paraId="6D3CEB0A" w14:textId="77777777" w:rsidR="00A40733" w:rsidRDefault="00A40733" w:rsidP="0019329B">
      <w:pPr>
        <w:jc w:val="right"/>
        <w:rPr>
          <w:sz w:val="22"/>
          <w:szCs w:val="22"/>
          <w:lang w:eastAsia="ar-SA"/>
        </w:rPr>
      </w:pPr>
    </w:p>
    <w:p w14:paraId="6DEFDAC5" w14:textId="77777777" w:rsidR="006408BB" w:rsidRDefault="006408BB" w:rsidP="0019329B">
      <w:pPr>
        <w:jc w:val="right"/>
        <w:rPr>
          <w:sz w:val="22"/>
          <w:szCs w:val="22"/>
          <w:lang w:eastAsia="ar-SA"/>
        </w:rPr>
      </w:pPr>
    </w:p>
    <w:p w14:paraId="25A8AF4E" w14:textId="77777777" w:rsidR="006408BB" w:rsidRDefault="006408BB" w:rsidP="0019329B">
      <w:pPr>
        <w:jc w:val="right"/>
        <w:rPr>
          <w:sz w:val="22"/>
          <w:szCs w:val="22"/>
          <w:lang w:eastAsia="ar-SA"/>
        </w:rPr>
      </w:pPr>
    </w:p>
    <w:p w14:paraId="535A00DA" w14:textId="77777777" w:rsidR="006408BB" w:rsidRPr="00E147FC" w:rsidRDefault="006408BB" w:rsidP="0019329B">
      <w:pPr>
        <w:jc w:val="right"/>
        <w:rPr>
          <w:sz w:val="22"/>
          <w:szCs w:val="22"/>
          <w:lang w:eastAsia="ar-SA"/>
        </w:rPr>
      </w:pPr>
    </w:p>
    <w:p w14:paraId="5511C296" w14:textId="77777777" w:rsidR="0019329B" w:rsidRPr="00E147FC" w:rsidRDefault="0019329B" w:rsidP="0019329B">
      <w:pPr>
        <w:jc w:val="right"/>
        <w:rPr>
          <w:b/>
          <w:sz w:val="22"/>
          <w:szCs w:val="22"/>
          <w:lang w:eastAsia="ar-SA"/>
        </w:rPr>
      </w:pPr>
      <w:r w:rsidRPr="00E147FC">
        <w:rPr>
          <w:sz w:val="22"/>
          <w:szCs w:val="22"/>
          <w:lang w:eastAsia="ar-SA"/>
        </w:rPr>
        <w:lastRenderedPageBreak/>
        <w:t xml:space="preserve"> </w:t>
      </w:r>
      <w:r w:rsidRPr="00E147FC">
        <w:rPr>
          <w:b/>
          <w:sz w:val="22"/>
          <w:szCs w:val="22"/>
          <w:lang w:eastAsia="ar-SA"/>
        </w:rPr>
        <w:t xml:space="preserve">Tabela </w:t>
      </w:r>
      <w:r w:rsidR="00C84498" w:rsidRPr="00E147FC">
        <w:rPr>
          <w:b/>
          <w:sz w:val="22"/>
          <w:szCs w:val="22"/>
          <w:lang w:eastAsia="ar-SA"/>
        </w:rPr>
        <w:t>3</w:t>
      </w:r>
    </w:p>
    <w:p w14:paraId="2562DA52" w14:textId="77777777" w:rsidR="0019329B" w:rsidRPr="00E147FC" w:rsidRDefault="0019329B" w:rsidP="0019329B">
      <w:pPr>
        <w:suppressAutoHyphens w:val="0"/>
        <w:ind w:left="851" w:hanging="284"/>
        <w:jc w:val="center"/>
        <w:rPr>
          <w:b/>
          <w:sz w:val="22"/>
          <w:szCs w:val="22"/>
          <w:lang w:eastAsia="ar-SA"/>
        </w:rPr>
      </w:pPr>
      <w:r w:rsidRPr="00E147FC">
        <w:rPr>
          <w:b/>
          <w:sz w:val="22"/>
          <w:szCs w:val="22"/>
        </w:rPr>
        <w:t xml:space="preserve">Wybrane kategorie bezrobotnych zarejestrowanych </w:t>
      </w:r>
    </w:p>
    <w:p w14:paraId="5C5E4FDB" w14:textId="77777777" w:rsidR="0019329B" w:rsidRPr="0019329B" w:rsidRDefault="00987ED1" w:rsidP="00987ED1">
      <w:pPr>
        <w:suppressAutoHyphens w:val="0"/>
        <w:rPr>
          <w:b/>
          <w:sz w:val="22"/>
          <w:szCs w:val="22"/>
        </w:rPr>
      </w:pPr>
      <w:r w:rsidRPr="00E147FC">
        <w:rPr>
          <w:b/>
          <w:sz w:val="22"/>
          <w:szCs w:val="22"/>
        </w:rPr>
        <w:t xml:space="preserve">       </w:t>
      </w:r>
      <w:r w:rsidR="0019329B" w:rsidRPr="00E147FC">
        <w:rPr>
          <w:b/>
          <w:sz w:val="22"/>
          <w:szCs w:val="22"/>
        </w:rPr>
        <w:t>w Powiatowym Urzędzie Pracy w Jędrzejowie w</w:t>
      </w:r>
      <w:r w:rsidR="0019329B" w:rsidRPr="0019329B">
        <w:rPr>
          <w:b/>
          <w:sz w:val="22"/>
          <w:szCs w:val="22"/>
        </w:rPr>
        <w:t xml:space="preserve"> latach 201</w:t>
      </w:r>
      <w:r w:rsidR="006B0445">
        <w:rPr>
          <w:b/>
          <w:sz w:val="22"/>
          <w:szCs w:val="22"/>
        </w:rPr>
        <w:t>8</w:t>
      </w:r>
      <w:r w:rsidR="0019329B" w:rsidRPr="0019329B">
        <w:rPr>
          <w:b/>
          <w:sz w:val="22"/>
          <w:szCs w:val="22"/>
        </w:rPr>
        <w:t xml:space="preserve"> – 201</w:t>
      </w:r>
      <w:r w:rsidR="006B0445">
        <w:rPr>
          <w:b/>
          <w:sz w:val="22"/>
          <w:szCs w:val="22"/>
        </w:rPr>
        <w:t>9</w:t>
      </w:r>
      <w:r w:rsidR="0019329B" w:rsidRPr="0019329B">
        <w:rPr>
          <w:b/>
          <w:sz w:val="22"/>
          <w:szCs w:val="22"/>
        </w:rPr>
        <w:t xml:space="preserve"> (stan na koniec roku)</w:t>
      </w:r>
    </w:p>
    <w:p w14:paraId="292A7D1F" w14:textId="77777777" w:rsidR="0019329B" w:rsidRPr="0019329B" w:rsidRDefault="0019329B" w:rsidP="0019329B">
      <w:pPr>
        <w:suppressAutoHyphens w:val="0"/>
        <w:ind w:left="849" w:hanging="283"/>
        <w:rPr>
          <w:b/>
          <w:sz w:val="22"/>
          <w:szCs w:val="22"/>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865"/>
        <w:gridCol w:w="1340"/>
        <w:gridCol w:w="1353"/>
        <w:gridCol w:w="1701"/>
        <w:gridCol w:w="1701"/>
        <w:gridCol w:w="1701"/>
      </w:tblGrid>
      <w:tr w:rsidR="0019329B" w:rsidRPr="0019329B" w14:paraId="753F5768" w14:textId="77777777" w:rsidTr="0019329B">
        <w:trPr>
          <w:trHeight w:hRule="exact" w:val="298"/>
        </w:trPr>
        <w:tc>
          <w:tcPr>
            <w:tcW w:w="1346" w:type="dxa"/>
            <w:gridSpan w:val="2"/>
            <w:vMerge w:val="restart"/>
            <w:vAlign w:val="center"/>
          </w:tcPr>
          <w:p w14:paraId="5E0ECBB4" w14:textId="77777777" w:rsidR="0019329B" w:rsidRPr="0019329B" w:rsidRDefault="0019329B" w:rsidP="0019329B">
            <w:pPr>
              <w:snapToGrid w:val="0"/>
              <w:jc w:val="center"/>
              <w:rPr>
                <w:b/>
                <w:spacing w:val="16"/>
                <w:sz w:val="22"/>
                <w:szCs w:val="22"/>
              </w:rPr>
            </w:pPr>
            <w:r w:rsidRPr="0019329B">
              <w:rPr>
                <w:b/>
                <w:spacing w:val="16"/>
                <w:sz w:val="22"/>
                <w:szCs w:val="22"/>
              </w:rPr>
              <w:t>Lata</w:t>
            </w:r>
          </w:p>
        </w:tc>
        <w:tc>
          <w:tcPr>
            <w:tcW w:w="1340" w:type="dxa"/>
            <w:vMerge w:val="restart"/>
            <w:vAlign w:val="center"/>
          </w:tcPr>
          <w:p w14:paraId="78A99021" w14:textId="77777777" w:rsidR="0019329B" w:rsidRPr="0019329B" w:rsidRDefault="0019329B" w:rsidP="0019329B">
            <w:pPr>
              <w:snapToGrid w:val="0"/>
              <w:jc w:val="center"/>
              <w:rPr>
                <w:b/>
                <w:spacing w:val="16"/>
                <w:sz w:val="22"/>
                <w:szCs w:val="22"/>
              </w:rPr>
            </w:pPr>
            <w:r w:rsidRPr="0019329B">
              <w:rPr>
                <w:b/>
                <w:spacing w:val="16"/>
                <w:sz w:val="22"/>
                <w:szCs w:val="22"/>
              </w:rPr>
              <w:t>Ogółem</w:t>
            </w:r>
          </w:p>
        </w:tc>
        <w:tc>
          <w:tcPr>
            <w:tcW w:w="6456" w:type="dxa"/>
            <w:gridSpan w:val="4"/>
            <w:vAlign w:val="center"/>
          </w:tcPr>
          <w:p w14:paraId="1C0B36BB" w14:textId="77777777" w:rsidR="0019329B" w:rsidRPr="0019329B" w:rsidRDefault="0019329B" w:rsidP="0019329B">
            <w:pPr>
              <w:snapToGrid w:val="0"/>
              <w:jc w:val="center"/>
              <w:rPr>
                <w:b/>
                <w:spacing w:val="16"/>
                <w:sz w:val="22"/>
                <w:szCs w:val="22"/>
              </w:rPr>
            </w:pPr>
            <w:r w:rsidRPr="0019329B">
              <w:rPr>
                <w:b/>
                <w:spacing w:val="16"/>
                <w:sz w:val="22"/>
                <w:szCs w:val="22"/>
              </w:rPr>
              <w:t>w tym:</w:t>
            </w:r>
          </w:p>
        </w:tc>
      </w:tr>
      <w:tr w:rsidR="0019329B" w:rsidRPr="0019329B" w14:paraId="3A8D8482" w14:textId="77777777" w:rsidTr="0019329B">
        <w:tc>
          <w:tcPr>
            <w:tcW w:w="1346" w:type="dxa"/>
            <w:gridSpan w:val="2"/>
            <w:vMerge/>
            <w:vAlign w:val="center"/>
          </w:tcPr>
          <w:p w14:paraId="1A0928D2" w14:textId="77777777" w:rsidR="0019329B" w:rsidRPr="0019329B" w:rsidRDefault="0019329B" w:rsidP="0019329B">
            <w:pPr>
              <w:suppressAutoHyphens w:val="0"/>
              <w:jc w:val="center"/>
              <w:rPr>
                <w:b/>
                <w:spacing w:val="16"/>
                <w:sz w:val="22"/>
                <w:szCs w:val="22"/>
                <w:lang w:eastAsia="ar-SA"/>
              </w:rPr>
            </w:pPr>
          </w:p>
        </w:tc>
        <w:tc>
          <w:tcPr>
            <w:tcW w:w="1340" w:type="dxa"/>
            <w:vMerge/>
            <w:vAlign w:val="center"/>
          </w:tcPr>
          <w:p w14:paraId="6C6FB376" w14:textId="77777777" w:rsidR="0019329B" w:rsidRPr="0019329B" w:rsidRDefault="0019329B" w:rsidP="0019329B">
            <w:pPr>
              <w:suppressAutoHyphens w:val="0"/>
              <w:jc w:val="center"/>
              <w:rPr>
                <w:b/>
                <w:spacing w:val="16"/>
                <w:sz w:val="22"/>
                <w:szCs w:val="22"/>
                <w:lang w:eastAsia="ar-SA"/>
              </w:rPr>
            </w:pPr>
          </w:p>
        </w:tc>
        <w:tc>
          <w:tcPr>
            <w:tcW w:w="1353" w:type="dxa"/>
            <w:vAlign w:val="center"/>
          </w:tcPr>
          <w:p w14:paraId="1444B865" w14:textId="77777777" w:rsidR="0019329B" w:rsidRPr="0019329B" w:rsidRDefault="0019329B" w:rsidP="0019329B">
            <w:pPr>
              <w:snapToGrid w:val="0"/>
              <w:jc w:val="center"/>
              <w:rPr>
                <w:b/>
                <w:spacing w:val="16"/>
                <w:sz w:val="22"/>
                <w:szCs w:val="22"/>
              </w:rPr>
            </w:pPr>
            <w:r w:rsidRPr="0019329B">
              <w:rPr>
                <w:b/>
                <w:spacing w:val="16"/>
                <w:sz w:val="22"/>
                <w:szCs w:val="22"/>
              </w:rPr>
              <w:t>Kobiety</w:t>
            </w:r>
          </w:p>
        </w:tc>
        <w:tc>
          <w:tcPr>
            <w:tcW w:w="1701" w:type="dxa"/>
            <w:vAlign w:val="center"/>
          </w:tcPr>
          <w:p w14:paraId="2B62BE5A" w14:textId="77777777" w:rsidR="0019329B" w:rsidRPr="0019329B" w:rsidRDefault="0019329B" w:rsidP="0019329B">
            <w:pPr>
              <w:snapToGrid w:val="0"/>
              <w:jc w:val="center"/>
              <w:rPr>
                <w:b/>
                <w:spacing w:val="16"/>
                <w:sz w:val="22"/>
                <w:szCs w:val="22"/>
              </w:rPr>
            </w:pPr>
            <w:r w:rsidRPr="0019329B">
              <w:rPr>
                <w:b/>
                <w:spacing w:val="16"/>
                <w:sz w:val="22"/>
                <w:szCs w:val="22"/>
              </w:rPr>
              <w:t>Zamieszkali na wsi</w:t>
            </w:r>
          </w:p>
        </w:tc>
        <w:tc>
          <w:tcPr>
            <w:tcW w:w="1701" w:type="dxa"/>
            <w:vAlign w:val="center"/>
          </w:tcPr>
          <w:p w14:paraId="062D5D5D" w14:textId="77777777" w:rsidR="0019329B" w:rsidRPr="0019329B" w:rsidRDefault="0019329B" w:rsidP="0019329B">
            <w:pPr>
              <w:snapToGrid w:val="0"/>
              <w:jc w:val="center"/>
              <w:rPr>
                <w:b/>
                <w:spacing w:val="16"/>
                <w:sz w:val="22"/>
                <w:szCs w:val="22"/>
              </w:rPr>
            </w:pPr>
            <w:r w:rsidRPr="0019329B">
              <w:rPr>
                <w:b/>
                <w:spacing w:val="16"/>
                <w:sz w:val="22"/>
                <w:szCs w:val="22"/>
              </w:rPr>
              <w:t>Zwolnieni</w:t>
            </w:r>
          </w:p>
          <w:p w14:paraId="15636406" w14:textId="77777777" w:rsidR="0019329B" w:rsidRPr="0019329B" w:rsidRDefault="0019329B" w:rsidP="0019329B">
            <w:pPr>
              <w:jc w:val="center"/>
              <w:rPr>
                <w:b/>
                <w:spacing w:val="16"/>
                <w:sz w:val="22"/>
                <w:szCs w:val="22"/>
              </w:rPr>
            </w:pPr>
            <w:r w:rsidRPr="0019329B">
              <w:rPr>
                <w:b/>
                <w:spacing w:val="16"/>
                <w:sz w:val="22"/>
                <w:szCs w:val="22"/>
              </w:rPr>
              <w:t>z przyczyn dot. zakładu</w:t>
            </w:r>
          </w:p>
        </w:tc>
        <w:tc>
          <w:tcPr>
            <w:tcW w:w="1701" w:type="dxa"/>
            <w:vAlign w:val="center"/>
          </w:tcPr>
          <w:p w14:paraId="2100E63D" w14:textId="77777777" w:rsidR="0019329B" w:rsidRPr="0019329B" w:rsidRDefault="0019329B" w:rsidP="0019329B">
            <w:pPr>
              <w:snapToGrid w:val="0"/>
              <w:jc w:val="center"/>
              <w:rPr>
                <w:b/>
                <w:spacing w:val="16"/>
                <w:sz w:val="22"/>
                <w:szCs w:val="22"/>
              </w:rPr>
            </w:pPr>
            <w:r w:rsidRPr="0019329B">
              <w:rPr>
                <w:b/>
                <w:spacing w:val="16"/>
                <w:sz w:val="22"/>
                <w:szCs w:val="22"/>
              </w:rPr>
              <w:t>Z prawem  do zasiłku</w:t>
            </w:r>
          </w:p>
        </w:tc>
      </w:tr>
      <w:tr w:rsidR="0019329B" w:rsidRPr="0019329B" w14:paraId="30074BA0" w14:textId="77777777" w:rsidTr="0019329B">
        <w:trPr>
          <w:trHeight w:hRule="exact" w:val="442"/>
        </w:trPr>
        <w:tc>
          <w:tcPr>
            <w:tcW w:w="481" w:type="dxa"/>
            <w:vMerge w:val="restart"/>
            <w:vAlign w:val="center"/>
          </w:tcPr>
          <w:p w14:paraId="62213A9A" w14:textId="77777777" w:rsidR="0019329B" w:rsidRPr="0019329B" w:rsidRDefault="0019329B" w:rsidP="0019329B">
            <w:pPr>
              <w:snapToGrid w:val="0"/>
              <w:jc w:val="both"/>
              <w:rPr>
                <w:spacing w:val="16"/>
                <w:sz w:val="22"/>
                <w:szCs w:val="22"/>
              </w:rPr>
            </w:pPr>
            <w:r w:rsidRPr="0019329B">
              <w:rPr>
                <w:spacing w:val="16"/>
                <w:sz w:val="22"/>
                <w:szCs w:val="22"/>
              </w:rPr>
              <w:t>2</w:t>
            </w:r>
          </w:p>
          <w:p w14:paraId="2FD21BCF" w14:textId="77777777" w:rsidR="0019329B" w:rsidRPr="0019329B" w:rsidRDefault="0019329B" w:rsidP="0019329B">
            <w:pPr>
              <w:snapToGrid w:val="0"/>
              <w:jc w:val="both"/>
              <w:rPr>
                <w:spacing w:val="16"/>
                <w:sz w:val="22"/>
                <w:szCs w:val="22"/>
              </w:rPr>
            </w:pPr>
            <w:r w:rsidRPr="0019329B">
              <w:rPr>
                <w:spacing w:val="16"/>
                <w:sz w:val="22"/>
                <w:szCs w:val="22"/>
              </w:rPr>
              <w:t>0</w:t>
            </w:r>
          </w:p>
          <w:p w14:paraId="2A81A353" w14:textId="77777777" w:rsidR="0019329B" w:rsidRPr="0019329B" w:rsidRDefault="0019329B" w:rsidP="0019329B">
            <w:pPr>
              <w:snapToGrid w:val="0"/>
              <w:jc w:val="both"/>
              <w:rPr>
                <w:spacing w:val="16"/>
                <w:sz w:val="22"/>
                <w:szCs w:val="22"/>
              </w:rPr>
            </w:pPr>
            <w:r w:rsidRPr="0019329B">
              <w:rPr>
                <w:spacing w:val="16"/>
                <w:sz w:val="22"/>
                <w:szCs w:val="22"/>
              </w:rPr>
              <w:t>1</w:t>
            </w:r>
          </w:p>
          <w:p w14:paraId="4A6379CC" w14:textId="77777777" w:rsidR="0019329B" w:rsidRPr="0019329B" w:rsidRDefault="00E50460" w:rsidP="0019329B">
            <w:pPr>
              <w:snapToGrid w:val="0"/>
              <w:jc w:val="both"/>
              <w:rPr>
                <w:spacing w:val="16"/>
                <w:sz w:val="22"/>
                <w:szCs w:val="22"/>
              </w:rPr>
            </w:pPr>
            <w:r>
              <w:rPr>
                <w:spacing w:val="16"/>
                <w:sz w:val="22"/>
                <w:szCs w:val="22"/>
              </w:rPr>
              <w:t>8</w:t>
            </w:r>
          </w:p>
        </w:tc>
        <w:tc>
          <w:tcPr>
            <w:tcW w:w="865" w:type="dxa"/>
            <w:vAlign w:val="center"/>
          </w:tcPr>
          <w:p w14:paraId="65446E5C" w14:textId="77777777" w:rsidR="0019329B" w:rsidRPr="0019329B" w:rsidRDefault="0019329B" w:rsidP="0019329B">
            <w:pPr>
              <w:snapToGrid w:val="0"/>
              <w:rPr>
                <w:sz w:val="22"/>
                <w:szCs w:val="22"/>
              </w:rPr>
            </w:pPr>
            <w:r w:rsidRPr="0019329B">
              <w:rPr>
                <w:sz w:val="22"/>
                <w:szCs w:val="22"/>
              </w:rPr>
              <w:t>Osoby</w:t>
            </w:r>
          </w:p>
        </w:tc>
        <w:tc>
          <w:tcPr>
            <w:tcW w:w="1340" w:type="dxa"/>
            <w:vAlign w:val="center"/>
          </w:tcPr>
          <w:p w14:paraId="0D4AA4CE" w14:textId="77777777" w:rsidR="0019329B" w:rsidRPr="0019329B" w:rsidRDefault="00E50460" w:rsidP="0019329B">
            <w:pPr>
              <w:snapToGrid w:val="0"/>
              <w:jc w:val="center"/>
              <w:rPr>
                <w:sz w:val="22"/>
                <w:szCs w:val="22"/>
              </w:rPr>
            </w:pPr>
            <w:r>
              <w:rPr>
                <w:sz w:val="22"/>
                <w:szCs w:val="22"/>
              </w:rPr>
              <w:t>2471</w:t>
            </w:r>
          </w:p>
        </w:tc>
        <w:tc>
          <w:tcPr>
            <w:tcW w:w="1353" w:type="dxa"/>
            <w:vAlign w:val="center"/>
          </w:tcPr>
          <w:p w14:paraId="03A11D19" w14:textId="77777777" w:rsidR="0019329B" w:rsidRPr="0019329B" w:rsidRDefault="00E50460" w:rsidP="0019329B">
            <w:pPr>
              <w:snapToGrid w:val="0"/>
              <w:jc w:val="center"/>
              <w:rPr>
                <w:spacing w:val="16"/>
                <w:sz w:val="22"/>
                <w:szCs w:val="22"/>
              </w:rPr>
            </w:pPr>
            <w:r>
              <w:rPr>
                <w:spacing w:val="16"/>
                <w:sz w:val="22"/>
                <w:szCs w:val="22"/>
              </w:rPr>
              <w:t>1542</w:t>
            </w:r>
          </w:p>
        </w:tc>
        <w:tc>
          <w:tcPr>
            <w:tcW w:w="1701" w:type="dxa"/>
            <w:vAlign w:val="center"/>
          </w:tcPr>
          <w:p w14:paraId="56E60CA4" w14:textId="77777777" w:rsidR="0019329B" w:rsidRPr="0019329B" w:rsidRDefault="00E50460" w:rsidP="0019329B">
            <w:pPr>
              <w:snapToGrid w:val="0"/>
              <w:jc w:val="center"/>
              <w:rPr>
                <w:spacing w:val="16"/>
                <w:sz w:val="22"/>
                <w:szCs w:val="22"/>
              </w:rPr>
            </w:pPr>
            <w:r>
              <w:rPr>
                <w:spacing w:val="16"/>
                <w:sz w:val="22"/>
                <w:szCs w:val="22"/>
              </w:rPr>
              <w:t>1653</w:t>
            </w:r>
          </w:p>
        </w:tc>
        <w:tc>
          <w:tcPr>
            <w:tcW w:w="1701" w:type="dxa"/>
            <w:vAlign w:val="center"/>
          </w:tcPr>
          <w:p w14:paraId="527FD122" w14:textId="77777777" w:rsidR="0019329B" w:rsidRPr="0019329B" w:rsidRDefault="00E50460" w:rsidP="0019329B">
            <w:pPr>
              <w:snapToGrid w:val="0"/>
              <w:jc w:val="center"/>
              <w:rPr>
                <w:spacing w:val="16"/>
                <w:sz w:val="22"/>
                <w:szCs w:val="22"/>
              </w:rPr>
            </w:pPr>
            <w:r>
              <w:rPr>
                <w:spacing w:val="16"/>
                <w:sz w:val="22"/>
                <w:szCs w:val="22"/>
              </w:rPr>
              <w:t>75</w:t>
            </w:r>
          </w:p>
        </w:tc>
        <w:tc>
          <w:tcPr>
            <w:tcW w:w="1701" w:type="dxa"/>
            <w:vAlign w:val="center"/>
          </w:tcPr>
          <w:p w14:paraId="0C86F23A" w14:textId="77777777" w:rsidR="0019329B" w:rsidRPr="0019329B" w:rsidRDefault="00E50460" w:rsidP="0019329B">
            <w:pPr>
              <w:snapToGrid w:val="0"/>
              <w:jc w:val="center"/>
              <w:rPr>
                <w:spacing w:val="16"/>
                <w:sz w:val="22"/>
                <w:szCs w:val="22"/>
              </w:rPr>
            </w:pPr>
            <w:r>
              <w:rPr>
                <w:spacing w:val="16"/>
                <w:sz w:val="22"/>
                <w:szCs w:val="22"/>
              </w:rPr>
              <w:t>195</w:t>
            </w:r>
          </w:p>
        </w:tc>
      </w:tr>
      <w:tr w:rsidR="0019329B" w:rsidRPr="0019329B" w14:paraId="600F1FB9" w14:textId="77777777" w:rsidTr="0019329B">
        <w:tc>
          <w:tcPr>
            <w:tcW w:w="481" w:type="dxa"/>
            <w:vMerge/>
            <w:vAlign w:val="center"/>
          </w:tcPr>
          <w:p w14:paraId="22ED0794" w14:textId="77777777" w:rsidR="0019329B" w:rsidRPr="0019329B" w:rsidRDefault="0019329B" w:rsidP="0019329B">
            <w:pPr>
              <w:suppressAutoHyphens w:val="0"/>
              <w:rPr>
                <w:spacing w:val="16"/>
                <w:sz w:val="22"/>
                <w:szCs w:val="22"/>
                <w:lang w:eastAsia="ar-SA"/>
              </w:rPr>
            </w:pPr>
          </w:p>
        </w:tc>
        <w:tc>
          <w:tcPr>
            <w:tcW w:w="865" w:type="dxa"/>
            <w:vAlign w:val="center"/>
          </w:tcPr>
          <w:p w14:paraId="7A48730E" w14:textId="77777777" w:rsidR="0019329B" w:rsidRPr="0019329B" w:rsidRDefault="0019329B" w:rsidP="0019329B">
            <w:pPr>
              <w:snapToGrid w:val="0"/>
              <w:rPr>
                <w:i/>
                <w:sz w:val="22"/>
                <w:szCs w:val="22"/>
              </w:rPr>
            </w:pPr>
            <w:r w:rsidRPr="0019329B">
              <w:rPr>
                <w:i/>
                <w:sz w:val="22"/>
                <w:szCs w:val="22"/>
              </w:rPr>
              <w:t>% do ogółu</w:t>
            </w:r>
          </w:p>
        </w:tc>
        <w:tc>
          <w:tcPr>
            <w:tcW w:w="1340" w:type="dxa"/>
            <w:vAlign w:val="center"/>
          </w:tcPr>
          <w:p w14:paraId="4872EC6D" w14:textId="77777777" w:rsidR="0019329B" w:rsidRPr="0019329B" w:rsidRDefault="0019329B" w:rsidP="0019329B">
            <w:pPr>
              <w:snapToGrid w:val="0"/>
              <w:jc w:val="center"/>
              <w:rPr>
                <w:i/>
                <w:sz w:val="22"/>
                <w:szCs w:val="22"/>
              </w:rPr>
            </w:pPr>
            <w:r w:rsidRPr="0019329B">
              <w:rPr>
                <w:i/>
                <w:sz w:val="22"/>
                <w:szCs w:val="22"/>
              </w:rPr>
              <w:t>100</w:t>
            </w:r>
          </w:p>
        </w:tc>
        <w:tc>
          <w:tcPr>
            <w:tcW w:w="1353" w:type="dxa"/>
            <w:vAlign w:val="center"/>
          </w:tcPr>
          <w:p w14:paraId="7BE4F3AD" w14:textId="77777777" w:rsidR="0019329B" w:rsidRPr="0019329B" w:rsidRDefault="00E50460" w:rsidP="0019329B">
            <w:pPr>
              <w:snapToGrid w:val="0"/>
              <w:jc w:val="center"/>
              <w:rPr>
                <w:i/>
                <w:spacing w:val="16"/>
                <w:sz w:val="22"/>
                <w:szCs w:val="22"/>
              </w:rPr>
            </w:pPr>
            <w:r>
              <w:rPr>
                <w:i/>
                <w:spacing w:val="16"/>
                <w:sz w:val="22"/>
                <w:szCs w:val="22"/>
              </w:rPr>
              <w:t>62,4</w:t>
            </w:r>
          </w:p>
        </w:tc>
        <w:tc>
          <w:tcPr>
            <w:tcW w:w="1701" w:type="dxa"/>
            <w:vAlign w:val="center"/>
          </w:tcPr>
          <w:p w14:paraId="19652B23" w14:textId="77777777" w:rsidR="0019329B" w:rsidRPr="0019329B" w:rsidRDefault="0019329B" w:rsidP="0019329B">
            <w:pPr>
              <w:snapToGrid w:val="0"/>
              <w:jc w:val="center"/>
              <w:rPr>
                <w:i/>
                <w:spacing w:val="16"/>
                <w:sz w:val="22"/>
                <w:szCs w:val="22"/>
              </w:rPr>
            </w:pPr>
            <w:r w:rsidRPr="0019329B">
              <w:rPr>
                <w:i/>
                <w:spacing w:val="16"/>
                <w:sz w:val="22"/>
                <w:szCs w:val="22"/>
              </w:rPr>
              <w:t>66,</w:t>
            </w:r>
            <w:r w:rsidR="00E50460">
              <w:rPr>
                <w:i/>
                <w:spacing w:val="16"/>
                <w:sz w:val="22"/>
                <w:szCs w:val="22"/>
              </w:rPr>
              <w:t>9</w:t>
            </w:r>
          </w:p>
        </w:tc>
        <w:tc>
          <w:tcPr>
            <w:tcW w:w="1701" w:type="dxa"/>
            <w:vAlign w:val="center"/>
          </w:tcPr>
          <w:p w14:paraId="593497C8" w14:textId="77777777" w:rsidR="0019329B" w:rsidRPr="0019329B" w:rsidRDefault="00E50460" w:rsidP="0019329B">
            <w:pPr>
              <w:snapToGrid w:val="0"/>
              <w:jc w:val="center"/>
              <w:rPr>
                <w:i/>
                <w:spacing w:val="16"/>
                <w:sz w:val="22"/>
                <w:szCs w:val="22"/>
              </w:rPr>
            </w:pPr>
            <w:r>
              <w:rPr>
                <w:i/>
                <w:spacing w:val="16"/>
                <w:sz w:val="22"/>
                <w:szCs w:val="22"/>
              </w:rPr>
              <w:t>3,0</w:t>
            </w:r>
          </w:p>
        </w:tc>
        <w:tc>
          <w:tcPr>
            <w:tcW w:w="1701" w:type="dxa"/>
            <w:vAlign w:val="center"/>
          </w:tcPr>
          <w:p w14:paraId="51AFCB17" w14:textId="77777777" w:rsidR="0019329B" w:rsidRPr="0019329B" w:rsidRDefault="00E50460" w:rsidP="0019329B">
            <w:pPr>
              <w:snapToGrid w:val="0"/>
              <w:jc w:val="center"/>
              <w:rPr>
                <w:i/>
                <w:spacing w:val="16"/>
                <w:sz w:val="22"/>
                <w:szCs w:val="22"/>
              </w:rPr>
            </w:pPr>
            <w:r>
              <w:rPr>
                <w:i/>
                <w:spacing w:val="16"/>
                <w:sz w:val="22"/>
                <w:szCs w:val="22"/>
              </w:rPr>
              <w:t>7,9</w:t>
            </w:r>
          </w:p>
        </w:tc>
      </w:tr>
      <w:tr w:rsidR="0019329B" w:rsidRPr="0019329B" w14:paraId="28B29083" w14:textId="77777777" w:rsidTr="0019329B">
        <w:trPr>
          <w:trHeight w:hRule="exact" w:val="443"/>
        </w:trPr>
        <w:tc>
          <w:tcPr>
            <w:tcW w:w="481" w:type="dxa"/>
            <w:vMerge w:val="restart"/>
            <w:vAlign w:val="center"/>
          </w:tcPr>
          <w:p w14:paraId="3F40EB67" w14:textId="77777777" w:rsidR="0019329B" w:rsidRPr="0019329B" w:rsidRDefault="0019329B" w:rsidP="0019329B">
            <w:pPr>
              <w:snapToGrid w:val="0"/>
              <w:jc w:val="both"/>
              <w:rPr>
                <w:spacing w:val="16"/>
                <w:sz w:val="22"/>
                <w:szCs w:val="22"/>
              </w:rPr>
            </w:pPr>
            <w:r w:rsidRPr="0019329B">
              <w:rPr>
                <w:spacing w:val="16"/>
                <w:sz w:val="22"/>
                <w:szCs w:val="22"/>
              </w:rPr>
              <w:t>2</w:t>
            </w:r>
          </w:p>
          <w:p w14:paraId="3893972D" w14:textId="77777777" w:rsidR="0019329B" w:rsidRPr="0019329B" w:rsidRDefault="0019329B" w:rsidP="0019329B">
            <w:pPr>
              <w:snapToGrid w:val="0"/>
              <w:jc w:val="both"/>
              <w:rPr>
                <w:spacing w:val="16"/>
                <w:sz w:val="22"/>
                <w:szCs w:val="22"/>
              </w:rPr>
            </w:pPr>
            <w:r w:rsidRPr="0019329B">
              <w:rPr>
                <w:spacing w:val="16"/>
                <w:sz w:val="22"/>
                <w:szCs w:val="22"/>
              </w:rPr>
              <w:t>0</w:t>
            </w:r>
          </w:p>
          <w:p w14:paraId="111B5B23" w14:textId="77777777" w:rsidR="0019329B" w:rsidRPr="0019329B" w:rsidRDefault="0019329B" w:rsidP="0019329B">
            <w:pPr>
              <w:snapToGrid w:val="0"/>
              <w:jc w:val="both"/>
              <w:rPr>
                <w:spacing w:val="16"/>
                <w:sz w:val="22"/>
                <w:szCs w:val="22"/>
              </w:rPr>
            </w:pPr>
            <w:r w:rsidRPr="0019329B">
              <w:rPr>
                <w:spacing w:val="16"/>
                <w:sz w:val="22"/>
                <w:szCs w:val="22"/>
              </w:rPr>
              <w:t>1</w:t>
            </w:r>
          </w:p>
          <w:p w14:paraId="6184139F" w14:textId="77777777" w:rsidR="0019329B" w:rsidRPr="0019329B" w:rsidRDefault="00E50460" w:rsidP="0019329B">
            <w:pPr>
              <w:snapToGrid w:val="0"/>
              <w:jc w:val="both"/>
              <w:rPr>
                <w:spacing w:val="16"/>
                <w:sz w:val="22"/>
                <w:szCs w:val="22"/>
              </w:rPr>
            </w:pPr>
            <w:r>
              <w:rPr>
                <w:spacing w:val="16"/>
                <w:sz w:val="22"/>
                <w:szCs w:val="22"/>
              </w:rPr>
              <w:t>9</w:t>
            </w:r>
          </w:p>
        </w:tc>
        <w:tc>
          <w:tcPr>
            <w:tcW w:w="865" w:type="dxa"/>
            <w:vAlign w:val="center"/>
          </w:tcPr>
          <w:p w14:paraId="22F1A6A9" w14:textId="77777777" w:rsidR="0019329B" w:rsidRPr="0019329B" w:rsidRDefault="0019329B" w:rsidP="0019329B">
            <w:pPr>
              <w:snapToGrid w:val="0"/>
              <w:rPr>
                <w:sz w:val="22"/>
                <w:szCs w:val="22"/>
              </w:rPr>
            </w:pPr>
            <w:r w:rsidRPr="0019329B">
              <w:rPr>
                <w:sz w:val="22"/>
                <w:szCs w:val="22"/>
              </w:rPr>
              <w:t>Osoby</w:t>
            </w:r>
          </w:p>
        </w:tc>
        <w:tc>
          <w:tcPr>
            <w:tcW w:w="1340" w:type="dxa"/>
            <w:vAlign w:val="center"/>
          </w:tcPr>
          <w:p w14:paraId="2B936A74" w14:textId="77777777" w:rsidR="0019329B" w:rsidRPr="0019329B" w:rsidRDefault="00E50460" w:rsidP="0019329B">
            <w:pPr>
              <w:snapToGrid w:val="0"/>
              <w:jc w:val="center"/>
              <w:rPr>
                <w:sz w:val="22"/>
                <w:szCs w:val="22"/>
              </w:rPr>
            </w:pPr>
            <w:r>
              <w:rPr>
                <w:sz w:val="22"/>
                <w:szCs w:val="22"/>
              </w:rPr>
              <w:t>2414</w:t>
            </w:r>
          </w:p>
        </w:tc>
        <w:tc>
          <w:tcPr>
            <w:tcW w:w="1353" w:type="dxa"/>
            <w:vAlign w:val="center"/>
          </w:tcPr>
          <w:p w14:paraId="51679B70" w14:textId="77777777" w:rsidR="0019329B" w:rsidRPr="0019329B" w:rsidRDefault="00FE3F88" w:rsidP="0019329B">
            <w:pPr>
              <w:snapToGrid w:val="0"/>
              <w:jc w:val="center"/>
              <w:rPr>
                <w:spacing w:val="16"/>
                <w:sz w:val="22"/>
                <w:szCs w:val="22"/>
              </w:rPr>
            </w:pPr>
            <w:r>
              <w:rPr>
                <w:spacing w:val="16"/>
                <w:sz w:val="22"/>
                <w:szCs w:val="22"/>
              </w:rPr>
              <w:t>1496</w:t>
            </w:r>
          </w:p>
        </w:tc>
        <w:tc>
          <w:tcPr>
            <w:tcW w:w="1701" w:type="dxa"/>
            <w:vAlign w:val="center"/>
          </w:tcPr>
          <w:p w14:paraId="0EC2F37A" w14:textId="77777777" w:rsidR="0019329B" w:rsidRPr="0019329B" w:rsidRDefault="00FE3F88" w:rsidP="0019329B">
            <w:pPr>
              <w:snapToGrid w:val="0"/>
              <w:jc w:val="center"/>
              <w:rPr>
                <w:spacing w:val="16"/>
                <w:sz w:val="22"/>
                <w:szCs w:val="22"/>
              </w:rPr>
            </w:pPr>
            <w:r>
              <w:rPr>
                <w:spacing w:val="16"/>
                <w:sz w:val="22"/>
                <w:szCs w:val="22"/>
              </w:rPr>
              <w:t>1606</w:t>
            </w:r>
          </w:p>
        </w:tc>
        <w:tc>
          <w:tcPr>
            <w:tcW w:w="1701" w:type="dxa"/>
            <w:vAlign w:val="center"/>
          </w:tcPr>
          <w:p w14:paraId="6803565A" w14:textId="77777777" w:rsidR="0019329B" w:rsidRPr="0019329B" w:rsidRDefault="00FE3F88" w:rsidP="0019329B">
            <w:pPr>
              <w:snapToGrid w:val="0"/>
              <w:jc w:val="center"/>
              <w:rPr>
                <w:spacing w:val="16"/>
                <w:sz w:val="22"/>
                <w:szCs w:val="22"/>
              </w:rPr>
            </w:pPr>
            <w:r>
              <w:rPr>
                <w:spacing w:val="16"/>
                <w:sz w:val="22"/>
                <w:szCs w:val="22"/>
              </w:rPr>
              <w:t>63</w:t>
            </w:r>
          </w:p>
        </w:tc>
        <w:tc>
          <w:tcPr>
            <w:tcW w:w="1701" w:type="dxa"/>
            <w:vAlign w:val="center"/>
          </w:tcPr>
          <w:p w14:paraId="63149C06" w14:textId="77777777" w:rsidR="0019329B" w:rsidRPr="0019329B" w:rsidRDefault="00FE3F88" w:rsidP="0019329B">
            <w:pPr>
              <w:snapToGrid w:val="0"/>
              <w:jc w:val="center"/>
              <w:rPr>
                <w:spacing w:val="16"/>
                <w:sz w:val="22"/>
                <w:szCs w:val="22"/>
              </w:rPr>
            </w:pPr>
            <w:r>
              <w:rPr>
                <w:spacing w:val="16"/>
                <w:sz w:val="22"/>
                <w:szCs w:val="22"/>
              </w:rPr>
              <w:t>205</w:t>
            </w:r>
          </w:p>
        </w:tc>
      </w:tr>
      <w:tr w:rsidR="0019329B" w:rsidRPr="0019329B" w14:paraId="197ECA5B" w14:textId="77777777" w:rsidTr="0019329B">
        <w:tc>
          <w:tcPr>
            <w:tcW w:w="481" w:type="dxa"/>
            <w:vMerge/>
            <w:vAlign w:val="center"/>
          </w:tcPr>
          <w:p w14:paraId="655EAE81" w14:textId="77777777" w:rsidR="0019329B" w:rsidRPr="0019329B" w:rsidRDefault="0019329B" w:rsidP="0019329B">
            <w:pPr>
              <w:suppressAutoHyphens w:val="0"/>
              <w:rPr>
                <w:spacing w:val="16"/>
                <w:sz w:val="22"/>
                <w:szCs w:val="22"/>
                <w:lang w:eastAsia="ar-SA"/>
              </w:rPr>
            </w:pPr>
          </w:p>
        </w:tc>
        <w:tc>
          <w:tcPr>
            <w:tcW w:w="865" w:type="dxa"/>
            <w:vAlign w:val="center"/>
          </w:tcPr>
          <w:p w14:paraId="7C597E8D" w14:textId="77777777" w:rsidR="0019329B" w:rsidRPr="0019329B" w:rsidRDefault="0019329B" w:rsidP="0019329B">
            <w:pPr>
              <w:snapToGrid w:val="0"/>
              <w:rPr>
                <w:i/>
                <w:sz w:val="22"/>
                <w:szCs w:val="22"/>
              </w:rPr>
            </w:pPr>
            <w:r w:rsidRPr="0019329B">
              <w:rPr>
                <w:i/>
                <w:sz w:val="22"/>
                <w:szCs w:val="22"/>
              </w:rPr>
              <w:t>% do ogółu</w:t>
            </w:r>
          </w:p>
        </w:tc>
        <w:tc>
          <w:tcPr>
            <w:tcW w:w="1340" w:type="dxa"/>
            <w:vAlign w:val="center"/>
          </w:tcPr>
          <w:p w14:paraId="1058D273" w14:textId="77777777" w:rsidR="0019329B" w:rsidRPr="0019329B" w:rsidRDefault="0019329B" w:rsidP="0019329B">
            <w:pPr>
              <w:snapToGrid w:val="0"/>
              <w:jc w:val="center"/>
              <w:rPr>
                <w:i/>
                <w:sz w:val="22"/>
                <w:szCs w:val="22"/>
              </w:rPr>
            </w:pPr>
            <w:r w:rsidRPr="0019329B">
              <w:rPr>
                <w:i/>
                <w:sz w:val="22"/>
                <w:szCs w:val="22"/>
              </w:rPr>
              <w:t>100</w:t>
            </w:r>
          </w:p>
        </w:tc>
        <w:tc>
          <w:tcPr>
            <w:tcW w:w="1353" w:type="dxa"/>
            <w:vAlign w:val="center"/>
          </w:tcPr>
          <w:p w14:paraId="3A8E368E" w14:textId="77777777" w:rsidR="0019329B" w:rsidRPr="0019329B" w:rsidRDefault="00FE3F88" w:rsidP="0019329B">
            <w:pPr>
              <w:snapToGrid w:val="0"/>
              <w:jc w:val="center"/>
              <w:rPr>
                <w:i/>
                <w:spacing w:val="16"/>
                <w:sz w:val="22"/>
                <w:szCs w:val="22"/>
              </w:rPr>
            </w:pPr>
            <w:r>
              <w:rPr>
                <w:i/>
                <w:spacing w:val="16"/>
                <w:sz w:val="22"/>
                <w:szCs w:val="22"/>
              </w:rPr>
              <w:t>62,0</w:t>
            </w:r>
          </w:p>
        </w:tc>
        <w:tc>
          <w:tcPr>
            <w:tcW w:w="1701" w:type="dxa"/>
            <w:vAlign w:val="center"/>
          </w:tcPr>
          <w:p w14:paraId="7CCFC8F0" w14:textId="77777777" w:rsidR="0019329B" w:rsidRPr="0019329B" w:rsidRDefault="00FE3F88" w:rsidP="0019329B">
            <w:pPr>
              <w:snapToGrid w:val="0"/>
              <w:jc w:val="center"/>
              <w:rPr>
                <w:i/>
                <w:spacing w:val="16"/>
                <w:sz w:val="22"/>
                <w:szCs w:val="22"/>
              </w:rPr>
            </w:pPr>
            <w:r>
              <w:rPr>
                <w:i/>
                <w:spacing w:val="16"/>
                <w:sz w:val="22"/>
                <w:szCs w:val="22"/>
              </w:rPr>
              <w:t>66,5</w:t>
            </w:r>
          </w:p>
        </w:tc>
        <w:tc>
          <w:tcPr>
            <w:tcW w:w="1701" w:type="dxa"/>
            <w:vAlign w:val="center"/>
          </w:tcPr>
          <w:p w14:paraId="4A5C99D8" w14:textId="77777777" w:rsidR="0019329B" w:rsidRPr="0019329B" w:rsidRDefault="00FE3F88" w:rsidP="0019329B">
            <w:pPr>
              <w:snapToGrid w:val="0"/>
              <w:jc w:val="center"/>
              <w:rPr>
                <w:i/>
                <w:spacing w:val="16"/>
                <w:sz w:val="22"/>
                <w:szCs w:val="22"/>
              </w:rPr>
            </w:pPr>
            <w:r>
              <w:rPr>
                <w:i/>
                <w:spacing w:val="16"/>
                <w:sz w:val="22"/>
                <w:szCs w:val="22"/>
              </w:rPr>
              <w:t>2,6</w:t>
            </w:r>
          </w:p>
        </w:tc>
        <w:tc>
          <w:tcPr>
            <w:tcW w:w="1701" w:type="dxa"/>
            <w:vAlign w:val="center"/>
          </w:tcPr>
          <w:p w14:paraId="5D86DAA5" w14:textId="77777777" w:rsidR="0019329B" w:rsidRPr="0019329B" w:rsidRDefault="00001A5C" w:rsidP="0019329B">
            <w:pPr>
              <w:snapToGrid w:val="0"/>
              <w:jc w:val="center"/>
              <w:rPr>
                <w:i/>
                <w:spacing w:val="16"/>
                <w:sz w:val="22"/>
                <w:szCs w:val="22"/>
              </w:rPr>
            </w:pPr>
            <w:r>
              <w:rPr>
                <w:i/>
                <w:spacing w:val="16"/>
                <w:sz w:val="22"/>
                <w:szCs w:val="22"/>
              </w:rPr>
              <w:t>8</w:t>
            </w:r>
            <w:r w:rsidR="00FE3F88">
              <w:rPr>
                <w:i/>
                <w:spacing w:val="16"/>
                <w:sz w:val="22"/>
                <w:szCs w:val="22"/>
              </w:rPr>
              <w:t>,5</w:t>
            </w:r>
          </w:p>
        </w:tc>
      </w:tr>
    </w:tbl>
    <w:p w14:paraId="3025B371" w14:textId="77777777" w:rsidR="0019329B" w:rsidRPr="009F52E1" w:rsidRDefault="0019329B" w:rsidP="0019329B">
      <w:pPr>
        <w:jc w:val="both"/>
        <w:rPr>
          <w:i/>
          <w:sz w:val="18"/>
          <w:szCs w:val="18"/>
          <w:lang w:eastAsia="ar-SA"/>
        </w:rPr>
      </w:pPr>
      <w:bookmarkStart w:id="4" w:name="_Hlk33595618"/>
      <w:r w:rsidRPr="0019329B">
        <w:rPr>
          <w:sz w:val="20"/>
        </w:rPr>
        <w:t xml:space="preserve"> </w:t>
      </w:r>
      <w:r w:rsidRPr="009F52E1">
        <w:rPr>
          <w:i/>
          <w:sz w:val="18"/>
          <w:szCs w:val="18"/>
        </w:rPr>
        <w:t xml:space="preserve">Źródło: Sprawozdania </w:t>
      </w:r>
      <w:proofErr w:type="spellStart"/>
      <w:r w:rsidRPr="009F52E1">
        <w:rPr>
          <w:i/>
          <w:sz w:val="18"/>
          <w:szCs w:val="18"/>
        </w:rPr>
        <w:t>MRPiPS</w:t>
      </w:r>
      <w:proofErr w:type="spellEnd"/>
      <w:r w:rsidRPr="009F52E1">
        <w:rPr>
          <w:i/>
          <w:sz w:val="18"/>
          <w:szCs w:val="18"/>
        </w:rPr>
        <w:t xml:space="preserve"> – 01 sporządzane przez  Powiatowy Urząd P</w:t>
      </w:r>
      <w:r w:rsidR="009F52E1">
        <w:rPr>
          <w:i/>
          <w:sz w:val="18"/>
          <w:szCs w:val="18"/>
        </w:rPr>
        <w:t xml:space="preserve">racy w Jędrzejowie </w:t>
      </w:r>
      <w:r w:rsidRPr="009F52E1">
        <w:rPr>
          <w:i/>
          <w:sz w:val="18"/>
          <w:szCs w:val="18"/>
          <w:lang w:eastAsia="ar-SA"/>
        </w:rPr>
        <w:t>za lata 201</w:t>
      </w:r>
      <w:r w:rsidR="00001A5C">
        <w:rPr>
          <w:i/>
          <w:sz w:val="18"/>
          <w:szCs w:val="18"/>
          <w:lang w:eastAsia="ar-SA"/>
        </w:rPr>
        <w:t>8</w:t>
      </w:r>
      <w:r w:rsidRPr="009F52E1">
        <w:rPr>
          <w:i/>
          <w:sz w:val="18"/>
          <w:szCs w:val="18"/>
          <w:lang w:eastAsia="ar-SA"/>
        </w:rPr>
        <w:t>-201</w:t>
      </w:r>
      <w:r w:rsidR="00001A5C">
        <w:rPr>
          <w:i/>
          <w:sz w:val="18"/>
          <w:szCs w:val="18"/>
          <w:lang w:eastAsia="ar-SA"/>
        </w:rPr>
        <w:t>9</w:t>
      </w:r>
      <w:bookmarkEnd w:id="4"/>
    </w:p>
    <w:p w14:paraId="3161BA3D" w14:textId="77777777" w:rsidR="0019329B" w:rsidRPr="009F52E1" w:rsidRDefault="0019329B" w:rsidP="0019329B">
      <w:pPr>
        <w:jc w:val="both"/>
        <w:rPr>
          <w:sz w:val="18"/>
          <w:szCs w:val="18"/>
        </w:rPr>
      </w:pPr>
      <w:r w:rsidRPr="009F52E1">
        <w:rPr>
          <w:sz w:val="18"/>
          <w:szCs w:val="18"/>
        </w:rPr>
        <w:tab/>
      </w:r>
    </w:p>
    <w:p w14:paraId="0D3274E1" w14:textId="32346CD8" w:rsidR="0019329B" w:rsidRPr="0019329B" w:rsidRDefault="0019329B" w:rsidP="0019329B">
      <w:pPr>
        <w:spacing w:line="276" w:lineRule="auto"/>
        <w:ind w:firstLine="709"/>
        <w:jc w:val="both"/>
        <w:rPr>
          <w:sz w:val="22"/>
          <w:szCs w:val="22"/>
        </w:rPr>
      </w:pPr>
      <w:r w:rsidRPr="0019329B">
        <w:rPr>
          <w:sz w:val="22"/>
          <w:szCs w:val="22"/>
        </w:rPr>
        <w:t xml:space="preserve">Bezrobotni z prawem do zasiłku w liczbie </w:t>
      </w:r>
      <w:r w:rsidR="00001A5C">
        <w:rPr>
          <w:sz w:val="22"/>
          <w:szCs w:val="22"/>
        </w:rPr>
        <w:t>20</w:t>
      </w:r>
      <w:r w:rsidRPr="0019329B">
        <w:rPr>
          <w:sz w:val="22"/>
          <w:szCs w:val="22"/>
        </w:rPr>
        <w:t xml:space="preserve">5 osób stanowili </w:t>
      </w:r>
      <w:r w:rsidR="00001A5C">
        <w:rPr>
          <w:sz w:val="22"/>
          <w:szCs w:val="22"/>
        </w:rPr>
        <w:t>8,5</w:t>
      </w:r>
      <w:r w:rsidRPr="0019329B">
        <w:rPr>
          <w:sz w:val="22"/>
          <w:szCs w:val="22"/>
        </w:rPr>
        <w:t>% ogólnej populacji bezrobotnych na koniec grudnia 201</w:t>
      </w:r>
      <w:r w:rsidR="00001A5C">
        <w:rPr>
          <w:sz w:val="22"/>
          <w:szCs w:val="22"/>
        </w:rPr>
        <w:t>9</w:t>
      </w:r>
      <w:r w:rsidRPr="0019329B">
        <w:rPr>
          <w:sz w:val="22"/>
          <w:szCs w:val="22"/>
        </w:rPr>
        <w:t>r. W stosunku do stanu na koniec 201</w:t>
      </w:r>
      <w:r w:rsidR="00001A5C">
        <w:rPr>
          <w:sz w:val="22"/>
          <w:szCs w:val="22"/>
        </w:rPr>
        <w:t>8</w:t>
      </w:r>
      <w:r w:rsidRPr="0019329B">
        <w:rPr>
          <w:sz w:val="22"/>
          <w:szCs w:val="22"/>
        </w:rPr>
        <w:t xml:space="preserve">r. udział osób </w:t>
      </w:r>
      <w:r w:rsidR="006408BB">
        <w:rPr>
          <w:sz w:val="22"/>
          <w:szCs w:val="22"/>
        </w:rPr>
        <w:t xml:space="preserve">                 </w:t>
      </w:r>
      <w:r w:rsidRPr="0019329B">
        <w:rPr>
          <w:sz w:val="22"/>
          <w:szCs w:val="22"/>
        </w:rPr>
        <w:t xml:space="preserve">z prawem do zasiłku </w:t>
      </w:r>
      <w:r w:rsidR="00001A5C">
        <w:rPr>
          <w:sz w:val="22"/>
          <w:szCs w:val="22"/>
        </w:rPr>
        <w:t>zwiększył się</w:t>
      </w:r>
      <w:r w:rsidRPr="0019329B">
        <w:rPr>
          <w:sz w:val="22"/>
          <w:szCs w:val="22"/>
        </w:rPr>
        <w:t xml:space="preserve"> o </w:t>
      </w:r>
      <w:r w:rsidR="00001A5C">
        <w:rPr>
          <w:sz w:val="22"/>
          <w:szCs w:val="22"/>
        </w:rPr>
        <w:t>0,6</w:t>
      </w:r>
      <w:r w:rsidRPr="0019329B">
        <w:rPr>
          <w:sz w:val="22"/>
          <w:szCs w:val="22"/>
        </w:rPr>
        <w:t xml:space="preserve"> punktu procentowego. Odsetek osób z prawem do zasiłku w woj. świętokrzyskim na koniec 20</w:t>
      </w:r>
      <w:r w:rsidR="00001A5C">
        <w:rPr>
          <w:sz w:val="22"/>
          <w:szCs w:val="22"/>
        </w:rPr>
        <w:t>19</w:t>
      </w:r>
      <w:r w:rsidRPr="0019329B">
        <w:rPr>
          <w:sz w:val="22"/>
          <w:szCs w:val="22"/>
        </w:rPr>
        <w:t xml:space="preserve"> roku był znacznie wyższy i wynosił 16,7%.</w:t>
      </w:r>
    </w:p>
    <w:p w14:paraId="63BA907C" w14:textId="77777777" w:rsidR="004E0952" w:rsidRDefault="0019329B" w:rsidP="00A40733">
      <w:pPr>
        <w:spacing w:after="120" w:line="276" w:lineRule="auto"/>
        <w:jc w:val="both"/>
        <w:rPr>
          <w:sz w:val="22"/>
          <w:szCs w:val="22"/>
        </w:rPr>
      </w:pPr>
      <w:r w:rsidRPr="0019329B">
        <w:rPr>
          <w:sz w:val="22"/>
          <w:szCs w:val="22"/>
        </w:rPr>
        <w:t>Bezrobotni bez prawa do zasiłku w liczbie  2276 osób, stanowili 92,1% bezrobotnych</w:t>
      </w:r>
      <w:r w:rsidRPr="0019329B">
        <w:rPr>
          <w:color w:val="00B050"/>
          <w:sz w:val="22"/>
          <w:szCs w:val="22"/>
        </w:rPr>
        <w:t xml:space="preserve"> </w:t>
      </w:r>
      <w:r w:rsidRPr="0019329B">
        <w:rPr>
          <w:sz w:val="22"/>
          <w:szCs w:val="22"/>
        </w:rPr>
        <w:t>zarejestrowanych w Powiatowym Urzędzie Pracy w Jędrzejowie na dzień 31.12.2018r.</w:t>
      </w:r>
    </w:p>
    <w:p w14:paraId="6FFB813C" w14:textId="77777777" w:rsidR="006408BB" w:rsidRPr="00A40733" w:rsidRDefault="006408BB" w:rsidP="00A40733">
      <w:pPr>
        <w:spacing w:after="120" w:line="276" w:lineRule="auto"/>
        <w:jc w:val="both"/>
        <w:rPr>
          <w:sz w:val="22"/>
          <w:szCs w:val="22"/>
        </w:rPr>
      </w:pPr>
    </w:p>
    <w:p w14:paraId="0745E075" w14:textId="77777777" w:rsidR="0019329B" w:rsidRPr="0019329B" w:rsidRDefault="0019329B" w:rsidP="0019329B">
      <w:pPr>
        <w:spacing w:line="276" w:lineRule="auto"/>
        <w:jc w:val="both"/>
        <w:rPr>
          <w:i/>
          <w:sz w:val="22"/>
          <w:szCs w:val="22"/>
        </w:rPr>
      </w:pPr>
      <w:r w:rsidRPr="0019329B">
        <w:rPr>
          <w:b/>
          <w:i/>
          <w:sz w:val="22"/>
          <w:szCs w:val="22"/>
        </w:rPr>
        <w:t>Bezrobotni według wieku, poziomu wykształcenia i czasu pozostawania bez pracy</w:t>
      </w:r>
      <w:r w:rsidRPr="0019329B">
        <w:rPr>
          <w:i/>
          <w:sz w:val="22"/>
          <w:szCs w:val="22"/>
        </w:rPr>
        <w:tab/>
      </w:r>
    </w:p>
    <w:p w14:paraId="1EC0A233" w14:textId="77777777" w:rsidR="0019329B" w:rsidRPr="0019329B" w:rsidRDefault="0019329B" w:rsidP="0019329B">
      <w:pPr>
        <w:spacing w:line="276" w:lineRule="auto"/>
        <w:ind w:firstLine="709"/>
        <w:jc w:val="both"/>
        <w:rPr>
          <w:sz w:val="22"/>
          <w:szCs w:val="22"/>
        </w:rPr>
      </w:pPr>
      <w:r w:rsidRPr="0019329B">
        <w:rPr>
          <w:sz w:val="22"/>
          <w:szCs w:val="22"/>
        </w:rPr>
        <w:t>Analiza wieku bezrobotnych wykazuje, że według stanu na koniec grudnia 201</w:t>
      </w:r>
      <w:r w:rsidR="00FA0111">
        <w:rPr>
          <w:sz w:val="22"/>
          <w:szCs w:val="22"/>
        </w:rPr>
        <w:t>9</w:t>
      </w:r>
      <w:r w:rsidRPr="0019329B">
        <w:rPr>
          <w:sz w:val="22"/>
          <w:szCs w:val="22"/>
        </w:rPr>
        <w:t xml:space="preserve"> roku                           w Powiatowym Urzędzie Pracy w Jędrzejowie </w:t>
      </w:r>
      <w:r w:rsidRPr="0019329B">
        <w:rPr>
          <w:b/>
          <w:i/>
          <w:sz w:val="22"/>
          <w:szCs w:val="22"/>
        </w:rPr>
        <w:t xml:space="preserve">najliczniejszą grupę zarejestrowanych stanowiły osoby w wieku 25-34 lata. </w:t>
      </w:r>
      <w:r w:rsidRPr="0019329B">
        <w:rPr>
          <w:sz w:val="22"/>
          <w:szCs w:val="22"/>
        </w:rPr>
        <w:t xml:space="preserve">Ich liczba wynosiła </w:t>
      </w:r>
      <w:r w:rsidR="00FA0111">
        <w:rPr>
          <w:sz w:val="22"/>
          <w:szCs w:val="22"/>
        </w:rPr>
        <w:t>709</w:t>
      </w:r>
      <w:r w:rsidRPr="0019329B">
        <w:rPr>
          <w:sz w:val="22"/>
          <w:szCs w:val="22"/>
        </w:rPr>
        <w:t xml:space="preserve"> osób, co stanowi </w:t>
      </w:r>
      <w:r w:rsidR="00FA0111">
        <w:rPr>
          <w:sz w:val="22"/>
          <w:szCs w:val="22"/>
        </w:rPr>
        <w:t>29,4</w:t>
      </w:r>
      <w:r w:rsidRPr="0019329B">
        <w:rPr>
          <w:sz w:val="22"/>
          <w:szCs w:val="22"/>
        </w:rPr>
        <w:t xml:space="preserve">% ogółu bezrobotnych.    </w:t>
      </w:r>
    </w:p>
    <w:p w14:paraId="5F1B531F" w14:textId="77777777" w:rsidR="0019329B" w:rsidRPr="0019329B" w:rsidRDefault="0019329B" w:rsidP="0019329B">
      <w:pPr>
        <w:spacing w:line="276" w:lineRule="auto"/>
        <w:jc w:val="both"/>
        <w:rPr>
          <w:sz w:val="22"/>
          <w:szCs w:val="22"/>
        </w:rPr>
      </w:pPr>
      <w:r w:rsidRPr="0019329B">
        <w:rPr>
          <w:sz w:val="22"/>
          <w:szCs w:val="22"/>
        </w:rPr>
        <w:t>W porównaniu do stanu na koniec grudnia 201</w:t>
      </w:r>
      <w:r w:rsidR="00FA0111">
        <w:rPr>
          <w:sz w:val="22"/>
          <w:szCs w:val="22"/>
        </w:rPr>
        <w:t>8</w:t>
      </w:r>
      <w:r w:rsidRPr="0019329B">
        <w:rPr>
          <w:sz w:val="22"/>
          <w:szCs w:val="22"/>
        </w:rPr>
        <w:t xml:space="preserve"> roku liczba bezrobotnych w wieku 25–34 zarejestrowanych w Powiatowym Urzędzie Pracy w Jędrzejowie zmniejszyła się o </w:t>
      </w:r>
      <w:r w:rsidR="00FA0111">
        <w:rPr>
          <w:sz w:val="22"/>
          <w:szCs w:val="22"/>
        </w:rPr>
        <w:t>38</w:t>
      </w:r>
      <w:r w:rsidRPr="0019329B">
        <w:rPr>
          <w:sz w:val="22"/>
          <w:szCs w:val="22"/>
        </w:rPr>
        <w:t xml:space="preserve"> os</w:t>
      </w:r>
      <w:r w:rsidR="00FA0111">
        <w:rPr>
          <w:sz w:val="22"/>
          <w:szCs w:val="22"/>
        </w:rPr>
        <w:t>ób</w:t>
      </w:r>
      <w:r w:rsidRPr="0019329B">
        <w:rPr>
          <w:sz w:val="22"/>
          <w:szCs w:val="22"/>
        </w:rPr>
        <w:t xml:space="preserve">, tak jak ich udział w ogólnej liczbie bezrobotnych  o </w:t>
      </w:r>
      <w:r w:rsidR="008827BC">
        <w:rPr>
          <w:sz w:val="22"/>
          <w:szCs w:val="22"/>
        </w:rPr>
        <w:t>0,8</w:t>
      </w:r>
      <w:r w:rsidRPr="0019329B">
        <w:rPr>
          <w:sz w:val="22"/>
          <w:szCs w:val="22"/>
        </w:rPr>
        <w:t xml:space="preserve"> punkt</w:t>
      </w:r>
      <w:r w:rsidR="008827BC">
        <w:rPr>
          <w:sz w:val="22"/>
          <w:szCs w:val="22"/>
        </w:rPr>
        <w:t>u</w:t>
      </w:r>
      <w:r w:rsidRPr="0019329B">
        <w:rPr>
          <w:sz w:val="22"/>
          <w:szCs w:val="22"/>
        </w:rPr>
        <w:t xml:space="preserve"> procentow</w:t>
      </w:r>
      <w:r w:rsidR="008827BC">
        <w:rPr>
          <w:sz w:val="22"/>
          <w:szCs w:val="22"/>
        </w:rPr>
        <w:t>ego</w:t>
      </w:r>
      <w:r w:rsidRPr="0019329B">
        <w:rPr>
          <w:sz w:val="22"/>
          <w:szCs w:val="22"/>
        </w:rPr>
        <w:t xml:space="preserve"> (w 201</w:t>
      </w:r>
      <w:r w:rsidR="008827BC">
        <w:rPr>
          <w:sz w:val="22"/>
          <w:szCs w:val="22"/>
        </w:rPr>
        <w:t>8</w:t>
      </w:r>
      <w:r w:rsidRPr="0019329B">
        <w:rPr>
          <w:sz w:val="22"/>
          <w:szCs w:val="22"/>
        </w:rPr>
        <w:t xml:space="preserve"> roku wynosił 3</w:t>
      </w:r>
      <w:r w:rsidR="008827BC">
        <w:rPr>
          <w:sz w:val="22"/>
          <w:szCs w:val="22"/>
        </w:rPr>
        <w:t>0,2</w:t>
      </w:r>
      <w:r w:rsidRPr="0019329B">
        <w:rPr>
          <w:sz w:val="22"/>
          <w:szCs w:val="22"/>
        </w:rPr>
        <w:t xml:space="preserve">%). </w:t>
      </w:r>
    </w:p>
    <w:p w14:paraId="3650A8E0" w14:textId="77777777" w:rsidR="0019329B" w:rsidRPr="0019329B" w:rsidRDefault="0019329B" w:rsidP="0019329B">
      <w:pPr>
        <w:spacing w:line="276" w:lineRule="auto"/>
        <w:jc w:val="both"/>
        <w:rPr>
          <w:color w:val="FF0000"/>
          <w:sz w:val="22"/>
          <w:szCs w:val="22"/>
        </w:rPr>
      </w:pPr>
      <w:r w:rsidRPr="0019329B">
        <w:rPr>
          <w:sz w:val="22"/>
          <w:szCs w:val="22"/>
        </w:rPr>
        <w:t>W woj. świętokrzyskim osoby w wieku 25 -34 lata w końcu 201</w:t>
      </w:r>
      <w:r w:rsidR="008827BC">
        <w:rPr>
          <w:sz w:val="22"/>
          <w:szCs w:val="22"/>
        </w:rPr>
        <w:t>9</w:t>
      </w:r>
      <w:r w:rsidRPr="0019329B">
        <w:rPr>
          <w:sz w:val="22"/>
          <w:szCs w:val="22"/>
        </w:rPr>
        <w:t xml:space="preserve"> roku stanowiły także najliczniejszą grupę bezrobotnych, ich udział w bezrobociu ogółem wynosił 2</w:t>
      </w:r>
      <w:r w:rsidR="008827BC">
        <w:rPr>
          <w:sz w:val="22"/>
          <w:szCs w:val="22"/>
        </w:rPr>
        <w:t>8,7</w:t>
      </w:r>
      <w:r w:rsidRPr="0019329B">
        <w:rPr>
          <w:sz w:val="22"/>
          <w:szCs w:val="22"/>
        </w:rPr>
        <w:t>%.</w:t>
      </w:r>
    </w:p>
    <w:p w14:paraId="4F6B6055" w14:textId="20407552" w:rsidR="0019329B" w:rsidRPr="0019329B" w:rsidRDefault="0019329B" w:rsidP="0019329B">
      <w:pPr>
        <w:spacing w:line="276" w:lineRule="auto"/>
        <w:ind w:firstLine="851"/>
        <w:jc w:val="both"/>
        <w:rPr>
          <w:sz w:val="22"/>
          <w:szCs w:val="22"/>
        </w:rPr>
      </w:pPr>
      <w:r w:rsidRPr="0019329B">
        <w:rPr>
          <w:sz w:val="22"/>
          <w:szCs w:val="22"/>
        </w:rPr>
        <w:t>Drugą pod względem liczebności grupą bezrobotnych w powiecie jędrzejowskim były osoby w wieku 35 - 44  lata. W końcu grudnia 201</w:t>
      </w:r>
      <w:r w:rsidR="008827BC">
        <w:rPr>
          <w:sz w:val="22"/>
          <w:szCs w:val="22"/>
        </w:rPr>
        <w:t>9</w:t>
      </w:r>
      <w:r w:rsidRPr="0019329B">
        <w:rPr>
          <w:sz w:val="22"/>
          <w:szCs w:val="22"/>
        </w:rPr>
        <w:t xml:space="preserve"> roku w liczbie 5</w:t>
      </w:r>
      <w:r w:rsidR="008827BC">
        <w:rPr>
          <w:sz w:val="22"/>
          <w:szCs w:val="22"/>
        </w:rPr>
        <w:t>60</w:t>
      </w:r>
      <w:r w:rsidRPr="0019329B">
        <w:rPr>
          <w:sz w:val="22"/>
          <w:szCs w:val="22"/>
        </w:rPr>
        <w:t xml:space="preserve"> osób, stanowiły one 2</w:t>
      </w:r>
      <w:r w:rsidR="008827BC">
        <w:rPr>
          <w:sz w:val="22"/>
          <w:szCs w:val="22"/>
        </w:rPr>
        <w:t>3,2</w:t>
      </w:r>
      <w:r w:rsidRPr="0019329B">
        <w:rPr>
          <w:sz w:val="22"/>
          <w:szCs w:val="22"/>
        </w:rPr>
        <w:t>% wszystkich bezrobotnych. Liczebność tej populacji w stosunku do stanu na koniec grudnia 201</w:t>
      </w:r>
      <w:r w:rsidR="008827BC">
        <w:rPr>
          <w:sz w:val="22"/>
          <w:szCs w:val="22"/>
        </w:rPr>
        <w:t>8</w:t>
      </w:r>
      <w:r w:rsidRPr="0019329B">
        <w:rPr>
          <w:sz w:val="22"/>
          <w:szCs w:val="22"/>
        </w:rPr>
        <w:t xml:space="preserve"> roku z</w:t>
      </w:r>
      <w:r w:rsidR="008827BC">
        <w:rPr>
          <w:sz w:val="22"/>
          <w:szCs w:val="22"/>
        </w:rPr>
        <w:t>większyła się</w:t>
      </w:r>
      <w:r w:rsidRPr="0019329B">
        <w:rPr>
          <w:sz w:val="22"/>
          <w:szCs w:val="22"/>
        </w:rPr>
        <w:t xml:space="preserve"> o 3</w:t>
      </w:r>
      <w:r w:rsidR="008827BC">
        <w:rPr>
          <w:sz w:val="22"/>
          <w:szCs w:val="22"/>
        </w:rPr>
        <w:t xml:space="preserve"> osoby</w:t>
      </w:r>
      <w:r w:rsidRPr="0019329B">
        <w:rPr>
          <w:sz w:val="22"/>
          <w:szCs w:val="22"/>
        </w:rPr>
        <w:t>. Udział tej grupy wiekowej w ogólnej liczbie bezrobotnych</w:t>
      </w:r>
      <w:r w:rsidR="006408BB">
        <w:rPr>
          <w:sz w:val="22"/>
          <w:szCs w:val="22"/>
        </w:rPr>
        <w:t xml:space="preserve">                     </w:t>
      </w:r>
      <w:r w:rsidRPr="0019329B">
        <w:rPr>
          <w:sz w:val="22"/>
          <w:szCs w:val="22"/>
        </w:rPr>
        <w:t xml:space="preserve"> w porównaniu z 201</w:t>
      </w:r>
      <w:r w:rsidR="008827BC">
        <w:rPr>
          <w:sz w:val="22"/>
          <w:szCs w:val="22"/>
        </w:rPr>
        <w:t>8</w:t>
      </w:r>
      <w:r w:rsidRPr="0019329B">
        <w:rPr>
          <w:sz w:val="22"/>
          <w:szCs w:val="22"/>
        </w:rPr>
        <w:t>r  zwiększył się jednak o 0,</w:t>
      </w:r>
      <w:r w:rsidR="008827BC">
        <w:rPr>
          <w:sz w:val="22"/>
          <w:szCs w:val="22"/>
        </w:rPr>
        <w:t>7</w:t>
      </w:r>
      <w:r w:rsidRPr="0019329B">
        <w:rPr>
          <w:sz w:val="22"/>
          <w:szCs w:val="22"/>
        </w:rPr>
        <w:t xml:space="preserve"> punktu procentowego, kiedy to wynosił 22,</w:t>
      </w:r>
      <w:r w:rsidR="008827BC">
        <w:rPr>
          <w:sz w:val="22"/>
          <w:szCs w:val="22"/>
        </w:rPr>
        <w:t>5</w:t>
      </w:r>
      <w:r w:rsidRPr="0019329B">
        <w:rPr>
          <w:sz w:val="22"/>
          <w:szCs w:val="22"/>
        </w:rPr>
        <w:t xml:space="preserve">%. </w:t>
      </w:r>
    </w:p>
    <w:p w14:paraId="655B773E" w14:textId="77777777" w:rsidR="0019329B" w:rsidRDefault="0019329B" w:rsidP="0019329B">
      <w:pPr>
        <w:spacing w:line="276" w:lineRule="auto"/>
        <w:jc w:val="both"/>
        <w:rPr>
          <w:sz w:val="22"/>
          <w:szCs w:val="22"/>
        </w:rPr>
      </w:pPr>
      <w:r w:rsidRPr="0019329B">
        <w:rPr>
          <w:sz w:val="22"/>
          <w:szCs w:val="22"/>
        </w:rPr>
        <w:t>W pozostałych grupach wiekowych liczba bezrobotnych na koniec grudnia 201</w:t>
      </w:r>
      <w:r w:rsidR="008827BC">
        <w:rPr>
          <w:sz w:val="22"/>
          <w:szCs w:val="22"/>
        </w:rPr>
        <w:t>9</w:t>
      </w:r>
      <w:r w:rsidRPr="0019329B">
        <w:rPr>
          <w:sz w:val="22"/>
          <w:szCs w:val="22"/>
        </w:rPr>
        <w:t xml:space="preserve">r. wynosiła: 18-24 lata – </w:t>
      </w:r>
      <w:r w:rsidR="008827BC">
        <w:rPr>
          <w:sz w:val="22"/>
          <w:szCs w:val="22"/>
        </w:rPr>
        <w:t>391</w:t>
      </w:r>
      <w:r w:rsidRPr="0019329B">
        <w:rPr>
          <w:sz w:val="22"/>
          <w:szCs w:val="22"/>
        </w:rPr>
        <w:t xml:space="preserve"> osób (1</w:t>
      </w:r>
      <w:r w:rsidR="00225336">
        <w:rPr>
          <w:sz w:val="22"/>
          <w:szCs w:val="22"/>
        </w:rPr>
        <w:t>6,2</w:t>
      </w:r>
      <w:r w:rsidRPr="0019329B">
        <w:rPr>
          <w:sz w:val="22"/>
          <w:szCs w:val="22"/>
        </w:rPr>
        <w:t>% ogółu), 45-54 lata – 3</w:t>
      </w:r>
      <w:r w:rsidR="00225336">
        <w:rPr>
          <w:sz w:val="22"/>
          <w:szCs w:val="22"/>
        </w:rPr>
        <w:t>88</w:t>
      </w:r>
      <w:r w:rsidRPr="0019329B">
        <w:rPr>
          <w:sz w:val="22"/>
          <w:szCs w:val="22"/>
        </w:rPr>
        <w:t xml:space="preserve"> osób (1</w:t>
      </w:r>
      <w:r w:rsidR="00225336">
        <w:rPr>
          <w:sz w:val="22"/>
          <w:szCs w:val="22"/>
        </w:rPr>
        <w:t>6,1</w:t>
      </w:r>
      <w:r w:rsidRPr="0019329B">
        <w:rPr>
          <w:sz w:val="22"/>
          <w:szCs w:val="22"/>
        </w:rPr>
        <w:t>%), 55-59 lat – 2</w:t>
      </w:r>
      <w:r w:rsidR="00225336">
        <w:rPr>
          <w:sz w:val="22"/>
          <w:szCs w:val="22"/>
        </w:rPr>
        <w:t>16 osób</w:t>
      </w:r>
      <w:r w:rsidRPr="0019329B">
        <w:rPr>
          <w:sz w:val="22"/>
          <w:szCs w:val="22"/>
        </w:rPr>
        <w:t xml:space="preserve"> (</w:t>
      </w:r>
      <w:r w:rsidR="00225336">
        <w:rPr>
          <w:sz w:val="22"/>
          <w:szCs w:val="22"/>
        </w:rPr>
        <w:t>8,9</w:t>
      </w:r>
      <w:r w:rsidRPr="0019329B">
        <w:rPr>
          <w:sz w:val="22"/>
          <w:szCs w:val="22"/>
        </w:rPr>
        <w:t xml:space="preserve">%), 60 lat      </w:t>
      </w:r>
      <w:r w:rsidR="00B73B32">
        <w:rPr>
          <w:sz w:val="22"/>
          <w:szCs w:val="22"/>
        </w:rPr>
        <w:t xml:space="preserve">                  i więcej – 1</w:t>
      </w:r>
      <w:r w:rsidR="00225336">
        <w:rPr>
          <w:sz w:val="22"/>
          <w:szCs w:val="22"/>
        </w:rPr>
        <w:t>50</w:t>
      </w:r>
      <w:r w:rsidRPr="0019329B">
        <w:rPr>
          <w:sz w:val="22"/>
          <w:szCs w:val="22"/>
        </w:rPr>
        <w:t xml:space="preserve"> osób (</w:t>
      </w:r>
      <w:r w:rsidR="00225336">
        <w:rPr>
          <w:sz w:val="22"/>
          <w:szCs w:val="22"/>
        </w:rPr>
        <w:t>6,2</w:t>
      </w:r>
      <w:r w:rsidRPr="0019329B">
        <w:rPr>
          <w:sz w:val="22"/>
          <w:szCs w:val="22"/>
        </w:rPr>
        <w:t xml:space="preserve">%). </w:t>
      </w:r>
    </w:p>
    <w:p w14:paraId="63E19AA0" w14:textId="77777777" w:rsidR="006408BB" w:rsidRDefault="006408BB" w:rsidP="0019329B">
      <w:pPr>
        <w:spacing w:line="276" w:lineRule="auto"/>
        <w:jc w:val="both"/>
        <w:rPr>
          <w:sz w:val="22"/>
          <w:szCs w:val="22"/>
        </w:rPr>
      </w:pPr>
    </w:p>
    <w:p w14:paraId="60F5C76C" w14:textId="77777777" w:rsidR="006408BB" w:rsidRDefault="006408BB" w:rsidP="0019329B">
      <w:pPr>
        <w:spacing w:line="276" w:lineRule="auto"/>
        <w:jc w:val="both"/>
        <w:rPr>
          <w:sz w:val="22"/>
          <w:szCs w:val="22"/>
        </w:rPr>
      </w:pPr>
    </w:p>
    <w:p w14:paraId="4FF073EB" w14:textId="77777777" w:rsidR="006408BB" w:rsidRDefault="006408BB" w:rsidP="0019329B">
      <w:pPr>
        <w:spacing w:line="276" w:lineRule="auto"/>
        <w:jc w:val="both"/>
        <w:rPr>
          <w:sz w:val="22"/>
          <w:szCs w:val="22"/>
        </w:rPr>
      </w:pPr>
    </w:p>
    <w:p w14:paraId="569BD79C" w14:textId="77777777" w:rsidR="006408BB" w:rsidRDefault="006408BB" w:rsidP="0019329B">
      <w:pPr>
        <w:spacing w:line="276" w:lineRule="auto"/>
        <w:jc w:val="both"/>
        <w:rPr>
          <w:sz w:val="22"/>
          <w:szCs w:val="22"/>
        </w:rPr>
      </w:pPr>
    </w:p>
    <w:p w14:paraId="33AB6253" w14:textId="77777777" w:rsidR="006408BB" w:rsidRDefault="006408BB" w:rsidP="0019329B">
      <w:pPr>
        <w:spacing w:line="276" w:lineRule="auto"/>
        <w:jc w:val="both"/>
        <w:rPr>
          <w:sz w:val="22"/>
          <w:szCs w:val="22"/>
        </w:rPr>
      </w:pPr>
    </w:p>
    <w:p w14:paraId="50E7DE25" w14:textId="77777777" w:rsidR="006408BB" w:rsidRDefault="006408BB" w:rsidP="0019329B">
      <w:pPr>
        <w:spacing w:line="276" w:lineRule="auto"/>
        <w:jc w:val="both"/>
        <w:rPr>
          <w:sz w:val="22"/>
          <w:szCs w:val="22"/>
        </w:rPr>
      </w:pPr>
    </w:p>
    <w:p w14:paraId="0646D1D6" w14:textId="77777777" w:rsidR="006408BB" w:rsidRDefault="006408BB" w:rsidP="0019329B">
      <w:pPr>
        <w:spacing w:line="276" w:lineRule="auto"/>
        <w:jc w:val="both"/>
        <w:rPr>
          <w:sz w:val="22"/>
          <w:szCs w:val="22"/>
        </w:rPr>
      </w:pPr>
    </w:p>
    <w:p w14:paraId="65ECAFBE" w14:textId="77777777" w:rsidR="006408BB" w:rsidRDefault="006408BB" w:rsidP="0019329B">
      <w:pPr>
        <w:spacing w:line="276" w:lineRule="auto"/>
        <w:jc w:val="both"/>
        <w:rPr>
          <w:sz w:val="22"/>
          <w:szCs w:val="22"/>
        </w:rPr>
      </w:pPr>
    </w:p>
    <w:p w14:paraId="441F0449" w14:textId="77777777" w:rsidR="006408BB" w:rsidRDefault="006408BB" w:rsidP="0019329B">
      <w:pPr>
        <w:spacing w:line="276" w:lineRule="auto"/>
        <w:jc w:val="both"/>
        <w:rPr>
          <w:sz w:val="22"/>
          <w:szCs w:val="22"/>
        </w:rPr>
      </w:pPr>
    </w:p>
    <w:p w14:paraId="74F42C73" w14:textId="77777777" w:rsidR="006408BB" w:rsidRPr="00225336" w:rsidRDefault="006408BB" w:rsidP="0019329B">
      <w:pPr>
        <w:spacing w:line="276" w:lineRule="auto"/>
        <w:jc w:val="both"/>
        <w:rPr>
          <w:color w:val="FF0000"/>
          <w:sz w:val="22"/>
          <w:szCs w:val="22"/>
        </w:rPr>
      </w:pPr>
    </w:p>
    <w:p w14:paraId="00FA619D" w14:textId="77777777" w:rsidR="0019329B" w:rsidRPr="0019329B" w:rsidRDefault="0019329B" w:rsidP="0019329B">
      <w:pPr>
        <w:suppressAutoHyphens w:val="0"/>
        <w:jc w:val="right"/>
        <w:rPr>
          <w:b/>
          <w:sz w:val="22"/>
          <w:szCs w:val="22"/>
        </w:rPr>
      </w:pPr>
      <w:r w:rsidRPr="0019329B">
        <w:rPr>
          <w:b/>
          <w:sz w:val="22"/>
          <w:szCs w:val="22"/>
        </w:rPr>
        <w:lastRenderedPageBreak/>
        <w:t xml:space="preserve">Tabela </w:t>
      </w:r>
      <w:r w:rsidR="00C84498">
        <w:rPr>
          <w:b/>
          <w:sz w:val="22"/>
          <w:szCs w:val="22"/>
        </w:rPr>
        <w:t>4</w:t>
      </w:r>
    </w:p>
    <w:p w14:paraId="207F8094" w14:textId="77777777" w:rsidR="0019329B" w:rsidRPr="0019329B" w:rsidRDefault="0019329B" w:rsidP="0019329B">
      <w:pPr>
        <w:suppressAutoHyphens w:val="0"/>
        <w:jc w:val="center"/>
        <w:rPr>
          <w:b/>
          <w:sz w:val="22"/>
          <w:szCs w:val="22"/>
        </w:rPr>
      </w:pPr>
      <w:r w:rsidRPr="0019329B">
        <w:rPr>
          <w:b/>
          <w:sz w:val="22"/>
          <w:szCs w:val="22"/>
        </w:rPr>
        <w:t>Bezrobotni według wieku, poziomu wykształcenia i czasu pozostawania bez pracy zarejestrowani w Powiatowym Urzędzie Pracy w Jędrzejowie w latach 201</w:t>
      </w:r>
      <w:r w:rsidR="008E694E">
        <w:rPr>
          <w:b/>
          <w:sz w:val="22"/>
          <w:szCs w:val="22"/>
        </w:rPr>
        <w:t>8</w:t>
      </w:r>
      <w:r w:rsidRPr="0019329B">
        <w:rPr>
          <w:b/>
          <w:sz w:val="22"/>
          <w:szCs w:val="22"/>
        </w:rPr>
        <w:t xml:space="preserve"> – 201</w:t>
      </w:r>
      <w:r w:rsidR="008E694E">
        <w:rPr>
          <w:b/>
          <w:sz w:val="22"/>
          <w:szCs w:val="22"/>
        </w:rPr>
        <w:t>9</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017"/>
        <w:gridCol w:w="3554"/>
        <w:gridCol w:w="1535"/>
        <w:gridCol w:w="1354"/>
      </w:tblGrid>
      <w:tr w:rsidR="0019329B" w:rsidRPr="0019329B" w14:paraId="43CD0DCE" w14:textId="77777777" w:rsidTr="0019329B">
        <w:trPr>
          <w:trHeight w:val="230"/>
        </w:trPr>
        <w:tc>
          <w:tcPr>
            <w:tcW w:w="5571" w:type="dxa"/>
            <w:gridSpan w:val="2"/>
            <w:vMerge w:val="restart"/>
            <w:vAlign w:val="center"/>
          </w:tcPr>
          <w:p w14:paraId="56747E9D" w14:textId="77777777" w:rsidR="0019329B" w:rsidRPr="0019329B" w:rsidRDefault="0019329B" w:rsidP="0019329B">
            <w:pPr>
              <w:suppressLineNumbers/>
              <w:snapToGrid w:val="0"/>
              <w:jc w:val="center"/>
              <w:rPr>
                <w:spacing w:val="16"/>
                <w:sz w:val="22"/>
                <w:szCs w:val="22"/>
              </w:rPr>
            </w:pPr>
            <w:r w:rsidRPr="0019329B">
              <w:rPr>
                <w:b/>
                <w:spacing w:val="16"/>
                <w:sz w:val="22"/>
                <w:szCs w:val="22"/>
              </w:rPr>
              <w:t>Wyszczególnienie</w:t>
            </w:r>
          </w:p>
        </w:tc>
        <w:tc>
          <w:tcPr>
            <w:tcW w:w="2889" w:type="dxa"/>
            <w:gridSpan w:val="2"/>
            <w:vAlign w:val="center"/>
          </w:tcPr>
          <w:p w14:paraId="4E2A3200" w14:textId="77777777" w:rsidR="0019329B" w:rsidRPr="0019329B" w:rsidRDefault="0019329B" w:rsidP="0019329B">
            <w:pPr>
              <w:suppressLineNumbers/>
              <w:snapToGrid w:val="0"/>
              <w:jc w:val="center"/>
              <w:rPr>
                <w:b/>
                <w:bCs/>
                <w:spacing w:val="16"/>
                <w:sz w:val="22"/>
                <w:szCs w:val="22"/>
              </w:rPr>
            </w:pPr>
            <w:r w:rsidRPr="0019329B">
              <w:rPr>
                <w:b/>
                <w:bCs/>
                <w:spacing w:val="16"/>
                <w:sz w:val="22"/>
                <w:szCs w:val="22"/>
              </w:rPr>
              <w:t>Stan na koniec roku</w:t>
            </w:r>
          </w:p>
        </w:tc>
      </w:tr>
      <w:tr w:rsidR="0019329B" w:rsidRPr="0019329B" w14:paraId="772FD64C" w14:textId="77777777" w:rsidTr="0019329B">
        <w:trPr>
          <w:trHeight w:val="156"/>
        </w:trPr>
        <w:tc>
          <w:tcPr>
            <w:tcW w:w="5571" w:type="dxa"/>
            <w:gridSpan w:val="2"/>
            <w:vMerge/>
            <w:vAlign w:val="center"/>
          </w:tcPr>
          <w:p w14:paraId="2C976F94" w14:textId="77777777" w:rsidR="0019329B" w:rsidRPr="0019329B" w:rsidRDefault="0019329B" w:rsidP="0019329B">
            <w:pPr>
              <w:suppressAutoHyphens w:val="0"/>
              <w:jc w:val="center"/>
              <w:rPr>
                <w:spacing w:val="16"/>
                <w:sz w:val="22"/>
                <w:szCs w:val="22"/>
                <w:lang w:eastAsia="ar-SA"/>
              </w:rPr>
            </w:pPr>
          </w:p>
        </w:tc>
        <w:tc>
          <w:tcPr>
            <w:tcW w:w="1535" w:type="dxa"/>
            <w:vAlign w:val="center"/>
          </w:tcPr>
          <w:p w14:paraId="48A04F24" w14:textId="77777777" w:rsidR="0019329B" w:rsidRPr="0019329B" w:rsidRDefault="0019329B" w:rsidP="0019329B">
            <w:pPr>
              <w:suppressLineNumbers/>
              <w:snapToGrid w:val="0"/>
              <w:jc w:val="center"/>
              <w:rPr>
                <w:b/>
                <w:spacing w:val="16"/>
                <w:sz w:val="22"/>
                <w:szCs w:val="22"/>
              </w:rPr>
            </w:pPr>
            <w:r w:rsidRPr="0019329B">
              <w:rPr>
                <w:b/>
                <w:spacing w:val="16"/>
                <w:sz w:val="22"/>
                <w:szCs w:val="22"/>
              </w:rPr>
              <w:t>201</w:t>
            </w:r>
            <w:r w:rsidR="00FA0111">
              <w:rPr>
                <w:b/>
                <w:spacing w:val="16"/>
                <w:sz w:val="22"/>
                <w:szCs w:val="22"/>
              </w:rPr>
              <w:t>8</w:t>
            </w:r>
          </w:p>
        </w:tc>
        <w:tc>
          <w:tcPr>
            <w:tcW w:w="1354" w:type="dxa"/>
            <w:vAlign w:val="center"/>
          </w:tcPr>
          <w:p w14:paraId="4908F1C4" w14:textId="77777777" w:rsidR="0019329B" w:rsidRPr="0019329B" w:rsidRDefault="0019329B" w:rsidP="0019329B">
            <w:pPr>
              <w:suppressLineNumbers/>
              <w:snapToGrid w:val="0"/>
              <w:jc w:val="center"/>
              <w:rPr>
                <w:b/>
                <w:spacing w:val="16"/>
                <w:sz w:val="22"/>
                <w:szCs w:val="22"/>
              </w:rPr>
            </w:pPr>
            <w:r w:rsidRPr="0019329B">
              <w:rPr>
                <w:b/>
                <w:spacing w:val="16"/>
                <w:sz w:val="22"/>
                <w:szCs w:val="22"/>
              </w:rPr>
              <w:t>201</w:t>
            </w:r>
            <w:r w:rsidR="00FA0111">
              <w:rPr>
                <w:b/>
                <w:spacing w:val="16"/>
                <w:sz w:val="22"/>
                <w:szCs w:val="22"/>
              </w:rPr>
              <w:t>9</w:t>
            </w:r>
          </w:p>
        </w:tc>
      </w:tr>
      <w:tr w:rsidR="0019329B" w:rsidRPr="0019329B" w14:paraId="1434A43D" w14:textId="77777777" w:rsidTr="0019329B">
        <w:trPr>
          <w:trHeight w:val="85"/>
        </w:trPr>
        <w:tc>
          <w:tcPr>
            <w:tcW w:w="2017" w:type="dxa"/>
            <w:vAlign w:val="center"/>
          </w:tcPr>
          <w:p w14:paraId="013D299C" w14:textId="77777777" w:rsidR="0019329B" w:rsidRPr="0019329B" w:rsidRDefault="0019329B" w:rsidP="0019329B">
            <w:pPr>
              <w:suppressLineNumbers/>
              <w:snapToGrid w:val="0"/>
              <w:jc w:val="center"/>
              <w:rPr>
                <w:i/>
                <w:spacing w:val="16"/>
                <w:sz w:val="22"/>
                <w:szCs w:val="22"/>
              </w:rPr>
            </w:pPr>
            <w:r w:rsidRPr="0019329B">
              <w:rPr>
                <w:i/>
                <w:spacing w:val="16"/>
                <w:sz w:val="22"/>
                <w:szCs w:val="22"/>
              </w:rPr>
              <w:t>1</w:t>
            </w:r>
          </w:p>
        </w:tc>
        <w:tc>
          <w:tcPr>
            <w:tcW w:w="3554" w:type="dxa"/>
            <w:vAlign w:val="center"/>
          </w:tcPr>
          <w:p w14:paraId="2271ECDD" w14:textId="77777777" w:rsidR="0019329B" w:rsidRPr="0019329B" w:rsidRDefault="0019329B" w:rsidP="0019329B">
            <w:pPr>
              <w:suppressLineNumbers/>
              <w:snapToGrid w:val="0"/>
              <w:jc w:val="center"/>
              <w:rPr>
                <w:i/>
                <w:spacing w:val="16"/>
                <w:sz w:val="22"/>
                <w:szCs w:val="22"/>
              </w:rPr>
            </w:pPr>
            <w:r w:rsidRPr="0019329B">
              <w:rPr>
                <w:i/>
                <w:spacing w:val="16"/>
                <w:sz w:val="22"/>
                <w:szCs w:val="22"/>
              </w:rPr>
              <w:t>2</w:t>
            </w:r>
          </w:p>
        </w:tc>
        <w:tc>
          <w:tcPr>
            <w:tcW w:w="1535" w:type="dxa"/>
            <w:vAlign w:val="center"/>
          </w:tcPr>
          <w:p w14:paraId="07988DB1" w14:textId="77777777" w:rsidR="0019329B" w:rsidRPr="0019329B" w:rsidRDefault="0019329B" w:rsidP="0019329B">
            <w:pPr>
              <w:suppressLineNumbers/>
              <w:snapToGrid w:val="0"/>
              <w:jc w:val="center"/>
              <w:rPr>
                <w:i/>
                <w:spacing w:val="16"/>
                <w:sz w:val="22"/>
                <w:szCs w:val="22"/>
              </w:rPr>
            </w:pPr>
            <w:r w:rsidRPr="0019329B">
              <w:rPr>
                <w:i/>
                <w:spacing w:val="16"/>
                <w:sz w:val="22"/>
                <w:szCs w:val="22"/>
              </w:rPr>
              <w:t>3</w:t>
            </w:r>
          </w:p>
        </w:tc>
        <w:tc>
          <w:tcPr>
            <w:tcW w:w="1354" w:type="dxa"/>
            <w:vAlign w:val="center"/>
          </w:tcPr>
          <w:p w14:paraId="02806F26" w14:textId="77777777" w:rsidR="0019329B" w:rsidRPr="0019329B" w:rsidRDefault="0019329B" w:rsidP="0019329B">
            <w:pPr>
              <w:suppressLineNumbers/>
              <w:snapToGrid w:val="0"/>
              <w:jc w:val="center"/>
              <w:rPr>
                <w:i/>
                <w:spacing w:val="16"/>
                <w:sz w:val="22"/>
                <w:szCs w:val="22"/>
              </w:rPr>
            </w:pPr>
            <w:r w:rsidRPr="0019329B">
              <w:rPr>
                <w:i/>
                <w:spacing w:val="16"/>
                <w:sz w:val="22"/>
                <w:szCs w:val="22"/>
              </w:rPr>
              <w:t>4</w:t>
            </w:r>
          </w:p>
        </w:tc>
      </w:tr>
      <w:tr w:rsidR="00FA0111" w:rsidRPr="0019329B" w14:paraId="30780C37" w14:textId="77777777" w:rsidTr="0019329B">
        <w:trPr>
          <w:trHeight w:hRule="exact" w:val="293"/>
        </w:trPr>
        <w:tc>
          <w:tcPr>
            <w:tcW w:w="2017" w:type="dxa"/>
            <w:vMerge w:val="restart"/>
            <w:vAlign w:val="center"/>
          </w:tcPr>
          <w:p w14:paraId="428D866D" w14:textId="77777777" w:rsidR="00FA0111" w:rsidRPr="0019329B" w:rsidRDefault="00FA0111" w:rsidP="00FA0111">
            <w:pPr>
              <w:suppressAutoHyphens w:val="0"/>
              <w:snapToGrid w:val="0"/>
              <w:jc w:val="center"/>
              <w:rPr>
                <w:sz w:val="22"/>
                <w:szCs w:val="22"/>
              </w:rPr>
            </w:pPr>
            <w:r w:rsidRPr="0019329B">
              <w:rPr>
                <w:sz w:val="22"/>
                <w:szCs w:val="22"/>
              </w:rPr>
              <w:t>Czas pozostawania bez pracy</w:t>
            </w:r>
          </w:p>
          <w:p w14:paraId="4A6AD6A8" w14:textId="77777777" w:rsidR="00FA0111" w:rsidRPr="0019329B" w:rsidRDefault="00FA0111" w:rsidP="00FA0111">
            <w:pPr>
              <w:suppressAutoHyphens w:val="0"/>
              <w:jc w:val="center"/>
              <w:rPr>
                <w:sz w:val="22"/>
                <w:szCs w:val="22"/>
              </w:rPr>
            </w:pPr>
            <w:r w:rsidRPr="0019329B">
              <w:rPr>
                <w:sz w:val="22"/>
                <w:szCs w:val="22"/>
              </w:rPr>
              <w:t>w miesiącach</w:t>
            </w:r>
          </w:p>
        </w:tc>
        <w:tc>
          <w:tcPr>
            <w:tcW w:w="3554" w:type="dxa"/>
          </w:tcPr>
          <w:p w14:paraId="7FB9BF19" w14:textId="77777777" w:rsidR="00FA0111" w:rsidRPr="0019329B" w:rsidRDefault="00FA0111" w:rsidP="00FA0111">
            <w:pPr>
              <w:suppressAutoHyphens w:val="0"/>
              <w:snapToGrid w:val="0"/>
              <w:jc w:val="center"/>
              <w:rPr>
                <w:sz w:val="22"/>
                <w:szCs w:val="22"/>
              </w:rPr>
            </w:pPr>
            <w:r w:rsidRPr="0019329B">
              <w:rPr>
                <w:sz w:val="22"/>
                <w:szCs w:val="22"/>
              </w:rPr>
              <w:t>do 1</w:t>
            </w:r>
          </w:p>
        </w:tc>
        <w:tc>
          <w:tcPr>
            <w:tcW w:w="1535" w:type="dxa"/>
          </w:tcPr>
          <w:p w14:paraId="13E51AA5" w14:textId="77777777" w:rsidR="00FA0111" w:rsidRPr="0019329B" w:rsidRDefault="00FA0111" w:rsidP="00FA0111">
            <w:pPr>
              <w:suppressLineNumbers/>
              <w:snapToGrid w:val="0"/>
              <w:jc w:val="center"/>
              <w:rPr>
                <w:spacing w:val="16"/>
                <w:sz w:val="22"/>
                <w:szCs w:val="22"/>
              </w:rPr>
            </w:pPr>
            <w:r w:rsidRPr="0019329B">
              <w:rPr>
                <w:spacing w:val="16"/>
                <w:sz w:val="22"/>
                <w:szCs w:val="22"/>
              </w:rPr>
              <w:t>206</w:t>
            </w:r>
          </w:p>
        </w:tc>
        <w:tc>
          <w:tcPr>
            <w:tcW w:w="1354" w:type="dxa"/>
          </w:tcPr>
          <w:p w14:paraId="573BE975" w14:textId="77777777" w:rsidR="00FA0111" w:rsidRPr="0019329B" w:rsidRDefault="00FA0111" w:rsidP="00FA0111">
            <w:pPr>
              <w:suppressLineNumbers/>
              <w:snapToGrid w:val="0"/>
              <w:jc w:val="center"/>
              <w:rPr>
                <w:spacing w:val="16"/>
                <w:sz w:val="22"/>
                <w:szCs w:val="22"/>
              </w:rPr>
            </w:pPr>
            <w:r>
              <w:rPr>
                <w:spacing w:val="16"/>
                <w:sz w:val="22"/>
                <w:szCs w:val="22"/>
              </w:rPr>
              <w:t>177</w:t>
            </w:r>
          </w:p>
        </w:tc>
      </w:tr>
      <w:tr w:rsidR="00FA0111" w:rsidRPr="0019329B" w14:paraId="19A65E65" w14:textId="77777777" w:rsidTr="0019329B">
        <w:trPr>
          <w:trHeight w:hRule="exact" w:val="287"/>
        </w:trPr>
        <w:tc>
          <w:tcPr>
            <w:tcW w:w="2017" w:type="dxa"/>
            <w:vMerge/>
            <w:vAlign w:val="center"/>
          </w:tcPr>
          <w:p w14:paraId="0879643D" w14:textId="77777777" w:rsidR="00FA0111" w:rsidRPr="0019329B" w:rsidRDefault="00FA0111" w:rsidP="00FA0111">
            <w:pPr>
              <w:suppressAutoHyphens w:val="0"/>
              <w:jc w:val="center"/>
              <w:rPr>
                <w:sz w:val="22"/>
                <w:szCs w:val="22"/>
                <w:lang w:eastAsia="ar-SA"/>
              </w:rPr>
            </w:pPr>
          </w:p>
        </w:tc>
        <w:tc>
          <w:tcPr>
            <w:tcW w:w="3554" w:type="dxa"/>
          </w:tcPr>
          <w:p w14:paraId="34072BDD" w14:textId="77777777" w:rsidR="00FA0111" w:rsidRPr="0019329B" w:rsidRDefault="00FA0111" w:rsidP="00FA0111">
            <w:pPr>
              <w:suppressAutoHyphens w:val="0"/>
              <w:snapToGrid w:val="0"/>
              <w:jc w:val="center"/>
              <w:rPr>
                <w:sz w:val="22"/>
                <w:szCs w:val="22"/>
              </w:rPr>
            </w:pPr>
            <w:r w:rsidRPr="0019329B">
              <w:rPr>
                <w:sz w:val="22"/>
                <w:szCs w:val="22"/>
              </w:rPr>
              <w:t>1-3</w:t>
            </w:r>
          </w:p>
        </w:tc>
        <w:tc>
          <w:tcPr>
            <w:tcW w:w="1535" w:type="dxa"/>
          </w:tcPr>
          <w:p w14:paraId="122A7D80" w14:textId="77777777" w:rsidR="00FA0111" w:rsidRPr="0019329B" w:rsidRDefault="00FA0111" w:rsidP="00FA0111">
            <w:pPr>
              <w:suppressLineNumbers/>
              <w:snapToGrid w:val="0"/>
              <w:jc w:val="center"/>
              <w:rPr>
                <w:spacing w:val="16"/>
                <w:sz w:val="22"/>
                <w:szCs w:val="22"/>
              </w:rPr>
            </w:pPr>
            <w:r w:rsidRPr="0019329B">
              <w:rPr>
                <w:spacing w:val="16"/>
                <w:sz w:val="22"/>
                <w:szCs w:val="22"/>
              </w:rPr>
              <w:t>421</w:t>
            </w:r>
          </w:p>
        </w:tc>
        <w:tc>
          <w:tcPr>
            <w:tcW w:w="1354" w:type="dxa"/>
          </w:tcPr>
          <w:p w14:paraId="031D6488" w14:textId="77777777" w:rsidR="00FA0111" w:rsidRPr="0019329B" w:rsidRDefault="00FA0111" w:rsidP="00FA0111">
            <w:pPr>
              <w:suppressLineNumbers/>
              <w:snapToGrid w:val="0"/>
              <w:jc w:val="center"/>
              <w:rPr>
                <w:spacing w:val="16"/>
                <w:sz w:val="22"/>
                <w:szCs w:val="22"/>
              </w:rPr>
            </w:pPr>
            <w:r>
              <w:rPr>
                <w:spacing w:val="16"/>
                <w:sz w:val="22"/>
                <w:szCs w:val="22"/>
              </w:rPr>
              <w:t>351</w:t>
            </w:r>
          </w:p>
        </w:tc>
      </w:tr>
      <w:tr w:rsidR="00FA0111" w:rsidRPr="0019329B" w14:paraId="59A49D94" w14:textId="77777777" w:rsidTr="0019329B">
        <w:trPr>
          <w:trHeight w:hRule="exact" w:val="293"/>
        </w:trPr>
        <w:tc>
          <w:tcPr>
            <w:tcW w:w="2017" w:type="dxa"/>
            <w:vMerge/>
            <w:vAlign w:val="center"/>
          </w:tcPr>
          <w:p w14:paraId="1E8009E2" w14:textId="77777777" w:rsidR="00FA0111" w:rsidRPr="0019329B" w:rsidRDefault="00FA0111" w:rsidP="00FA0111">
            <w:pPr>
              <w:suppressAutoHyphens w:val="0"/>
              <w:jc w:val="center"/>
              <w:rPr>
                <w:sz w:val="22"/>
                <w:szCs w:val="22"/>
                <w:lang w:eastAsia="ar-SA"/>
              </w:rPr>
            </w:pPr>
          </w:p>
        </w:tc>
        <w:tc>
          <w:tcPr>
            <w:tcW w:w="3554" w:type="dxa"/>
          </w:tcPr>
          <w:p w14:paraId="3107EEA1" w14:textId="77777777" w:rsidR="00FA0111" w:rsidRPr="0019329B" w:rsidRDefault="00FA0111" w:rsidP="00FA0111">
            <w:pPr>
              <w:suppressAutoHyphens w:val="0"/>
              <w:snapToGrid w:val="0"/>
              <w:jc w:val="center"/>
              <w:rPr>
                <w:sz w:val="22"/>
                <w:szCs w:val="22"/>
              </w:rPr>
            </w:pPr>
            <w:r w:rsidRPr="0019329B">
              <w:rPr>
                <w:sz w:val="22"/>
                <w:szCs w:val="22"/>
              </w:rPr>
              <w:t>3-6</w:t>
            </w:r>
          </w:p>
        </w:tc>
        <w:tc>
          <w:tcPr>
            <w:tcW w:w="1535" w:type="dxa"/>
          </w:tcPr>
          <w:p w14:paraId="185A73ED" w14:textId="77777777" w:rsidR="00FA0111" w:rsidRPr="0019329B" w:rsidRDefault="00FA0111" w:rsidP="00FA0111">
            <w:pPr>
              <w:suppressLineNumbers/>
              <w:snapToGrid w:val="0"/>
              <w:jc w:val="center"/>
              <w:rPr>
                <w:spacing w:val="16"/>
                <w:sz w:val="22"/>
                <w:szCs w:val="22"/>
              </w:rPr>
            </w:pPr>
            <w:r w:rsidRPr="0019329B">
              <w:rPr>
                <w:spacing w:val="16"/>
                <w:sz w:val="22"/>
                <w:szCs w:val="22"/>
              </w:rPr>
              <w:t>359</w:t>
            </w:r>
          </w:p>
        </w:tc>
        <w:tc>
          <w:tcPr>
            <w:tcW w:w="1354" w:type="dxa"/>
          </w:tcPr>
          <w:p w14:paraId="611E11FA" w14:textId="77777777" w:rsidR="00FA0111" w:rsidRPr="0019329B" w:rsidRDefault="00FA0111" w:rsidP="00FA0111">
            <w:pPr>
              <w:suppressLineNumbers/>
              <w:snapToGrid w:val="0"/>
              <w:jc w:val="center"/>
              <w:rPr>
                <w:spacing w:val="16"/>
                <w:sz w:val="22"/>
                <w:szCs w:val="22"/>
              </w:rPr>
            </w:pPr>
            <w:r>
              <w:rPr>
                <w:spacing w:val="16"/>
                <w:sz w:val="22"/>
                <w:szCs w:val="22"/>
              </w:rPr>
              <w:t>353</w:t>
            </w:r>
          </w:p>
        </w:tc>
      </w:tr>
      <w:tr w:rsidR="00FA0111" w:rsidRPr="0019329B" w14:paraId="72F5BC9A" w14:textId="77777777" w:rsidTr="0019329B">
        <w:trPr>
          <w:trHeight w:hRule="exact" w:val="293"/>
        </w:trPr>
        <w:tc>
          <w:tcPr>
            <w:tcW w:w="2017" w:type="dxa"/>
            <w:vMerge/>
            <w:vAlign w:val="center"/>
          </w:tcPr>
          <w:p w14:paraId="1B3E16FA" w14:textId="77777777" w:rsidR="00FA0111" w:rsidRPr="0019329B" w:rsidRDefault="00FA0111" w:rsidP="00FA0111">
            <w:pPr>
              <w:suppressAutoHyphens w:val="0"/>
              <w:jc w:val="center"/>
              <w:rPr>
                <w:sz w:val="22"/>
                <w:szCs w:val="22"/>
                <w:lang w:eastAsia="ar-SA"/>
              </w:rPr>
            </w:pPr>
          </w:p>
        </w:tc>
        <w:tc>
          <w:tcPr>
            <w:tcW w:w="3554" w:type="dxa"/>
          </w:tcPr>
          <w:p w14:paraId="380430FD" w14:textId="77777777" w:rsidR="00FA0111" w:rsidRPr="0019329B" w:rsidRDefault="00FA0111" w:rsidP="00FA0111">
            <w:pPr>
              <w:suppressAutoHyphens w:val="0"/>
              <w:snapToGrid w:val="0"/>
              <w:jc w:val="center"/>
              <w:rPr>
                <w:sz w:val="22"/>
                <w:szCs w:val="22"/>
              </w:rPr>
            </w:pPr>
            <w:r w:rsidRPr="0019329B">
              <w:rPr>
                <w:sz w:val="22"/>
                <w:szCs w:val="22"/>
              </w:rPr>
              <w:t>6-12</w:t>
            </w:r>
          </w:p>
        </w:tc>
        <w:tc>
          <w:tcPr>
            <w:tcW w:w="1535" w:type="dxa"/>
          </w:tcPr>
          <w:p w14:paraId="13D82E48" w14:textId="77777777" w:rsidR="00FA0111" w:rsidRPr="0019329B" w:rsidRDefault="00FA0111" w:rsidP="00FA0111">
            <w:pPr>
              <w:suppressLineNumbers/>
              <w:snapToGrid w:val="0"/>
              <w:jc w:val="center"/>
              <w:rPr>
                <w:spacing w:val="16"/>
                <w:sz w:val="22"/>
                <w:szCs w:val="22"/>
              </w:rPr>
            </w:pPr>
            <w:r w:rsidRPr="0019329B">
              <w:rPr>
                <w:spacing w:val="16"/>
                <w:sz w:val="22"/>
                <w:szCs w:val="22"/>
              </w:rPr>
              <w:t>432</w:t>
            </w:r>
          </w:p>
        </w:tc>
        <w:tc>
          <w:tcPr>
            <w:tcW w:w="1354" w:type="dxa"/>
          </w:tcPr>
          <w:p w14:paraId="677447DC" w14:textId="77777777" w:rsidR="00FA0111" w:rsidRPr="0019329B" w:rsidRDefault="00FA0111" w:rsidP="00FA0111">
            <w:pPr>
              <w:suppressLineNumbers/>
              <w:snapToGrid w:val="0"/>
              <w:jc w:val="center"/>
              <w:rPr>
                <w:spacing w:val="16"/>
                <w:sz w:val="22"/>
                <w:szCs w:val="22"/>
              </w:rPr>
            </w:pPr>
            <w:r>
              <w:rPr>
                <w:spacing w:val="16"/>
                <w:sz w:val="22"/>
                <w:szCs w:val="22"/>
              </w:rPr>
              <w:t>436</w:t>
            </w:r>
          </w:p>
        </w:tc>
      </w:tr>
      <w:tr w:rsidR="00FA0111" w:rsidRPr="0019329B" w14:paraId="6E78ACF8" w14:textId="77777777" w:rsidTr="0019329B">
        <w:trPr>
          <w:trHeight w:hRule="exact" w:val="293"/>
        </w:trPr>
        <w:tc>
          <w:tcPr>
            <w:tcW w:w="2017" w:type="dxa"/>
            <w:vMerge/>
            <w:vAlign w:val="center"/>
          </w:tcPr>
          <w:p w14:paraId="58515F8C" w14:textId="77777777" w:rsidR="00FA0111" w:rsidRPr="0019329B" w:rsidRDefault="00FA0111" w:rsidP="00FA0111">
            <w:pPr>
              <w:suppressAutoHyphens w:val="0"/>
              <w:jc w:val="center"/>
              <w:rPr>
                <w:sz w:val="22"/>
                <w:szCs w:val="22"/>
                <w:lang w:eastAsia="ar-SA"/>
              </w:rPr>
            </w:pPr>
          </w:p>
        </w:tc>
        <w:tc>
          <w:tcPr>
            <w:tcW w:w="3554" w:type="dxa"/>
          </w:tcPr>
          <w:p w14:paraId="44CB6496" w14:textId="77777777" w:rsidR="00FA0111" w:rsidRPr="0019329B" w:rsidRDefault="00FA0111" w:rsidP="00FA0111">
            <w:pPr>
              <w:suppressAutoHyphens w:val="0"/>
              <w:snapToGrid w:val="0"/>
              <w:jc w:val="center"/>
              <w:rPr>
                <w:sz w:val="22"/>
                <w:szCs w:val="22"/>
              </w:rPr>
            </w:pPr>
            <w:r w:rsidRPr="0019329B">
              <w:rPr>
                <w:sz w:val="22"/>
                <w:szCs w:val="22"/>
              </w:rPr>
              <w:t>12-24</w:t>
            </w:r>
          </w:p>
        </w:tc>
        <w:tc>
          <w:tcPr>
            <w:tcW w:w="1535" w:type="dxa"/>
          </w:tcPr>
          <w:p w14:paraId="49DEA974" w14:textId="77777777" w:rsidR="00FA0111" w:rsidRPr="0019329B" w:rsidRDefault="00FA0111" w:rsidP="00FA0111">
            <w:pPr>
              <w:suppressLineNumbers/>
              <w:snapToGrid w:val="0"/>
              <w:jc w:val="center"/>
              <w:rPr>
                <w:spacing w:val="16"/>
                <w:sz w:val="22"/>
                <w:szCs w:val="22"/>
              </w:rPr>
            </w:pPr>
            <w:r w:rsidRPr="0019329B">
              <w:rPr>
                <w:spacing w:val="16"/>
                <w:sz w:val="22"/>
                <w:szCs w:val="22"/>
              </w:rPr>
              <w:t>470</w:t>
            </w:r>
          </w:p>
        </w:tc>
        <w:tc>
          <w:tcPr>
            <w:tcW w:w="1354" w:type="dxa"/>
          </w:tcPr>
          <w:p w14:paraId="7E17B49B" w14:textId="77777777" w:rsidR="00FA0111" w:rsidRPr="0019329B" w:rsidRDefault="00FA0111" w:rsidP="00FA0111">
            <w:pPr>
              <w:suppressLineNumbers/>
              <w:snapToGrid w:val="0"/>
              <w:jc w:val="center"/>
              <w:rPr>
                <w:spacing w:val="16"/>
                <w:sz w:val="22"/>
                <w:szCs w:val="22"/>
              </w:rPr>
            </w:pPr>
            <w:r>
              <w:rPr>
                <w:spacing w:val="16"/>
                <w:sz w:val="22"/>
                <w:szCs w:val="22"/>
              </w:rPr>
              <w:t>436</w:t>
            </w:r>
          </w:p>
        </w:tc>
      </w:tr>
      <w:tr w:rsidR="00FA0111" w:rsidRPr="0019329B" w14:paraId="4FDDA96E" w14:textId="77777777" w:rsidTr="0019329B">
        <w:trPr>
          <w:trHeight w:val="110"/>
        </w:trPr>
        <w:tc>
          <w:tcPr>
            <w:tcW w:w="2017" w:type="dxa"/>
            <w:vMerge/>
            <w:vAlign w:val="center"/>
          </w:tcPr>
          <w:p w14:paraId="2690A04E" w14:textId="77777777" w:rsidR="00FA0111" w:rsidRPr="0019329B" w:rsidRDefault="00FA0111" w:rsidP="00FA0111">
            <w:pPr>
              <w:suppressAutoHyphens w:val="0"/>
              <w:jc w:val="center"/>
              <w:rPr>
                <w:sz w:val="22"/>
                <w:szCs w:val="22"/>
                <w:lang w:eastAsia="ar-SA"/>
              </w:rPr>
            </w:pPr>
          </w:p>
        </w:tc>
        <w:tc>
          <w:tcPr>
            <w:tcW w:w="3554" w:type="dxa"/>
          </w:tcPr>
          <w:p w14:paraId="15628DB5" w14:textId="77777777" w:rsidR="00FA0111" w:rsidRPr="0019329B" w:rsidRDefault="00FA0111" w:rsidP="00FA0111">
            <w:pPr>
              <w:suppressAutoHyphens w:val="0"/>
              <w:snapToGrid w:val="0"/>
              <w:jc w:val="center"/>
              <w:rPr>
                <w:sz w:val="22"/>
                <w:szCs w:val="22"/>
              </w:rPr>
            </w:pPr>
            <w:r w:rsidRPr="0019329B">
              <w:rPr>
                <w:sz w:val="22"/>
                <w:szCs w:val="22"/>
              </w:rPr>
              <w:t>pow.24</w:t>
            </w:r>
          </w:p>
        </w:tc>
        <w:tc>
          <w:tcPr>
            <w:tcW w:w="1535" w:type="dxa"/>
          </w:tcPr>
          <w:p w14:paraId="00E3032B" w14:textId="77777777" w:rsidR="00FA0111" w:rsidRPr="0019329B" w:rsidRDefault="00FA0111" w:rsidP="00FA0111">
            <w:pPr>
              <w:suppressLineNumbers/>
              <w:snapToGrid w:val="0"/>
              <w:jc w:val="center"/>
              <w:rPr>
                <w:spacing w:val="16"/>
                <w:sz w:val="22"/>
                <w:szCs w:val="22"/>
              </w:rPr>
            </w:pPr>
            <w:r w:rsidRPr="0019329B">
              <w:rPr>
                <w:spacing w:val="16"/>
                <w:sz w:val="22"/>
                <w:szCs w:val="22"/>
              </w:rPr>
              <w:t>583</w:t>
            </w:r>
          </w:p>
        </w:tc>
        <w:tc>
          <w:tcPr>
            <w:tcW w:w="1354" w:type="dxa"/>
          </w:tcPr>
          <w:p w14:paraId="1FFD34C2" w14:textId="77777777" w:rsidR="00FA0111" w:rsidRPr="0019329B" w:rsidRDefault="00FA0111" w:rsidP="00FA0111">
            <w:pPr>
              <w:suppressLineNumbers/>
              <w:snapToGrid w:val="0"/>
              <w:jc w:val="center"/>
              <w:rPr>
                <w:spacing w:val="16"/>
                <w:sz w:val="22"/>
                <w:szCs w:val="22"/>
              </w:rPr>
            </w:pPr>
            <w:r>
              <w:rPr>
                <w:spacing w:val="16"/>
                <w:sz w:val="22"/>
                <w:szCs w:val="22"/>
              </w:rPr>
              <w:t>661</w:t>
            </w:r>
          </w:p>
        </w:tc>
      </w:tr>
      <w:tr w:rsidR="00FA0111" w:rsidRPr="0019329B" w14:paraId="5D6329D0" w14:textId="77777777" w:rsidTr="0019329B">
        <w:trPr>
          <w:trHeight w:hRule="exact" w:val="293"/>
        </w:trPr>
        <w:tc>
          <w:tcPr>
            <w:tcW w:w="2017" w:type="dxa"/>
            <w:vMerge w:val="restart"/>
            <w:vAlign w:val="center"/>
          </w:tcPr>
          <w:p w14:paraId="05B9B3B9" w14:textId="77777777" w:rsidR="00FA0111" w:rsidRPr="0019329B" w:rsidRDefault="00FA0111" w:rsidP="00FA0111">
            <w:pPr>
              <w:suppressAutoHyphens w:val="0"/>
              <w:snapToGrid w:val="0"/>
              <w:jc w:val="center"/>
              <w:rPr>
                <w:sz w:val="22"/>
                <w:szCs w:val="22"/>
              </w:rPr>
            </w:pPr>
            <w:r w:rsidRPr="0019329B">
              <w:rPr>
                <w:sz w:val="22"/>
                <w:szCs w:val="22"/>
              </w:rPr>
              <w:t>Wiek</w:t>
            </w:r>
          </w:p>
          <w:p w14:paraId="40307867" w14:textId="77777777" w:rsidR="00FA0111" w:rsidRPr="0019329B" w:rsidRDefault="00FA0111" w:rsidP="00FA0111">
            <w:pPr>
              <w:suppressAutoHyphens w:val="0"/>
              <w:jc w:val="center"/>
              <w:rPr>
                <w:sz w:val="22"/>
                <w:szCs w:val="22"/>
              </w:rPr>
            </w:pPr>
            <w:r w:rsidRPr="0019329B">
              <w:rPr>
                <w:sz w:val="22"/>
                <w:szCs w:val="22"/>
              </w:rPr>
              <w:t>w latach</w:t>
            </w:r>
          </w:p>
        </w:tc>
        <w:tc>
          <w:tcPr>
            <w:tcW w:w="3554" w:type="dxa"/>
          </w:tcPr>
          <w:p w14:paraId="1E87EA1A" w14:textId="77777777" w:rsidR="00FA0111" w:rsidRPr="0019329B" w:rsidRDefault="00FA0111" w:rsidP="00FA0111">
            <w:pPr>
              <w:suppressAutoHyphens w:val="0"/>
              <w:snapToGrid w:val="0"/>
              <w:jc w:val="center"/>
              <w:rPr>
                <w:sz w:val="22"/>
                <w:szCs w:val="22"/>
              </w:rPr>
            </w:pPr>
            <w:r w:rsidRPr="0019329B">
              <w:rPr>
                <w:sz w:val="22"/>
                <w:szCs w:val="22"/>
              </w:rPr>
              <w:t>18-24</w:t>
            </w:r>
          </w:p>
        </w:tc>
        <w:tc>
          <w:tcPr>
            <w:tcW w:w="1535" w:type="dxa"/>
          </w:tcPr>
          <w:p w14:paraId="5F2CA363" w14:textId="77777777" w:rsidR="00FA0111" w:rsidRPr="0019329B" w:rsidRDefault="00FA0111" w:rsidP="00FA0111">
            <w:pPr>
              <w:suppressLineNumbers/>
              <w:snapToGrid w:val="0"/>
              <w:jc w:val="center"/>
              <w:rPr>
                <w:spacing w:val="16"/>
                <w:sz w:val="22"/>
                <w:szCs w:val="22"/>
              </w:rPr>
            </w:pPr>
            <w:r w:rsidRPr="0019329B">
              <w:rPr>
                <w:spacing w:val="16"/>
                <w:sz w:val="22"/>
                <w:szCs w:val="22"/>
              </w:rPr>
              <w:t>443</w:t>
            </w:r>
          </w:p>
        </w:tc>
        <w:tc>
          <w:tcPr>
            <w:tcW w:w="1354" w:type="dxa"/>
          </w:tcPr>
          <w:p w14:paraId="4E84F2CB" w14:textId="77777777" w:rsidR="00FA0111" w:rsidRPr="0019329B" w:rsidRDefault="00FA0111" w:rsidP="00FA0111">
            <w:pPr>
              <w:suppressLineNumbers/>
              <w:snapToGrid w:val="0"/>
              <w:jc w:val="center"/>
              <w:rPr>
                <w:spacing w:val="16"/>
                <w:sz w:val="22"/>
                <w:szCs w:val="22"/>
              </w:rPr>
            </w:pPr>
            <w:r>
              <w:rPr>
                <w:spacing w:val="16"/>
                <w:sz w:val="22"/>
                <w:szCs w:val="22"/>
              </w:rPr>
              <w:t>391</w:t>
            </w:r>
          </w:p>
        </w:tc>
      </w:tr>
      <w:tr w:rsidR="00FA0111" w:rsidRPr="0019329B" w14:paraId="50530B13" w14:textId="77777777" w:rsidTr="0019329B">
        <w:trPr>
          <w:trHeight w:hRule="exact" w:val="293"/>
        </w:trPr>
        <w:tc>
          <w:tcPr>
            <w:tcW w:w="2017" w:type="dxa"/>
            <w:vMerge/>
            <w:vAlign w:val="center"/>
          </w:tcPr>
          <w:p w14:paraId="4048091F" w14:textId="77777777" w:rsidR="00FA0111" w:rsidRPr="0019329B" w:rsidRDefault="00FA0111" w:rsidP="00FA0111">
            <w:pPr>
              <w:suppressAutoHyphens w:val="0"/>
              <w:jc w:val="center"/>
              <w:rPr>
                <w:sz w:val="22"/>
                <w:szCs w:val="22"/>
                <w:lang w:eastAsia="ar-SA"/>
              </w:rPr>
            </w:pPr>
          </w:p>
        </w:tc>
        <w:tc>
          <w:tcPr>
            <w:tcW w:w="3554" w:type="dxa"/>
          </w:tcPr>
          <w:p w14:paraId="2692CE11" w14:textId="77777777" w:rsidR="00FA0111" w:rsidRPr="0019329B" w:rsidRDefault="00FA0111" w:rsidP="00FA0111">
            <w:pPr>
              <w:suppressAutoHyphens w:val="0"/>
              <w:snapToGrid w:val="0"/>
              <w:jc w:val="center"/>
              <w:rPr>
                <w:sz w:val="22"/>
                <w:szCs w:val="22"/>
              </w:rPr>
            </w:pPr>
            <w:r w:rsidRPr="0019329B">
              <w:rPr>
                <w:sz w:val="22"/>
                <w:szCs w:val="22"/>
              </w:rPr>
              <w:t>25-34</w:t>
            </w:r>
          </w:p>
        </w:tc>
        <w:tc>
          <w:tcPr>
            <w:tcW w:w="1535" w:type="dxa"/>
          </w:tcPr>
          <w:p w14:paraId="68F839EA" w14:textId="77777777" w:rsidR="00FA0111" w:rsidRPr="0019329B" w:rsidRDefault="00FA0111" w:rsidP="00FA0111">
            <w:pPr>
              <w:suppressLineNumbers/>
              <w:snapToGrid w:val="0"/>
              <w:jc w:val="center"/>
              <w:rPr>
                <w:spacing w:val="16"/>
                <w:sz w:val="22"/>
                <w:szCs w:val="22"/>
              </w:rPr>
            </w:pPr>
            <w:r w:rsidRPr="0019329B">
              <w:rPr>
                <w:spacing w:val="16"/>
                <w:sz w:val="22"/>
                <w:szCs w:val="22"/>
              </w:rPr>
              <w:t>747</w:t>
            </w:r>
          </w:p>
        </w:tc>
        <w:tc>
          <w:tcPr>
            <w:tcW w:w="1354" w:type="dxa"/>
          </w:tcPr>
          <w:p w14:paraId="15D2BAC0" w14:textId="77777777" w:rsidR="00FA0111" w:rsidRPr="0019329B" w:rsidRDefault="00FA0111" w:rsidP="00FA0111">
            <w:pPr>
              <w:suppressLineNumbers/>
              <w:snapToGrid w:val="0"/>
              <w:jc w:val="center"/>
              <w:rPr>
                <w:spacing w:val="16"/>
                <w:sz w:val="22"/>
                <w:szCs w:val="22"/>
              </w:rPr>
            </w:pPr>
            <w:r>
              <w:rPr>
                <w:spacing w:val="16"/>
                <w:sz w:val="22"/>
                <w:szCs w:val="22"/>
              </w:rPr>
              <w:t>709</w:t>
            </w:r>
          </w:p>
        </w:tc>
      </w:tr>
      <w:tr w:rsidR="00FA0111" w:rsidRPr="0019329B" w14:paraId="011B6BE4" w14:textId="77777777" w:rsidTr="0019329B">
        <w:trPr>
          <w:trHeight w:hRule="exact" w:val="293"/>
        </w:trPr>
        <w:tc>
          <w:tcPr>
            <w:tcW w:w="2017" w:type="dxa"/>
            <w:vMerge/>
            <w:vAlign w:val="center"/>
          </w:tcPr>
          <w:p w14:paraId="1CDCC201" w14:textId="77777777" w:rsidR="00FA0111" w:rsidRPr="0019329B" w:rsidRDefault="00FA0111" w:rsidP="00FA0111">
            <w:pPr>
              <w:suppressAutoHyphens w:val="0"/>
              <w:jc w:val="center"/>
              <w:rPr>
                <w:sz w:val="22"/>
                <w:szCs w:val="22"/>
                <w:lang w:eastAsia="ar-SA"/>
              </w:rPr>
            </w:pPr>
          </w:p>
        </w:tc>
        <w:tc>
          <w:tcPr>
            <w:tcW w:w="3554" w:type="dxa"/>
          </w:tcPr>
          <w:p w14:paraId="5C0B5BA1" w14:textId="77777777" w:rsidR="00FA0111" w:rsidRPr="0019329B" w:rsidRDefault="00FA0111" w:rsidP="00FA0111">
            <w:pPr>
              <w:suppressAutoHyphens w:val="0"/>
              <w:snapToGrid w:val="0"/>
              <w:jc w:val="center"/>
              <w:rPr>
                <w:sz w:val="22"/>
                <w:szCs w:val="22"/>
              </w:rPr>
            </w:pPr>
            <w:r w:rsidRPr="0019329B">
              <w:rPr>
                <w:sz w:val="22"/>
                <w:szCs w:val="22"/>
              </w:rPr>
              <w:t>35-44</w:t>
            </w:r>
          </w:p>
        </w:tc>
        <w:tc>
          <w:tcPr>
            <w:tcW w:w="1535" w:type="dxa"/>
          </w:tcPr>
          <w:p w14:paraId="3AC72354" w14:textId="77777777" w:rsidR="00FA0111" w:rsidRPr="0019329B" w:rsidRDefault="00FA0111" w:rsidP="00FA0111">
            <w:pPr>
              <w:suppressLineNumbers/>
              <w:snapToGrid w:val="0"/>
              <w:jc w:val="center"/>
              <w:rPr>
                <w:spacing w:val="16"/>
                <w:sz w:val="22"/>
                <w:szCs w:val="22"/>
              </w:rPr>
            </w:pPr>
            <w:r w:rsidRPr="0019329B">
              <w:rPr>
                <w:spacing w:val="16"/>
                <w:sz w:val="22"/>
                <w:szCs w:val="22"/>
              </w:rPr>
              <w:t>557</w:t>
            </w:r>
          </w:p>
        </w:tc>
        <w:tc>
          <w:tcPr>
            <w:tcW w:w="1354" w:type="dxa"/>
          </w:tcPr>
          <w:p w14:paraId="04A32051" w14:textId="77777777" w:rsidR="00FA0111" w:rsidRPr="0019329B" w:rsidRDefault="00FA0111" w:rsidP="00FA0111">
            <w:pPr>
              <w:suppressLineNumbers/>
              <w:snapToGrid w:val="0"/>
              <w:jc w:val="center"/>
              <w:rPr>
                <w:spacing w:val="16"/>
                <w:sz w:val="22"/>
                <w:szCs w:val="22"/>
              </w:rPr>
            </w:pPr>
            <w:r>
              <w:rPr>
                <w:spacing w:val="16"/>
                <w:sz w:val="22"/>
                <w:szCs w:val="22"/>
              </w:rPr>
              <w:t>560</w:t>
            </w:r>
          </w:p>
        </w:tc>
      </w:tr>
      <w:tr w:rsidR="00FA0111" w:rsidRPr="0019329B" w14:paraId="139E2FC5" w14:textId="77777777" w:rsidTr="0019329B">
        <w:trPr>
          <w:trHeight w:hRule="exact" w:val="293"/>
        </w:trPr>
        <w:tc>
          <w:tcPr>
            <w:tcW w:w="2017" w:type="dxa"/>
            <w:vMerge/>
            <w:vAlign w:val="center"/>
          </w:tcPr>
          <w:p w14:paraId="1406C09B" w14:textId="77777777" w:rsidR="00FA0111" w:rsidRPr="0019329B" w:rsidRDefault="00FA0111" w:rsidP="00FA0111">
            <w:pPr>
              <w:suppressAutoHyphens w:val="0"/>
              <w:jc w:val="center"/>
              <w:rPr>
                <w:sz w:val="22"/>
                <w:szCs w:val="22"/>
                <w:lang w:eastAsia="ar-SA"/>
              </w:rPr>
            </w:pPr>
          </w:p>
        </w:tc>
        <w:tc>
          <w:tcPr>
            <w:tcW w:w="3554" w:type="dxa"/>
          </w:tcPr>
          <w:p w14:paraId="6217A551" w14:textId="77777777" w:rsidR="00FA0111" w:rsidRPr="0019329B" w:rsidRDefault="00FA0111" w:rsidP="00FA0111">
            <w:pPr>
              <w:suppressAutoHyphens w:val="0"/>
              <w:snapToGrid w:val="0"/>
              <w:jc w:val="center"/>
              <w:rPr>
                <w:sz w:val="22"/>
                <w:szCs w:val="22"/>
              </w:rPr>
            </w:pPr>
            <w:r w:rsidRPr="0019329B">
              <w:rPr>
                <w:sz w:val="22"/>
                <w:szCs w:val="22"/>
              </w:rPr>
              <w:t>45-54</w:t>
            </w:r>
          </w:p>
        </w:tc>
        <w:tc>
          <w:tcPr>
            <w:tcW w:w="1535" w:type="dxa"/>
          </w:tcPr>
          <w:p w14:paraId="402E03CF" w14:textId="77777777" w:rsidR="00FA0111" w:rsidRPr="0019329B" w:rsidRDefault="00FA0111" w:rsidP="00FA0111">
            <w:pPr>
              <w:suppressLineNumbers/>
              <w:snapToGrid w:val="0"/>
              <w:jc w:val="center"/>
              <w:rPr>
                <w:spacing w:val="16"/>
                <w:sz w:val="22"/>
                <w:szCs w:val="22"/>
              </w:rPr>
            </w:pPr>
            <w:r w:rsidRPr="0019329B">
              <w:rPr>
                <w:spacing w:val="16"/>
                <w:sz w:val="22"/>
                <w:szCs w:val="22"/>
              </w:rPr>
              <w:t>355</w:t>
            </w:r>
          </w:p>
        </w:tc>
        <w:tc>
          <w:tcPr>
            <w:tcW w:w="1354" w:type="dxa"/>
          </w:tcPr>
          <w:p w14:paraId="4054E33B" w14:textId="77777777" w:rsidR="00FA0111" w:rsidRPr="0019329B" w:rsidRDefault="00FA0111" w:rsidP="00FA0111">
            <w:pPr>
              <w:suppressLineNumbers/>
              <w:snapToGrid w:val="0"/>
              <w:jc w:val="center"/>
              <w:rPr>
                <w:spacing w:val="16"/>
                <w:sz w:val="22"/>
                <w:szCs w:val="22"/>
              </w:rPr>
            </w:pPr>
            <w:r>
              <w:rPr>
                <w:spacing w:val="16"/>
                <w:sz w:val="22"/>
                <w:szCs w:val="22"/>
              </w:rPr>
              <w:t>388</w:t>
            </w:r>
          </w:p>
        </w:tc>
      </w:tr>
      <w:tr w:rsidR="00FA0111" w:rsidRPr="0019329B" w14:paraId="19E0C875" w14:textId="77777777" w:rsidTr="0019329B">
        <w:trPr>
          <w:trHeight w:hRule="exact" w:val="293"/>
        </w:trPr>
        <w:tc>
          <w:tcPr>
            <w:tcW w:w="2017" w:type="dxa"/>
            <w:vMerge/>
            <w:vAlign w:val="center"/>
          </w:tcPr>
          <w:p w14:paraId="369B4A2B" w14:textId="77777777" w:rsidR="00FA0111" w:rsidRPr="0019329B" w:rsidRDefault="00FA0111" w:rsidP="00FA0111">
            <w:pPr>
              <w:suppressAutoHyphens w:val="0"/>
              <w:jc w:val="center"/>
              <w:rPr>
                <w:sz w:val="22"/>
                <w:szCs w:val="22"/>
                <w:lang w:eastAsia="ar-SA"/>
              </w:rPr>
            </w:pPr>
          </w:p>
        </w:tc>
        <w:tc>
          <w:tcPr>
            <w:tcW w:w="3554" w:type="dxa"/>
          </w:tcPr>
          <w:p w14:paraId="7E7936E6" w14:textId="77777777" w:rsidR="00FA0111" w:rsidRPr="0019329B" w:rsidRDefault="00FA0111" w:rsidP="00FA0111">
            <w:pPr>
              <w:suppressAutoHyphens w:val="0"/>
              <w:snapToGrid w:val="0"/>
              <w:jc w:val="center"/>
              <w:rPr>
                <w:sz w:val="22"/>
                <w:szCs w:val="22"/>
              </w:rPr>
            </w:pPr>
            <w:r w:rsidRPr="0019329B">
              <w:rPr>
                <w:sz w:val="22"/>
                <w:szCs w:val="22"/>
              </w:rPr>
              <w:t>55-59</w:t>
            </w:r>
          </w:p>
        </w:tc>
        <w:tc>
          <w:tcPr>
            <w:tcW w:w="1535" w:type="dxa"/>
          </w:tcPr>
          <w:p w14:paraId="0B3C093F" w14:textId="77777777" w:rsidR="00FA0111" w:rsidRPr="0019329B" w:rsidRDefault="00FA0111" w:rsidP="00FA0111">
            <w:pPr>
              <w:suppressLineNumbers/>
              <w:snapToGrid w:val="0"/>
              <w:jc w:val="center"/>
              <w:rPr>
                <w:spacing w:val="16"/>
                <w:sz w:val="22"/>
                <w:szCs w:val="22"/>
              </w:rPr>
            </w:pPr>
            <w:r w:rsidRPr="0019329B">
              <w:rPr>
                <w:spacing w:val="16"/>
                <w:sz w:val="22"/>
                <w:szCs w:val="22"/>
              </w:rPr>
              <w:t>243</w:t>
            </w:r>
          </w:p>
        </w:tc>
        <w:tc>
          <w:tcPr>
            <w:tcW w:w="1354" w:type="dxa"/>
          </w:tcPr>
          <w:p w14:paraId="193B7AC0" w14:textId="77777777" w:rsidR="00FA0111" w:rsidRPr="0019329B" w:rsidRDefault="00FA0111" w:rsidP="00FA0111">
            <w:pPr>
              <w:suppressLineNumbers/>
              <w:snapToGrid w:val="0"/>
              <w:jc w:val="center"/>
              <w:rPr>
                <w:spacing w:val="16"/>
                <w:sz w:val="22"/>
                <w:szCs w:val="22"/>
              </w:rPr>
            </w:pPr>
            <w:r>
              <w:rPr>
                <w:spacing w:val="16"/>
                <w:sz w:val="22"/>
                <w:szCs w:val="22"/>
              </w:rPr>
              <w:t>216</w:t>
            </w:r>
          </w:p>
        </w:tc>
      </w:tr>
      <w:tr w:rsidR="00FA0111" w:rsidRPr="0019329B" w14:paraId="4C5DE608" w14:textId="77777777" w:rsidTr="0019329B">
        <w:trPr>
          <w:trHeight w:val="110"/>
        </w:trPr>
        <w:tc>
          <w:tcPr>
            <w:tcW w:w="2017" w:type="dxa"/>
            <w:vMerge/>
            <w:vAlign w:val="center"/>
          </w:tcPr>
          <w:p w14:paraId="5F76E687" w14:textId="77777777" w:rsidR="00FA0111" w:rsidRPr="0019329B" w:rsidRDefault="00FA0111" w:rsidP="00FA0111">
            <w:pPr>
              <w:suppressAutoHyphens w:val="0"/>
              <w:jc w:val="center"/>
              <w:rPr>
                <w:sz w:val="22"/>
                <w:szCs w:val="22"/>
                <w:lang w:eastAsia="ar-SA"/>
              </w:rPr>
            </w:pPr>
          </w:p>
        </w:tc>
        <w:tc>
          <w:tcPr>
            <w:tcW w:w="3554" w:type="dxa"/>
          </w:tcPr>
          <w:p w14:paraId="6F76A175" w14:textId="77777777" w:rsidR="00FA0111" w:rsidRPr="0019329B" w:rsidRDefault="00FA0111" w:rsidP="00FA0111">
            <w:pPr>
              <w:suppressAutoHyphens w:val="0"/>
              <w:snapToGrid w:val="0"/>
              <w:jc w:val="center"/>
              <w:rPr>
                <w:sz w:val="22"/>
                <w:szCs w:val="22"/>
              </w:rPr>
            </w:pPr>
            <w:r w:rsidRPr="0019329B">
              <w:rPr>
                <w:sz w:val="22"/>
                <w:szCs w:val="22"/>
              </w:rPr>
              <w:t>60 lat i więcej</w:t>
            </w:r>
          </w:p>
        </w:tc>
        <w:tc>
          <w:tcPr>
            <w:tcW w:w="1535" w:type="dxa"/>
          </w:tcPr>
          <w:p w14:paraId="351CEC3B" w14:textId="77777777" w:rsidR="00FA0111" w:rsidRPr="0019329B" w:rsidRDefault="00FA0111" w:rsidP="00FA0111">
            <w:pPr>
              <w:suppressLineNumbers/>
              <w:snapToGrid w:val="0"/>
              <w:jc w:val="center"/>
              <w:rPr>
                <w:spacing w:val="16"/>
                <w:sz w:val="22"/>
                <w:szCs w:val="22"/>
              </w:rPr>
            </w:pPr>
            <w:r w:rsidRPr="0019329B">
              <w:rPr>
                <w:spacing w:val="16"/>
                <w:sz w:val="22"/>
                <w:szCs w:val="22"/>
              </w:rPr>
              <w:t>126</w:t>
            </w:r>
          </w:p>
        </w:tc>
        <w:tc>
          <w:tcPr>
            <w:tcW w:w="1354" w:type="dxa"/>
          </w:tcPr>
          <w:p w14:paraId="319F6E79" w14:textId="77777777" w:rsidR="00FA0111" w:rsidRPr="0019329B" w:rsidRDefault="00FA0111" w:rsidP="00FA0111">
            <w:pPr>
              <w:suppressLineNumbers/>
              <w:snapToGrid w:val="0"/>
              <w:jc w:val="center"/>
              <w:rPr>
                <w:spacing w:val="16"/>
                <w:sz w:val="22"/>
                <w:szCs w:val="22"/>
              </w:rPr>
            </w:pPr>
            <w:r>
              <w:rPr>
                <w:spacing w:val="16"/>
                <w:sz w:val="22"/>
                <w:szCs w:val="22"/>
              </w:rPr>
              <w:t>150</w:t>
            </w:r>
          </w:p>
        </w:tc>
      </w:tr>
      <w:tr w:rsidR="00FA0111" w:rsidRPr="0019329B" w14:paraId="4BD7968D" w14:textId="77777777" w:rsidTr="0019329B">
        <w:trPr>
          <w:trHeight w:hRule="exact" w:val="293"/>
        </w:trPr>
        <w:tc>
          <w:tcPr>
            <w:tcW w:w="2017" w:type="dxa"/>
            <w:vMerge w:val="restart"/>
            <w:vAlign w:val="center"/>
          </w:tcPr>
          <w:p w14:paraId="494EA516" w14:textId="77777777" w:rsidR="00FA0111" w:rsidRPr="0019329B" w:rsidRDefault="00FA0111" w:rsidP="00FA0111">
            <w:pPr>
              <w:suppressAutoHyphens w:val="0"/>
              <w:snapToGrid w:val="0"/>
              <w:jc w:val="center"/>
              <w:rPr>
                <w:sz w:val="22"/>
                <w:szCs w:val="22"/>
              </w:rPr>
            </w:pPr>
            <w:r w:rsidRPr="0019329B">
              <w:rPr>
                <w:sz w:val="22"/>
                <w:szCs w:val="22"/>
              </w:rPr>
              <w:t>Wykształcenie</w:t>
            </w:r>
          </w:p>
        </w:tc>
        <w:tc>
          <w:tcPr>
            <w:tcW w:w="3554" w:type="dxa"/>
          </w:tcPr>
          <w:p w14:paraId="69201136" w14:textId="77777777" w:rsidR="00FA0111" w:rsidRPr="0019329B" w:rsidRDefault="00FA0111" w:rsidP="00FA0111">
            <w:pPr>
              <w:suppressAutoHyphens w:val="0"/>
              <w:snapToGrid w:val="0"/>
              <w:jc w:val="center"/>
              <w:rPr>
                <w:sz w:val="22"/>
                <w:szCs w:val="22"/>
              </w:rPr>
            </w:pPr>
            <w:r w:rsidRPr="0019329B">
              <w:rPr>
                <w:sz w:val="22"/>
                <w:szCs w:val="22"/>
              </w:rPr>
              <w:t>wyższe</w:t>
            </w:r>
          </w:p>
        </w:tc>
        <w:tc>
          <w:tcPr>
            <w:tcW w:w="1535" w:type="dxa"/>
          </w:tcPr>
          <w:p w14:paraId="0E4124C1" w14:textId="77777777" w:rsidR="00FA0111" w:rsidRPr="0019329B" w:rsidRDefault="00FA0111" w:rsidP="00FA0111">
            <w:pPr>
              <w:suppressLineNumbers/>
              <w:snapToGrid w:val="0"/>
              <w:jc w:val="center"/>
              <w:rPr>
                <w:spacing w:val="16"/>
                <w:sz w:val="22"/>
                <w:szCs w:val="22"/>
              </w:rPr>
            </w:pPr>
            <w:r w:rsidRPr="0019329B">
              <w:rPr>
                <w:spacing w:val="16"/>
                <w:sz w:val="22"/>
                <w:szCs w:val="22"/>
              </w:rPr>
              <w:t>423</w:t>
            </w:r>
          </w:p>
        </w:tc>
        <w:tc>
          <w:tcPr>
            <w:tcW w:w="1354" w:type="dxa"/>
          </w:tcPr>
          <w:p w14:paraId="742BB54F" w14:textId="77777777" w:rsidR="00FA0111" w:rsidRPr="0019329B" w:rsidRDefault="00FA0111" w:rsidP="00FA0111">
            <w:pPr>
              <w:suppressLineNumbers/>
              <w:snapToGrid w:val="0"/>
              <w:jc w:val="center"/>
              <w:rPr>
                <w:spacing w:val="16"/>
                <w:sz w:val="22"/>
                <w:szCs w:val="22"/>
              </w:rPr>
            </w:pPr>
            <w:r>
              <w:rPr>
                <w:spacing w:val="16"/>
                <w:sz w:val="22"/>
                <w:szCs w:val="22"/>
              </w:rPr>
              <w:t>450</w:t>
            </w:r>
          </w:p>
        </w:tc>
      </w:tr>
      <w:tr w:rsidR="00FA0111" w:rsidRPr="0019329B" w14:paraId="3CF35D10" w14:textId="77777777" w:rsidTr="0019329B">
        <w:trPr>
          <w:trHeight w:hRule="exact" w:val="293"/>
        </w:trPr>
        <w:tc>
          <w:tcPr>
            <w:tcW w:w="2017" w:type="dxa"/>
            <w:vMerge/>
            <w:vAlign w:val="center"/>
          </w:tcPr>
          <w:p w14:paraId="28B78CFF" w14:textId="77777777" w:rsidR="00FA0111" w:rsidRPr="0019329B" w:rsidRDefault="00FA0111" w:rsidP="00FA0111">
            <w:pPr>
              <w:suppressAutoHyphens w:val="0"/>
              <w:rPr>
                <w:sz w:val="22"/>
                <w:szCs w:val="22"/>
                <w:lang w:eastAsia="ar-SA"/>
              </w:rPr>
            </w:pPr>
          </w:p>
        </w:tc>
        <w:tc>
          <w:tcPr>
            <w:tcW w:w="3554" w:type="dxa"/>
          </w:tcPr>
          <w:p w14:paraId="24A8CA16" w14:textId="77777777" w:rsidR="00FA0111" w:rsidRPr="0019329B" w:rsidRDefault="00FA0111" w:rsidP="00FA0111">
            <w:pPr>
              <w:suppressAutoHyphens w:val="0"/>
              <w:snapToGrid w:val="0"/>
              <w:jc w:val="center"/>
              <w:rPr>
                <w:sz w:val="22"/>
                <w:szCs w:val="22"/>
              </w:rPr>
            </w:pPr>
            <w:r w:rsidRPr="0019329B">
              <w:rPr>
                <w:sz w:val="22"/>
                <w:szCs w:val="22"/>
              </w:rPr>
              <w:t>policealne i średnie zawodowe.</w:t>
            </w:r>
          </w:p>
        </w:tc>
        <w:tc>
          <w:tcPr>
            <w:tcW w:w="1535" w:type="dxa"/>
          </w:tcPr>
          <w:p w14:paraId="7A5D7159" w14:textId="77777777" w:rsidR="00FA0111" w:rsidRPr="0019329B" w:rsidRDefault="00FA0111" w:rsidP="00FA0111">
            <w:pPr>
              <w:suppressLineNumbers/>
              <w:snapToGrid w:val="0"/>
              <w:jc w:val="center"/>
              <w:rPr>
                <w:spacing w:val="16"/>
                <w:sz w:val="22"/>
                <w:szCs w:val="22"/>
              </w:rPr>
            </w:pPr>
            <w:r w:rsidRPr="0019329B">
              <w:rPr>
                <w:spacing w:val="16"/>
                <w:sz w:val="22"/>
                <w:szCs w:val="22"/>
              </w:rPr>
              <w:t>690</w:t>
            </w:r>
          </w:p>
        </w:tc>
        <w:tc>
          <w:tcPr>
            <w:tcW w:w="1354" w:type="dxa"/>
          </w:tcPr>
          <w:p w14:paraId="6DD26ED9" w14:textId="77777777" w:rsidR="00FA0111" w:rsidRPr="0019329B" w:rsidRDefault="00FA0111" w:rsidP="00FA0111">
            <w:pPr>
              <w:suppressLineNumbers/>
              <w:snapToGrid w:val="0"/>
              <w:jc w:val="center"/>
              <w:rPr>
                <w:spacing w:val="16"/>
                <w:sz w:val="22"/>
                <w:szCs w:val="22"/>
              </w:rPr>
            </w:pPr>
            <w:r>
              <w:rPr>
                <w:spacing w:val="16"/>
                <w:sz w:val="22"/>
                <w:szCs w:val="22"/>
              </w:rPr>
              <w:t>671</w:t>
            </w:r>
          </w:p>
        </w:tc>
      </w:tr>
      <w:tr w:rsidR="00FA0111" w:rsidRPr="0019329B" w14:paraId="6915C521" w14:textId="77777777" w:rsidTr="0019329B">
        <w:trPr>
          <w:trHeight w:hRule="exact" w:val="293"/>
        </w:trPr>
        <w:tc>
          <w:tcPr>
            <w:tcW w:w="2017" w:type="dxa"/>
            <w:vMerge/>
            <w:vAlign w:val="center"/>
          </w:tcPr>
          <w:p w14:paraId="5F460DBF" w14:textId="77777777" w:rsidR="00FA0111" w:rsidRPr="0019329B" w:rsidRDefault="00FA0111" w:rsidP="00FA0111">
            <w:pPr>
              <w:suppressAutoHyphens w:val="0"/>
              <w:rPr>
                <w:sz w:val="22"/>
                <w:szCs w:val="22"/>
                <w:lang w:eastAsia="ar-SA"/>
              </w:rPr>
            </w:pPr>
          </w:p>
        </w:tc>
        <w:tc>
          <w:tcPr>
            <w:tcW w:w="3554" w:type="dxa"/>
          </w:tcPr>
          <w:p w14:paraId="1D8A378C" w14:textId="77777777" w:rsidR="00FA0111" w:rsidRPr="0019329B" w:rsidRDefault="00FA0111" w:rsidP="00FA0111">
            <w:pPr>
              <w:suppressAutoHyphens w:val="0"/>
              <w:snapToGrid w:val="0"/>
              <w:jc w:val="center"/>
              <w:rPr>
                <w:sz w:val="22"/>
                <w:szCs w:val="22"/>
              </w:rPr>
            </w:pPr>
            <w:r w:rsidRPr="0019329B">
              <w:rPr>
                <w:sz w:val="22"/>
                <w:szCs w:val="22"/>
              </w:rPr>
              <w:t>średnie ogólnokształcące</w:t>
            </w:r>
          </w:p>
        </w:tc>
        <w:tc>
          <w:tcPr>
            <w:tcW w:w="1535" w:type="dxa"/>
          </w:tcPr>
          <w:p w14:paraId="5A81C38F" w14:textId="77777777" w:rsidR="00FA0111" w:rsidRPr="0019329B" w:rsidRDefault="00FA0111" w:rsidP="00FA0111">
            <w:pPr>
              <w:suppressLineNumbers/>
              <w:snapToGrid w:val="0"/>
              <w:jc w:val="center"/>
              <w:rPr>
                <w:spacing w:val="16"/>
                <w:sz w:val="22"/>
                <w:szCs w:val="22"/>
              </w:rPr>
            </w:pPr>
            <w:r w:rsidRPr="0019329B">
              <w:rPr>
                <w:spacing w:val="16"/>
                <w:sz w:val="22"/>
                <w:szCs w:val="22"/>
              </w:rPr>
              <w:t>250</w:t>
            </w:r>
          </w:p>
        </w:tc>
        <w:tc>
          <w:tcPr>
            <w:tcW w:w="1354" w:type="dxa"/>
          </w:tcPr>
          <w:p w14:paraId="3F382CA6" w14:textId="77777777" w:rsidR="00FA0111" w:rsidRPr="0019329B" w:rsidRDefault="00FA0111" w:rsidP="00FA0111">
            <w:pPr>
              <w:suppressLineNumbers/>
              <w:snapToGrid w:val="0"/>
              <w:jc w:val="center"/>
              <w:rPr>
                <w:spacing w:val="16"/>
                <w:sz w:val="22"/>
                <w:szCs w:val="22"/>
              </w:rPr>
            </w:pPr>
            <w:r>
              <w:rPr>
                <w:spacing w:val="16"/>
                <w:sz w:val="22"/>
                <w:szCs w:val="22"/>
              </w:rPr>
              <w:t>221</w:t>
            </w:r>
          </w:p>
        </w:tc>
      </w:tr>
      <w:tr w:rsidR="00FA0111" w:rsidRPr="0019329B" w14:paraId="5DB57ED8" w14:textId="77777777" w:rsidTr="0019329B">
        <w:trPr>
          <w:trHeight w:hRule="exact" w:val="293"/>
        </w:trPr>
        <w:tc>
          <w:tcPr>
            <w:tcW w:w="2017" w:type="dxa"/>
            <w:vMerge/>
            <w:vAlign w:val="center"/>
          </w:tcPr>
          <w:p w14:paraId="03386141" w14:textId="77777777" w:rsidR="00FA0111" w:rsidRPr="0019329B" w:rsidRDefault="00FA0111" w:rsidP="00FA0111">
            <w:pPr>
              <w:suppressAutoHyphens w:val="0"/>
              <w:rPr>
                <w:sz w:val="22"/>
                <w:szCs w:val="22"/>
                <w:lang w:eastAsia="ar-SA"/>
              </w:rPr>
            </w:pPr>
          </w:p>
        </w:tc>
        <w:tc>
          <w:tcPr>
            <w:tcW w:w="3554" w:type="dxa"/>
          </w:tcPr>
          <w:p w14:paraId="24F79B0F" w14:textId="77777777" w:rsidR="00FA0111" w:rsidRPr="0019329B" w:rsidRDefault="00FA0111" w:rsidP="00FA0111">
            <w:pPr>
              <w:suppressAutoHyphens w:val="0"/>
              <w:snapToGrid w:val="0"/>
              <w:jc w:val="center"/>
              <w:rPr>
                <w:sz w:val="22"/>
                <w:szCs w:val="22"/>
              </w:rPr>
            </w:pPr>
            <w:r w:rsidRPr="0019329B">
              <w:rPr>
                <w:sz w:val="22"/>
                <w:szCs w:val="22"/>
              </w:rPr>
              <w:t>zasadnicze zawodowe</w:t>
            </w:r>
          </w:p>
        </w:tc>
        <w:tc>
          <w:tcPr>
            <w:tcW w:w="1535" w:type="dxa"/>
          </w:tcPr>
          <w:p w14:paraId="4A045AE1" w14:textId="77777777" w:rsidR="00FA0111" w:rsidRPr="0019329B" w:rsidRDefault="00FA0111" w:rsidP="00FA0111">
            <w:pPr>
              <w:suppressLineNumbers/>
              <w:snapToGrid w:val="0"/>
              <w:jc w:val="center"/>
              <w:rPr>
                <w:spacing w:val="16"/>
                <w:sz w:val="22"/>
                <w:szCs w:val="22"/>
              </w:rPr>
            </w:pPr>
            <w:r w:rsidRPr="0019329B">
              <w:rPr>
                <w:spacing w:val="16"/>
                <w:sz w:val="22"/>
                <w:szCs w:val="22"/>
              </w:rPr>
              <w:t>626</w:t>
            </w:r>
          </w:p>
        </w:tc>
        <w:tc>
          <w:tcPr>
            <w:tcW w:w="1354" w:type="dxa"/>
          </w:tcPr>
          <w:p w14:paraId="241F3EB6" w14:textId="77777777" w:rsidR="00FA0111" w:rsidRPr="0019329B" w:rsidRDefault="00FA0111" w:rsidP="00FA0111">
            <w:pPr>
              <w:suppressLineNumbers/>
              <w:snapToGrid w:val="0"/>
              <w:jc w:val="center"/>
              <w:rPr>
                <w:spacing w:val="16"/>
                <w:sz w:val="22"/>
                <w:szCs w:val="22"/>
              </w:rPr>
            </w:pPr>
            <w:r>
              <w:rPr>
                <w:spacing w:val="16"/>
                <w:sz w:val="22"/>
                <w:szCs w:val="22"/>
              </w:rPr>
              <w:t>597</w:t>
            </w:r>
          </w:p>
        </w:tc>
      </w:tr>
      <w:tr w:rsidR="00FA0111" w:rsidRPr="0019329B" w14:paraId="656817A8" w14:textId="77777777" w:rsidTr="0019329B">
        <w:trPr>
          <w:trHeight w:val="110"/>
        </w:trPr>
        <w:tc>
          <w:tcPr>
            <w:tcW w:w="2017" w:type="dxa"/>
            <w:vMerge/>
            <w:vAlign w:val="center"/>
          </w:tcPr>
          <w:p w14:paraId="16CFFD30" w14:textId="77777777" w:rsidR="00FA0111" w:rsidRPr="0019329B" w:rsidRDefault="00FA0111" w:rsidP="00FA0111">
            <w:pPr>
              <w:suppressAutoHyphens w:val="0"/>
              <w:rPr>
                <w:sz w:val="22"/>
                <w:szCs w:val="22"/>
                <w:lang w:eastAsia="ar-SA"/>
              </w:rPr>
            </w:pPr>
          </w:p>
        </w:tc>
        <w:tc>
          <w:tcPr>
            <w:tcW w:w="3554" w:type="dxa"/>
          </w:tcPr>
          <w:p w14:paraId="4430D050" w14:textId="77777777" w:rsidR="00FA0111" w:rsidRPr="0019329B" w:rsidRDefault="00FA0111" w:rsidP="00FA0111">
            <w:pPr>
              <w:suppressAutoHyphens w:val="0"/>
              <w:snapToGrid w:val="0"/>
              <w:jc w:val="center"/>
              <w:rPr>
                <w:sz w:val="22"/>
                <w:szCs w:val="22"/>
              </w:rPr>
            </w:pPr>
            <w:r w:rsidRPr="0019329B">
              <w:rPr>
                <w:sz w:val="22"/>
                <w:szCs w:val="22"/>
              </w:rPr>
              <w:t>gimnazjalne i poniżej</w:t>
            </w:r>
          </w:p>
        </w:tc>
        <w:tc>
          <w:tcPr>
            <w:tcW w:w="1535" w:type="dxa"/>
          </w:tcPr>
          <w:p w14:paraId="1FB4578B" w14:textId="77777777" w:rsidR="00FA0111" w:rsidRPr="0019329B" w:rsidRDefault="00FA0111" w:rsidP="00FA0111">
            <w:pPr>
              <w:suppressLineNumbers/>
              <w:snapToGrid w:val="0"/>
              <w:jc w:val="center"/>
              <w:rPr>
                <w:spacing w:val="16"/>
                <w:sz w:val="22"/>
                <w:szCs w:val="22"/>
              </w:rPr>
            </w:pPr>
            <w:r w:rsidRPr="0019329B">
              <w:rPr>
                <w:spacing w:val="16"/>
                <w:sz w:val="22"/>
                <w:szCs w:val="22"/>
              </w:rPr>
              <w:t>482</w:t>
            </w:r>
          </w:p>
        </w:tc>
        <w:tc>
          <w:tcPr>
            <w:tcW w:w="1354" w:type="dxa"/>
          </w:tcPr>
          <w:p w14:paraId="648F381A" w14:textId="77777777" w:rsidR="00FA0111" w:rsidRPr="0019329B" w:rsidRDefault="00FA0111" w:rsidP="00FA0111">
            <w:pPr>
              <w:suppressLineNumbers/>
              <w:snapToGrid w:val="0"/>
              <w:jc w:val="center"/>
              <w:rPr>
                <w:spacing w:val="16"/>
                <w:sz w:val="22"/>
                <w:szCs w:val="22"/>
              </w:rPr>
            </w:pPr>
            <w:r>
              <w:rPr>
                <w:spacing w:val="16"/>
                <w:sz w:val="22"/>
                <w:szCs w:val="22"/>
              </w:rPr>
              <w:t>475</w:t>
            </w:r>
          </w:p>
        </w:tc>
      </w:tr>
    </w:tbl>
    <w:p w14:paraId="65607C8B" w14:textId="77777777" w:rsidR="0019329B" w:rsidRPr="009F52E1" w:rsidRDefault="0019329B" w:rsidP="0019329B">
      <w:pPr>
        <w:suppressAutoHyphens w:val="0"/>
        <w:rPr>
          <w:i/>
          <w:sz w:val="18"/>
          <w:szCs w:val="18"/>
        </w:rPr>
      </w:pPr>
      <w:r w:rsidRPr="0019329B">
        <w:rPr>
          <w:sz w:val="22"/>
          <w:szCs w:val="22"/>
        </w:rPr>
        <w:t xml:space="preserve">    </w:t>
      </w:r>
      <w:r w:rsidRPr="009F52E1">
        <w:rPr>
          <w:i/>
          <w:sz w:val="18"/>
          <w:szCs w:val="18"/>
        </w:rPr>
        <w:t xml:space="preserve">Źródło: Załącznik nr 1 do sprawozdania </w:t>
      </w:r>
      <w:proofErr w:type="spellStart"/>
      <w:r w:rsidRPr="009F52E1">
        <w:rPr>
          <w:i/>
          <w:sz w:val="18"/>
          <w:szCs w:val="18"/>
        </w:rPr>
        <w:t>MRPiPS</w:t>
      </w:r>
      <w:proofErr w:type="spellEnd"/>
      <w:r w:rsidRPr="009F52E1">
        <w:rPr>
          <w:i/>
          <w:sz w:val="18"/>
          <w:szCs w:val="18"/>
        </w:rPr>
        <w:t xml:space="preserve"> - 01 sporządzane przez Powiatowy Urząd Pracy           </w:t>
      </w:r>
    </w:p>
    <w:p w14:paraId="4196CBA5" w14:textId="77777777" w:rsidR="0019329B" w:rsidRPr="009F52E1" w:rsidRDefault="0019329B" w:rsidP="0019329B">
      <w:pPr>
        <w:suppressAutoHyphens w:val="0"/>
        <w:rPr>
          <w:i/>
          <w:sz w:val="18"/>
          <w:szCs w:val="18"/>
        </w:rPr>
      </w:pPr>
      <w:r w:rsidRPr="009F52E1">
        <w:rPr>
          <w:i/>
          <w:sz w:val="18"/>
          <w:szCs w:val="18"/>
        </w:rPr>
        <w:t xml:space="preserve">     w  Jędrzejowie za lata 201</w:t>
      </w:r>
      <w:r w:rsidR="008E694E">
        <w:rPr>
          <w:i/>
          <w:sz w:val="18"/>
          <w:szCs w:val="18"/>
        </w:rPr>
        <w:t>8</w:t>
      </w:r>
      <w:r w:rsidRPr="009F52E1">
        <w:rPr>
          <w:i/>
          <w:sz w:val="18"/>
          <w:szCs w:val="18"/>
        </w:rPr>
        <w:t>-201</w:t>
      </w:r>
      <w:r w:rsidR="008E694E">
        <w:rPr>
          <w:i/>
          <w:sz w:val="18"/>
          <w:szCs w:val="18"/>
        </w:rPr>
        <w:t>9</w:t>
      </w:r>
    </w:p>
    <w:p w14:paraId="510F490A" w14:textId="77777777" w:rsidR="0019329B" w:rsidRPr="0019329B" w:rsidRDefault="0019329B" w:rsidP="0019329B">
      <w:pPr>
        <w:suppressAutoHyphens w:val="0"/>
        <w:rPr>
          <w:i/>
          <w:sz w:val="20"/>
        </w:rPr>
      </w:pPr>
    </w:p>
    <w:p w14:paraId="5271E524" w14:textId="77777777" w:rsidR="0019329B" w:rsidRPr="0019329B" w:rsidRDefault="0019329B" w:rsidP="0019329B">
      <w:pPr>
        <w:suppressAutoHyphens w:val="0"/>
        <w:autoSpaceDE w:val="0"/>
        <w:autoSpaceDN w:val="0"/>
        <w:adjustRightInd w:val="0"/>
        <w:spacing w:line="276" w:lineRule="auto"/>
        <w:ind w:firstLine="709"/>
        <w:jc w:val="both"/>
        <w:rPr>
          <w:sz w:val="22"/>
          <w:szCs w:val="22"/>
        </w:rPr>
      </w:pPr>
      <w:r w:rsidRPr="0019329B">
        <w:rPr>
          <w:sz w:val="22"/>
          <w:szCs w:val="22"/>
        </w:rPr>
        <w:t>Analiza wieku bezrobotnych wykazała, że 70,7% bezrobotnych  należy do przedziału zwanego wiekiem mobilnym (18-44 lata), obejmującego osoby zdolne do zmiany stanowisk</w:t>
      </w:r>
      <w:r w:rsidR="00536CA1">
        <w:rPr>
          <w:sz w:val="22"/>
          <w:szCs w:val="22"/>
        </w:rPr>
        <w:t>a, miejsca pracy l</w:t>
      </w:r>
      <w:r w:rsidRPr="0019329B">
        <w:rPr>
          <w:sz w:val="22"/>
          <w:szCs w:val="22"/>
        </w:rPr>
        <w:t>ub ewentualnego przekwalifikowania się. Osoby w wieku 45 lat i więcej stanowią 29,3% ogółu.</w:t>
      </w:r>
    </w:p>
    <w:p w14:paraId="76706E1E" w14:textId="77777777" w:rsidR="0019329B" w:rsidRPr="0019329B" w:rsidRDefault="0019329B" w:rsidP="0019329B">
      <w:pPr>
        <w:spacing w:line="276" w:lineRule="auto"/>
        <w:ind w:firstLine="709"/>
        <w:jc w:val="both"/>
        <w:rPr>
          <w:color w:val="000000"/>
          <w:sz w:val="22"/>
          <w:szCs w:val="22"/>
        </w:rPr>
      </w:pPr>
      <w:r w:rsidRPr="0019329B">
        <w:rPr>
          <w:color w:val="000000"/>
          <w:sz w:val="22"/>
          <w:szCs w:val="22"/>
        </w:rPr>
        <w:t xml:space="preserve">Biorąc pod uwagę niski </w:t>
      </w:r>
      <w:r w:rsidRPr="0019329B">
        <w:rPr>
          <w:b/>
          <w:i/>
          <w:color w:val="000000"/>
          <w:sz w:val="22"/>
          <w:szCs w:val="22"/>
        </w:rPr>
        <w:t>poziom wykształcenia bezrobotnych</w:t>
      </w:r>
      <w:r w:rsidRPr="0019329B">
        <w:rPr>
          <w:color w:val="000000"/>
          <w:sz w:val="22"/>
          <w:szCs w:val="22"/>
        </w:rPr>
        <w:t xml:space="preserve"> na koniec grudnia 201</w:t>
      </w:r>
      <w:r w:rsidR="00CA653C">
        <w:rPr>
          <w:color w:val="000000"/>
          <w:sz w:val="22"/>
          <w:szCs w:val="22"/>
        </w:rPr>
        <w:t>9</w:t>
      </w:r>
      <w:r w:rsidRPr="0019329B">
        <w:rPr>
          <w:color w:val="000000"/>
          <w:sz w:val="22"/>
          <w:szCs w:val="22"/>
        </w:rPr>
        <w:t xml:space="preserve"> roku najliczniejszą grupę stanowiły osoby z wykształceniem zasadniczym zawodow</w:t>
      </w:r>
      <w:r w:rsidR="00536CA1">
        <w:rPr>
          <w:color w:val="000000"/>
          <w:sz w:val="22"/>
          <w:szCs w:val="22"/>
        </w:rPr>
        <w:t xml:space="preserve">ym oraz gimnazjalnym </w:t>
      </w:r>
      <w:r w:rsidRPr="0019329B">
        <w:rPr>
          <w:color w:val="000000"/>
          <w:sz w:val="22"/>
          <w:szCs w:val="22"/>
        </w:rPr>
        <w:t>i poniżej gimnazjalnego w liczbie 1</w:t>
      </w:r>
      <w:r w:rsidR="00CA653C">
        <w:rPr>
          <w:color w:val="000000"/>
          <w:sz w:val="22"/>
          <w:szCs w:val="22"/>
        </w:rPr>
        <w:t>072</w:t>
      </w:r>
      <w:r w:rsidRPr="0019329B">
        <w:rPr>
          <w:color w:val="000000"/>
          <w:sz w:val="22"/>
          <w:szCs w:val="22"/>
        </w:rPr>
        <w:t xml:space="preserve"> osób, a ich udział w ogólnej liczbie bezrobotnych wynosił 44,</w:t>
      </w:r>
      <w:r w:rsidR="00CA653C">
        <w:rPr>
          <w:color w:val="000000"/>
          <w:sz w:val="22"/>
          <w:szCs w:val="22"/>
        </w:rPr>
        <w:t>4</w:t>
      </w:r>
      <w:r w:rsidRPr="0019329B">
        <w:rPr>
          <w:color w:val="000000"/>
          <w:sz w:val="22"/>
          <w:szCs w:val="22"/>
        </w:rPr>
        <w:t>%. W stosunku do stanu na koniec 201</w:t>
      </w:r>
      <w:r w:rsidR="00CA653C">
        <w:rPr>
          <w:color w:val="000000"/>
          <w:sz w:val="22"/>
          <w:szCs w:val="22"/>
        </w:rPr>
        <w:t>8</w:t>
      </w:r>
      <w:r w:rsidRPr="0019329B">
        <w:rPr>
          <w:color w:val="000000"/>
          <w:sz w:val="22"/>
          <w:szCs w:val="22"/>
        </w:rPr>
        <w:t xml:space="preserve"> roku liczba osób legitymująca się takim poziomem wykształcenia zmniejszyła się o </w:t>
      </w:r>
      <w:r w:rsidR="00CA653C">
        <w:rPr>
          <w:color w:val="000000"/>
          <w:sz w:val="22"/>
          <w:szCs w:val="22"/>
        </w:rPr>
        <w:t>36</w:t>
      </w:r>
      <w:r w:rsidRPr="0019329B">
        <w:rPr>
          <w:color w:val="000000"/>
          <w:sz w:val="22"/>
          <w:szCs w:val="22"/>
        </w:rPr>
        <w:t xml:space="preserve"> osób tj. o </w:t>
      </w:r>
      <w:r w:rsidR="00CA653C">
        <w:rPr>
          <w:color w:val="000000"/>
          <w:sz w:val="22"/>
          <w:szCs w:val="22"/>
        </w:rPr>
        <w:t>3,2</w:t>
      </w:r>
      <w:r w:rsidRPr="0019329B">
        <w:rPr>
          <w:color w:val="000000"/>
          <w:sz w:val="22"/>
          <w:szCs w:val="22"/>
        </w:rPr>
        <w:t>%, a ich udział w bezrobociu ogół</w:t>
      </w:r>
      <w:r w:rsidR="00536CA1">
        <w:rPr>
          <w:color w:val="000000"/>
          <w:sz w:val="22"/>
          <w:szCs w:val="22"/>
        </w:rPr>
        <w:t xml:space="preserve">em zmniejszył się  </w:t>
      </w:r>
      <w:r w:rsidRPr="0019329B">
        <w:rPr>
          <w:color w:val="000000"/>
          <w:sz w:val="22"/>
          <w:szCs w:val="22"/>
        </w:rPr>
        <w:t>o 0,</w:t>
      </w:r>
      <w:r w:rsidR="00CA653C">
        <w:rPr>
          <w:color w:val="000000"/>
          <w:sz w:val="22"/>
          <w:szCs w:val="22"/>
        </w:rPr>
        <w:t>4</w:t>
      </w:r>
      <w:r w:rsidRPr="0019329B">
        <w:rPr>
          <w:color w:val="000000"/>
          <w:sz w:val="22"/>
          <w:szCs w:val="22"/>
        </w:rPr>
        <w:t xml:space="preserve"> punktu procentowego (w 201</w:t>
      </w:r>
      <w:r w:rsidR="00CA653C">
        <w:rPr>
          <w:color w:val="000000"/>
          <w:sz w:val="22"/>
          <w:szCs w:val="22"/>
        </w:rPr>
        <w:t>8</w:t>
      </w:r>
      <w:r w:rsidRPr="0019329B">
        <w:rPr>
          <w:color w:val="000000"/>
          <w:sz w:val="22"/>
          <w:szCs w:val="22"/>
        </w:rPr>
        <w:t>r, wynosił 4</w:t>
      </w:r>
      <w:r w:rsidR="00CA653C">
        <w:rPr>
          <w:color w:val="000000"/>
          <w:sz w:val="22"/>
          <w:szCs w:val="22"/>
        </w:rPr>
        <w:t>4,8</w:t>
      </w:r>
      <w:r w:rsidRPr="0019329B">
        <w:rPr>
          <w:color w:val="000000"/>
          <w:sz w:val="22"/>
          <w:szCs w:val="22"/>
        </w:rPr>
        <w:t xml:space="preserve">%). </w:t>
      </w:r>
      <w:r w:rsidR="00AF608D">
        <w:rPr>
          <w:color w:val="000000"/>
          <w:sz w:val="22"/>
          <w:szCs w:val="22"/>
        </w:rPr>
        <w:t>W województwie świętokrzyskim bezrobotni z wykształceniem gimnazjalnym i poniżej n</w:t>
      </w:r>
      <w:r w:rsidRPr="0019329B">
        <w:rPr>
          <w:color w:val="000000"/>
          <w:sz w:val="22"/>
          <w:szCs w:val="22"/>
        </w:rPr>
        <w:t>a koniec 201</w:t>
      </w:r>
      <w:r w:rsidR="00CA653C">
        <w:rPr>
          <w:color w:val="000000"/>
          <w:sz w:val="22"/>
          <w:szCs w:val="22"/>
        </w:rPr>
        <w:t>9</w:t>
      </w:r>
      <w:r w:rsidRPr="0019329B">
        <w:rPr>
          <w:color w:val="000000"/>
          <w:sz w:val="22"/>
          <w:szCs w:val="22"/>
        </w:rPr>
        <w:t xml:space="preserve"> roku </w:t>
      </w:r>
      <w:r w:rsidR="00AF608D">
        <w:rPr>
          <w:color w:val="000000"/>
          <w:sz w:val="22"/>
          <w:szCs w:val="22"/>
        </w:rPr>
        <w:t>stanowili 4</w:t>
      </w:r>
      <w:r w:rsidR="00CA653C">
        <w:rPr>
          <w:color w:val="000000"/>
          <w:sz w:val="22"/>
          <w:szCs w:val="22"/>
        </w:rPr>
        <w:t>5,9</w:t>
      </w:r>
      <w:r w:rsidRPr="0019329B">
        <w:rPr>
          <w:color w:val="000000"/>
          <w:sz w:val="22"/>
          <w:szCs w:val="22"/>
        </w:rPr>
        <w:t>%</w:t>
      </w:r>
      <w:r w:rsidR="00AF608D">
        <w:rPr>
          <w:color w:val="000000"/>
          <w:sz w:val="22"/>
          <w:szCs w:val="22"/>
        </w:rPr>
        <w:t xml:space="preserve"> ogółu bezrobotnych</w:t>
      </w:r>
      <w:r w:rsidRPr="0019329B">
        <w:rPr>
          <w:color w:val="000000"/>
          <w:sz w:val="22"/>
          <w:szCs w:val="22"/>
        </w:rPr>
        <w:t>.</w:t>
      </w:r>
    </w:p>
    <w:p w14:paraId="523D5F25" w14:textId="5E6551AF" w:rsidR="0019329B" w:rsidRPr="0019329B" w:rsidRDefault="0019329B" w:rsidP="0019329B">
      <w:pPr>
        <w:spacing w:line="276" w:lineRule="auto"/>
        <w:ind w:firstLine="709"/>
        <w:jc w:val="both"/>
        <w:rPr>
          <w:sz w:val="22"/>
          <w:szCs w:val="22"/>
        </w:rPr>
      </w:pPr>
      <w:r w:rsidRPr="0019329B">
        <w:rPr>
          <w:sz w:val="22"/>
          <w:szCs w:val="22"/>
        </w:rPr>
        <w:t>Bezrobotni z wykształceniem policealnym i średnim zawodowym, w liczbie 6</w:t>
      </w:r>
      <w:r w:rsidR="00AF608D">
        <w:rPr>
          <w:sz w:val="22"/>
          <w:szCs w:val="22"/>
        </w:rPr>
        <w:t>71</w:t>
      </w:r>
      <w:r w:rsidRPr="0019329B">
        <w:rPr>
          <w:sz w:val="22"/>
          <w:szCs w:val="22"/>
        </w:rPr>
        <w:t xml:space="preserve"> osób, stanowili 27,</w:t>
      </w:r>
      <w:r w:rsidR="00AF608D">
        <w:rPr>
          <w:sz w:val="22"/>
          <w:szCs w:val="22"/>
        </w:rPr>
        <w:t>8</w:t>
      </w:r>
      <w:r w:rsidRPr="0019329B">
        <w:rPr>
          <w:sz w:val="22"/>
          <w:szCs w:val="22"/>
        </w:rPr>
        <w:t xml:space="preserve">% ogółu bezrobotnych. </w:t>
      </w:r>
      <w:bookmarkStart w:id="5" w:name="_Hlk33521285"/>
      <w:r w:rsidRPr="0019329B">
        <w:rPr>
          <w:sz w:val="22"/>
          <w:szCs w:val="22"/>
        </w:rPr>
        <w:t>W stosunku do 201</w:t>
      </w:r>
      <w:r w:rsidR="00AF608D">
        <w:rPr>
          <w:sz w:val="22"/>
          <w:szCs w:val="22"/>
        </w:rPr>
        <w:t>8</w:t>
      </w:r>
      <w:r w:rsidRPr="0019329B">
        <w:rPr>
          <w:sz w:val="22"/>
          <w:szCs w:val="22"/>
        </w:rPr>
        <w:t xml:space="preserve"> roku ich liczba zmniejszyła się o </w:t>
      </w:r>
      <w:r w:rsidR="00AF608D">
        <w:rPr>
          <w:sz w:val="22"/>
          <w:szCs w:val="22"/>
        </w:rPr>
        <w:t>19</w:t>
      </w:r>
      <w:r w:rsidRPr="0019329B">
        <w:rPr>
          <w:sz w:val="22"/>
          <w:szCs w:val="22"/>
        </w:rPr>
        <w:t xml:space="preserve"> osób, ale ich udział w ogólnej liczbie bezrobotnych z</w:t>
      </w:r>
      <w:r w:rsidR="00AF608D">
        <w:rPr>
          <w:sz w:val="22"/>
          <w:szCs w:val="22"/>
        </w:rPr>
        <w:t>mniejszył</w:t>
      </w:r>
      <w:r w:rsidRPr="0019329B">
        <w:rPr>
          <w:sz w:val="22"/>
          <w:szCs w:val="22"/>
        </w:rPr>
        <w:t xml:space="preserve"> się o 0,</w:t>
      </w:r>
      <w:r w:rsidR="00AF608D">
        <w:rPr>
          <w:sz w:val="22"/>
          <w:szCs w:val="22"/>
        </w:rPr>
        <w:t>1</w:t>
      </w:r>
      <w:r w:rsidRPr="0019329B">
        <w:rPr>
          <w:sz w:val="22"/>
          <w:szCs w:val="22"/>
        </w:rPr>
        <w:t xml:space="preserve"> punktu procentowego </w:t>
      </w:r>
      <w:r w:rsidR="006408BB">
        <w:rPr>
          <w:sz w:val="22"/>
          <w:szCs w:val="22"/>
        </w:rPr>
        <w:t xml:space="preserve">           </w:t>
      </w:r>
      <w:r w:rsidRPr="0019329B">
        <w:rPr>
          <w:sz w:val="22"/>
          <w:szCs w:val="22"/>
        </w:rPr>
        <w:t>(w 201</w:t>
      </w:r>
      <w:r w:rsidR="00AF608D">
        <w:rPr>
          <w:sz w:val="22"/>
          <w:szCs w:val="22"/>
        </w:rPr>
        <w:t>8</w:t>
      </w:r>
      <w:r w:rsidRPr="0019329B">
        <w:rPr>
          <w:sz w:val="22"/>
          <w:szCs w:val="22"/>
        </w:rPr>
        <w:t>r. - 27,</w:t>
      </w:r>
      <w:r w:rsidR="00AF608D">
        <w:rPr>
          <w:sz w:val="22"/>
          <w:szCs w:val="22"/>
        </w:rPr>
        <w:t>9</w:t>
      </w:r>
      <w:r w:rsidRPr="0019329B">
        <w:rPr>
          <w:sz w:val="22"/>
          <w:szCs w:val="22"/>
        </w:rPr>
        <w:t xml:space="preserve">%). </w:t>
      </w:r>
    </w:p>
    <w:bookmarkEnd w:id="5"/>
    <w:p w14:paraId="1777FE2A" w14:textId="77777777" w:rsidR="0072000C" w:rsidRPr="0019329B" w:rsidRDefault="0072000C" w:rsidP="0072000C">
      <w:pPr>
        <w:spacing w:line="276" w:lineRule="auto"/>
        <w:ind w:firstLine="709"/>
        <w:jc w:val="both"/>
        <w:rPr>
          <w:sz w:val="22"/>
          <w:szCs w:val="22"/>
        </w:rPr>
      </w:pPr>
      <w:r w:rsidRPr="0019329B">
        <w:rPr>
          <w:sz w:val="22"/>
          <w:szCs w:val="22"/>
        </w:rPr>
        <w:t xml:space="preserve">Wzrost liczy osób bezrobotnych nastąpił  w grupie osób </w:t>
      </w:r>
      <w:r>
        <w:rPr>
          <w:sz w:val="22"/>
          <w:szCs w:val="22"/>
        </w:rPr>
        <w:t>z wyższym wykształceniem</w:t>
      </w:r>
      <w:r w:rsidRPr="0019329B">
        <w:rPr>
          <w:sz w:val="22"/>
          <w:szCs w:val="22"/>
        </w:rPr>
        <w:t xml:space="preserve">, które w liczbie </w:t>
      </w:r>
      <w:r>
        <w:rPr>
          <w:sz w:val="22"/>
          <w:szCs w:val="22"/>
        </w:rPr>
        <w:t>450</w:t>
      </w:r>
      <w:r w:rsidRPr="0019329B">
        <w:rPr>
          <w:sz w:val="22"/>
          <w:szCs w:val="22"/>
        </w:rPr>
        <w:t xml:space="preserve"> osób stanowiły </w:t>
      </w:r>
      <w:r>
        <w:rPr>
          <w:sz w:val="22"/>
          <w:szCs w:val="22"/>
        </w:rPr>
        <w:t>18,6</w:t>
      </w:r>
      <w:r w:rsidRPr="0019329B">
        <w:rPr>
          <w:sz w:val="22"/>
          <w:szCs w:val="22"/>
        </w:rPr>
        <w:t xml:space="preserve"> % ogółu zarejestrowanych. W stosunku do 201</w:t>
      </w:r>
      <w:r>
        <w:rPr>
          <w:sz w:val="22"/>
          <w:szCs w:val="22"/>
        </w:rPr>
        <w:t>8</w:t>
      </w:r>
      <w:r w:rsidRPr="0019329B">
        <w:rPr>
          <w:sz w:val="22"/>
          <w:szCs w:val="22"/>
        </w:rPr>
        <w:t xml:space="preserve"> roku ich liczba z</w:t>
      </w:r>
      <w:r>
        <w:rPr>
          <w:sz w:val="22"/>
          <w:szCs w:val="22"/>
        </w:rPr>
        <w:t>większyła się o</w:t>
      </w:r>
      <w:r w:rsidRPr="0019329B">
        <w:rPr>
          <w:sz w:val="22"/>
          <w:szCs w:val="22"/>
        </w:rPr>
        <w:t xml:space="preserve"> się o </w:t>
      </w:r>
      <w:r>
        <w:rPr>
          <w:sz w:val="22"/>
          <w:szCs w:val="22"/>
        </w:rPr>
        <w:t>27</w:t>
      </w:r>
      <w:r w:rsidRPr="0019329B">
        <w:rPr>
          <w:sz w:val="22"/>
          <w:szCs w:val="22"/>
        </w:rPr>
        <w:t xml:space="preserve"> osób, </w:t>
      </w:r>
      <w:r>
        <w:rPr>
          <w:sz w:val="22"/>
          <w:szCs w:val="22"/>
        </w:rPr>
        <w:t>a</w:t>
      </w:r>
      <w:r w:rsidRPr="0019329B">
        <w:rPr>
          <w:sz w:val="22"/>
          <w:szCs w:val="22"/>
        </w:rPr>
        <w:t xml:space="preserve"> udział w ogólnej liczbie bezrobotnych z</w:t>
      </w:r>
      <w:r>
        <w:rPr>
          <w:sz w:val="22"/>
          <w:szCs w:val="22"/>
        </w:rPr>
        <w:t>większył</w:t>
      </w:r>
      <w:r w:rsidRPr="0019329B">
        <w:rPr>
          <w:sz w:val="22"/>
          <w:szCs w:val="22"/>
        </w:rPr>
        <w:t xml:space="preserve"> się o </w:t>
      </w:r>
      <w:r>
        <w:rPr>
          <w:sz w:val="22"/>
          <w:szCs w:val="22"/>
        </w:rPr>
        <w:t>1,5</w:t>
      </w:r>
      <w:r w:rsidRPr="0019329B">
        <w:rPr>
          <w:sz w:val="22"/>
          <w:szCs w:val="22"/>
        </w:rPr>
        <w:t xml:space="preserve"> punktu procentowego (w 201</w:t>
      </w:r>
      <w:r>
        <w:rPr>
          <w:sz w:val="22"/>
          <w:szCs w:val="22"/>
        </w:rPr>
        <w:t>8</w:t>
      </w:r>
      <w:r w:rsidRPr="0019329B">
        <w:rPr>
          <w:sz w:val="22"/>
          <w:szCs w:val="22"/>
        </w:rPr>
        <w:t xml:space="preserve">r. </w:t>
      </w:r>
      <w:r>
        <w:rPr>
          <w:sz w:val="22"/>
          <w:szCs w:val="22"/>
        </w:rPr>
        <w:t>–</w:t>
      </w:r>
      <w:r w:rsidRPr="0019329B">
        <w:rPr>
          <w:sz w:val="22"/>
          <w:szCs w:val="22"/>
        </w:rPr>
        <w:t xml:space="preserve"> </w:t>
      </w:r>
      <w:r>
        <w:rPr>
          <w:sz w:val="22"/>
          <w:szCs w:val="22"/>
        </w:rPr>
        <w:t>17,1</w:t>
      </w:r>
      <w:r w:rsidRPr="0019329B">
        <w:rPr>
          <w:sz w:val="22"/>
          <w:szCs w:val="22"/>
        </w:rPr>
        <w:t xml:space="preserve">%). </w:t>
      </w:r>
    </w:p>
    <w:p w14:paraId="715E3E10" w14:textId="77777777" w:rsidR="00C05213" w:rsidRDefault="0019329B" w:rsidP="0019329B">
      <w:pPr>
        <w:spacing w:line="276" w:lineRule="auto"/>
        <w:jc w:val="both"/>
        <w:rPr>
          <w:sz w:val="22"/>
          <w:szCs w:val="22"/>
        </w:rPr>
      </w:pPr>
      <w:r w:rsidRPr="0019329B">
        <w:rPr>
          <w:sz w:val="22"/>
          <w:szCs w:val="22"/>
        </w:rPr>
        <w:t xml:space="preserve">Bezrobotni z </w:t>
      </w:r>
      <w:r w:rsidR="00C05213">
        <w:rPr>
          <w:sz w:val="22"/>
          <w:szCs w:val="22"/>
        </w:rPr>
        <w:t>wykształceniem średnim ogólnokształcącym w liczbie 221 osób</w:t>
      </w:r>
      <w:r w:rsidRPr="0019329B">
        <w:rPr>
          <w:sz w:val="22"/>
          <w:szCs w:val="22"/>
        </w:rPr>
        <w:t xml:space="preserve"> stanowili  na koniec  grudnia 201</w:t>
      </w:r>
      <w:r w:rsidR="00AF608D">
        <w:rPr>
          <w:sz w:val="22"/>
          <w:szCs w:val="22"/>
        </w:rPr>
        <w:t>9</w:t>
      </w:r>
      <w:r w:rsidRPr="0019329B">
        <w:rPr>
          <w:sz w:val="22"/>
          <w:szCs w:val="22"/>
        </w:rPr>
        <w:t xml:space="preserve"> roku </w:t>
      </w:r>
      <w:r w:rsidR="00C05213">
        <w:rPr>
          <w:sz w:val="22"/>
          <w:szCs w:val="22"/>
        </w:rPr>
        <w:t>9,2</w:t>
      </w:r>
      <w:r w:rsidRPr="0019329B">
        <w:rPr>
          <w:sz w:val="22"/>
          <w:szCs w:val="22"/>
        </w:rPr>
        <w:t>% ogółu bezrobotnych (201</w:t>
      </w:r>
      <w:r w:rsidR="00AF608D">
        <w:rPr>
          <w:sz w:val="22"/>
          <w:szCs w:val="22"/>
        </w:rPr>
        <w:t>8</w:t>
      </w:r>
      <w:r w:rsidRPr="0019329B">
        <w:rPr>
          <w:sz w:val="22"/>
          <w:szCs w:val="22"/>
        </w:rPr>
        <w:t xml:space="preserve">r. </w:t>
      </w:r>
      <w:r w:rsidR="00C05213">
        <w:rPr>
          <w:sz w:val="22"/>
          <w:szCs w:val="22"/>
        </w:rPr>
        <w:t>250 osób</w:t>
      </w:r>
      <w:r w:rsidR="00AF608D">
        <w:rPr>
          <w:sz w:val="22"/>
          <w:szCs w:val="22"/>
        </w:rPr>
        <w:t>,</w:t>
      </w:r>
      <w:r w:rsidRPr="0019329B">
        <w:rPr>
          <w:sz w:val="22"/>
          <w:szCs w:val="22"/>
        </w:rPr>
        <w:t xml:space="preserve"> 1</w:t>
      </w:r>
      <w:r w:rsidR="00C05213">
        <w:rPr>
          <w:sz w:val="22"/>
          <w:szCs w:val="22"/>
        </w:rPr>
        <w:t>0</w:t>
      </w:r>
      <w:r w:rsidRPr="0019329B">
        <w:rPr>
          <w:sz w:val="22"/>
          <w:szCs w:val="22"/>
        </w:rPr>
        <w:t>,1%).</w:t>
      </w:r>
    </w:p>
    <w:p w14:paraId="477FDD7B" w14:textId="77777777" w:rsidR="0019329B" w:rsidRPr="0019329B" w:rsidRDefault="0019329B" w:rsidP="00C05213">
      <w:pPr>
        <w:spacing w:before="120" w:line="276" w:lineRule="auto"/>
        <w:jc w:val="both"/>
        <w:rPr>
          <w:sz w:val="22"/>
          <w:szCs w:val="22"/>
        </w:rPr>
      </w:pPr>
      <w:r w:rsidRPr="0019329B">
        <w:rPr>
          <w:sz w:val="22"/>
          <w:szCs w:val="22"/>
        </w:rPr>
        <w:lastRenderedPageBreak/>
        <w:t>Na koniec 201</w:t>
      </w:r>
      <w:r w:rsidR="00C05213">
        <w:rPr>
          <w:sz w:val="22"/>
          <w:szCs w:val="22"/>
        </w:rPr>
        <w:t>9</w:t>
      </w:r>
      <w:r w:rsidRPr="0019329B">
        <w:rPr>
          <w:sz w:val="22"/>
          <w:szCs w:val="22"/>
        </w:rPr>
        <w:t xml:space="preserve"> roku w rejestrze Powiatowego Urzędu Pracy w Jędrzejowie pozostawały 10</w:t>
      </w:r>
      <w:r w:rsidR="00133F3F">
        <w:rPr>
          <w:sz w:val="22"/>
          <w:szCs w:val="22"/>
        </w:rPr>
        <w:t>97</w:t>
      </w:r>
      <w:r w:rsidRPr="0019329B">
        <w:rPr>
          <w:sz w:val="22"/>
          <w:szCs w:val="22"/>
        </w:rPr>
        <w:t xml:space="preserve"> osoby, </w:t>
      </w:r>
      <w:r w:rsidRPr="0019329B">
        <w:rPr>
          <w:b/>
          <w:i/>
          <w:sz w:val="22"/>
          <w:szCs w:val="22"/>
        </w:rPr>
        <w:t>którym upłynęło ponad 12 miesięcy od ostatniego zarejestrowania się</w:t>
      </w:r>
      <w:r w:rsidRPr="0019329B">
        <w:rPr>
          <w:sz w:val="22"/>
          <w:szCs w:val="22"/>
        </w:rPr>
        <w:t>, z tego:</w:t>
      </w:r>
    </w:p>
    <w:p w14:paraId="0F60804B" w14:textId="77777777" w:rsidR="0019329B" w:rsidRPr="0019329B" w:rsidRDefault="0019329B" w:rsidP="006F6ABB">
      <w:pPr>
        <w:numPr>
          <w:ilvl w:val="0"/>
          <w:numId w:val="10"/>
        </w:numPr>
        <w:tabs>
          <w:tab w:val="clear" w:pos="720"/>
          <w:tab w:val="num" w:pos="142"/>
        </w:tabs>
        <w:spacing w:line="276" w:lineRule="auto"/>
        <w:ind w:left="1471" w:hanging="1471"/>
        <w:jc w:val="both"/>
        <w:rPr>
          <w:sz w:val="22"/>
          <w:szCs w:val="22"/>
        </w:rPr>
      </w:pPr>
      <w:r w:rsidRPr="0019329B">
        <w:rPr>
          <w:sz w:val="22"/>
          <w:szCs w:val="22"/>
        </w:rPr>
        <w:t xml:space="preserve"> 4</w:t>
      </w:r>
      <w:r w:rsidR="00266EDB">
        <w:rPr>
          <w:sz w:val="22"/>
          <w:szCs w:val="22"/>
        </w:rPr>
        <w:t>36</w:t>
      </w:r>
      <w:r w:rsidRPr="0019329B">
        <w:rPr>
          <w:sz w:val="22"/>
          <w:szCs w:val="22"/>
        </w:rPr>
        <w:t xml:space="preserve"> osób pozostawało bez pracy od 12 do 24 miesięcy</w:t>
      </w:r>
    </w:p>
    <w:p w14:paraId="0426711A" w14:textId="77777777" w:rsidR="0019329B" w:rsidRPr="0019329B" w:rsidRDefault="0019329B" w:rsidP="006F6ABB">
      <w:pPr>
        <w:numPr>
          <w:ilvl w:val="0"/>
          <w:numId w:val="10"/>
        </w:numPr>
        <w:tabs>
          <w:tab w:val="clear" w:pos="720"/>
          <w:tab w:val="num" w:pos="142"/>
        </w:tabs>
        <w:spacing w:line="276" w:lineRule="auto"/>
        <w:ind w:left="1466" w:hanging="1471"/>
        <w:jc w:val="both"/>
        <w:rPr>
          <w:sz w:val="22"/>
          <w:szCs w:val="22"/>
        </w:rPr>
      </w:pPr>
      <w:r w:rsidRPr="0019329B">
        <w:rPr>
          <w:sz w:val="22"/>
          <w:szCs w:val="22"/>
        </w:rPr>
        <w:t xml:space="preserve"> </w:t>
      </w:r>
      <w:r w:rsidR="00266EDB">
        <w:rPr>
          <w:sz w:val="22"/>
          <w:szCs w:val="22"/>
        </w:rPr>
        <w:t>661`</w:t>
      </w:r>
      <w:r w:rsidRPr="0019329B">
        <w:rPr>
          <w:sz w:val="22"/>
          <w:szCs w:val="22"/>
        </w:rPr>
        <w:t xml:space="preserve"> os</w:t>
      </w:r>
      <w:r w:rsidR="00266EDB">
        <w:rPr>
          <w:sz w:val="22"/>
          <w:szCs w:val="22"/>
        </w:rPr>
        <w:t>ób</w:t>
      </w:r>
      <w:r w:rsidRPr="0019329B">
        <w:rPr>
          <w:sz w:val="22"/>
          <w:szCs w:val="22"/>
        </w:rPr>
        <w:t xml:space="preserve"> pozostawał</w:t>
      </w:r>
      <w:r w:rsidR="00266EDB">
        <w:rPr>
          <w:sz w:val="22"/>
          <w:szCs w:val="22"/>
        </w:rPr>
        <w:t>o</w:t>
      </w:r>
      <w:r w:rsidRPr="0019329B">
        <w:rPr>
          <w:sz w:val="22"/>
          <w:szCs w:val="22"/>
        </w:rPr>
        <w:t xml:space="preserve"> bez pracy powyżej 24 miesięcy</w:t>
      </w:r>
    </w:p>
    <w:p w14:paraId="51CD9A3B" w14:textId="77777777" w:rsidR="0019329B" w:rsidRPr="0019329B" w:rsidRDefault="0019329B" w:rsidP="0019329B">
      <w:pPr>
        <w:tabs>
          <w:tab w:val="left" w:pos="550"/>
        </w:tabs>
        <w:spacing w:line="276" w:lineRule="auto"/>
        <w:jc w:val="both"/>
        <w:rPr>
          <w:sz w:val="22"/>
          <w:szCs w:val="22"/>
        </w:rPr>
      </w:pPr>
      <w:r w:rsidRPr="0019329B">
        <w:rPr>
          <w:sz w:val="22"/>
          <w:szCs w:val="22"/>
        </w:rPr>
        <w:t>W porównaniu do stanu na koniec grudnia 201</w:t>
      </w:r>
      <w:r w:rsidR="00133F3F">
        <w:rPr>
          <w:sz w:val="22"/>
          <w:szCs w:val="22"/>
        </w:rPr>
        <w:t>8</w:t>
      </w:r>
      <w:r w:rsidRPr="0019329B">
        <w:rPr>
          <w:sz w:val="22"/>
          <w:szCs w:val="22"/>
        </w:rPr>
        <w:t xml:space="preserve"> roku liczba osób oczekujących na pracę ponad                12 miesięcy była wyższa o </w:t>
      </w:r>
      <w:r w:rsidR="00133F3F">
        <w:rPr>
          <w:sz w:val="22"/>
          <w:szCs w:val="22"/>
        </w:rPr>
        <w:t>45 osób</w:t>
      </w:r>
      <w:r w:rsidRPr="0019329B">
        <w:rPr>
          <w:sz w:val="22"/>
          <w:szCs w:val="22"/>
        </w:rPr>
        <w:t xml:space="preserve"> tj. o </w:t>
      </w:r>
      <w:r w:rsidR="00133F3F">
        <w:rPr>
          <w:sz w:val="22"/>
          <w:szCs w:val="22"/>
        </w:rPr>
        <w:t>4,3</w:t>
      </w:r>
      <w:r w:rsidRPr="0019329B">
        <w:rPr>
          <w:sz w:val="22"/>
          <w:szCs w:val="22"/>
        </w:rPr>
        <w:t xml:space="preserve">%, a udział tej grupy w ogólnej liczbie bezrobotnych zwiększył  się o </w:t>
      </w:r>
      <w:r w:rsidR="00133F3F">
        <w:rPr>
          <w:sz w:val="22"/>
          <w:szCs w:val="22"/>
        </w:rPr>
        <w:t>2,8</w:t>
      </w:r>
      <w:r w:rsidRPr="0019329B">
        <w:rPr>
          <w:sz w:val="22"/>
          <w:szCs w:val="22"/>
        </w:rPr>
        <w:t xml:space="preserve"> punktów procentowych -  z </w:t>
      </w:r>
      <w:r w:rsidR="00133F3F">
        <w:rPr>
          <w:sz w:val="22"/>
          <w:szCs w:val="22"/>
        </w:rPr>
        <w:t>42,6</w:t>
      </w:r>
      <w:r w:rsidRPr="0019329B">
        <w:rPr>
          <w:sz w:val="22"/>
          <w:szCs w:val="22"/>
        </w:rPr>
        <w:t>% w 201</w:t>
      </w:r>
      <w:r w:rsidR="00133F3F">
        <w:rPr>
          <w:sz w:val="22"/>
          <w:szCs w:val="22"/>
        </w:rPr>
        <w:t>8</w:t>
      </w:r>
      <w:r w:rsidRPr="0019329B">
        <w:rPr>
          <w:sz w:val="22"/>
          <w:szCs w:val="22"/>
        </w:rPr>
        <w:t xml:space="preserve"> roku do 4</w:t>
      </w:r>
      <w:r w:rsidR="00133F3F">
        <w:rPr>
          <w:sz w:val="22"/>
          <w:szCs w:val="22"/>
        </w:rPr>
        <w:t>5,4</w:t>
      </w:r>
      <w:r w:rsidRPr="0019329B">
        <w:rPr>
          <w:sz w:val="22"/>
          <w:szCs w:val="22"/>
        </w:rPr>
        <w:t>% w 201</w:t>
      </w:r>
      <w:r w:rsidR="00133F3F">
        <w:rPr>
          <w:sz w:val="22"/>
          <w:szCs w:val="22"/>
        </w:rPr>
        <w:t>9</w:t>
      </w:r>
      <w:r w:rsidRPr="0019329B">
        <w:rPr>
          <w:sz w:val="22"/>
          <w:szCs w:val="22"/>
        </w:rPr>
        <w:t xml:space="preserve"> roku. </w:t>
      </w:r>
    </w:p>
    <w:p w14:paraId="57A2B494" w14:textId="77777777" w:rsidR="0019329B" w:rsidRPr="0019329B" w:rsidRDefault="0019329B" w:rsidP="0019329B">
      <w:pPr>
        <w:spacing w:after="120" w:line="276" w:lineRule="auto"/>
        <w:jc w:val="both"/>
        <w:rPr>
          <w:sz w:val="22"/>
          <w:szCs w:val="22"/>
        </w:rPr>
      </w:pPr>
      <w:r w:rsidRPr="0019329B">
        <w:rPr>
          <w:sz w:val="22"/>
          <w:szCs w:val="22"/>
        </w:rPr>
        <w:t xml:space="preserve">Liczba bezrobotnych pozostających bez pracy od 6 do 12 miesięcy wynosiła – </w:t>
      </w:r>
      <w:r w:rsidR="00266EDB">
        <w:rPr>
          <w:sz w:val="22"/>
          <w:szCs w:val="22"/>
        </w:rPr>
        <w:t>436</w:t>
      </w:r>
      <w:r w:rsidRPr="0019329B">
        <w:rPr>
          <w:sz w:val="22"/>
          <w:szCs w:val="22"/>
        </w:rPr>
        <w:t xml:space="preserve"> osób (1</w:t>
      </w:r>
      <w:r w:rsidR="00266EDB">
        <w:rPr>
          <w:sz w:val="22"/>
          <w:szCs w:val="22"/>
        </w:rPr>
        <w:t>8,1</w:t>
      </w:r>
      <w:r w:rsidRPr="0019329B">
        <w:rPr>
          <w:sz w:val="22"/>
          <w:szCs w:val="22"/>
        </w:rPr>
        <w:t xml:space="preserve">%),                 od 3 do 6 miesięcy – </w:t>
      </w:r>
      <w:r w:rsidR="00266EDB">
        <w:rPr>
          <w:sz w:val="22"/>
          <w:szCs w:val="22"/>
        </w:rPr>
        <w:t>353</w:t>
      </w:r>
      <w:r w:rsidRPr="0019329B">
        <w:rPr>
          <w:sz w:val="22"/>
          <w:szCs w:val="22"/>
        </w:rPr>
        <w:t xml:space="preserve"> osoby (1</w:t>
      </w:r>
      <w:r w:rsidR="00266EDB">
        <w:rPr>
          <w:sz w:val="22"/>
          <w:szCs w:val="22"/>
        </w:rPr>
        <w:t>4,6</w:t>
      </w:r>
      <w:r w:rsidRPr="0019329B">
        <w:rPr>
          <w:sz w:val="22"/>
          <w:szCs w:val="22"/>
        </w:rPr>
        <w:t>%), od 1 do 3 miesięcy – 3</w:t>
      </w:r>
      <w:r w:rsidR="00266EDB">
        <w:rPr>
          <w:sz w:val="22"/>
          <w:szCs w:val="22"/>
        </w:rPr>
        <w:t>51</w:t>
      </w:r>
      <w:r w:rsidRPr="0019329B">
        <w:rPr>
          <w:sz w:val="22"/>
          <w:szCs w:val="22"/>
        </w:rPr>
        <w:t xml:space="preserve"> os</w:t>
      </w:r>
      <w:r w:rsidR="00266EDB">
        <w:rPr>
          <w:sz w:val="22"/>
          <w:szCs w:val="22"/>
        </w:rPr>
        <w:t>ób</w:t>
      </w:r>
      <w:r w:rsidRPr="0019329B">
        <w:rPr>
          <w:sz w:val="22"/>
          <w:szCs w:val="22"/>
        </w:rPr>
        <w:t xml:space="preserve"> (1</w:t>
      </w:r>
      <w:r w:rsidR="00266EDB">
        <w:rPr>
          <w:sz w:val="22"/>
          <w:szCs w:val="22"/>
        </w:rPr>
        <w:t>4,5</w:t>
      </w:r>
      <w:r w:rsidRPr="0019329B">
        <w:rPr>
          <w:sz w:val="22"/>
          <w:szCs w:val="22"/>
        </w:rPr>
        <w:t>%), do 1 miesiąca – 1</w:t>
      </w:r>
      <w:r w:rsidR="00BA6C09">
        <w:rPr>
          <w:sz w:val="22"/>
          <w:szCs w:val="22"/>
        </w:rPr>
        <w:t>7</w:t>
      </w:r>
      <w:r w:rsidRPr="0019329B">
        <w:rPr>
          <w:sz w:val="22"/>
          <w:szCs w:val="22"/>
        </w:rPr>
        <w:t>7 osób (</w:t>
      </w:r>
      <w:r w:rsidR="00BA6C09">
        <w:rPr>
          <w:sz w:val="22"/>
          <w:szCs w:val="22"/>
        </w:rPr>
        <w:t>7,3</w:t>
      </w:r>
      <w:r w:rsidRPr="0019329B">
        <w:rPr>
          <w:sz w:val="22"/>
          <w:szCs w:val="22"/>
        </w:rPr>
        <w:t>%)</w:t>
      </w:r>
      <w:bookmarkStart w:id="6" w:name="_Hlk508006444"/>
      <w:r w:rsidRPr="0019329B">
        <w:rPr>
          <w:sz w:val="22"/>
          <w:szCs w:val="22"/>
        </w:rPr>
        <w:t xml:space="preserve">. W woj. świętokrzyskim według stanu na koniec 2018 roku na pracę ponad rok oczekiwało 36,7% ogółu zarejestrowanych. </w:t>
      </w:r>
    </w:p>
    <w:bookmarkEnd w:id="6"/>
    <w:p w14:paraId="17F6883B" w14:textId="77777777" w:rsidR="0019329B" w:rsidRPr="0019329B" w:rsidRDefault="0019329B" w:rsidP="0019329B">
      <w:pPr>
        <w:spacing w:after="120" w:line="276" w:lineRule="auto"/>
        <w:jc w:val="both"/>
        <w:rPr>
          <w:b/>
          <w:sz w:val="22"/>
          <w:szCs w:val="22"/>
        </w:rPr>
      </w:pPr>
      <w:r w:rsidRPr="0019329B">
        <w:rPr>
          <w:b/>
          <w:sz w:val="22"/>
          <w:szCs w:val="22"/>
        </w:rPr>
        <w:t>3. Bezrobotni będący w szczególnej sytuacji na rynku pracy</w:t>
      </w:r>
    </w:p>
    <w:p w14:paraId="67D4F993" w14:textId="2BA119BE" w:rsidR="0019329B" w:rsidRPr="0019329B" w:rsidRDefault="0019329B" w:rsidP="0019329B">
      <w:pPr>
        <w:suppressAutoHyphens w:val="0"/>
        <w:autoSpaceDE w:val="0"/>
        <w:autoSpaceDN w:val="0"/>
        <w:adjustRightInd w:val="0"/>
        <w:spacing w:after="120" w:line="276" w:lineRule="auto"/>
        <w:ind w:firstLine="709"/>
        <w:jc w:val="both"/>
        <w:rPr>
          <w:sz w:val="22"/>
          <w:szCs w:val="22"/>
        </w:rPr>
      </w:pPr>
      <w:r w:rsidRPr="0019329B">
        <w:rPr>
          <w:sz w:val="22"/>
          <w:szCs w:val="22"/>
        </w:rPr>
        <w:t>Na koniec grudnia 201</w:t>
      </w:r>
      <w:r w:rsidR="005E5537">
        <w:rPr>
          <w:sz w:val="22"/>
          <w:szCs w:val="22"/>
        </w:rPr>
        <w:t>9</w:t>
      </w:r>
      <w:r w:rsidRPr="0019329B">
        <w:rPr>
          <w:sz w:val="22"/>
          <w:szCs w:val="22"/>
        </w:rPr>
        <w:t xml:space="preserve"> roku zarejestrowanych było </w:t>
      </w:r>
      <w:r w:rsidRPr="0019329B">
        <w:rPr>
          <w:b/>
          <w:bCs/>
          <w:sz w:val="22"/>
          <w:szCs w:val="22"/>
        </w:rPr>
        <w:t>2</w:t>
      </w:r>
      <w:r w:rsidR="005E5537">
        <w:rPr>
          <w:b/>
          <w:bCs/>
          <w:sz w:val="22"/>
          <w:szCs w:val="22"/>
        </w:rPr>
        <w:t>122</w:t>
      </w:r>
      <w:r w:rsidRPr="0019329B">
        <w:rPr>
          <w:b/>
          <w:bCs/>
          <w:sz w:val="22"/>
          <w:szCs w:val="22"/>
        </w:rPr>
        <w:t xml:space="preserve"> os</w:t>
      </w:r>
      <w:r w:rsidR="005E5537">
        <w:rPr>
          <w:b/>
          <w:bCs/>
          <w:sz w:val="22"/>
          <w:szCs w:val="22"/>
        </w:rPr>
        <w:t>oby</w:t>
      </w:r>
      <w:r w:rsidRPr="0019329B">
        <w:rPr>
          <w:b/>
          <w:bCs/>
          <w:sz w:val="22"/>
          <w:szCs w:val="22"/>
        </w:rPr>
        <w:t xml:space="preserve"> będąc</w:t>
      </w:r>
      <w:r w:rsidR="005E5537">
        <w:rPr>
          <w:b/>
          <w:bCs/>
          <w:sz w:val="22"/>
          <w:szCs w:val="22"/>
        </w:rPr>
        <w:t>e</w:t>
      </w:r>
      <w:r w:rsidRPr="0019329B">
        <w:rPr>
          <w:b/>
          <w:bCs/>
          <w:sz w:val="22"/>
          <w:szCs w:val="22"/>
        </w:rPr>
        <w:t xml:space="preserve"> w szczególnej sytuacji  na rynku pracy i stanowiły one 8</w:t>
      </w:r>
      <w:r w:rsidR="004153CB">
        <w:rPr>
          <w:b/>
          <w:bCs/>
          <w:sz w:val="22"/>
          <w:szCs w:val="22"/>
        </w:rPr>
        <w:t>7,90</w:t>
      </w:r>
      <w:r w:rsidR="005E5537">
        <w:rPr>
          <w:b/>
          <w:bCs/>
          <w:sz w:val="22"/>
          <w:szCs w:val="22"/>
        </w:rPr>
        <w:t>%</w:t>
      </w:r>
      <w:r w:rsidRPr="0019329B">
        <w:rPr>
          <w:b/>
          <w:bCs/>
          <w:sz w:val="22"/>
          <w:szCs w:val="22"/>
        </w:rPr>
        <w:t xml:space="preserve"> ogółu bezrobotnych </w:t>
      </w:r>
      <w:r w:rsidRPr="0019329B">
        <w:rPr>
          <w:sz w:val="22"/>
          <w:szCs w:val="22"/>
        </w:rPr>
        <w:t xml:space="preserve">(wobec 2324 osób </w:t>
      </w:r>
      <w:r w:rsidR="006408BB">
        <w:rPr>
          <w:sz w:val="22"/>
          <w:szCs w:val="22"/>
        </w:rPr>
        <w:t xml:space="preserve">           </w:t>
      </w:r>
      <w:r w:rsidRPr="0019329B">
        <w:rPr>
          <w:sz w:val="22"/>
          <w:szCs w:val="22"/>
        </w:rPr>
        <w:t>i 88,4</w:t>
      </w:r>
      <w:r w:rsidRPr="0019329B">
        <w:rPr>
          <w:b/>
          <w:bCs/>
          <w:sz w:val="22"/>
          <w:szCs w:val="22"/>
        </w:rPr>
        <w:t xml:space="preserve">% </w:t>
      </w:r>
      <w:r w:rsidRPr="0019329B">
        <w:rPr>
          <w:sz w:val="22"/>
          <w:szCs w:val="22"/>
        </w:rPr>
        <w:t xml:space="preserve">ogółu na koniec 2017r.), z tego 1416 kobiety (57,3%) i 1055 mężczyzn (42,7%).  </w:t>
      </w:r>
    </w:p>
    <w:p w14:paraId="70777ACE" w14:textId="77777777" w:rsidR="0019329B" w:rsidRPr="0019329B" w:rsidRDefault="0019329B" w:rsidP="0019329B">
      <w:pPr>
        <w:suppressAutoHyphens w:val="0"/>
        <w:autoSpaceDE w:val="0"/>
        <w:autoSpaceDN w:val="0"/>
        <w:adjustRightInd w:val="0"/>
        <w:spacing w:line="276" w:lineRule="auto"/>
        <w:jc w:val="right"/>
        <w:rPr>
          <w:b/>
          <w:sz w:val="22"/>
          <w:szCs w:val="22"/>
        </w:rPr>
      </w:pPr>
      <w:r w:rsidRPr="0019329B">
        <w:rPr>
          <w:b/>
          <w:sz w:val="22"/>
          <w:szCs w:val="22"/>
        </w:rPr>
        <w:t xml:space="preserve">Tabela </w:t>
      </w:r>
      <w:r w:rsidR="00C84498">
        <w:rPr>
          <w:b/>
          <w:sz w:val="22"/>
          <w:szCs w:val="22"/>
        </w:rPr>
        <w:t>5</w:t>
      </w:r>
    </w:p>
    <w:p w14:paraId="32AF1B16" w14:textId="77777777" w:rsidR="0019329B" w:rsidRPr="0019329B" w:rsidRDefault="0019329B" w:rsidP="0019329B">
      <w:pPr>
        <w:suppressAutoHyphens w:val="0"/>
        <w:autoSpaceDE w:val="0"/>
        <w:autoSpaceDN w:val="0"/>
        <w:adjustRightInd w:val="0"/>
        <w:spacing w:line="276" w:lineRule="auto"/>
        <w:jc w:val="center"/>
        <w:rPr>
          <w:b/>
          <w:color w:val="000000"/>
          <w:sz w:val="22"/>
          <w:szCs w:val="22"/>
        </w:rPr>
      </w:pPr>
      <w:r w:rsidRPr="0019329B">
        <w:rPr>
          <w:b/>
          <w:color w:val="000000"/>
          <w:sz w:val="22"/>
          <w:szCs w:val="22"/>
        </w:rPr>
        <w:t>Bezrobotni będący w szczególnej sytuacji na rynku pracy zarejestrowani                                            w Powiatowym Urzędzie Pracy w Jędrzejowie na koniec grudnia 2018 roku</w:t>
      </w:r>
    </w:p>
    <w:p w14:paraId="02AEE45A" w14:textId="77777777" w:rsidR="0019329B" w:rsidRPr="0019329B" w:rsidRDefault="0019329B" w:rsidP="0019329B">
      <w:pPr>
        <w:suppressAutoHyphens w:val="0"/>
        <w:autoSpaceDE w:val="0"/>
        <w:autoSpaceDN w:val="0"/>
        <w:adjustRightInd w:val="0"/>
        <w:spacing w:line="276" w:lineRule="auto"/>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401"/>
        <w:gridCol w:w="993"/>
        <w:gridCol w:w="850"/>
        <w:gridCol w:w="1134"/>
        <w:gridCol w:w="992"/>
        <w:gridCol w:w="1276"/>
        <w:gridCol w:w="814"/>
      </w:tblGrid>
      <w:tr w:rsidR="0019329B" w:rsidRPr="0019329B" w14:paraId="1617DA93" w14:textId="77777777" w:rsidTr="0019329B">
        <w:tc>
          <w:tcPr>
            <w:tcW w:w="542" w:type="dxa"/>
          </w:tcPr>
          <w:p w14:paraId="0A7AFD82" w14:textId="77777777" w:rsidR="0019329B" w:rsidRPr="0019329B" w:rsidRDefault="0019329B" w:rsidP="0019329B">
            <w:pPr>
              <w:spacing w:line="276" w:lineRule="auto"/>
              <w:rPr>
                <w:b/>
                <w:color w:val="000000"/>
                <w:sz w:val="22"/>
                <w:szCs w:val="22"/>
              </w:rPr>
            </w:pPr>
            <w:r w:rsidRPr="0019329B">
              <w:rPr>
                <w:b/>
                <w:color w:val="000000"/>
                <w:sz w:val="22"/>
                <w:szCs w:val="22"/>
              </w:rPr>
              <w:t>Lp.</w:t>
            </w:r>
          </w:p>
        </w:tc>
        <w:tc>
          <w:tcPr>
            <w:tcW w:w="2401" w:type="dxa"/>
          </w:tcPr>
          <w:p w14:paraId="2B5C092C" w14:textId="77777777" w:rsidR="0019329B" w:rsidRPr="0019329B" w:rsidRDefault="0019329B" w:rsidP="0019329B">
            <w:pPr>
              <w:suppressAutoHyphens w:val="0"/>
              <w:autoSpaceDE w:val="0"/>
              <w:autoSpaceDN w:val="0"/>
              <w:adjustRightInd w:val="0"/>
              <w:spacing w:line="276" w:lineRule="auto"/>
              <w:jc w:val="center"/>
              <w:rPr>
                <w:b/>
                <w:bCs/>
                <w:color w:val="000000"/>
                <w:sz w:val="22"/>
                <w:szCs w:val="22"/>
              </w:rPr>
            </w:pPr>
            <w:r w:rsidRPr="0019329B">
              <w:rPr>
                <w:b/>
                <w:bCs/>
                <w:color w:val="000000"/>
                <w:sz w:val="22"/>
                <w:szCs w:val="22"/>
              </w:rPr>
              <w:t>Osoby, będące</w:t>
            </w:r>
          </w:p>
          <w:p w14:paraId="04D89626" w14:textId="77777777" w:rsidR="0019329B" w:rsidRPr="0019329B" w:rsidRDefault="0019329B" w:rsidP="0019329B">
            <w:pPr>
              <w:spacing w:line="276" w:lineRule="auto"/>
              <w:jc w:val="center"/>
              <w:rPr>
                <w:b/>
                <w:color w:val="000000"/>
                <w:sz w:val="22"/>
                <w:szCs w:val="22"/>
              </w:rPr>
            </w:pPr>
            <w:r w:rsidRPr="0019329B">
              <w:rPr>
                <w:b/>
                <w:bCs/>
                <w:color w:val="000000"/>
                <w:sz w:val="22"/>
                <w:szCs w:val="22"/>
              </w:rPr>
              <w:t>w szczególnej sytuacji na rynku pracy</w:t>
            </w:r>
          </w:p>
        </w:tc>
        <w:tc>
          <w:tcPr>
            <w:tcW w:w="993" w:type="dxa"/>
          </w:tcPr>
          <w:p w14:paraId="0404EABD" w14:textId="77777777" w:rsidR="0019329B" w:rsidRPr="0019329B" w:rsidRDefault="0019329B" w:rsidP="0019329B">
            <w:pPr>
              <w:suppressAutoHyphens w:val="0"/>
              <w:autoSpaceDE w:val="0"/>
              <w:autoSpaceDN w:val="0"/>
              <w:adjustRightInd w:val="0"/>
              <w:spacing w:line="276" w:lineRule="auto"/>
              <w:jc w:val="center"/>
              <w:rPr>
                <w:b/>
                <w:bCs/>
                <w:color w:val="000000"/>
                <w:sz w:val="22"/>
                <w:szCs w:val="22"/>
              </w:rPr>
            </w:pPr>
          </w:p>
          <w:p w14:paraId="4BAE15F6" w14:textId="77777777" w:rsidR="0019329B" w:rsidRPr="0019329B" w:rsidRDefault="0019329B" w:rsidP="0019329B">
            <w:pPr>
              <w:suppressAutoHyphens w:val="0"/>
              <w:autoSpaceDE w:val="0"/>
              <w:autoSpaceDN w:val="0"/>
              <w:adjustRightInd w:val="0"/>
              <w:spacing w:line="276" w:lineRule="auto"/>
              <w:jc w:val="center"/>
              <w:rPr>
                <w:b/>
                <w:bCs/>
                <w:color w:val="000000"/>
                <w:sz w:val="22"/>
                <w:szCs w:val="22"/>
              </w:rPr>
            </w:pPr>
            <w:r w:rsidRPr="0019329B">
              <w:rPr>
                <w:b/>
                <w:bCs/>
                <w:color w:val="000000"/>
                <w:sz w:val="22"/>
                <w:szCs w:val="22"/>
              </w:rPr>
              <w:t>Ogółem</w:t>
            </w:r>
          </w:p>
        </w:tc>
        <w:tc>
          <w:tcPr>
            <w:tcW w:w="850" w:type="dxa"/>
          </w:tcPr>
          <w:p w14:paraId="708D5086" w14:textId="77777777" w:rsidR="0019329B" w:rsidRPr="0019329B" w:rsidRDefault="0019329B" w:rsidP="0019329B">
            <w:pPr>
              <w:spacing w:line="276" w:lineRule="auto"/>
              <w:jc w:val="center"/>
              <w:rPr>
                <w:b/>
                <w:color w:val="000000"/>
                <w:sz w:val="22"/>
                <w:szCs w:val="22"/>
              </w:rPr>
            </w:pPr>
          </w:p>
          <w:p w14:paraId="78571837" w14:textId="77777777" w:rsidR="0019329B" w:rsidRPr="0019329B" w:rsidRDefault="0019329B" w:rsidP="0019329B">
            <w:pPr>
              <w:spacing w:line="276" w:lineRule="auto"/>
              <w:jc w:val="center"/>
              <w:rPr>
                <w:b/>
                <w:color w:val="000000"/>
                <w:sz w:val="22"/>
                <w:szCs w:val="22"/>
              </w:rPr>
            </w:pPr>
            <w:r w:rsidRPr="0019329B">
              <w:rPr>
                <w:b/>
                <w:color w:val="000000"/>
                <w:sz w:val="22"/>
                <w:szCs w:val="22"/>
              </w:rPr>
              <w:t>%</w:t>
            </w:r>
          </w:p>
        </w:tc>
        <w:tc>
          <w:tcPr>
            <w:tcW w:w="1134" w:type="dxa"/>
          </w:tcPr>
          <w:p w14:paraId="4048F9C8" w14:textId="77777777" w:rsidR="0019329B" w:rsidRPr="0019329B" w:rsidRDefault="0019329B" w:rsidP="0019329B">
            <w:pPr>
              <w:spacing w:line="276" w:lineRule="auto"/>
              <w:jc w:val="center"/>
              <w:rPr>
                <w:b/>
                <w:color w:val="000000"/>
                <w:sz w:val="22"/>
                <w:szCs w:val="22"/>
              </w:rPr>
            </w:pPr>
          </w:p>
          <w:p w14:paraId="4AA3349D" w14:textId="77777777" w:rsidR="0019329B" w:rsidRPr="0019329B" w:rsidRDefault="0019329B" w:rsidP="0019329B">
            <w:pPr>
              <w:spacing w:line="276" w:lineRule="auto"/>
              <w:jc w:val="center"/>
              <w:rPr>
                <w:b/>
                <w:color w:val="000000"/>
                <w:sz w:val="22"/>
                <w:szCs w:val="22"/>
              </w:rPr>
            </w:pPr>
            <w:r w:rsidRPr="0019329B">
              <w:rPr>
                <w:b/>
                <w:color w:val="000000"/>
                <w:sz w:val="22"/>
                <w:szCs w:val="22"/>
              </w:rPr>
              <w:t>Kobiety</w:t>
            </w:r>
          </w:p>
        </w:tc>
        <w:tc>
          <w:tcPr>
            <w:tcW w:w="992" w:type="dxa"/>
          </w:tcPr>
          <w:p w14:paraId="72264565" w14:textId="77777777" w:rsidR="0019329B" w:rsidRPr="0019329B" w:rsidRDefault="0019329B" w:rsidP="0019329B">
            <w:pPr>
              <w:spacing w:line="276" w:lineRule="auto"/>
              <w:jc w:val="center"/>
              <w:rPr>
                <w:b/>
                <w:color w:val="000000"/>
                <w:sz w:val="22"/>
                <w:szCs w:val="22"/>
              </w:rPr>
            </w:pPr>
          </w:p>
          <w:p w14:paraId="41413624" w14:textId="77777777" w:rsidR="0019329B" w:rsidRPr="0019329B" w:rsidRDefault="0019329B" w:rsidP="0019329B">
            <w:pPr>
              <w:spacing w:line="276" w:lineRule="auto"/>
              <w:jc w:val="center"/>
              <w:rPr>
                <w:b/>
                <w:color w:val="000000"/>
                <w:sz w:val="22"/>
                <w:szCs w:val="22"/>
              </w:rPr>
            </w:pPr>
            <w:r w:rsidRPr="0019329B">
              <w:rPr>
                <w:b/>
                <w:color w:val="000000"/>
                <w:sz w:val="22"/>
                <w:szCs w:val="22"/>
              </w:rPr>
              <w:t>%</w:t>
            </w:r>
          </w:p>
        </w:tc>
        <w:tc>
          <w:tcPr>
            <w:tcW w:w="1276" w:type="dxa"/>
          </w:tcPr>
          <w:p w14:paraId="7DC6E60E" w14:textId="77777777" w:rsidR="0019329B" w:rsidRPr="0019329B" w:rsidRDefault="0019329B" w:rsidP="0019329B">
            <w:pPr>
              <w:spacing w:line="276" w:lineRule="auto"/>
              <w:jc w:val="center"/>
              <w:rPr>
                <w:b/>
                <w:color w:val="000000"/>
                <w:sz w:val="22"/>
                <w:szCs w:val="22"/>
              </w:rPr>
            </w:pPr>
          </w:p>
          <w:p w14:paraId="5274A544" w14:textId="77777777" w:rsidR="0019329B" w:rsidRPr="0019329B" w:rsidRDefault="0019329B" w:rsidP="0019329B">
            <w:pPr>
              <w:spacing w:line="276" w:lineRule="auto"/>
              <w:jc w:val="center"/>
              <w:rPr>
                <w:b/>
                <w:color w:val="000000"/>
                <w:sz w:val="22"/>
                <w:szCs w:val="22"/>
              </w:rPr>
            </w:pPr>
            <w:r w:rsidRPr="0019329B">
              <w:rPr>
                <w:b/>
                <w:color w:val="000000"/>
                <w:sz w:val="22"/>
                <w:szCs w:val="22"/>
              </w:rPr>
              <w:t>Mężczyźni</w:t>
            </w:r>
          </w:p>
        </w:tc>
        <w:tc>
          <w:tcPr>
            <w:tcW w:w="814" w:type="dxa"/>
          </w:tcPr>
          <w:p w14:paraId="5FF4F70B" w14:textId="77777777" w:rsidR="0019329B" w:rsidRPr="0019329B" w:rsidRDefault="0019329B" w:rsidP="0019329B">
            <w:pPr>
              <w:spacing w:line="276" w:lineRule="auto"/>
              <w:jc w:val="center"/>
              <w:rPr>
                <w:b/>
                <w:color w:val="000000"/>
                <w:sz w:val="22"/>
                <w:szCs w:val="22"/>
              </w:rPr>
            </w:pPr>
          </w:p>
          <w:p w14:paraId="53B65CED" w14:textId="77777777" w:rsidR="0019329B" w:rsidRPr="0019329B" w:rsidRDefault="0019329B" w:rsidP="0019329B">
            <w:pPr>
              <w:spacing w:line="276" w:lineRule="auto"/>
              <w:jc w:val="center"/>
              <w:rPr>
                <w:b/>
                <w:color w:val="000000"/>
                <w:sz w:val="22"/>
                <w:szCs w:val="22"/>
              </w:rPr>
            </w:pPr>
            <w:r w:rsidRPr="0019329B">
              <w:rPr>
                <w:b/>
                <w:color w:val="000000"/>
                <w:sz w:val="22"/>
                <w:szCs w:val="22"/>
              </w:rPr>
              <w:t>%</w:t>
            </w:r>
          </w:p>
        </w:tc>
      </w:tr>
      <w:tr w:rsidR="0019329B" w:rsidRPr="0019329B" w14:paraId="418DC068" w14:textId="77777777" w:rsidTr="0019329B">
        <w:trPr>
          <w:trHeight w:val="103"/>
        </w:trPr>
        <w:tc>
          <w:tcPr>
            <w:tcW w:w="542" w:type="dxa"/>
            <w:tcBorders>
              <w:bottom w:val="single" w:sz="4" w:space="0" w:color="auto"/>
            </w:tcBorders>
            <w:vAlign w:val="center"/>
          </w:tcPr>
          <w:p w14:paraId="2C28F127" w14:textId="77777777" w:rsidR="0019329B" w:rsidRPr="0019329B" w:rsidRDefault="0019329B" w:rsidP="0019329B">
            <w:pPr>
              <w:spacing w:line="276" w:lineRule="auto"/>
              <w:jc w:val="center"/>
              <w:rPr>
                <w:i/>
                <w:color w:val="000000"/>
                <w:sz w:val="22"/>
                <w:szCs w:val="22"/>
              </w:rPr>
            </w:pPr>
            <w:r w:rsidRPr="0019329B">
              <w:rPr>
                <w:i/>
                <w:color w:val="000000"/>
                <w:sz w:val="22"/>
                <w:szCs w:val="22"/>
              </w:rPr>
              <w:t>1</w:t>
            </w:r>
          </w:p>
        </w:tc>
        <w:tc>
          <w:tcPr>
            <w:tcW w:w="2401" w:type="dxa"/>
            <w:vAlign w:val="center"/>
          </w:tcPr>
          <w:p w14:paraId="39B81E0A" w14:textId="77777777" w:rsidR="0019329B" w:rsidRPr="0019329B" w:rsidRDefault="0019329B" w:rsidP="0019329B">
            <w:pPr>
              <w:spacing w:line="276" w:lineRule="auto"/>
              <w:jc w:val="center"/>
              <w:rPr>
                <w:i/>
                <w:color w:val="000000"/>
                <w:sz w:val="22"/>
                <w:szCs w:val="22"/>
              </w:rPr>
            </w:pPr>
            <w:r w:rsidRPr="0019329B">
              <w:rPr>
                <w:i/>
                <w:color w:val="000000"/>
                <w:sz w:val="22"/>
                <w:szCs w:val="22"/>
              </w:rPr>
              <w:t>2</w:t>
            </w:r>
          </w:p>
        </w:tc>
        <w:tc>
          <w:tcPr>
            <w:tcW w:w="993" w:type="dxa"/>
            <w:vAlign w:val="center"/>
          </w:tcPr>
          <w:p w14:paraId="67653A4D" w14:textId="77777777" w:rsidR="0019329B" w:rsidRPr="0019329B" w:rsidRDefault="0019329B" w:rsidP="0019329B">
            <w:pPr>
              <w:spacing w:line="276" w:lineRule="auto"/>
              <w:jc w:val="center"/>
              <w:rPr>
                <w:i/>
                <w:color w:val="000000"/>
                <w:sz w:val="22"/>
                <w:szCs w:val="22"/>
              </w:rPr>
            </w:pPr>
            <w:r w:rsidRPr="0019329B">
              <w:rPr>
                <w:i/>
                <w:color w:val="000000"/>
                <w:sz w:val="22"/>
                <w:szCs w:val="22"/>
              </w:rPr>
              <w:t>3</w:t>
            </w:r>
          </w:p>
        </w:tc>
        <w:tc>
          <w:tcPr>
            <w:tcW w:w="850" w:type="dxa"/>
            <w:vAlign w:val="center"/>
          </w:tcPr>
          <w:p w14:paraId="317A7F8E" w14:textId="77777777" w:rsidR="0019329B" w:rsidRPr="0019329B" w:rsidRDefault="0019329B" w:rsidP="0019329B">
            <w:pPr>
              <w:spacing w:line="276" w:lineRule="auto"/>
              <w:jc w:val="center"/>
              <w:rPr>
                <w:i/>
                <w:color w:val="000000"/>
                <w:sz w:val="22"/>
                <w:szCs w:val="22"/>
              </w:rPr>
            </w:pPr>
            <w:r w:rsidRPr="0019329B">
              <w:rPr>
                <w:i/>
                <w:color w:val="000000"/>
                <w:sz w:val="22"/>
                <w:szCs w:val="22"/>
              </w:rPr>
              <w:t>4</w:t>
            </w:r>
          </w:p>
        </w:tc>
        <w:tc>
          <w:tcPr>
            <w:tcW w:w="1134" w:type="dxa"/>
            <w:vAlign w:val="center"/>
          </w:tcPr>
          <w:p w14:paraId="437C2D6C" w14:textId="77777777" w:rsidR="0019329B" w:rsidRPr="0019329B" w:rsidRDefault="0019329B" w:rsidP="0019329B">
            <w:pPr>
              <w:spacing w:line="276" w:lineRule="auto"/>
              <w:jc w:val="center"/>
              <w:rPr>
                <w:i/>
                <w:color w:val="000000"/>
                <w:sz w:val="22"/>
                <w:szCs w:val="22"/>
              </w:rPr>
            </w:pPr>
            <w:r w:rsidRPr="0019329B">
              <w:rPr>
                <w:i/>
                <w:color w:val="000000"/>
                <w:sz w:val="22"/>
                <w:szCs w:val="22"/>
              </w:rPr>
              <w:t>5</w:t>
            </w:r>
          </w:p>
        </w:tc>
        <w:tc>
          <w:tcPr>
            <w:tcW w:w="992" w:type="dxa"/>
            <w:vAlign w:val="center"/>
          </w:tcPr>
          <w:p w14:paraId="0DE762FA" w14:textId="77777777" w:rsidR="0019329B" w:rsidRPr="0019329B" w:rsidRDefault="0019329B" w:rsidP="0019329B">
            <w:pPr>
              <w:spacing w:line="276" w:lineRule="auto"/>
              <w:jc w:val="center"/>
              <w:rPr>
                <w:i/>
                <w:color w:val="000000"/>
                <w:sz w:val="22"/>
                <w:szCs w:val="22"/>
              </w:rPr>
            </w:pPr>
            <w:r w:rsidRPr="0019329B">
              <w:rPr>
                <w:i/>
                <w:color w:val="000000"/>
                <w:sz w:val="22"/>
                <w:szCs w:val="22"/>
              </w:rPr>
              <w:t>6</w:t>
            </w:r>
          </w:p>
        </w:tc>
        <w:tc>
          <w:tcPr>
            <w:tcW w:w="1276" w:type="dxa"/>
            <w:vAlign w:val="center"/>
          </w:tcPr>
          <w:p w14:paraId="00CCC307" w14:textId="77777777" w:rsidR="0019329B" w:rsidRPr="0019329B" w:rsidRDefault="0019329B" w:rsidP="0019329B">
            <w:pPr>
              <w:spacing w:line="276" w:lineRule="auto"/>
              <w:jc w:val="center"/>
              <w:rPr>
                <w:i/>
                <w:color w:val="000000"/>
                <w:sz w:val="22"/>
                <w:szCs w:val="22"/>
              </w:rPr>
            </w:pPr>
            <w:r w:rsidRPr="0019329B">
              <w:rPr>
                <w:i/>
                <w:color w:val="000000"/>
                <w:sz w:val="22"/>
                <w:szCs w:val="22"/>
              </w:rPr>
              <w:t>7</w:t>
            </w:r>
          </w:p>
        </w:tc>
        <w:tc>
          <w:tcPr>
            <w:tcW w:w="814" w:type="dxa"/>
            <w:vAlign w:val="center"/>
          </w:tcPr>
          <w:p w14:paraId="4A628B7B" w14:textId="77777777" w:rsidR="0019329B" w:rsidRPr="0019329B" w:rsidRDefault="0019329B" w:rsidP="0019329B">
            <w:pPr>
              <w:spacing w:line="276" w:lineRule="auto"/>
              <w:jc w:val="center"/>
              <w:rPr>
                <w:i/>
                <w:color w:val="000000"/>
                <w:sz w:val="22"/>
                <w:szCs w:val="22"/>
              </w:rPr>
            </w:pPr>
            <w:r w:rsidRPr="0019329B">
              <w:rPr>
                <w:i/>
                <w:color w:val="000000"/>
                <w:sz w:val="22"/>
                <w:szCs w:val="22"/>
              </w:rPr>
              <w:t>8</w:t>
            </w:r>
          </w:p>
        </w:tc>
      </w:tr>
      <w:tr w:rsidR="0019329B" w:rsidRPr="0019329B" w14:paraId="2B67D771" w14:textId="77777777" w:rsidTr="0019329B">
        <w:tc>
          <w:tcPr>
            <w:tcW w:w="542" w:type="dxa"/>
            <w:tcBorders>
              <w:top w:val="single" w:sz="4" w:space="0" w:color="auto"/>
              <w:left w:val="single" w:sz="4" w:space="0" w:color="auto"/>
              <w:bottom w:val="nil"/>
              <w:right w:val="single" w:sz="4" w:space="0" w:color="auto"/>
            </w:tcBorders>
            <w:vAlign w:val="center"/>
          </w:tcPr>
          <w:p w14:paraId="761B2919" w14:textId="77777777" w:rsidR="0019329B" w:rsidRPr="0019329B" w:rsidRDefault="0019329B" w:rsidP="0019329B">
            <w:pPr>
              <w:spacing w:line="276" w:lineRule="auto"/>
              <w:jc w:val="center"/>
              <w:rPr>
                <w:color w:val="000000"/>
                <w:sz w:val="22"/>
                <w:szCs w:val="22"/>
              </w:rPr>
            </w:pPr>
            <w:r w:rsidRPr="0019329B">
              <w:rPr>
                <w:color w:val="000000"/>
                <w:sz w:val="22"/>
                <w:szCs w:val="22"/>
              </w:rPr>
              <w:t>1.</w:t>
            </w:r>
          </w:p>
        </w:tc>
        <w:tc>
          <w:tcPr>
            <w:tcW w:w="2401" w:type="dxa"/>
            <w:tcBorders>
              <w:left w:val="single" w:sz="4" w:space="0" w:color="auto"/>
            </w:tcBorders>
          </w:tcPr>
          <w:p w14:paraId="0B04A3B0" w14:textId="77777777" w:rsidR="0019329B" w:rsidRPr="0019329B" w:rsidRDefault="0019329B" w:rsidP="0019329B">
            <w:pPr>
              <w:spacing w:line="276" w:lineRule="auto"/>
              <w:rPr>
                <w:color w:val="000000"/>
                <w:sz w:val="22"/>
                <w:szCs w:val="22"/>
              </w:rPr>
            </w:pPr>
            <w:r w:rsidRPr="0019329B">
              <w:rPr>
                <w:color w:val="000000"/>
                <w:sz w:val="22"/>
                <w:szCs w:val="22"/>
              </w:rPr>
              <w:t>Do 30 roku życia</w:t>
            </w:r>
          </w:p>
        </w:tc>
        <w:tc>
          <w:tcPr>
            <w:tcW w:w="993" w:type="dxa"/>
            <w:vAlign w:val="center"/>
          </w:tcPr>
          <w:p w14:paraId="4C08574D" w14:textId="77777777" w:rsidR="0019329B" w:rsidRPr="0019329B" w:rsidRDefault="008860EF" w:rsidP="0019329B">
            <w:pPr>
              <w:spacing w:line="276" w:lineRule="auto"/>
              <w:jc w:val="center"/>
              <w:rPr>
                <w:color w:val="000000"/>
                <w:sz w:val="22"/>
                <w:szCs w:val="22"/>
              </w:rPr>
            </w:pPr>
            <w:r>
              <w:rPr>
                <w:color w:val="000000"/>
                <w:sz w:val="22"/>
                <w:szCs w:val="22"/>
              </w:rPr>
              <w:t>757</w:t>
            </w:r>
          </w:p>
        </w:tc>
        <w:tc>
          <w:tcPr>
            <w:tcW w:w="850" w:type="dxa"/>
            <w:vAlign w:val="center"/>
          </w:tcPr>
          <w:p w14:paraId="7709FFEF" w14:textId="77777777" w:rsidR="0019329B" w:rsidRPr="0019329B" w:rsidRDefault="0019329B" w:rsidP="0019329B">
            <w:pPr>
              <w:spacing w:line="276" w:lineRule="auto"/>
              <w:jc w:val="center"/>
              <w:rPr>
                <w:color w:val="000000"/>
                <w:sz w:val="22"/>
                <w:szCs w:val="22"/>
              </w:rPr>
            </w:pPr>
            <w:r w:rsidRPr="0019329B">
              <w:rPr>
                <w:color w:val="000000"/>
                <w:sz w:val="22"/>
                <w:szCs w:val="22"/>
              </w:rPr>
              <w:t>3</w:t>
            </w:r>
            <w:r w:rsidR="00344494">
              <w:rPr>
                <w:color w:val="000000"/>
                <w:sz w:val="22"/>
                <w:szCs w:val="22"/>
              </w:rPr>
              <w:t>1,4</w:t>
            </w:r>
            <w:r w:rsidRPr="0019329B">
              <w:rPr>
                <w:color w:val="000000"/>
                <w:sz w:val="22"/>
                <w:szCs w:val="22"/>
              </w:rPr>
              <w:t>%</w:t>
            </w:r>
          </w:p>
        </w:tc>
        <w:tc>
          <w:tcPr>
            <w:tcW w:w="1134" w:type="dxa"/>
            <w:vAlign w:val="center"/>
          </w:tcPr>
          <w:p w14:paraId="55AC614B" w14:textId="77777777" w:rsidR="0019329B" w:rsidRPr="0019329B" w:rsidRDefault="0019329B" w:rsidP="0019329B">
            <w:pPr>
              <w:spacing w:line="276" w:lineRule="auto"/>
              <w:jc w:val="center"/>
              <w:rPr>
                <w:color w:val="000000"/>
                <w:sz w:val="22"/>
                <w:szCs w:val="22"/>
              </w:rPr>
            </w:pPr>
            <w:r w:rsidRPr="0019329B">
              <w:rPr>
                <w:color w:val="000000"/>
                <w:sz w:val="22"/>
                <w:szCs w:val="22"/>
              </w:rPr>
              <w:t>5</w:t>
            </w:r>
            <w:r w:rsidR="008860EF">
              <w:rPr>
                <w:color w:val="000000"/>
                <w:sz w:val="22"/>
                <w:szCs w:val="22"/>
              </w:rPr>
              <w:t>12</w:t>
            </w:r>
          </w:p>
        </w:tc>
        <w:tc>
          <w:tcPr>
            <w:tcW w:w="992" w:type="dxa"/>
            <w:vAlign w:val="center"/>
          </w:tcPr>
          <w:p w14:paraId="511D629F" w14:textId="77777777" w:rsidR="0019329B" w:rsidRPr="0019329B" w:rsidRDefault="0019329B" w:rsidP="0019329B">
            <w:pPr>
              <w:spacing w:line="276" w:lineRule="auto"/>
              <w:jc w:val="center"/>
              <w:rPr>
                <w:color w:val="000000"/>
                <w:sz w:val="22"/>
                <w:szCs w:val="22"/>
              </w:rPr>
            </w:pPr>
            <w:r w:rsidRPr="0019329B">
              <w:rPr>
                <w:color w:val="000000"/>
                <w:sz w:val="22"/>
                <w:szCs w:val="22"/>
              </w:rPr>
              <w:t>67,</w:t>
            </w:r>
            <w:r w:rsidR="00344494">
              <w:rPr>
                <w:color w:val="000000"/>
                <w:sz w:val="22"/>
                <w:szCs w:val="22"/>
              </w:rPr>
              <w:t>6</w:t>
            </w:r>
            <w:r w:rsidRPr="0019329B">
              <w:rPr>
                <w:color w:val="000000"/>
                <w:sz w:val="22"/>
                <w:szCs w:val="22"/>
              </w:rPr>
              <w:t>%</w:t>
            </w:r>
          </w:p>
        </w:tc>
        <w:tc>
          <w:tcPr>
            <w:tcW w:w="1276" w:type="dxa"/>
            <w:vAlign w:val="center"/>
          </w:tcPr>
          <w:p w14:paraId="6F5D4892" w14:textId="77777777" w:rsidR="0019329B" w:rsidRPr="0019329B" w:rsidRDefault="0019329B" w:rsidP="0019329B">
            <w:pPr>
              <w:spacing w:line="276" w:lineRule="auto"/>
              <w:jc w:val="center"/>
              <w:rPr>
                <w:color w:val="000000"/>
                <w:sz w:val="22"/>
                <w:szCs w:val="22"/>
              </w:rPr>
            </w:pPr>
            <w:r w:rsidRPr="0019329B">
              <w:rPr>
                <w:color w:val="000000"/>
                <w:sz w:val="22"/>
                <w:szCs w:val="22"/>
              </w:rPr>
              <w:t>2</w:t>
            </w:r>
            <w:r w:rsidR="008860EF">
              <w:rPr>
                <w:color w:val="000000"/>
                <w:sz w:val="22"/>
                <w:szCs w:val="22"/>
              </w:rPr>
              <w:t>45</w:t>
            </w:r>
          </w:p>
        </w:tc>
        <w:tc>
          <w:tcPr>
            <w:tcW w:w="814" w:type="dxa"/>
            <w:vAlign w:val="center"/>
          </w:tcPr>
          <w:p w14:paraId="68B60EEF" w14:textId="77777777" w:rsidR="0019329B" w:rsidRPr="0019329B" w:rsidRDefault="0019329B" w:rsidP="0019329B">
            <w:pPr>
              <w:spacing w:line="276" w:lineRule="auto"/>
              <w:jc w:val="center"/>
              <w:rPr>
                <w:color w:val="000000"/>
                <w:sz w:val="22"/>
                <w:szCs w:val="22"/>
              </w:rPr>
            </w:pPr>
            <w:r w:rsidRPr="0019329B">
              <w:rPr>
                <w:color w:val="000000"/>
                <w:sz w:val="22"/>
                <w:szCs w:val="22"/>
              </w:rPr>
              <w:t>32,</w:t>
            </w:r>
            <w:r w:rsidR="00344494">
              <w:rPr>
                <w:color w:val="000000"/>
                <w:sz w:val="22"/>
                <w:szCs w:val="22"/>
              </w:rPr>
              <w:t>4</w:t>
            </w:r>
            <w:r w:rsidRPr="0019329B">
              <w:rPr>
                <w:color w:val="000000"/>
                <w:sz w:val="22"/>
                <w:szCs w:val="22"/>
              </w:rPr>
              <w:t>%</w:t>
            </w:r>
          </w:p>
        </w:tc>
      </w:tr>
      <w:tr w:rsidR="0019329B" w:rsidRPr="0019329B" w14:paraId="36A0DF73" w14:textId="77777777" w:rsidTr="0019329B">
        <w:tc>
          <w:tcPr>
            <w:tcW w:w="542" w:type="dxa"/>
            <w:tcBorders>
              <w:top w:val="nil"/>
              <w:left w:val="single" w:sz="4" w:space="0" w:color="auto"/>
              <w:bottom w:val="single" w:sz="4" w:space="0" w:color="auto"/>
              <w:right w:val="single" w:sz="4" w:space="0" w:color="auto"/>
            </w:tcBorders>
            <w:vAlign w:val="center"/>
          </w:tcPr>
          <w:p w14:paraId="49C0E41D" w14:textId="77777777" w:rsidR="0019329B" w:rsidRPr="0019329B" w:rsidRDefault="0019329B" w:rsidP="0019329B">
            <w:pPr>
              <w:spacing w:line="276" w:lineRule="auto"/>
              <w:jc w:val="center"/>
              <w:rPr>
                <w:color w:val="000000"/>
                <w:sz w:val="22"/>
                <w:szCs w:val="22"/>
              </w:rPr>
            </w:pPr>
          </w:p>
        </w:tc>
        <w:tc>
          <w:tcPr>
            <w:tcW w:w="2401" w:type="dxa"/>
            <w:tcBorders>
              <w:left w:val="single" w:sz="4" w:space="0" w:color="auto"/>
            </w:tcBorders>
          </w:tcPr>
          <w:p w14:paraId="07FC131E" w14:textId="77777777" w:rsidR="0019329B" w:rsidRPr="0019329B" w:rsidRDefault="0019329B" w:rsidP="0019329B">
            <w:pPr>
              <w:spacing w:line="276" w:lineRule="auto"/>
              <w:rPr>
                <w:color w:val="000000"/>
                <w:sz w:val="22"/>
                <w:szCs w:val="22"/>
              </w:rPr>
            </w:pPr>
            <w:r w:rsidRPr="0019329B">
              <w:rPr>
                <w:color w:val="000000"/>
                <w:sz w:val="22"/>
                <w:szCs w:val="22"/>
              </w:rPr>
              <w:t>w tym do 25 roku życia</w:t>
            </w:r>
          </w:p>
        </w:tc>
        <w:tc>
          <w:tcPr>
            <w:tcW w:w="993" w:type="dxa"/>
            <w:vAlign w:val="center"/>
          </w:tcPr>
          <w:p w14:paraId="6C760C8F" w14:textId="77777777" w:rsidR="0019329B" w:rsidRPr="0019329B" w:rsidRDefault="008860EF" w:rsidP="0019329B">
            <w:pPr>
              <w:spacing w:line="276" w:lineRule="auto"/>
              <w:jc w:val="center"/>
              <w:rPr>
                <w:color w:val="000000"/>
                <w:sz w:val="22"/>
                <w:szCs w:val="22"/>
              </w:rPr>
            </w:pPr>
            <w:r>
              <w:rPr>
                <w:color w:val="000000"/>
                <w:sz w:val="22"/>
                <w:szCs w:val="22"/>
              </w:rPr>
              <w:t>391</w:t>
            </w:r>
          </w:p>
        </w:tc>
        <w:tc>
          <w:tcPr>
            <w:tcW w:w="850" w:type="dxa"/>
            <w:vAlign w:val="center"/>
          </w:tcPr>
          <w:p w14:paraId="07CCBFAA" w14:textId="77777777" w:rsidR="0019329B" w:rsidRPr="0019329B" w:rsidRDefault="0019329B" w:rsidP="0019329B">
            <w:pPr>
              <w:spacing w:line="276" w:lineRule="auto"/>
              <w:jc w:val="center"/>
              <w:rPr>
                <w:color w:val="000000"/>
                <w:sz w:val="22"/>
                <w:szCs w:val="22"/>
              </w:rPr>
            </w:pPr>
            <w:r w:rsidRPr="0019329B">
              <w:rPr>
                <w:color w:val="000000"/>
                <w:sz w:val="22"/>
                <w:szCs w:val="22"/>
              </w:rPr>
              <w:t>1</w:t>
            </w:r>
            <w:r w:rsidR="00344494">
              <w:rPr>
                <w:color w:val="000000"/>
                <w:sz w:val="22"/>
                <w:szCs w:val="22"/>
              </w:rPr>
              <w:t>6,2</w:t>
            </w:r>
            <w:r w:rsidRPr="0019329B">
              <w:rPr>
                <w:color w:val="000000"/>
                <w:sz w:val="22"/>
                <w:szCs w:val="22"/>
              </w:rPr>
              <w:t>%</w:t>
            </w:r>
          </w:p>
        </w:tc>
        <w:tc>
          <w:tcPr>
            <w:tcW w:w="1134" w:type="dxa"/>
            <w:vAlign w:val="center"/>
          </w:tcPr>
          <w:p w14:paraId="54E19E05" w14:textId="77777777" w:rsidR="0019329B" w:rsidRPr="0019329B" w:rsidRDefault="0019329B" w:rsidP="0019329B">
            <w:pPr>
              <w:spacing w:line="276" w:lineRule="auto"/>
              <w:jc w:val="center"/>
              <w:rPr>
                <w:color w:val="000000"/>
                <w:sz w:val="22"/>
                <w:szCs w:val="22"/>
              </w:rPr>
            </w:pPr>
            <w:r w:rsidRPr="0019329B">
              <w:rPr>
                <w:color w:val="000000"/>
                <w:sz w:val="22"/>
                <w:szCs w:val="22"/>
              </w:rPr>
              <w:t>2</w:t>
            </w:r>
            <w:r w:rsidR="008860EF">
              <w:rPr>
                <w:color w:val="000000"/>
                <w:sz w:val="22"/>
                <w:szCs w:val="22"/>
              </w:rPr>
              <w:t>46</w:t>
            </w:r>
          </w:p>
        </w:tc>
        <w:tc>
          <w:tcPr>
            <w:tcW w:w="992" w:type="dxa"/>
            <w:vAlign w:val="center"/>
          </w:tcPr>
          <w:p w14:paraId="6E7807AC" w14:textId="77777777" w:rsidR="0019329B" w:rsidRPr="0019329B" w:rsidRDefault="0019329B" w:rsidP="0019329B">
            <w:pPr>
              <w:spacing w:line="276" w:lineRule="auto"/>
              <w:jc w:val="center"/>
              <w:rPr>
                <w:color w:val="000000"/>
                <w:sz w:val="22"/>
                <w:szCs w:val="22"/>
              </w:rPr>
            </w:pPr>
            <w:r w:rsidRPr="0019329B">
              <w:rPr>
                <w:color w:val="000000"/>
                <w:sz w:val="22"/>
                <w:szCs w:val="22"/>
              </w:rPr>
              <w:t>6</w:t>
            </w:r>
            <w:r w:rsidR="00344494">
              <w:rPr>
                <w:color w:val="000000"/>
                <w:sz w:val="22"/>
                <w:szCs w:val="22"/>
              </w:rPr>
              <w:t>2,9</w:t>
            </w:r>
            <w:r w:rsidRPr="0019329B">
              <w:rPr>
                <w:color w:val="000000"/>
                <w:sz w:val="22"/>
                <w:szCs w:val="22"/>
              </w:rPr>
              <w:t>%</w:t>
            </w:r>
          </w:p>
        </w:tc>
        <w:tc>
          <w:tcPr>
            <w:tcW w:w="1276" w:type="dxa"/>
            <w:vAlign w:val="center"/>
          </w:tcPr>
          <w:p w14:paraId="0DCB33DE" w14:textId="77777777" w:rsidR="0019329B" w:rsidRPr="0019329B" w:rsidRDefault="0019329B" w:rsidP="0019329B">
            <w:pPr>
              <w:spacing w:line="276" w:lineRule="auto"/>
              <w:jc w:val="center"/>
              <w:rPr>
                <w:color w:val="000000"/>
                <w:sz w:val="22"/>
                <w:szCs w:val="22"/>
              </w:rPr>
            </w:pPr>
            <w:r w:rsidRPr="0019329B">
              <w:rPr>
                <w:color w:val="000000"/>
                <w:sz w:val="22"/>
                <w:szCs w:val="22"/>
              </w:rPr>
              <w:t>1</w:t>
            </w:r>
            <w:r w:rsidR="008860EF">
              <w:rPr>
                <w:color w:val="000000"/>
                <w:sz w:val="22"/>
                <w:szCs w:val="22"/>
              </w:rPr>
              <w:t>4</w:t>
            </w:r>
            <w:r w:rsidRPr="0019329B">
              <w:rPr>
                <w:color w:val="000000"/>
                <w:sz w:val="22"/>
                <w:szCs w:val="22"/>
              </w:rPr>
              <w:t>5</w:t>
            </w:r>
          </w:p>
        </w:tc>
        <w:tc>
          <w:tcPr>
            <w:tcW w:w="814" w:type="dxa"/>
            <w:vAlign w:val="center"/>
          </w:tcPr>
          <w:p w14:paraId="47919228" w14:textId="77777777" w:rsidR="0019329B" w:rsidRPr="0019329B" w:rsidRDefault="0019329B" w:rsidP="0019329B">
            <w:pPr>
              <w:spacing w:line="276" w:lineRule="auto"/>
              <w:jc w:val="center"/>
              <w:rPr>
                <w:color w:val="000000"/>
                <w:sz w:val="22"/>
                <w:szCs w:val="22"/>
              </w:rPr>
            </w:pPr>
            <w:r w:rsidRPr="0019329B">
              <w:rPr>
                <w:color w:val="000000"/>
                <w:sz w:val="22"/>
                <w:szCs w:val="22"/>
              </w:rPr>
              <w:t>3</w:t>
            </w:r>
            <w:r w:rsidR="00344494">
              <w:rPr>
                <w:color w:val="000000"/>
                <w:sz w:val="22"/>
                <w:szCs w:val="22"/>
              </w:rPr>
              <w:t>7,1</w:t>
            </w:r>
            <w:r w:rsidRPr="0019329B">
              <w:rPr>
                <w:color w:val="000000"/>
                <w:sz w:val="22"/>
                <w:szCs w:val="22"/>
              </w:rPr>
              <w:t>%</w:t>
            </w:r>
          </w:p>
        </w:tc>
      </w:tr>
      <w:tr w:rsidR="0019329B" w:rsidRPr="0019329B" w14:paraId="5B546180" w14:textId="77777777" w:rsidTr="0019329B">
        <w:tc>
          <w:tcPr>
            <w:tcW w:w="542" w:type="dxa"/>
            <w:tcBorders>
              <w:top w:val="single" w:sz="4" w:space="0" w:color="auto"/>
            </w:tcBorders>
            <w:vAlign w:val="center"/>
          </w:tcPr>
          <w:p w14:paraId="54A90D3A" w14:textId="77777777" w:rsidR="0019329B" w:rsidRPr="0019329B" w:rsidRDefault="0019329B" w:rsidP="0019329B">
            <w:pPr>
              <w:spacing w:line="276" w:lineRule="auto"/>
              <w:jc w:val="center"/>
              <w:rPr>
                <w:color w:val="000000"/>
                <w:sz w:val="22"/>
                <w:szCs w:val="22"/>
              </w:rPr>
            </w:pPr>
            <w:r w:rsidRPr="0019329B">
              <w:rPr>
                <w:color w:val="000000"/>
                <w:sz w:val="22"/>
                <w:szCs w:val="22"/>
              </w:rPr>
              <w:t>2.</w:t>
            </w:r>
          </w:p>
        </w:tc>
        <w:tc>
          <w:tcPr>
            <w:tcW w:w="2401" w:type="dxa"/>
          </w:tcPr>
          <w:p w14:paraId="746D4ABA" w14:textId="77777777" w:rsidR="0019329B" w:rsidRPr="0019329B" w:rsidRDefault="0019329B" w:rsidP="0019329B">
            <w:pPr>
              <w:spacing w:line="276" w:lineRule="auto"/>
              <w:rPr>
                <w:color w:val="000000"/>
                <w:sz w:val="22"/>
                <w:szCs w:val="22"/>
              </w:rPr>
            </w:pPr>
            <w:r w:rsidRPr="0019329B">
              <w:rPr>
                <w:color w:val="000000"/>
                <w:sz w:val="22"/>
                <w:szCs w:val="22"/>
              </w:rPr>
              <w:t>Długotrwale bezrobotni</w:t>
            </w:r>
          </w:p>
        </w:tc>
        <w:tc>
          <w:tcPr>
            <w:tcW w:w="993" w:type="dxa"/>
            <w:vAlign w:val="center"/>
          </w:tcPr>
          <w:p w14:paraId="1FD8A78D" w14:textId="77777777" w:rsidR="0019329B" w:rsidRPr="0019329B" w:rsidRDefault="0019329B" w:rsidP="0019329B">
            <w:pPr>
              <w:spacing w:line="276" w:lineRule="auto"/>
              <w:jc w:val="center"/>
              <w:rPr>
                <w:color w:val="000000"/>
                <w:sz w:val="22"/>
                <w:szCs w:val="22"/>
              </w:rPr>
            </w:pPr>
            <w:r w:rsidRPr="0019329B">
              <w:rPr>
                <w:color w:val="000000"/>
                <w:sz w:val="22"/>
                <w:szCs w:val="22"/>
              </w:rPr>
              <w:t>1</w:t>
            </w:r>
            <w:r w:rsidR="008860EF">
              <w:rPr>
                <w:color w:val="000000"/>
                <w:sz w:val="22"/>
                <w:szCs w:val="22"/>
              </w:rPr>
              <w:t>363</w:t>
            </w:r>
          </w:p>
        </w:tc>
        <w:tc>
          <w:tcPr>
            <w:tcW w:w="850" w:type="dxa"/>
            <w:vAlign w:val="center"/>
          </w:tcPr>
          <w:p w14:paraId="55A087F1" w14:textId="77777777" w:rsidR="0019329B" w:rsidRPr="0019329B" w:rsidRDefault="0019329B" w:rsidP="0019329B">
            <w:pPr>
              <w:spacing w:line="276" w:lineRule="auto"/>
              <w:jc w:val="center"/>
              <w:rPr>
                <w:color w:val="000000"/>
                <w:sz w:val="22"/>
                <w:szCs w:val="22"/>
              </w:rPr>
            </w:pPr>
            <w:r w:rsidRPr="0019329B">
              <w:rPr>
                <w:color w:val="000000"/>
                <w:sz w:val="22"/>
                <w:szCs w:val="22"/>
              </w:rPr>
              <w:t>5</w:t>
            </w:r>
            <w:r w:rsidR="00344494">
              <w:rPr>
                <w:color w:val="000000"/>
                <w:sz w:val="22"/>
                <w:szCs w:val="22"/>
              </w:rPr>
              <w:t>6,5</w:t>
            </w:r>
            <w:r w:rsidRPr="0019329B">
              <w:rPr>
                <w:color w:val="000000"/>
                <w:sz w:val="22"/>
                <w:szCs w:val="22"/>
              </w:rPr>
              <w:t>%</w:t>
            </w:r>
          </w:p>
        </w:tc>
        <w:tc>
          <w:tcPr>
            <w:tcW w:w="1134" w:type="dxa"/>
            <w:vAlign w:val="center"/>
          </w:tcPr>
          <w:p w14:paraId="0A8BF97A" w14:textId="77777777" w:rsidR="0019329B" w:rsidRPr="0019329B" w:rsidRDefault="0019329B" w:rsidP="0019329B">
            <w:pPr>
              <w:spacing w:line="276" w:lineRule="auto"/>
              <w:jc w:val="center"/>
              <w:rPr>
                <w:color w:val="000000"/>
                <w:sz w:val="22"/>
                <w:szCs w:val="22"/>
              </w:rPr>
            </w:pPr>
            <w:r w:rsidRPr="0019329B">
              <w:rPr>
                <w:color w:val="000000"/>
                <w:sz w:val="22"/>
                <w:szCs w:val="22"/>
              </w:rPr>
              <w:t>9</w:t>
            </w:r>
            <w:r w:rsidR="008860EF">
              <w:rPr>
                <w:color w:val="000000"/>
                <w:sz w:val="22"/>
                <w:szCs w:val="22"/>
              </w:rPr>
              <w:t>36</w:t>
            </w:r>
          </w:p>
        </w:tc>
        <w:tc>
          <w:tcPr>
            <w:tcW w:w="992" w:type="dxa"/>
            <w:vAlign w:val="center"/>
          </w:tcPr>
          <w:p w14:paraId="36EE7764" w14:textId="77777777" w:rsidR="0019329B" w:rsidRPr="0019329B" w:rsidRDefault="0019329B" w:rsidP="0019329B">
            <w:pPr>
              <w:spacing w:line="276" w:lineRule="auto"/>
              <w:jc w:val="center"/>
              <w:rPr>
                <w:color w:val="000000"/>
                <w:sz w:val="22"/>
                <w:szCs w:val="22"/>
              </w:rPr>
            </w:pPr>
            <w:r w:rsidRPr="0019329B">
              <w:rPr>
                <w:color w:val="000000"/>
                <w:sz w:val="22"/>
                <w:szCs w:val="22"/>
              </w:rPr>
              <w:t>68,</w:t>
            </w:r>
            <w:r w:rsidR="00344494">
              <w:rPr>
                <w:color w:val="000000"/>
                <w:sz w:val="22"/>
                <w:szCs w:val="22"/>
              </w:rPr>
              <w:t>7</w:t>
            </w:r>
            <w:r w:rsidRPr="0019329B">
              <w:rPr>
                <w:color w:val="000000"/>
                <w:sz w:val="22"/>
                <w:szCs w:val="22"/>
              </w:rPr>
              <w:t>%</w:t>
            </w:r>
          </w:p>
        </w:tc>
        <w:tc>
          <w:tcPr>
            <w:tcW w:w="1276" w:type="dxa"/>
            <w:vAlign w:val="center"/>
          </w:tcPr>
          <w:p w14:paraId="75670866" w14:textId="77777777" w:rsidR="0019329B" w:rsidRPr="0019329B" w:rsidRDefault="0019329B" w:rsidP="0019329B">
            <w:pPr>
              <w:spacing w:line="276" w:lineRule="auto"/>
              <w:jc w:val="center"/>
              <w:rPr>
                <w:color w:val="000000"/>
                <w:sz w:val="22"/>
                <w:szCs w:val="22"/>
              </w:rPr>
            </w:pPr>
            <w:r w:rsidRPr="0019329B">
              <w:rPr>
                <w:color w:val="000000"/>
                <w:sz w:val="22"/>
                <w:szCs w:val="22"/>
              </w:rPr>
              <w:t>4</w:t>
            </w:r>
            <w:r w:rsidR="008860EF">
              <w:rPr>
                <w:color w:val="000000"/>
                <w:sz w:val="22"/>
                <w:szCs w:val="22"/>
              </w:rPr>
              <w:t>27</w:t>
            </w:r>
          </w:p>
        </w:tc>
        <w:tc>
          <w:tcPr>
            <w:tcW w:w="814" w:type="dxa"/>
            <w:vAlign w:val="center"/>
          </w:tcPr>
          <w:p w14:paraId="0CBA1F6D" w14:textId="77777777" w:rsidR="0019329B" w:rsidRPr="0019329B" w:rsidRDefault="0019329B" w:rsidP="0019329B">
            <w:pPr>
              <w:spacing w:line="276" w:lineRule="auto"/>
              <w:jc w:val="center"/>
              <w:rPr>
                <w:color w:val="000000"/>
                <w:sz w:val="22"/>
                <w:szCs w:val="22"/>
              </w:rPr>
            </w:pPr>
            <w:r w:rsidRPr="0019329B">
              <w:rPr>
                <w:color w:val="000000"/>
                <w:sz w:val="22"/>
                <w:szCs w:val="22"/>
              </w:rPr>
              <w:t>31,</w:t>
            </w:r>
            <w:r w:rsidR="00344494">
              <w:rPr>
                <w:color w:val="000000"/>
                <w:sz w:val="22"/>
                <w:szCs w:val="22"/>
              </w:rPr>
              <w:t>3</w:t>
            </w:r>
            <w:r w:rsidRPr="0019329B">
              <w:rPr>
                <w:color w:val="000000"/>
                <w:sz w:val="22"/>
                <w:szCs w:val="22"/>
              </w:rPr>
              <w:t>%</w:t>
            </w:r>
          </w:p>
        </w:tc>
      </w:tr>
      <w:tr w:rsidR="0019329B" w:rsidRPr="0019329B" w14:paraId="711231EB" w14:textId="77777777" w:rsidTr="0019329B">
        <w:tc>
          <w:tcPr>
            <w:tcW w:w="542" w:type="dxa"/>
            <w:vAlign w:val="center"/>
          </w:tcPr>
          <w:p w14:paraId="4F2D6196" w14:textId="77777777" w:rsidR="0019329B" w:rsidRPr="0019329B" w:rsidRDefault="0019329B" w:rsidP="0019329B">
            <w:pPr>
              <w:spacing w:line="276" w:lineRule="auto"/>
              <w:jc w:val="center"/>
              <w:rPr>
                <w:color w:val="000000"/>
                <w:sz w:val="22"/>
                <w:szCs w:val="22"/>
              </w:rPr>
            </w:pPr>
            <w:r w:rsidRPr="0019329B">
              <w:rPr>
                <w:color w:val="000000"/>
                <w:sz w:val="22"/>
                <w:szCs w:val="22"/>
              </w:rPr>
              <w:t>3.</w:t>
            </w:r>
          </w:p>
        </w:tc>
        <w:tc>
          <w:tcPr>
            <w:tcW w:w="2401" w:type="dxa"/>
          </w:tcPr>
          <w:p w14:paraId="1B059B86" w14:textId="77777777" w:rsidR="0019329B" w:rsidRPr="0019329B" w:rsidRDefault="0019329B" w:rsidP="0019329B">
            <w:pPr>
              <w:spacing w:line="276" w:lineRule="auto"/>
              <w:rPr>
                <w:color w:val="000000"/>
                <w:sz w:val="22"/>
                <w:szCs w:val="22"/>
              </w:rPr>
            </w:pPr>
            <w:r w:rsidRPr="0019329B">
              <w:rPr>
                <w:color w:val="000000"/>
                <w:sz w:val="22"/>
                <w:szCs w:val="22"/>
              </w:rPr>
              <w:t>Powyżej 50 roku życia</w:t>
            </w:r>
          </w:p>
        </w:tc>
        <w:tc>
          <w:tcPr>
            <w:tcW w:w="993" w:type="dxa"/>
            <w:vAlign w:val="center"/>
          </w:tcPr>
          <w:p w14:paraId="412C29F6" w14:textId="77777777" w:rsidR="0019329B" w:rsidRPr="0019329B" w:rsidRDefault="0019329B" w:rsidP="0019329B">
            <w:pPr>
              <w:spacing w:line="276" w:lineRule="auto"/>
              <w:jc w:val="center"/>
              <w:rPr>
                <w:color w:val="000000"/>
                <w:sz w:val="22"/>
                <w:szCs w:val="22"/>
              </w:rPr>
            </w:pPr>
            <w:r w:rsidRPr="0019329B">
              <w:rPr>
                <w:color w:val="000000"/>
                <w:sz w:val="22"/>
                <w:szCs w:val="22"/>
              </w:rPr>
              <w:t>55</w:t>
            </w:r>
            <w:r w:rsidR="00942CE3">
              <w:rPr>
                <w:color w:val="000000"/>
                <w:sz w:val="22"/>
                <w:szCs w:val="22"/>
              </w:rPr>
              <w:t>5</w:t>
            </w:r>
          </w:p>
        </w:tc>
        <w:tc>
          <w:tcPr>
            <w:tcW w:w="850" w:type="dxa"/>
            <w:vAlign w:val="center"/>
          </w:tcPr>
          <w:p w14:paraId="5652AABE" w14:textId="77777777" w:rsidR="0019329B" w:rsidRPr="0019329B" w:rsidRDefault="0019329B" w:rsidP="0019329B">
            <w:pPr>
              <w:spacing w:line="276" w:lineRule="auto"/>
              <w:jc w:val="center"/>
              <w:rPr>
                <w:color w:val="000000"/>
                <w:sz w:val="22"/>
                <w:szCs w:val="22"/>
              </w:rPr>
            </w:pPr>
            <w:r w:rsidRPr="0019329B">
              <w:rPr>
                <w:color w:val="000000"/>
                <w:sz w:val="22"/>
                <w:szCs w:val="22"/>
              </w:rPr>
              <w:t>2</w:t>
            </w:r>
            <w:r w:rsidR="00344494">
              <w:rPr>
                <w:color w:val="000000"/>
                <w:sz w:val="22"/>
                <w:szCs w:val="22"/>
              </w:rPr>
              <w:t>3,0</w:t>
            </w:r>
            <w:r w:rsidRPr="0019329B">
              <w:rPr>
                <w:color w:val="000000"/>
                <w:sz w:val="22"/>
                <w:szCs w:val="22"/>
              </w:rPr>
              <w:t>%</w:t>
            </w:r>
          </w:p>
        </w:tc>
        <w:tc>
          <w:tcPr>
            <w:tcW w:w="1134" w:type="dxa"/>
            <w:vAlign w:val="center"/>
          </w:tcPr>
          <w:p w14:paraId="3C6D15D6" w14:textId="77777777" w:rsidR="0019329B" w:rsidRPr="0019329B" w:rsidRDefault="0019329B" w:rsidP="0019329B">
            <w:pPr>
              <w:spacing w:line="276" w:lineRule="auto"/>
              <w:jc w:val="center"/>
              <w:rPr>
                <w:color w:val="000000"/>
                <w:sz w:val="22"/>
                <w:szCs w:val="22"/>
              </w:rPr>
            </w:pPr>
            <w:r w:rsidRPr="0019329B">
              <w:rPr>
                <w:color w:val="000000"/>
                <w:sz w:val="22"/>
                <w:szCs w:val="22"/>
              </w:rPr>
              <w:t>21</w:t>
            </w:r>
            <w:r w:rsidR="00942CE3">
              <w:rPr>
                <w:color w:val="000000"/>
                <w:sz w:val="22"/>
                <w:szCs w:val="22"/>
              </w:rPr>
              <w:t>7</w:t>
            </w:r>
          </w:p>
        </w:tc>
        <w:tc>
          <w:tcPr>
            <w:tcW w:w="992" w:type="dxa"/>
            <w:vAlign w:val="center"/>
          </w:tcPr>
          <w:p w14:paraId="3FEB9247" w14:textId="77777777" w:rsidR="0019329B" w:rsidRPr="0019329B" w:rsidRDefault="0019329B" w:rsidP="0019329B">
            <w:pPr>
              <w:spacing w:line="276" w:lineRule="auto"/>
              <w:jc w:val="center"/>
              <w:rPr>
                <w:color w:val="000000"/>
                <w:sz w:val="22"/>
                <w:szCs w:val="22"/>
              </w:rPr>
            </w:pPr>
            <w:r w:rsidRPr="0019329B">
              <w:rPr>
                <w:color w:val="000000"/>
                <w:sz w:val="22"/>
                <w:szCs w:val="22"/>
              </w:rPr>
              <w:t>3</w:t>
            </w:r>
            <w:r w:rsidR="00344494">
              <w:rPr>
                <w:color w:val="000000"/>
                <w:sz w:val="22"/>
                <w:szCs w:val="22"/>
              </w:rPr>
              <w:t>9,1</w:t>
            </w:r>
            <w:r w:rsidRPr="0019329B">
              <w:rPr>
                <w:color w:val="000000"/>
                <w:sz w:val="22"/>
                <w:szCs w:val="22"/>
              </w:rPr>
              <w:t>%</w:t>
            </w:r>
          </w:p>
        </w:tc>
        <w:tc>
          <w:tcPr>
            <w:tcW w:w="1276" w:type="dxa"/>
            <w:vAlign w:val="center"/>
          </w:tcPr>
          <w:p w14:paraId="4B5777F9" w14:textId="77777777" w:rsidR="0019329B" w:rsidRPr="0019329B" w:rsidRDefault="0019329B" w:rsidP="0019329B">
            <w:pPr>
              <w:spacing w:line="276" w:lineRule="auto"/>
              <w:jc w:val="center"/>
              <w:rPr>
                <w:color w:val="000000"/>
                <w:sz w:val="22"/>
                <w:szCs w:val="22"/>
              </w:rPr>
            </w:pPr>
            <w:r w:rsidRPr="0019329B">
              <w:rPr>
                <w:color w:val="000000"/>
                <w:sz w:val="22"/>
                <w:szCs w:val="22"/>
              </w:rPr>
              <w:t>3</w:t>
            </w:r>
            <w:r w:rsidR="00942CE3">
              <w:rPr>
                <w:color w:val="000000"/>
                <w:sz w:val="22"/>
                <w:szCs w:val="22"/>
              </w:rPr>
              <w:t>38</w:t>
            </w:r>
          </w:p>
        </w:tc>
        <w:tc>
          <w:tcPr>
            <w:tcW w:w="814" w:type="dxa"/>
            <w:vAlign w:val="center"/>
          </w:tcPr>
          <w:p w14:paraId="75A25E8D" w14:textId="77777777" w:rsidR="0019329B" w:rsidRPr="0019329B" w:rsidRDefault="0019329B" w:rsidP="0019329B">
            <w:pPr>
              <w:spacing w:line="276" w:lineRule="auto"/>
              <w:jc w:val="center"/>
              <w:rPr>
                <w:color w:val="000000"/>
                <w:sz w:val="22"/>
                <w:szCs w:val="22"/>
              </w:rPr>
            </w:pPr>
            <w:r w:rsidRPr="0019329B">
              <w:rPr>
                <w:color w:val="000000"/>
                <w:sz w:val="22"/>
                <w:szCs w:val="22"/>
              </w:rPr>
              <w:t>6</w:t>
            </w:r>
            <w:r w:rsidR="00344494">
              <w:rPr>
                <w:color w:val="000000"/>
                <w:sz w:val="22"/>
                <w:szCs w:val="22"/>
              </w:rPr>
              <w:t>0,9</w:t>
            </w:r>
            <w:r w:rsidRPr="0019329B">
              <w:rPr>
                <w:color w:val="000000"/>
                <w:sz w:val="22"/>
                <w:szCs w:val="22"/>
              </w:rPr>
              <w:t>%</w:t>
            </w:r>
          </w:p>
        </w:tc>
      </w:tr>
      <w:tr w:rsidR="0019329B" w:rsidRPr="0019329B" w14:paraId="10732A95" w14:textId="77777777" w:rsidTr="0019329B">
        <w:tc>
          <w:tcPr>
            <w:tcW w:w="542" w:type="dxa"/>
            <w:vAlign w:val="center"/>
          </w:tcPr>
          <w:p w14:paraId="6211F762" w14:textId="77777777" w:rsidR="0019329B" w:rsidRPr="0019329B" w:rsidRDefault="0019329B" w:rsidP="0019329B">
            <w:pPr>
              <w:spacing w:line="276" w:lineRule="auto"/>
              <w:jc w:val="center"/>
              <w:rPr>
                <w:color w:val="000000"/>
                <w:sz w:val="22"/>
                <w:szCs w:val="22"/>
              </w:rPr>
            </w:pPr>
            <w:r w:rsidRPr="0019329B">
              <w:rPr>
                <w:color w:val="000000"/>
                <w:sz w:val="22"/>
                <w:szCs w:val="22"/>
              </w:rPr>
              <w:t>4.</w:t>
            </w:r>
          </w:p>
        </w:tc>
        <w:tc>
          <w:tcPr>
            <w:tcW w:w="2401" w:type="dxa"/>
          </w:tcPr>
          <w:p w14:paraId="664C63E9" w14:textId="77777777"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Korzystające ze świadczeń</w:t>
            </w:r>
          </w:p>
          <w:p w14:paraId="1BA1BE69" w14:textId="77777777" w:rsidR="0019329B" w:rsidRPr="0019329B" w:rsidRDefault="0019329B" w:rsidP="0019329B">
            <w:pPr>
              <w:spacing w:line="276" w:lineRule="auto"/>
              <w:rPr>
                <w:color w:val="000000"/>
                <w:sz w:val="22"/>
                <w:szCs w:val="22"/>
              </w:rPr>
            </w:pPr>
            <w:r w:rsidRPr="0019329B">
              <w:rPr>
                <w:bCs/>
                <w:color w:val="000000"/>
                <w:sz w:val="22"/>
                <w:szCs w:val="22"/>
              </w:rPr>
              <w:t>pomocy społecznej</w:t>
            </w:r>
          </w:p>
        </w:tc>
        <w:tc>
          <w:tcPr>
            <w:tcW w:w="993" w:type="dxa"/>
            <w:vAlign w:val="center"/>
          </w:tcPr>
          <w:p w14:paraId="271270AD"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1</w:t>
            </w:r>
            <w:r w:rsidR="00942CE3">
              <w:rPr>
                <w:color w:val="000000"/>
                <w:sz w:val="22"/>
                <w:szCs w:val="22"/>
              </w:rPr>
              <w:t>81</w:t>
            </w:r>
          </w:p>
        </w:tc>
        <w:tc>
          <w:tcPr>
            <w:tcW w:w="850" w:type="dxa"/>
            <w:vAlign w:val="center"/>
          </w:tcPr>
          <w:p w14:paraId="09796EF9" w14:textId="77777777" w:rsidR="0019329B" w:rsidRPr="0019329B" w:rsidRDefault="002C73CE" w:rsidP="0019329B">
            <w:pPr>
              <w:spacing w:before="40" w:after="40" w:line="276" w:lineRule="auto"/>
              <w:jc w:val="center"/>
              <w:rPr>
                <w:color w:val="000000"/>
                <w:sz w:val="22"/>
                <w:szCs w:val="22"/>
              </w:rPr>
            </w:pPr>
            <w:r>
              <w:rPr>
                <w:color w:val="000000"/>
                <w:sz w:val="22"/>
                <w:szCs w:val="22"/>
              </w:rPr>
              <w:t>7,5</w:t>
            </w:r>
            <w:r w:rsidR="0019329B" w:rsidRPr="0019329B">
              <w:rPr>
                <w:color w:val="000000"/>
                <w:sz w:val="22"/>
                <w:szCs w:val="22"/>
              </w:rPr>
              <w:t>%</w:t>
            </w:r>
          </w:p>
        </w:tc>
        <w:tc>
          <w:tcPr>
            <w:tcW w:w="1134" w:type="dxa"/>
            <w:vAlign w:val="center"/>
          </w:tcPr>
          <w:p w14:paraId="12A2FCEF"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1</w:t>
            </w:r>
            <w:r w:rsidR="00942CE3">
              <w:rPr>
                <w:color w:val="000000"/>
                <w:sz w:val="22"/>
                <w:szCs w:val="22"/>
              </w:rPr>
              <w:t>36</w:t>
            </w:r>
          </w:p>
        </w:tc>
        <w:tc>
          <w:tcPr>
            <w:tcW w:w="992" w:type="dxa"/>
            <w:vAlign w:val="center"/>
          </w:tcPr>
          <w:p w14:paraId="11CE1253"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7</w:t>
            </w:r>
            <w:r w:rsidR="002C73CE">
              <w:rPr>
                <w:color w:val="000000"/>
                <w:sz w:val="22"/>
                <w:szCs w:val="22"/>
              </w:rPr>
              <w:t>5,1</w:t>
            </w:r>
            <w:r w:rsidRPr="0019329B">
              <w:rPr>
                <w:color w:val="000000"/>
                <w:sz w:val="22"/>
                <w:szCs w:val="22"/>
              </w:rPr>
              <w:t>%</w:t>
            </w:r>
          </w:p>
        </w:tc>
        <w:tc>
          <w:tcPr>
            <w:tcW w:w="1276" w:type="dxa"/>
            <w:vAlign w:val="center"/>
          </w:tcPr>
          <w:p w14:paraId="29A1C828"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4</w:t>
            </w:r>
            <w:r w:rsidR="00942CE3">
              <w:rPr>
                <w:color w:val="000000"/>
                <w:sz w:val="22"/>
                <w:szCs w:val="22"/>
              </w:rPr>
              <w:t>5</w:t>
            </w:r>
          </w:p>
        </w:tc>
        <w:tc>
          <w:tcPr>
            <w:tcW w:w="814" w:type="dxa"/>
            <w:vAlign w:val="center"/>
          </w:tcPr>
          <w:p w14:paraId="3E885D61"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2</w:t>
            </w:r>
            <w:r w:rsidR="002C73CE">
              <w:rPr>
                <w:color w:val="000000"/>
                <w:sz w:val="22"/>
                <w:szCs w:val="22"/>
              </w:rPr>
              <w:t>4,9</w:t>
            </w:r>
            <w:r w:rsidRPr="0019329B">
              <w:rPr>
                <w:color w:val="000000"/>
                <w:sz w:val="22"/>
                <w:szCs w:val="22"/>
              </w:rPr>
              <w:t>%</w:t>
            </w:r>
          </w:p>
        </w:tc>
      </w:tr>
      <w:tr w:rsidR="0019329B" w:rsidRPr="0019329B" w14:paraId="163D13E6" w14:textId="77777777" w:rsidTr="0019329B">
        <w:tc>
          <w:tcPr>
            <w:tcW w:w="542" w:type="dxa"/>
            <w:vAlign w:val="center"/>
          </w:tcPr>
          <w:p w14:paraId="2D354F87" w14:textId="77777777" w:rsidR="0019329B" w:rsidRPr="0019329B" w:rsidRDefault="0019329B" w:rsidP="0019329B">
            <w:pPr>
              <w:spacing w:line="276" w:lineRule="auto"/>
              <w:jc w:val="center"/>
              <w:rPr>
                <w:color w:val="000000"/>
                <w:sz w:val="22"/>
                <w:szCs w:val="22"/>
              </w:rPr>
            </w:pPr>
            <w:r w:rsidRPr="0019329B">
              <w:rPr>
                <w:color w:val="000000"/>
                <w:sz w:val="22"/>
                <w:szCs w:val="22"/>
              </w:rPr>
              <w:t>5.</w:t>
            </w:r>
          </w:p>
        </w:tc>
        <w:tc>
          <w:tcPr>
            <w:tcW w:w="2401" w:type="dxa"/>
          </w:tcPr>
          <w:p w14:paraId="7138A6C3" w14:textId="77777777"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Posiadające co najmniej</w:t>
            </w:r>
          </w:p>
          <w:p w14:paraId="256273F0" w14:textId="77777777"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jedno dziecko</w:t>
            </w:r>
          </w:p>
          <w:p w14:paraId="4D0683A5" w14:textId="77777777" w:rsidR="0019329B" w:rsidRPr="0019329B" w:rsidRDefault="0019329B" w:rsidP="0019329B">
            <w:pPr>
              <w:spacing w:line="276" w:lineRule="auto"/>
              <w:rPr>
                <w:color w:val="000000"/>
                <w:sz w:val="22"/>
                <w:szCs w:val="22"/>
              </w:rPr>
            </w:pPr>
            <w:r w:rsidRPr="0019329B">
              <w:rPr>
                <w:bCs/>
                <w:color w:val="000000"/>
                <w:sz w:val="22"/>
                <w:szCs w:val="22"/>
              </w:rPr>
              <w:t>do 6 roku życia</w:t>
            </w:r>
          </w:p>
        </w:tc>
        <w:tc>
          <w:tcPr>
            <w:tcW w:w="993" w:type="dxa"/>
            <w:vAlign w:val="center"/>
          </w:tcPr>
          <w:p w14:paraId="0DF53965"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5</w:t>
            </w:r>
            <w:r w:rsidR="00942CE3">
              <w:rPr>
                <w:color w:val="000000"/>
                <w:sz w:val="22"/>
                <w:szCs w:val="22"/>
              </w:rPr>
              <w:t>89</w:t>
            </w:r>
          </w:p>
        </w:tc>
        <w:tc>
          <w:tcPr>
            <w:tcW w:w="850" w:type="dxa"/>
            <w:vAlign w:val="center"/>
          </w:tcPr>
          <w:p w14:paraId="13A7931D"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2</w:t>
            </w:r>
            <w:r w:rsidR="005E5537">
              <w:rPr>
                <w:color w:val="000000"/>
                <w:sz w:val="22"/>
                <w:szCs w:val="22"/>
              </w:rPr>
              <w:t>4,4</w:t>
            </w:r>
            <w:r w:rsidRPr="0019329B">
              <w:rPr>
                <w:color w:val="000000"/>
                <w:sz w:val="22"/>
                <w:szCs w:val="22"/>
              </w:rPr>
              <w:t>%</w:t>
            </w:r>
          </w:p>
        </w:tc>
        <w:tc>
          <w:tcPr>
            <w:tcW w:w="1134" w:type="dxa"/>
            <w:vAlign w:val="center"/>
          </w:tcPr>
          <w:p w14:paraId="1EC37496"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5</w:t>
            </w:r>
            <w:r w:rsidR="00942CE3">
              <w:rPr>
                <w:color w:val="000000"/>
                <w:sz w:val="22"/>
                <w:szCs w:val="22"/>
              </w:rPr>
              <w:t>28</w:t>
            </w:r>
          </w:p>
        </w:tc>
        <w:tc>
          <w:tcPr>
            <w:tcW w:w="992" w:type="dxa"/>
            <w:vAlign w:val="center"/>
          </w:tcPr>
          <w:p w14:paraId="4B5C690C" w14:textId="77777777" w:rsidR="0019329B" w:rsidRPr="0019329B" w:rsidRDefault="005E5537" w:rsidP="0019329B">
            <w:pPr>
              <w:spacing w:before="40" w:after="40" w:line="276" w:lineRule="auto"/>
              <w:jc w:val="center"/>
              <w:rPr>
                <w:color w:val="000000"/>
                <w:sz w:val="22"/>
                <w:szCs w:val="22"/>
              </w:rPr>
            </w:pPr>
            <w:r>
              <w:rPr>
                <w:color w:val="000000"/>
                <w:sz w:val="22"/>
                <w:szCs w:val="22"/>
              </w:rPr>
              <w:t>89,6</w:t>
            </w:r>
            <w:r w:rsidR="0019329B" w:rsidRPr="0019329B">
              <w:rPr>
                <w:color w:val="000000"/>
                <w:sz w:val="22"/>
                <w:szCs w:val="22"/>
              </w:rPr>
              <w:t>%</w:t>
            </w:r>
          </w:p>
        </w:tc>
        <w:tc>
          <w:tcPr>
            <w:tcW w:w="1276" w:type="dxa"/>
            <w:vAlign w:val="center"/>
          </w:tcPr>
          <w:p w14:paraId="3336C0EF" w14:textId="77777777" w:rsidR="0019329B" w:rsidRPr="0019329B" w:rsidRDefault="00942CE3" w:rsidP="0019329B">
            <w:pPr>
              <w:spacing w:before="40" w:after="40" w:line="276" w:lineRule="auto"/>
              <w:jc w:val="center"/>
              <w:rPr>
                <w:color w:val="000000"/>
                <w:sz w:val="22"/>
                <w:szCs w:val="22"/>
              </w:rPr>
            </w:pPr>
            <w:r>
              <w:rPr>
                <w:color w:val="000000"/>
                <w:sz w:val="22"/>
                <w:szCs w:val="22"/>
              </w:rPr>
              <w:t>50</w:t>
            </w:r>
          </w:p>
        </w:tc>
        <w:tc>
          <w:tcPr>
            <w:tcW w:w="814" w:type="dxa"/>
            <w:vAlign w:val="center"/>
          </w:tcPr>
          <w:p w14:paraId="569466EA" w14:textId="77777777" w:rsidR="0019329B" w:rsidRPr="0019329B" w:rsidRDefault="005E5537" w:rsidP="0019329B">
            <w:pPr>
              <w:spacing w:before="40" w:after="40" w:line="276" w:lineRule="auto"/>
              <w:jc w:val="center"/>
              <w:rPr>
                <w:color w:val="000000"/>
                <w:sz w:val="22"/>
                <w:szCs w:val="22"/>
              </w:rPr>
            </w:pPr>
            <w:r>
              <w:rPr>
                <w:color w:val="000000"/>
                <w:sz w:val="22"/>
                <w:szCs w:val="22"/>
              </w:rPr>
              <w:t>10,4</w:t>
            </w:r>
            <w:r w:rsidR="0019329B" w:rsidRPr="0019329B">
              <w:rPr>
                <w:color w:val="000000"/>
                <w:sz w:val="22"/>
                <w:szCs w:val="22"/>
              </w:rPr>
              <w:t>%</w:t>
            </w:r>
          </w:p>
        </w:tc>
      </w:tr>
      <w:tr w:rsidR="0019329B" w:rsidRPr="0019329B" w14:paraId="560E510E" w14:textId="77777777" w:rsidTr="0019329B">
        <w:tc>
          <w:tcPr>
            <w:tcW w:w="542" w:type="dxa"/>
            <w:vAlign w:val="center"/>
          </w:tcPr>
          <w:p w14:paraId="40311FD1" w14:textId="77777777" w:rsidR="0019329B" w:rsidRPr="0019329B" w:rsidRDefault="0019329B" w:rsidP="0019329B">
            <w:pPr>
              <w:spacing w:line="276" w:lineRule="auto"/>
              <w:jc w:val="center"/>
              <w:rPr>
                <w:color w:val="000000"/>
                <w:sz w:val="22"/>
                <w:szCs w:val="22"/>
              </w:rPr>
            </w:pPr>
            <w:r w:rsidRPr="0019329B">
              <w:rPr>
                <w:color w:val="000000"/>
                <w:sz w:val="22"/>
                <w:szCs w:val="22"/>
              </w:rPr>
              <w:t>6.</w:t>
            </w:r>
          </w:p>
        </w:tc>
        <w:tc>
          <w:tcPr>
            <w:tcW w:w="2401" w:type="dxa"/>
          </w:tcPr>
          <w:p w14:paraId="379E76C8" w14:textId="77777777"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Posiadające co najmniej</w:t>
            </w:r>
          </w:p>
          <w:p w14:paraId="553FB909" w14:textId="77777777"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jedno dziecko</w:t>
            </w:r>
          </w:p>
          <w:p w14:paraId="08AA7B12" w14:textId="77777777"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niepełnosprawne</w:t>
            </w:r>
          </w:p>
          <w:p w14:paraId="0F400B21" w14:textId="77777777" w:rsidR="0019329B" w:rsidRPr="0019329B" w:rsidRDefault="0019329B" w:rsidP="0019329B">
            <w:pPr>
              <w:spacing w:line="276" w:lineRule="auto"/>
              <w:rPr>
                <w:color w:val="000000"/>
                <w:sz w:val="22"/>
                <w:szCs w:val="22"/>
              </w:rPr>
            </w:pPr>
            <w:r w:rsidRPr="0019329B">
              <w:rPr>
                <w:bCs/>
                <w:color w:val="000000"/>
                <w:sz w:val="22"/>
                <w:szCs w:val="22"/>
              </w:rPr>
              <w:t>do 18 roku życia</w:t>
            </w:r>
          </w:p>
        </w:tc>
        <w:tc>
          <w:tcPr>
            <w:tcW w:w="993" w:type="dxa"/>
            <w:vAlign w:val="center"/>
          </w:tcPr>
          <w:p w14:paraId="26F79D33"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1</w:t>
            </w:r>
          </w:p>
        </w:tc>
        <w:tc>
          <w:tcPr>
            <w:tcW w:w="850" w:type="dxa"/>
            <w:vAlign w:val="center"/>
          </w:tcPr>
          <w:p w14:paraId="04566773"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0,1%</w:t>
            </w:r>
          </w:p>
        </w:tc>
        <w:tc>
          <w:tcPr>
            <w:tcW w:w="1134" w:type="dxa"/>
            <w:vAlign w:val="center"/>
          </w:tcPr>
          <w:p w14:paraId="01CB69EB"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1</w:t>
            </w:r>
          </w:p>
        </w:tc>
        <w:tc>
          <w:tcPr>
            <w:tcW w:w="992" w:type="dxa"/>
            <w:vAlign w:val="center"/>
          </w:tcPr>
          <w:p w14:paraId="73AB0641"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100%</w:t>
            </w:r>
          </w:p>
        </w:tc>
        <w:tc>
          <w:tcPr>
            <w:tcW w:w="1276" w:type="dxa"/>
            <w:vAlign w:val="center"/>
          </w:tcPr>
          <w:p w14:paraId="031BDA10"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0</w:t>
            </w:r>
          </w:p>
        </w:tc>
        <w:tc>
          <w:tcPr>
            <w:tcW w:w="814" w:type="dxa"/>
            <w:vAlign w:val="center"/>
          </w:tcPr>
          <w:p w14:paraId="5E895853"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0%</w:t>
            </w:r>
          </w:p>
        </w:tc>
      </w:tr>
      <w:tr w:rsidR="0019329B" w:rsidRPr="0019329B" w14:paraId="04E73B21" w14:textId="77777777" w:rsidTr="0019329B">
        <w:tc>
          <w:tcPr>
            <w:tcW w:w="542" w:type="dxa"/>
            <w:vAlign w:val="center"/>
          </w:tcPr>
          <w:p w14:paraId="7E485BF3" w14:textId="77777777" w:rsidR="0019329B" w:rsidRPr="0019329B" w:rsidRDefault="0019329B" w:rsidP="0019329B">
            <w:pPr>
              <w:spacing w:line="276" w:lineRule="auto"/>
              <w:jc w:val="center"/>
              <w:rPr>
                <w:color w:val="000000"/>
                <w:sz w:val="22"/>
                <w:szCs w:val="22"/>
              </w:rPr>
            </w:pPr>
            <w:r w:rsidRPr="0019329B">
              <w:rPr>
                <w:color w:val="000000"/>
                <w:sz w:val="22"/>
                <w:szCs w:val="22"/>
              </w:rPr>
              <w:t>7.</w:t>
            </w:r>
          </w:p>
        </w:tc>
        <w:tc>
          <w:tcPr>
            <w:tcW w:w="2401" w:type="dxa"/>
          </w:tcPr>
          <w:p w14:paraId="38FC7FA0" w14:textId="77777777"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Bezrobotni</w:t>
            </w:r>
          </w:p>
          <w:p w14:paraId="49B8EAD3" w14:textId="77777777"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niepełnosprawni</w:t>
            </w:r>
          </w:p>
        </w:tc>
        <w:tc>
          <w:tcPr>
            <w:tcW w:w="993" w:type="dxa"/>
            <w:vAlign w:val="center"/>
          </w:tcPr>
          <w:p w14:paraId="5615885A"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10</w:t>
            </w:r>
            <w:r w:rsidR="00942CE3">
              <w:rPr>
                <w:color w:val="000000"/>
                <w:sz w:val="22"/>
                <w:szCs w:val="22"/>
              </w:rPr>
              <w:t>0</w:t>
            </w:r>
          </w:p>
        </w:tc>
        <w:tc>
          <w:tcPr>
            <w:tcW w:w="850" w:type="dxa"/>
            <w:vAlign w:val="center"/>
          </w:tcPr>
          <w:p w14:paraId="131CCD86" w14:textId="77777777" w:rsidR="0019329B" w:rsidRPr="0019329B" w:rsidRDefault="0019329B" w:rsidP="0019329B">
            <w:pPr>
              <w:spacing w:before="40" w:after="40" w:line="276" w:lineRule="auto"/>
              <w:jc w:val="center"/>
              <w:rPr>
                <w:color w:val="000000"/>
                <w:sz w:val="22"/>
                <w:szCs w:val="22"/>
              </w:rPr>
            </w:pPr>
            <w:r w:rsidRPr="0019329B">
              <w:rPr>
                <w:color w:val="000000"/>
                <w:sz w:val="22"/>
                <w:szCs w:val="22"/>
              </w:rPr>
              <w:t>4,1%</w:t>
            </w:r>
          </w:p>
        </w:tc>
        <w:tc>
          <w:tcPr>
            <w:tcW w:w="1134" w:type="dxa"/>
            <w:vAlign w:val="center"/>
          </w:tcPr>
          <w:p w14:paraId="53054593" w14:textId="77777777" w:rsidR="0019329B" w:rsidRPr="0019329B" w:rsidRDefault="00942CE3" w:rsidP="0019329B">
            <w:pPr>
              <w:spacing w:before="40" w:after="40" w:line="276" w:lineRule="auto"/>
              <w:jc w:val="center"/>
              <w:rPr>
                <w:color w:val="000000"/>
                <w:sz w:val="22"/>
                <w:szCs w:val="22"/>
              </w:rPr>
            </w:pPr>
            <w:r>
              <w:rPr>
                <w:color w:val="000000"/>
                <w:sz w:val="22"/>
                <w:szCs w:val="22"/>
              </w:rPr>
              <w:t>46</w:t>
            </w:r>
          </w:p>
        </w:tc>
        <w:tc>
          <w:tcPr>
            <w:tcW w:w="992" w:type="dxa"/>
            <w:vAlign w:val="center"/>
          </w:tcPr>
          <w:p w14:paraId="0C4B0594" w14:textId="77777777" w:rsidR="0019329B" w:rsidRPr="0019329B" w:rsidRDefault="005E5537" w:rsidP="0019329B">
            <w:pPr>
              <w:spacing w:before="40" w:after="40" w:line="276" w:lineRule="auto"/>
              <w:jc w:val="center"/>
              <w:rPr>
                <w:color w:val="000000"/>
                <w:sz w:val="22"/>
                <w:szCs w:val="22"/>
              </w:rPr>
            </w:pPr>
            <w:r>
              <w:rPr>
                <w:color w:val="000000"/>
                <w:sz w:val="22"/>
                <w:szCs w:val="22"/>
              </w:rPr>
              <w:t>46,0</w:t>
            </w:r>
            <w:r w:rsidR="0019329B" w:rsidRPr="0019329B">
              <w:rPr>
                <w:color w:val="000000"/>
                <w:sz w:val="22"/>
                <w:szCs w:val="22"/>
              </w:rPr>
              <w:t>%</w:t>
            </w:r>
          </w:p>
        </w:tc>
        <w:tc>
          <w:tcPr>
            <w:tcW w:w="1276" w:type="dxa"/>
            <w:vAlign w:val="center"/>
          </w:tcPr>
          <w:p w14:paraId="3521A4D5" w14:textId="77777777" w:rsidR="0019329B" w:rsidRPr="0019329B" w:rsidRDefault="00942CE3" w:rsidP="0019329B">
            <w:pPr>
              <w:spacing w:before="40" w:after="40" w:line="276" w:lineRule="auto"/>
              <w:jc w:val="center"/>
              <w:rPr>
                <w:color w:val="000000"/>
                <w:sz w:val="22"/>
                <w:szCs w:val="22"/>
              </w:rPr>
            </w:pPr>
            <w:r>
              <w:rPr>
                <w:color w:val="000000"/>
                <w:sz w:val="22"/>
                <w:szCs w:val="22"/>
              </w:rPr>
              <w:t>54</w:t>
            </w:r>
          </w:p>
        </w:tc>
        <w:tc>
          <w:tcPr>
            <w:tcW w:w="814" w:type="dxa"/>
            <w:vAlign w:val="center"/>
          </w:tcPr>
          <w:p w14:paraId="66BD3D58" w14:textId="77777777" w:rsidR="0019329B" w:rsidRPr="0019329B" w:rsidRDefault="005E5537" w:rsidP="0019329B">
            <w:pPr>
              <w:spacing w:before="40" w:after="40" w:line="276" w:lineRule="auto"/>
              <w:jc w:val="center"/>
              <w:rPr>
                <w:color w:val="000000"/>
                <w:sz w:val="22"/>
                <w:szCs w:val="22"/>
              </w:rPr>
            </w:pPr>
            <w:r>
              <w:rPr>
                <w:color w:val="000000"/>
                <w:sz w:val="22"/>
                <w:szCs w:val="22"/>
              </w:rPr>
              <w:t>54,0</w:t>
            </w:r>
            <w:r w:rsidR="0019329B" w:rsidRPr="0019329B">
              <w:rPr>
                <w:color w:val="000000"/>
                <w:sz w:val="22"/>
                <w:szCs w:val="22"/>
              </w:rPr>
              <w:t>%</w:t>
            </w:r>
          </w:p>
        </w:tc>
      </w:tr>
    </w:tbl>
    <w:p w14:paraId="35D41284" w14:textId="77777777" w:rsidR="0019329B" w:rsidRDefault="0019329B" w:rsidP="0019329B">
      <w:pPr>
        <w:spacing w:after="120"/>
        <w:rPr>
          <w:i/>
          <w:color w:val="000000"/>
          <w:sz w:val="18"/>
          <w:szCs w:val="18"/>
        </w:rPr>
      </w:pPr>
      <w:r w:rsidRPr="00536CA1">
        <w:rPr>
          <w:i/>
          <w:color w:val="000000"/>
          <w:sz w:val="18"/>
          <w:szCs w:val="18"/>
        </w:rPr>
        <w:t>*Dane dotyczące udziału % w kolumnie 4 obliczone zostały w stosunku do ogólnej liczby bezrobotnych zarejestrowanych w Powiatowym Urzędzie Pracy w Jędrzejowie.</w:t>
      </w:r>
    </w:p>
    <w:p w14:paraId="565A2000" w14:textId="77777777" w:rsidR="006408BB" w:rsidRDefault="006408BB" w:rsidP="0019329B">
      <w:pPr>
        <w:spacing w:after="120"/>
        <w:rPr>
          <w:i/>
          <w:color w:val="000000"/>
          <w:sz w:val="18"/>
          <w:szCs w:val="18"/>
        </w:rPr>
      </w:pPr>
    </w:p>
    <w:p w14:paraId="23D72E44" w14:textId="77777777" w:rsidR="0019329B" w:rsidRPr="0019329B" w:rsidRDefault="0019329B" w:rsidP="0019329B">
      <w:pPr>
        <w:keepNext/>
        <w:spacing w:after="120" w:line="276" w:lineRule="auto"/>
        <w:jc w:val="both"/>
        <w:outlineLvl w:val="0"/>
        <w:rPr>
          <w:b/>
          <w:color w:val="000000"/>
          <w:sz w:val="22"/>
          <w:szCs w:val="22"/>
        </w:rPr>
      </w:pPr>
      <w:r w:rsidRPr="0019329B">
        <w:rPr>
          <w:b/>
          <w:color w:val="000000"/>
          <w:sz w:val="22"/>
          <w:szCs w:val="22"/>
        </w:rPr>
        <w:t>3.1. Bezrobotni do 30 roku życia</w:t>
      </w:r>
    </w:p>
    <w:p w14:paraId="1116B827" w14:textId="77777777" w:rsidR="0019329B" w:rsidRDefault="0019329B" w:rsidP="0019329B">
      <w:pPr>
        <w:suppressAutoHyphens w:val="0"/>
        <w:autoSpaceDE w:val="0"/>
        <w:autoSpaceDN w:val="0"/>
        <w:adjustRightInd w:val="0"/>
        <w:spacing w:line="276" w:lineRule="auto"/>
        <w:ind w:firstLine="851"/>
        <w:jc w:val="both"/>
        <w:rPr>
          <w:color w:val="000000"/>
          <w:sz w:val="22"/>
          <w:szCs w:val="22"/>
        </w:rPr>
      </w:pPr>
      <w:r w:rsidRPr="0019329B">
        <w:rPr>
          <w:color w:val="000000"/>
          <w:sz w:val="22"/>
          <w:szCs w:val="22"/>
        </w:rPr>
        <w:t>Na koniec grudnia 201</w:t>
      </w:r>
      <w:r w:rsidR="008860EF">
        <w:rPr>
          <w:color w:val="000000"/>
          <w:sz w:val="22"/>
          <w:szCs w:val="22"/>
        </w:rPr>
        <w:t>9</w:t>
      </w:r>
      <w:r w:rsidRPr="0019329B">
        <w:rPr>
          <w:color w:val="000000"/>
          <w:sz w:val="22"/>
          <w:szCs w:val="22"/>
        </w:rPr>
        <w:t xml:space="preserve"> roku w rejestrze PUP pozostawało </w:t>
      </w:r>
      <w:r w:rsidR="008860EF">
        <w:rPr>
          <w:b/>
          <w:color w:val="000000"/>
          <w:sz w:val="22"/>
          <w:szCs w:val="22"/>
        </w:rPr>
        <w:t>757</w:t>
      </w:r>
      <w:r w:rsidRPr="0019329B">
        <w:rPr>
          <w:b/>
          <w:bCs/>
          <w:color w:val="000000"/>
          <w:sz w:val="22"/>
          <w:szCs w:val="22"/>
        </w:rPr>
        <w:t xml:space="preserve"> osób do 30 roku życia</w:t>
      </w:r>
      <w:r w:rsidRPr="0019329B">
        <w:rPr>
          <w:color w:val="000000"/>
          <w:sz w:val="22"/>
          <w:szCs w:val="22"/>
        </w:rPr>
        <w:t xml:space="preserve">, czyli </w:t>
      </w:r>
      <w:r w:rsidRPr="0019329B">
        <w:rPr>
          <w:b/>
          <w:color w:val="000000"/>
          <w:sz w:val="22"/>
          <w:szCs w:val="22"/>
        </w:rPr>
        <w:t>3</w:t>
      </w:r>
      <w:r w:rsidR="008860EF">
        <w:rPr>
          <w:b/>
          <w:color w:val="000000"/>
          <w:sz w:val="22"/>
          <w:szCs w:val="22"/>
        </w:rPr>
        <w:t>1,4</w:t>
      </w:r>
      <w:r w:rsidRPr="0019329B">
        <w:rPr>
          <w:b/>
          <w:bCs/>
          <w:color w:val="000000"/>
          <w:sz w:val="22"/>
          <w:szCs w:val="22"/>
        </w:rPr>
        <w:t xml:space="preserve">% </w:t>
      </w:r>
      <w:r w:rsidRPr="0019329B">
        <w:rPr>
          <w:color w:val="000000"/>
          <w:sz w:val="22"/>
          <w:szCs w:val="22"/>
        </w:rPr>
        <w:t xml:space="preserve">ogółu bezrobotnych, w tym </w:t>
      </w:r>
      <w:r w:rsidR="008860EF">
        <w:rPr>
          <w:color w:val="000000"/>
          <w:sz w:val="22"/>
          <w:szCs w:val="22"/>
        </w:rPr>
        <w:t>512</w:t>
      </w:r>
      <w:r w:rsidRPr="0019329B">
        <w:rPr>
          <w:color w:val="000000"/>
          <w:sz w:val="22"/>
          <w:szCs w:val="22"/>
        </w:rPr>
        <w:t xml:space="preserve"> kobiet (67,</w:t>
      </w:r>
      <w:r w:rsidR="008860EF">
        <w:rPr>
          <w:color w:val="000000"/>
          <w:sz w:val="22"/>
          <w:szCs w:val="22"/>
        </w:rPr>
        <w:t>6</w:t>
      </w:r>
      <w:r w:rsidRPr="0019329B">
        <w:rPr>
          <w:color w:val="000000"/>
          <w:sz w:val="22"/>
          <w:szCs w:val="22"/>
        </w:rPr>
        <w:t>% tej grupy). W porównaniu do końca grudnia 201</w:t>
      </w:r>
      <w:r w:rsidR="008860EF">
        <w:rPr>
          <w:color w:val="000000"/>
          <w:sz w:val="22"/>
          <w:szCs w:val="22"/>
        </w:rPr>
        <w:t>8</w:t>
      </w:r>
      <w:r w:rsidRPr="0019329B">
        <w:rPr>
          <w:color w:val="000000"/>
          <w:sz w:val="22"/>
          <w:szCs w:val="22"/>
        </w:rPr>
        <w:t xml:space="preserve"> roku liczebność tej grupy wiekowej zmniejszyła się o </w:t>
      </w:r>
      <w:r w:rsidR="008860EF">
        <w:rPr>
          <w:color w:val="000000"/>
          <w:sz w:val="22"/>
          <w:szCs w:val="22"/>
        </w:rPr>
        <w:t>60</w:t>
      </w:r>
      <w:r w:rsidRPr="0019329B">
        <w:rPr>
          <w:color w:val="000000"/>
          <w:sz w:val="22"/>
          <w:szCs w:val="22"/>
        </w:rPr>
        <w:t xml:space="preserve"> os</w:t>
      </w:r>
      <w:r w:rsidR="008860EF">
        <w:rPr>
          <w:color w:val="000000"/>
          <w:sz w:val="22"/>
          <w:szCs w:val="22"/>
        </w:rPr>
        <w:t>ób</w:t>
      </w:r>
      <w:r w:rsidRPr="0019329B">
        <w:rPr>
          <w:color w:val="000000"/>
          <w:sz w:val="22"/>
          <w:szCs w:val="22"/>
        </w:rPr>
        <w:t xml:space="preserve">, tj. o </w:t>
      </w:r>
      <w:r w:rsidR="008860EF">
        <w:rPr>
          <w:color w:val="000000"/>
          <w:sz w:val="22"/>
          <w:szCs w:val="22"/>
        </w:rPr>
        <w:t>7,3</w:t>
      </w:r>
      <w:r w:rsidRPr="0019329B">
        <w:rPr>
          <w:color w:val="000000"/>
          <w:sz w:val="22"/>
          <w:szCs w:val="22"/>
        </w:rPr>
        <w:t xml:space="preserve">%. Ich udział </w:t>
      </w:r>
      <w:r w:rsidR="00EB5AB9">
        <w:rPr>
          <w:color w:val="000000"/>
          <w:sz w:val="22"/>
          <w:szCs w:val="22"/>
        </w:rPr>
        <w:t xml:space="preserve">  </w:t>
      </w:r>
      <w:r w:rsidRPr="0019329B">
        <w:rPr>
          <w:color w:val="000000"/>
          <w:sz w:val="22"/>
          <w:szCs w:val="22"/>
        </w:rPr>
        <w:t xml:space="preserve">w populacji bezrobotnych ogółem zmniejszył się o </w:t>
      </w:r>
      <w:r w:rsidR="008860EF">
        <w:rPr>
          <w:color w:val="000000"/>
          <w:sz w:val="22"/>
          <w:szCs w:val="22"/>
        </w:rPr>
        <w:t>1,7</w:t>
      </w:r>
      <w:r w:rsidRPr="0019329B">
        <w:rPr>
          <w:color w:val="000000"/>
          <w:sz w:val="22"/>
          <w:szCs w:val="22"/>
        </w:rPr>
        <w:t xml:space="preserve"> punktu procentowego.</w:t>
      </w:r>
    </w:p>
    <w:p w14:paraId="2FA374A7" w14:textId="77777777" w:rsidR="0019329B" w:rsidRPr="003C4B7C" w:rsidRDefault="0019329B" w:rsidP="00EB5AB9">
      <w:pPr>
        <w:suppressAutoHyphens w:val="0"/>
        <w:autoSpaceDE w:val="0"/>
        <w:autoSpaceDN w:val="0"/>
        <w:adjustRightInd w:val="0"/>
        <w:spacing w:line="276" w:lineRule="auto"/>
        <w:jc w:val="both"/>
        <w:rPr>
          <w:sz w:val="22"/>
          <w:szCs w:val="22"/>
        </w:rPr>
      </w:pPr>
      <w:r w:rsidRPr="003C4B7C">
        <w:rPr>
          <w:sz w:val="22"/>
          <w:szCs w:val="22"/>
        </w:rPr>
        <w:t>W 201</w:t>
      </w:r>
      <w:r w:rsidR="00EB5AB9" w:rsidRPr="003C4B7C">
        <w:rPr>
          <w:sz w:val="22"/>
          <w:szCs w:val="22"/>
        </w:rPr>
        <w:t>9</w:t>
      </w:r>
      <w:r w:rsidRPr="003C4B7C">
        <w:rPr>
          <w:sz w:val="22"/>
          <w:szCs w:val="22"/>
        </w:rPr>
        <w:t xml:space="preserve"> roku zarejestrowano 1</w:t>
      </w:r>
      <w:r w:rsidR="003C4B7C" w:rsidRPr="003C4B7C">
        <w:rPr>
          <w:sz w:val="22"/>
          <w:szCs w:val="22"/>
        </w:rPr>
        <w:t>608</w:t>
      </w:r>
      <w:r w:rsidRPr="003C4B7C">
        <w:rPr>
          <w:bCs/>
          <w:sz w:val="22"/>
          <w:szCs w:val="22"/>
        </w:rPr>
        <w:t xml:space="preserve"> osób do 30 roku życia </w:t>
      </w:r>
      <w:r w:rsidRPr="003C4B7C">
        <w:rPr>
          <w:sz w:val="22"/>
          <w:szCs w:val="22"/>
        </w:rPr>
        <w:t>(4</w:t>
      </w:r>
      <w:r w:rsidR="003C4B7C" w:rsidRPr="003C4B7C">
        <w:rPr>
          <w:sz w:val="22"/>
          <w:szCs w:val="22"/>
        </w:rPr>
        <w:t>8</w:t>
      </w:r>
      <w:r w:rsidRPr="003C4B7C">
        <w:rPr>
          <w:sz w:val="22"/>
          <w:szCs w:val="22"/>
        </w:rPr>
        <w:t>,</w:t>
      </w:r>
      <w:r w:rsidR="003C4B7C" w:rsidRPr="003C4B7C">
        <w:rPr>
          <w:sz w:val="22"/>
          <w:szCs w:val="22"/>
        </w:rPr>
        <w:t>4</w:t>
      </w:r>
      <w:r w:rsidRPr="003C4B7C">
        <w:rPr>
          <w:sz w:val="22"/>
          <w:szCs w:val="22"/>
        </w:rPr>
        <w:t xml:space="preserve">% napływu), w tym </w:t>
      </w:r>
      <w:r w:rsidR="003C4B7C" w:rsidRPr="003C4B7C">
        <w:rPr>
          <w:sz w:val="22"/>
          <w:szCs w:val="22"/>
        </w:rPr>
        <w:t>930</w:t>
      </w:r>
      <w:r w:rsidRPr="003C4B7C">
        <w:rPr>
          <w:sz w:val="22"/>
          <w:szCs w:val="22"/>
        </w:rPr>
        <w:t xml:space="preserve"> kobiet (5</w:t>
      </w:r>
      <w:r w:rsidR="003C4B7C" w:rsidRPr="003C4B7C">
        <w:rPr>
          <w:sz w:val="22"/>
          <w:szCs w:val="22"/>
        </w:rPr>
        <w:t>7,</w:t>
      </w:r>
      <w:r w:rsidRPr="003C4B7C">
        <w:rPr>
          <w:sz w:val="22"/>
          <w:szCs w:val="22"/>
        </w:rPr>
        <w:t>8%). Wyłączono natomiast 1</w:t>
      </w:r>
      <w:r w:rsidR="003C4B7C" w:rsidRPr="003C4B7C">
        <w:rPr>
          <w:sz w:val="22"/>
          <w:szCs w:val="22"/>
        </w:rPr>
        <w:t>594</w:t>
      </w:r>
      <w:r w:rsidRPr="003C4B7C">
        <w:rPr>
          <w:bCs/>
          <w:sz w:val="22"/>
          <w:szCs w:val="22"/>
        </w:rPr>
        <w:t xml:space="preserve"> os</w:t>
      </w:r>
      <w:r w:rsidR="003C4B7C" w:rsidRPr="003C4B7C">
        <w:rPr>
          <w:bCs/>
          <w:sz w:val="22"/>
          <w:szCs w:val="22"/>
        </w:rPr>
        <w:t>o</w:t>
      </w:r>
      <w:r w:rsidRPr="003C4B7C">
        <w:rPr>
          <w:bCs/>
          <w:sz w:val="22"/>
          <w:szCs w:val="22"/>
        </w:rPr>
        <w:t>b</w:t>
      </w:r>
      <w:r w:rsidR="003C4B7C" w:rsidRPr="003C4B7C">
        <w:rPr>
          <w:bCs/>
          <w:sz w:val="22"/>
          <w:szCs w:val="22"/>
        </w:rPr>
        <w:t>y</w:t>
      </w:r>
      <w:r w:rsidRPr="003C4B7C">
        <w:rPr>
          <w:bCs/>
          <w:sz w:val="22"/>
          <w:szCs w:val="22"/>
        </w:rPr>
        <w:t xml:space="preserve"> </w:t>
      </w:r>
      <w:r w:rsidRPr="003C4B7C">
        <w:rPr>
          <w:sz w:val="22"/>
          <w:szCs w:val="22"/>
        </w:rPr>
        <w:t>(</w:t>
      </w:r>
      <w:r w:rsidR="003C4B7C" w:rsidRPr="003C4B7C">
        <w:rPr>
          <w:sz w:val="22"/>
          <w:szCs w:val="22"/>
        </w:rPr>
        <w:t>47</w:t>
      </w:r>
      <w:r w:rsidRPr="003C4B7C">
        <w:rPr>
          <w:sz w:val="22"/>
          <w:szCs w:val="22"/>
        </w:rPr>
        <w:t>,</w:t>
      </w:r>
      <w:r w:rsidR="003C4B7C" w:rsidRPr="003C4B7C">
        <w:rPr>
          <w:sz w:val="22"/>
          <w:szCs w:val="22"/>
        </w:rPr>
        <w:t>1</w:t>
      </w:r>
      <w:r w:rsidRPr="003C4B7C">
        <w:rPr>
          <w:sz w:val="22"/>
          <w:szCs w:val="22"/>
        </w:rPr>
        <w:t>% odpływu), pracę podjęł</w:t>
      </w:r>
      <w:r w:rsidR="003C4B7C" w:rsidRPr="003C4B7C">
        <w:rPr>
          <w:sz w:val="22"/>
          <w:szCs w:val="22"/>
        </w:rPr>
        <w:t>y</w:t>
      </w:r>
      <w:r w:rsidRPr="003C4B7C">
        <w:rPr>
          <w:sz w:val="22"/>
          <w:szCs w:val="22"/>
        </w:rPr>
        <w:t xml:space="preserve"> </w:t>
      </w:r>
      <w:r w:rsidR="003C4B7C" w:rsidRPr="003C4B7C">
        <w:rPr>
          <w:sz w:val="22"/>
          <w:szCs w:val="22"/>
        </w:rPr>
        <w:t>873</w:t>
      </w:r>
      <w:r w:rsidRPr="003C4B7C">
        <w:rPr>
          <w:sz w:val="22"/>
          <w:szCs w:val="22"/>
        </w:rPr>
        <w:t xml:space="preserve"> os</w:t>
      </w:r>
      <w:r w:rsidR="003C4B7C" w:rsidRPr="003C4B7C">
        <w:rPr>
          <w:sz w:val="22"/>
          <w:szCs w:val="22"/>
        </w:rPr>
        <w:t>o</w:t>
      </w:r>
      <w:r w:rsidRPr="003C4B7C">
        <w:rPr>
          <w:sz w:val="22"/>
          <w:szCs w:val="22"/>
        </w:rPr>
        <w:t>b</w:t>
      </w:r>
      <w:r w:rsidR="003C4B7C" w:rsidRPr="003C4B7C">
        <w:rPr>
          <w:sz w:val="22"/>
          <w:szCs w:val="22"/>
        </w:rPr>
        <w:t>y</w:t>
      </w:r>
      <w:r w:rsidRPr="003C4B7C">
        <w:rPr>
          <w:sz w:val="22"/>
          <w:szCs w:val="22"/>
        </w:rPr>
        <w:t xml:space="preserve"> (5</w:t>
      </w:r>
      <w:r w:rsidR="003C4B7C" w:rsidRPr="003C4B7C">
        <w:rPr>
          <w:sz w:val="22"/>
          <w:szCs w:val="22"/>
        </w:rPr>
        <w:t>4</w:t>
      </w:r>
      <w:r w:rsidRPr="003C4B7C">
        <w:rPr>
          <w:sz w:val="22"/>
          <w:szCs w:val="22"/>
        </w:rPr>
        <w:t>,</w:t>
      </w:r>
      <w:r w:rsidR="003C4B7C" w:rsidRPr="003C4B7C">
        <w:rPr>
          <w:sz w:val="22"/>
          <w:szCs w:val="22"/>
        </w:rPr>
        <w:t>8</w:t>
      </w:r>
      <w:r w:rsidRPr="003C4B7C">
        <w:rPr>
          <w:sz w:val="22"/>
          <w:szCs w:val="22"/>
        </w:rPr>
        <w:t xml:space="preserve">%), </w:t>
      </w:r>
      <w:r w:rsidRPr="003C4B7C">
        <w:rPr>
          <w:sz w:val="22"/>
          <w:szCs w:val="22"/>
        </w:rPr>
        <w:lastRenderedPageBreak/>
        <w:t xml:space="preserve">szkolenia lub staż rozpoczęły </w:t>
      </w:r>
      <w:r w:rsidR="003C4B7C" w:rsidRPr="003C4B7C">
        <w:rPr>
          <w:sz w:val="22"/>
          <w:szCs w:val="22"/>
        </w:rPr>
        <w:t>2</w:t>
      </w:r>
      <w:r w:rsidRPr="003C4B7C">
        <w:rPr>
          <w:sz w:val="22"/>
          <w:szCs w:val="22"/>
        </w:rPr>
        <w:t>02 osoby (1</w:t>
      </w:r>
      <w:r w:rsidR="003C4B7C" w:rsidRPr="003C4B7C">
        <w:rPr>
          <w:sz w:val="22"/>
          <w:szCs w:val="22"/>
        </w:rPr>
        <w:t>2</w:t>
      </w:r>
      <w:r w:rsidRPr="003C4B7C">
        <w:rPr>
          <w:sz w:val="22"/>
          <w:szCs w:val="22"/>
        </w:rPr>
        <w:t>,</w:t>
      </w:r>
      <w:r w:rsidR="003C4B7C" w:rsidRPr="003C4B7C">
        <w:rPr>
          <w:sz w:val="22"/>
          <w:szCs w:val="22"/>
        </w:rPr>
        <w:t>7</w:t>
      </w:r>
      <w:r w:rsidRPr="003C4B7C">
        <w:rPr>
          <w:sz w:val="22"/>
          <w:szCs w:val="22"/>
        </w:rPr>
        <w:t>%), natomiast 2</w:t>
      </w:r>
      <w:r w:rsidR="003C4B7C" w:rsidRPr="003C4B7C">
        <w:rPr>
          <w:sz w:val="22"/>
          <w:szCs w:val="22"/>
        </w:rPr>
        <w:t>10</w:t>
      </w:r>
      <w:r w:rsidRPr="003C4B7C">
        <w:rPr>
          <w:sz w:val="22"/>
          <w:szCs w:val="22"/>
        </w:rPr>
        <w:t xml:space="preserve"> os</w:t>
      </w:r>
      <w:r w:rsidR="003C4B7C" w:rsidRPr="003C4B7C">
        <w:rPr>
          <w:sz w:val="22"/>
          <w:szCs w:val="22"/>
        </w:rPr>
        <w:t>ó</w:t>
      </w:r>
      <w:r w:rsidRPr="003C4B7C">
        <w:rPr>
          <w:sz w:val="22"/>
          <w:szCs w:val="22"/>
        </w:rPr>
        <w:t>b (1</w:t>
      </w:r>
      <w:r w:rsidR="003C4B7C" w:rsidRPr="003C4B7C">
        <w:rPr>
          <w:sz w:val="22"/>
          <w:szCs w:val="22"/>
        </w:rPr>
        <w:t>3</w:t>
      </w:r>
      <w:r w:rsidRPr="003C4B7C">
        <w:rPr>
          <w:sz w:val="22"/>
          <w:szCs w:val="22"/>
        </w:rPr>
        <w:t>,</w:t>
      </w:r>
      <w:r w:rsidR="003C4B7C" w:rsidRPr="003C4B7C">
        <w:rPr>
          <w:sz w:val="22"/>
          <w:szCs w:val="22"/>
        </w:rPr>
        <w:t>2</w:t>
      </w:r>
      <w:r w:rsidRPr="003C4B7C">
        <w:rPr>
          <w:sz w:val="22"/>
          <w:szCs w:val="22"/>
        </w:rPr>
        <w:t>%) nie potwierdziło gotowości do pracy.</w:t>
      </w:r>
    </w:p>
    <w:p w14:paraId="2CBF0542" w14:textId="77777777" w:rsidR="00EB5AB9" w:rsidRDefault="0019329B" w:rsidP="0019329B">
      <w:pPr>
        <w:suppressAutoHyphens w:val="0"/>
        <w:autoSpaceDE w:val="0"/>
        <w:autoSpaceDN w:val="0"/>
        <w:adjustRightInd w:val="0"/>
        <w:spacing w:line="276" w:lineRule="auto"/>
        <w:jc w:val="both"/>
        <w:rPr>
          <w:sz w:val="22"/>
          <w:szCs w:val="22"/>
        </w:rPr>
      </w:pPr>
      <w:r w:rsidRPr="0019329B">
        <w:rPr>
          <w:sz w:val="22"/>
          <w:szCs w:val="22"/>
        </w:rPr>
        <w:t>W analizowanej grupie na koniec grudnia 201</w:t>
      </w:r>
      <w:r w:rsidR="008860EF">
        <w:rPr>
          <w:sz w:val="22"/>
          <w:szCs w:val="22"/>
        </w:rPr>
        <w:t>9</w:t>
      </w:r>
      <w:r w:rsidRPr="0019329B">
        <w:rPr>
          <w:sz w:val="22"/>
          <w:szCs w:val="22"/>
        </w:rPr>
        <w:t xml:space="preserve"> roku bez pracy pozostawały </w:t>
      </w:r>
      <w:r w:rsidR="008860EF">
        <w:rPr>
          <w:b/>
          <w:sz w:val="22"/>
          <w:szCs w:val="22"/>
        </w:rPr>
        <w:t>391</w:t>
      </w:r>
      <w:r w:rsidRPr="0019329B">
        <w:rPr>
          <w:b/>
          <w:bCs/>
          <w:sz w:val="22"/>
          <w:szCs w:val="22"/>
        </w:rPr>
        <w:t xml:space="preserve"> os</w:t>
      </w:r>
      <w:r w:rsidR="008860EF">
        <w:rPr>
          <w:b/>
          <w:bCs/>
          <w:sz w:val="22"/>
          <w:szCs w:val="22"/>
        </w:rPr>
        <w:t>ób</w:t>
      </w:r>
      <w:r w:rsidRPr="0019329B">
        <w:rPr>
          <w:b/>
          <w:bCs/>
          <w:sz w:val="22"/>
          <w:szCs w:val="22"/>
        </w:rPr>
        <w:t xml:space="preserve"> do 25 roku życia</w:t>
      </w:r>
      <w:r w:rsidRPr="0019329B">
        <w:rPr>
          <w:sz w:val="22"/>
          <w:szCs w:val="22"/>
        </w:rPr>
        <w:t xml:space="preserve">, czyli </w:t>
      </w:r>
      <w:r w:rsidRPr="0019329B">
        <w:rPr>
          <w:b/>
          <w:bCs/>
          <w:sz w:val="22"/>
          <w:szCs w:val="22"/>
        </w:rPr>
        <w:t>1</w:t>
      </w:r>
      <w:r w:rsidR="008860EF">
        <w:rPr>
          <w:b/>
          <w:bCs/>
          <w:sz w:val="22"/>
          <w:szCs w:val="22"/>
        </w:rPr>
        <w:t>6,2</w:t>
      </w:r>
      <w:r w:rsidRPr="0019329B">
        <w:rPr>
          <w:b/>
          <w:bCs/>
          <w:sz w:val="22"/>
          <w:szCs w:val="22"/>
        </w:rPr>
        <w:t xml:space="preserve">% </w:t>
      </w:r>
      <w:r w:rsidRPr="0019329B">
        <w:rPr>
          <w:sz w:val="22"/>
          <w:szCs w:val="22"/>
        </w:rPr>
        <w:t>ogółu bezrobotnych, w tym 2</w:t>
      </w:r>
      <w:r w:rsidR="008860EF">
        <w:rPr>
          <w:sz w:val="22"/>
          <w:szCs w:val="22"/>
        </w:rPr>
        <w:t>46</w:t>
      </w:r>
      <w:r w:rsidRPr="0019329B">
        <w:rPr>
          <w:sz w:val="22"/>
          <w:szCs w:val="22"/>
        </w:rPr>
        <w:t xml:space="preserve"> kobiet (6</w:t>
      </w:r>
      <w:r w:rsidR="008860EF">
        <w:rPr>
          <w:sz w:val="22"/>
          <w:szCs w:val="22"/>
        </w:rPr>
        <w:t>2,9</w:t>
      </w:r>
      <w:r w:rsidRPr="0019329B">
        <w:rPr>
          <w:sz w:val="22"/>
          <w:szCs w:val="22"/>
        </w:rPr>
        <w:t>%</w:t>
      </w:r>
      <w:r w:rsidR="008860EF">
        <w:rPr>
          <w:sz w:val="22"/>
          <w:szCs w:val="22"/>
        </w:rPr>
        <w:t xml:space="preserve"> tej grupy</w:t>
      </w:r>
      <w:r w:rsidRPr="0019329B">
        <w:rPr>
          <w:sz w:val="22"/>
          <w:szCs w:val="22"/>
        </w:rPr>
        <w:t>). W porównaniu do grudnia 201</w:t>
      </w:r>
      <w:r w:rsidR="008860EF">
        <w:rPr>
          <w:sz w:val="22"/>
          <w:szCs w:val="22"/>
        </w:rPr>
        <w:t>8</w:t>
      </w:r>
      <w:r w:rsidRPr="0019329B">
        <w:rPr>
          <w:sz w:val="22"/>
          <w:szCs w:val="22"/>
        </w:rPr>
        <w:t xml:space="preserve"> roku liczebność tej grupy zmniejszyła się o 5</w:t>
      </w:r>
      <w:r w:rsidR="008860EF">
        <w:rPr>
          <w:sz w:val="22"/>
          <w:szCs w:val="22"/>
        </w:rPr>
        <w:t>2</w:t>
      </w:r>
      <w:r w:rsidRPr="0019329B">
        <w:rPr>
          <w:sz w:val="22"/>
          <w:szCs w:val="22"/>
        </w:rPr>
        <w:t xml:space="preserve"> osoby (o 1</w:t>
      </w:r>
      <w:r w:rsidR="008860EF">
        <w:rPr>
          <w:sz w:val="22"/>
          <w:szCs w:val="22"/>
        </w:rPr>
        <w:t>1,7</w:t>
      </w:r>
      <w:r w:rsidRPr="0019329B">
        <w:rPr>
          <w:sz w:val="22"/>
          <w:szCs w:val="22"/>
        </w:rPr>
        <w:t xml:space="preserve">%). </w:t>
      </w:r>
    </w:p>
    <w:p w14:paraId="37397F9B" w14:textId="77777777" w:rsidR="0019329B" w:rsidRPr="00451BA9" w:rsidRDefault="0019329B" w:rsidP="0019329B">
      <w:pPr>
        <w:suppressAutoHyphens w:val="0"/>
        <w:autoSpaceDE w:val="0"/>
        <w:autoSpaceDN w:val="0"/>
        <w:adjustRightInd w:val="0"/>
        <w:spacing w:line="276" w:lineRule="auto"/>
        <w:jc w:val="both"/>
        <w:rPr>
          <w:sz w:val="22"/>
          <w:szCs w:val="22"/>
        </w:rPr>
      </w:pPr>
      <w:r w:rsidRPr="00451BA9">
        <w:rPr>
          <w:sz w:val="22"/>
          <w:szCs w:val="22"/>
        </w:rPr>
        <w:t>W woj. świętokrzyski</w:t>
      </w:r>
      <w:r w:rsidR="00536CA1" w:rsidRPr="00451BA9">
        <w:rPr>
          <w:sz w:val="22"/>
          <w:szCs w:val="22"/>
        </w:rPr>
        <w:t xml:space="preserve">m według stanu </w:t>
      </w:r>
      <w:r w:rsidRPr="00451BA9">
        <w:rPr>
          <w:sz w:val="22"/>
          <w:szCs w:val="22"/>
        </w:rPr>
        <w:t>na koniec 201</w:t>
      </w:r>
      <w:r w:rsidR="00EB5AB9" w:rsidRPr="00451BA9">
        <w:rPr>
          <w:sz w:val="22"/>
          <w:szCs w:val="22"/>
        </w:rPr>
        <w:t>9</w:t>
      </w:r>
      <w:r w:rsidRPr="00451BA9">
        <w:rPr>
          <w:sz w:val="22"/>
          <w:szCs w:val="22"/>
        </w:rPr>
        <w:t xml:space="preserve"> roku bezrobotni do 30 roku życia stanowili 28,</w:t>
      </w:r>
      <w:r w:rsidR="00451BA9" w:rsidRPr="00451BA9">
        <w:rPr>
          <w:sz w:val="22"/>
          <w:szCs w:val="22"/>
        </w:rPr>
        <w:t>1</w:t>
      </w:r>
      <w:r w:rsidRPr="00451BA9">
        <w:rPr>
          <w:sz w:val="22"/>
          <w:szCs w:val="22"/>
        </w:rPr>
        <w:t>% ogółu zarejestrowanych.</w:t>
      </w:r>
    </w:p>
    <w:p w14:paraId="469FB485" w14:textId="77777777" w:rsidR="002B22A9" w:rsidRDefault="002B22A9" w:rsidP="0019329B">
      <w:pPr>
        <w:suppressAutoHyphens w:val="0"/>
        <w:autoSpaceDE w:val="0"/>
        <w:autoSpaceDN w:val="0"/>
        <w:adjustRightInd w:val="0"/>
        <w:spacing w:after="120" w:line="276" w:lineRule="auto"/>
        <w:rPr>
          <w:b/>
          <w:bCs/>
          <w:sz w:val="22"/>
          <w:szCs w:val="22"/>
        </w:rPr>
      </w:pPr>
    </w:p>
    <w:p w14:paraId="77DD366B" w14:textId="77777777" w:rsidR="0019329B" w:rsidRPr="0019329B" w:rsidRDefault="0019329B" w:rsidP="0019329B">
      <w:pPr>
        <w:suppressAutoHyphens w:val="0"/>
        <w:autoSpaceDE w:val="0"/>
        <w:autoSpaceDN w:val="0"/>
        <w:adjustRightInd w:val="0"/>
        <w:spacing w:after="120" w:line="276" w:lineRule="auto"/>
        <w:rPr>
          <w:b/>
          <w:bCs/>
          <w:sz w:val="22"/>
          <w:szCs w:val="22"/>
        </w:rPr>
      </w:pPr>
      <w:r w:rsidRPr="0019329B">
        <w:rPr>
          <w:b/>
          <w:bCs/>
          <w:sz w:val="22"/>
          <w:szCs w:val="22"/>
        </w:rPr>
        <w:t>3.2. Długotrwale bezrobotni</w:t>
      </w:r>
    </w:p>
    <w:p w14:paraId="7C7D9A7B" w14:textId="386F9482" w:rsidR="0019329B" w:rsidRPr="0019329B" w:rsidRDefault="0019329B" w:rsidP="0019329B">
      <w:pPr>
        <w:suppressAutoHyphens w:val="0"/>
        <w:autoSpaceDE w:val="0"/>
        <w:autoSpaceDN w:val="0"/>
        <w:adjustRightInd w:val="0"/>
        <w:spacing w:line="276" w:lineRule="auto"/>
        <w:ind w:firstLine="851"/>
        <w:jc w:val="both"/>
        <w:rPr>
          <w:sz w:val="22"/>
          <w:szCs w:val="22"/>
        </w:rPr>
      </w:pPr>
      <w:r w:rsidRPr="0019329B">
        <w:rPr>
          <w:sz w:val="22"/>
          <w:szCs w:val="22"/>
        </w:rPr>
        <w:t>Na koniec grudnia 201</w:t>
      </w:r>
      <w:r w:rsidR="003E6573">
        <w:rPr>
          <w:sz w:val="22"/>
          <w:szCs w:val="22"/>
        </w:rPr>
        <w:t>9</w:t>
      </w:r>
      <w:r w:rsidRPr="0019329B">
        <w:rPr>
          <w:sz w:val="22"/>
          <w:szCs w:val="22"/>
        </w:rPr>
        <w:t xml:space="preserve"> roku zarejestrowanych było </w:t>
      </w:r>
      <w:r w:rsidRPr="0019329B">
        <w:rPr>
          <w:b/>
          <w:bCs/>
          <w:sz w:val="22"/>
          <w:szCs w:val="22"/>
        </w:rPr>
        <w:t>1</w:t>
      </w:r>
      <w:r w:rsidR="003E6573">
        <w:rPr>
          <w:b/>
          <w:bCs/>
          <w:sz w:val="22"/>
          <w:szCs w:val="22"/>
        </w:rPr>
        <w:t>363</w:t>
      </w:r>
      <w:r w:rsidRPr="0019329B">
        <w:rPr>
          <w:b/>
          <w:bCs/>
          <w:sz w:val="22"/>
          <w:szCs w:val="22"/>
        </w:rPr>
        <w:t xml:space="preserve"> os</w:t>
      </w:r>
      <w:r w:rsidR="003E6573">
        <w:rPr>
          <w:b/>
          <w:bCs/>
          <w:sz w:val="22"/>
          <w:szCs w:val="22"/>
        </w:rPr>
        <w:t>oby</w:t>
      </w:r>
      <w:r w:rsidRPr="0019329B">
        <w:rPr>
          <w:b/>
          <w:bCs/>
          <w:sz w:val="22"/>
          <w:szCs w:val="22"/>
        </w:rPr>
        <w:t xml:space="preserve"> długotrwale bezrobot</w:t>
      </w:r>
      <w:r w:rsidR="003E6573">
        <w:rPr>
          <w:b/>
          <w:bCs/>
          <w:sz w:val="22"/>
          <w:szCs w:val="22"/>
        </w:rPr>
        <w:t>ne</w:t>
      </w:r>
      <w:r w:rsidRPr="0019329B">
        <w:rPr>
          <w:b/>
          <w:bCs/>
          <w:sz w:val="22"/>
          <w:szCs w:val="22"/>
        </w:rPr>
        <w:t xml:space="preserve"> </w:t>
      </w:r>
      <w:r w:rsidRPr="0019329B">
        <w:rPr>
          <w:sz w:val="22"/>
          <w:szCs w:val="22"/>
        </w:rPr>
        <w:t>(</w:t>
      </w:r>
      <w:r w:rsidRPr="0019329B">
        <w:rPr>
          <w:b/>
          <w:bCs/>
          <w:sz w:val="22"/>
          <w:szCs w:val="22"/>
        </w:rPr>
        <w:t>5</w:t>
      </w:r>
      <w:r w:rsidR="003E6573">
        <w:rPr>
          <w:b/>
          <w:bCs/>
          <w:sz w:val="22"/>
          <w:szCs w:val="22"/>
        </w:rPr>
        <w:t>6,5</w:t>
      </w:r>
      <w:r w:rsidRPr="0019329B">
        <w:rPr>
          <w:b/>
          <w:bCs/>
          <w:sz w:val="22"/>
          <w:szCs w:val="22"/>
        </w:rPr>
        <w:t xml:space="preserve">% </w:t>
      </w:r>
      <w:r w:rsidRPr="0019329B">
        <w:rPr>
          <w:sz w:val="22"/>
          <w:szCs w:val="22"/>
        </w:rPr>
        <w:t>ogółu), tzn. pozostających w rejestrach urzędów pracy ponad 12 miesięcy</w:t>
      </w:r>
      <w:r w:rsidR="00536CA1">
        <w:rPr>
          <w:sz w:val="22"/>
          <w:szCs w:val="22"/>
        </w:rPr>
        <w:t xml:space="preserve">  </w:t>
      </w:r>
      <w:r w:rsidR="006408BB">
        <w:rPr>
          <w:sz w:val="22"/>
          <w:szCs w:val="22"/>
        </w:rPr>
        <w:t xml:space="preserve">             </w:t>
      </w:r>
      <w:r w:rsidRPr="0019329B">
        <w:rPr>
          <w:sz w:val="22"/>
          <w:szCs w:val="22"/>
        </w:rPr>
        <w:t>w ok</w:t>
      </w:r>
      <w:r w:rsidR="00536CA1">
        <w:rPr>
          <w:sz w:val="22"/>
          <w:szCs w:val="22"/>
        </w:rPr>
        <w:t xml:space="preserve">resie ostatnich </w:t>
      </w:r>
      <w:r w:rsidRPr="0019329B">
        <w:rPr>
          <w:sz w:val="22"/>
          <w:szCs w:val="22"/>
        </w:rPr>
        <w:t>2 lat, w tym 9</w:t>
      </w:r>
      <w:r w:rsidR="001C61DD">
        <w:rPr>
          <w:sz w:val="22"/>
          <w:szCs w:val="22"/>
        </w:rPr>
        <w:t>36</w:t>
      </w:r>
      <w:r w:rsidRPr="0019329B">
        <w:rPr>
          <w:sz w:val="22"/>
          <w:szCs w:val="22"/>
        </w:rPr>
        <w:t xml:space="preserve"> kobiet (68,</w:t>
      </w:r>
      <w:r w:rsidR="001C61DD">
        <w:rPr>
          <w:sz w:val="22"/>
          <w:szCs w:val="22"/>
        </w:rPr>
        <w:t>7</w:t>
      </w:r>
      <w:r w:rsidRPr="0019329B">
        <w:rPr>
          <w:sz w:val="22"/>
          <w:szCs w:val="22"/>
        </w:rPr>
        <w:t>% tej grupy). W porównaniu do stanu na koniec grudnia 201</w:t>
      </w:r>
      <w:r w:rsidR="001C61DD">
        <w:rPr>
          <w:sz w:val="22"/>
          <w:szCs w:val="22"/>
        </w:rPr>
        <w:t>8</w:t>
      </w:r>
      <w:r w:rsidRPr="0019329B">
        <w:rPr>
          <w:sz w:val="22"/>
          <w:szCs w:val="22"/>
        </w:rPr>
        <w:t xml:space="preserve"> roku liczba bezrobotnych tej kategorii zmniejszyła się o </w:t>
      </w:r>
      <w:r w:rsidR="001C61DD">
        <w:rPr>
          <w:sz w:val="22"/>
          <w:szCs w:val="22"/>
        </w:rPr>
        <w:t>86</w:t>
      </w:r>
      <w:r w:rsidRPr="0019329B">
        <w:rPr>
          <w:sz w:val="22"/>
          <w:szCs w:val="22"/>
        </w:rPr>
        <w:t xml:space="preserve"> os</w:t>
      </w:r>
      <w:r w:rsidR="001C61DD">
        <w:rPr>
          <w:sz w:val="22"/>
          <w:szCs w:val="22"/>
        </w:rPr>
        <w:t>ób</w:t>
      </w:r>
      <w:r w:rsidRPr="0019329B">
        <w:rPr>
          <w:sz w:val="22"/>
          <w:szCs w:val="22"/>
        </w:rPr>
        <w:t xml:space="preserve"> tj. o </w:t>
      </w:r>
      <w:r w:rsidR="001C61DD">
        <w:rPr>
          <w:sz w:val="22"/>
          <w:szCs w:val="22"/>
        </w:rPr>
        <w:t>5,9</w:t>
      </w:r>
      <w:r w:rsidRPr="0019329B">
        <w:rPr>
          <w:sz w:val="22"/>
          <w:szCs w:val="22"/>
        </w:rPr>
        <w:t>%, a ich udział w bezrobociu ogółem  z</w:t>
      </w:r>
      <w:r w:rsidR="001C61DD">
        <w:rPr>
          <w:sz w:val="22"/>
          <w:szCs w:val="22"/>
        </w:rPr>
        <w:t xml:space="preserve">mniejszył </w:t>
      </w:r>
      <w:r w:rsidRPr="0019329B">
        <w:rPr>
          <w:sz w:val="22"/>
          <w:szCs w:val="22"/>
        </w:rPr>
        <w:t xml:space="preserve">się o </w:t>
      </w:r>
      <w:r w:rsidR="001C61DD">
        <w:rPr>
          <w:sz w:val="22"/>
          <w:szCs w:val="22"/>
        </w:rPr>
        <w:t>2,1</w:t>
      </w:r>
      <w:r w:rsidRPr="0019329B">
        <w:rPr>
          <w:sz w:val="22"/>
          <w:szCs w:val="22"/>
        </w:rPr>
        <w:t xml:space="preserve"> punktu procentowego.</w:t>
      </w:r>
    </w:p>
    <w:p w14:paraId="799C6B5F" w14:textId="7611DFC5" w:rsidR="0019329B" w:rsidRPr="006165E8" w:rsidRDefault="0019329B" w:rsidP="0019329B">
      <w:pPr>
        <w:suppressAutoHyphens w:val="0"/>
        <w:autoSpaceDE w:val="0"/>
        <w:autoSpaceDN w:val="0"/>
        <w:adjustRightInd w:val="0"/>
        <w:spacing w:line="276" w:lineRule="auto"/>
        <w:jc w:val="both"/>
        <w:rPr>
          <w:sz w:val="22"/>
          <w:szCs w:val="22"/>
        </w:rPr>
      </w:pPr>
      <w:r w:rsidRPr="006165E8">
        <w:rPr>
          <w:sz w:val="22"/>
          <w:szCs w:val="22"/>
        </w:rPr>
        <w:t>W 201</w:t>
      </w:r>
      <w:r w:rsidR="006165E8" w:rsidRPr="006165E8">
        <w:rPr>
          <w:sz w:val="22"/>
          <w:szCs w:val="22"/>
        </w:rPr>
        <w:t>9</w:t>
      </w:r>
      <w:r w:rsidRPr="006165E8">
        <w:rPr>
          <w:sz w:val="22"/>
          <w:szCs w:val="22"/>
        </w:rPr>
        <w:t xml:space="preserve"> roku </w:t>
      </w:r>
      <w:r w:rsidRPr="006165E8">
        <w:rPr>
          <w:b/>
          <w:bCs/>
          <w:sz w:val="22"/>
          <w:szCs w:val="22"/>
        </w:rPr>
        <w:t xml:space="preserve">zarejestrowano </w:t>
      </w:r>
      <w:r w:rsidR="006165E8" w:rsidRPr="006165E8">
        <w:rPr>
          <w:b/>
          <w:bCs/>
          <w:sz w:val="22"/>
          <w:szCs w:val="22"/>
        </w:rPr>
        <w:t>942</w:t>
      </w:r>
      <w:r w:rsidRPr="006165E8">
        <w:rPr>
          <w:b/>
          <w:bCs/>
          <w:sz w:val="22"/>
          <w:szCs w:val="22"/>
        </w:rPr>
        <w:t xml:space="preserve"> os</w:t>
      </w:r>
      <w:r w:rsidR="006165E8" w:rsidRPr="006165E8">
        <w:rPr>
          <w:b/>
          <w:bCs/>
          <w:sz w:val="22"/>
          <w:szCs w:val="22"/>
        </w:rPr>
        <w:t>o</w:t>
      </w:r>
      <w:r w:rsidRPr="006165E8">
        <w:rPr>
          <w:b/>
          <w:bCs/>
          <w:sz w:val="22"/>
          <w:szCs w:val="22"/>
        </w:rPr>
        <w:t>b</w:t>
      </w:r>
      <w:r w:rsidR="006165E8" w:rsidRPr="006165E8">
        <w:rPr>
          <w:b/>
          <w:bCs/>
          <w:sz w:val="22"/>
          <w:szCs w:val="22"/>
        </w:rPr>
        <w:t>y</w:t>
      </w:r>
      <w:r w:rsidRPr="006165E8">
        <w:rPr>
          <w:b/>
          <w:bCs/>
          <w:sz w:val="22"/>
          <w:szCs w:val="22"/>
        </w:rPr>
        <w:t xml:space="preserve"> </w:t>
      </w:r>
      <w:r w:rsidRPr="006165E8">
        <w:rPr>
          <w:sz w:val="22"/>
          <w:szCs w:val="22"/>
        </w:rPr>
        <w:t>(</w:t>
      </w:r>
      <w:r w:rsidR="006165E8" w:rsidRPr="006165E8">
        <w:rPr>
          <w:sz w:val="22"/>
          <w:szCs w:val="22"/>
        </w:rPr>
        <w:t>28</w:t>
      </w:r>
      <w:r w:rsidRPr="006165E8">
        <w:rPr>
          <w:sz w:val="22"/>
          <w:szCs w:val="22"/>
        </w:rPr>
        <w:t>,</w:t>
      </w:r>
      <w:r w:rsidR="006165E8" w:rsidRPr="006165E8">
        <w:rPr>
          <w:sz w:val="22"/>
          <w:szCs w:val="22"/>
        </w:rPr>
        <w:t>3</w:t>
      </w:r>
      <w:r w:rsidRPr="006165E8">
        <w:rPr>
          <w:sz w:val="22"/>
          <w:szCs w:val="22"/>
        </w:rPr>
        <w:t xml:space="preserve">% napływu), w tym </w:t>
      </w:r>
      <w:r w:rsidR="006165E8" w:rsidRPr="006165E8">
        <w:rPr>
          <w:sz w:val="22"/>
          <w:szCs w:val="22"/>
        </w:rPr>
        <w:t xml:space="preserve">600 kobiet </w:t>
      </w:r>
      <w:r w:rsidRPr="006165E8">
        <w:rPr>
          <w:sz w:val="22"/>
          <w:szCs w:val="22"/>
        </w:rPr>
        <w:t>6</w:t>
      </w:r>
      <w:r w:rsidR="006165E8" w:rsidRPr="006165E8">
        <w:rPr>
          <w:sz w:val="22"/>
          <w:szCs w:val="22"/>
        </w:rPr>
        <w:t>3</w:t>
      </w:r>
      <w:r w:rsidRPr="006165E8">
        <w:rPr>
          <w:sz w:val="22"/>
          <w:szCs w:val="22"/>
        </w:rPr>
        <w:t>,</w:t>
      </w:r>
      <w:r w:rsidR="006165E8" w:rsidRPr="006165E8">
        <w:rPr>
          <w:sz w:val="22"/>
          <w:szCs w:val="22"/>
        </w:rPr>
        <w:t>7</w:t>
      </w:r>
      <w:r w:rsidRPr="006165E8">
        <w:rPr>
          <w:sz w:val="22"/>
          <w:szCs w:val="22"/>
        </w:rPr>
        <w:t xml:space="preserve">%,                     a </w:t>
      </w:r>
      <w:r w:rsidRPr="006165E8">
        <w:rPr>
          <w:b/>
          <w:bCs/>
          <w:sz w:val="22"/>
          <w:szCs w:val="22"/>
        </w:rPr>
        <w:t>wyłączono 1</w:t>
      </w:r>
      <w:r w:rsidR="006165E8" w:rsidRPr="006165E8">
        <w:rPr>
          <w:b/>
          <w:bCs/>
          <w:sz w:val="22"/>
          <w:szCs w:val="22"/>
        </w:rPr>
        <w:t>0</w:t>
      </w:r>
      <w:r w:rsidRPr="006165E8">
        <w:rPr>
          <w:b/>
          <w:bCs/>
          <w:sz w:val="22"/>
          <w:szCs w:val="22"/>
        </w:rPr>
        <w:t xml:space="preserve">28 osoby </w:t>
      </w:r>
      <w:r w:rsidRPr="006165E8">
        <w:rPr>
          <w:sz w:val="22"/>
          <w:szCs w:val="22"/>
        </w:rPr>
        <w:t>(3</w:t>
      </w:r>
      <w:r w:rsidR="006165E8" w:rsidRPr="006165E8">
        <w:rPr>
          <w:sz w:val="22"/>
          <w:szCs w:val="22"/>
        </w:rPr>
        <w:t>0</w:t>
      </w:r>
      <w:r w:rsidRPr="006165E8">
        <w:rPr>
          <w:sz w:val="22"/>
          <w:szCs w:val="22"/>
        </w:rPr>
        <w:t>,4% odpływu), w tym 6</w:t>
      </w:r>
      <w:r w:rsidR="006165E8" w:rsidRPr="006165E8">
        <w:rPr>
          <w:sz w:val="22"/>
          <w:szCs w:val="22"/>
        </w:rPr>
        <w:t>3</w:t>
      </w:r>
      <w:r w:rsidRPr="006165E8">
        <w:rPr>
          <w:sz w:val="22"/>
          <w:szCs w:val="22"/>
        </w:rPr>
        <w:t>,</w:t>
      </w:r>
      <w:r w:rsidR="006165E8" w:rsidRPr="006165E8">
        <w:rPr>
          <w:sz w:val="22"/>
          <w:szCs w:val="22"/>
        </w:rPr>
        <w:t>6</w:t>
      </w:r>
      <w:r w:rsidRPr="006165E8">
        <w:rPr>
          <w:sz w:val="22"/>
          <w:szCs w:val="22"/>
        </w:rPr>
        <w:t xml:space="preserve">% kobiet. Z powodu podjęcia pracy                        z rejestru PUP wyłączono </w:t>
      </w:r>
      <w:r w:rsidR="006165E8" w:rsidRPr="006165E8">
        <w:rPr>
          <w:sz w:val="22"/>
          <w:szCs w:val="22"/>
        </w:rPr>
        <w:t>432</w:t>
      </w:r>
      <w:r w:rsidRPr="006165E8">
        <w:rPr>
          <w:sz w:val="22"/>
          <w:szCs w:val="22"/>
        </w:rPr>
        <w:t xml:space="preserve"> osoby (4</w:t>
      </w:r>
      <w:r w:rsidR="006165E8" w:rsidRPr="006165E8">
        <w:rPr>
          <w:sz w:val="22"/>
          <w:szCs w:val="22"/>
        </w:rPr>
        <w:t>2</w:t>
      </w:r>
      <w:r w:rsidRPr="006165E8">
        <w:rPr>
          <w:sz w:val="22"/>
          <w:szCs w:val="22"/>
        </w:rPr>
        <w:t>%), a z powodu rozpoczęcia stażu lub szkolenia wyłączono z ewidencji 1</w:t>
      </w:r>
      <w:r w:rsidR="006165E8" w:rsidRPr="006165E8">
        <w:rPr>
          <w:sz w:val="22"/>
          <w:szCs w:val="22"/>
        </w:rPr>
        <w:t>01</w:t>
      </w:r>
      <w:r w:rsidRPr="006165E8">
        <w:rPr>
          <w:sz w:val="22"/>
          <w:szCs w:val="22"/>
        </w:rPr>
        <w:t xml:space="preserve"> osób (</w:t>
      </w:r>
      <w:r w:rsidR="006165E8" w:rsidRPr="006165E8">
        <w:rPr>
          <w:sz w:val="22"/>
          <w:szCs w:val="22"/>
        </w:rPr>
        <w:t>9</w:t>
      </w:r>
      <w:r w:rsidRPr="006165E8">
        <w:rPr>
          <w:sz w:val="22"/>
          <w:szCs w:val="22"/>
        </w:rPr>
        <w:t>,</w:t>
      </w:r>
      <w:r w:rsidR="006165E8" w:rsidRPr="006165E8">
        <w:rPr>
          <w:sz w:val="22"/>
          <w:szCs w:val="22"/>
        </w:rPr>
        <w:t>8</w:t>
      </w:r>
      <w:r w:rsidRPr="006165E8">
        <w:rPr>
          <w:sz w:val="22"/>
          <w:szCs w:val="22"/>
        </w:rPr>
        <w:t>%)</w:t>
      </w:r>
      <w:r w:rsidR="006165E8" w:rsidRPr="006165E8">
        <w:rPr>
          <w:sz w:val="22"/>
          <w:szCs w:val="22"/>
        </w:rPr>
        <w:t>.</w:t>
      </w:r>
      <w:r w:rsidRPr="006165E8">
        <w:rPr>
          <w:sz w:val="22"/>
          <w:szCs w:val="22"/>
        </w:rPr>
        <w:t xml:space="preserve"> </w:t>
      </w:r>
      <w:r w:rsidR="006165E8" w:rsidRPr="006165E8">
        <w:rPr>
          <w:sz w:val="22"/>
          <w:szCs w:val="22"/>
        </w:rPr>
        <w:t>Kolejną</w:t>
      </w:r>
      <w:r w:rsidRPr="006165E8">
        <w:rPr>
          <w:sz w:val="22"/>
          <w:szCs w:val="22"/>
        </w:rPr>
        <w:t xml:space="preserve"> co do wielkości przyczynę „odpływu” długotrwale bezrobotnych stanowiły osoby wyłączone z ewidencji powodu nie potwierdzenia gotowości</w:t>
      </w:r>
      <w:r w:rsidR="006165E8" w:rsidRPr="006165E8">
        <w:rPr>
          <w:sz w:val="22"/>
          <w:szCs w:val="22"/>
        </w:rPr>
        <w:t xml:space="preserve"> </w:t>
      </w:r>
      <w:r w:rsidRPr="006165E8">
        <w:rPr>
          <w:sz w:val="22"/>
          <w:szCs w:val="22"/>
        </w:rPr>
        <w:t xml:space="preserve">do podjęcia pracy wyłączono – </w:t>
      </w:r>
      <w:r w:rsidR="006165E8" w:rsidRPr="006165E8">
        <w:rPr>
          <w:sz w:val="22"/>
          <w:szCs w:val="22"/>
        </w:rPr>
        <w:t>195</w:t>
      </w:r>
      <w:r w:rsidRPr="006165E8">
        <w:rPr>
          <w:sz w:val="22"/>
          <w:szCs w:val="22"/>
        </w:rPr>
        <w:t xml:space="preserve"> os</w:t>
      </w:r>
      <w:r w:rsidR="006165E8" w:rsidRPr="006165E8">
        <w:rPr>
          <w:sz w:val="22"/>
          <w:szCs w:val="22"/>
        </w:rPr>
        <w:t>ó</w:t>
      </w:r>
      <w:r w:rsidRPr="006165E8">
        <w:rPr>
          <w:sz w:val="22"/>
          <w:szCs w:val="22"/>
        </w:rPr>
        <w:t>b, co stanowiło 1</w:t>
      </w:r>
      <w:r w:rsidR="006165E8" w:rsidRPr="006165E8">
        <w:rPr>
          <w:sz w:val="22"/>
          <w:szCs w:val="22"/>
        </w:rPr>
        <w:t>9</w:t>
      </w:r>
      <w:r w:rsidRPr="006165E8">
        <w:rPr>
          <w:sz w:val="22"/>
          <w:szCs w:val="22"/>
        </w:rPr>
        <w:t>%. Kolejne przyczyny wyłączenia</w:t>
      </w:r>
      <w:r w:rsidR="006165E8" w:rsidRPr="006165E8">
        <w:rPr>
          <w:sz w:val="22"/>
          <w:szCs w:val="22"/>
        </w:rPr>
        <w:t xml:space="preserve"> </w:t>
      </w:r>
      <w:r w:rsidRPr="006165E8">
        <w:rPr>
          <w:sz w:val="22"/>
          <w:szCs w:val="22"/>
        </w:rPr>
        <w:t xml:space="preserve">z ewidencji PUP to: </w:t>
      </w:r>
      <w:r w:rsidR="006165E8" w:rsidRPr="006165E8">
        <w:rPr>
          <w:sz w:val="22"/>
          <w:szCs w:val="22"/>
        </w:rPr>
        <w:t>78</w:t>
      </w:r>
      <w:r w:rsidRPr="006165E8">
        <w:rPr>
          <w:sz w:val="22"/>
          <w:szCs w:val="22"/>
        </w:rPr>
        <w:t xml:space="preserve"> osób (</w:t>
      </w:r>
      <w:r w:rsidR="006165E8" w:rsidRPr="006165E8">
        <w:rPr>
          <w:sz w:val="22"/>
          <w:szCs w:val="22"/>
        </w:rPr>
        <w:t>7</w:t>
      </w:r>
      <w:r w:rsidRPr="006165E8">
        <w:rPr>
          <w:sz w:val="22"/>
          <w:szCs w:val="22"/>
        </w:rPr>
        <w:t>,</w:t>
      </w:r>
      <w:r w:rsidR="006165E8" w:rsidRPr="006165E8">
        <w:rPr>
          <w:sz w:val="22"/>
          <w:szCs w:val="22"/>
        </w:rPr>
        <w:t>6</w:t>
      </w:r>
      <w:r w:rsidRPr="006165E8">
        <w:rPr>
          <w:sz w:val="22"/>
          <w:szCs w:val="22"/>
        </w:rPr>
        <w:t xml:space="preserve">%) zostało wyłączonych z powodu odmowy bez uzasadnionej przyczyny przyjęcia propozycji odpowiedniej pracy lub innej formy pomocy, </w:t>
      </w:r>
      <w:r w:rsidR="006408BB">
        <w:rPr>
          <w:sz w:val="22"/>
          <w:szCs w:val="22"/>
        </w:rPr>
        <w:t xml:space="preserve">            </w:t>
      </w:r>
      <w:r w:rsidRPr="006165E8">
        <w:rPr>
          <w:sz w:val="22"/>
          <w:szCs w:val="22"/>
        </w:rPr>
        <w:t xml:space="preserve">z </w:t>
      </w:r>
      <w:bookmarkStart w:id="7" w:name="_Hlk1375545"/>
      <w:r w:rsidRPr="006165E8">
        <w:rPr>
          <w:sz w:val="22"/>
          <w:szCs w:val="22"/>
        </w:rPr>
        <w:t xml:space="preserve">powodu </w:t>
      </w:r>
      <w:bookmarkEnd w:id="7"/>
      <w:r w:rsidRPr="006165E8">
        <w:rPr>
          <w:sz w:val="22"/>
          <w:szCs w:val="22"/>
        </w:rPr>
        <w:t xml:space="preserve">rozpoczęcia stażu wyłączono </w:t>
      </w:r>
      <w:r w:rsidR="006165E8" w:rsidRPr="006165E8">
        <w:rPr>
          <w:sz w:val="22"/>
          <w:szCs w:val="22"/>
        </w:rPr>
        <w:t>99</w:t>
      </w:r>
      <w:r w:rsidRPr="006165E8">
        <w:rPr>
          <w:sz w:val="22"/>
          <w:szCs w:val="22"/>
        </w:rPr>
        <w:t xml:space="preserve"> os</w:t>
      </w:r>
      <w:r w:rsidR="006165E8" w:rsidRPr="006165E8">
        <w:rPr>
          <w:sz w:val="22"/>
          <w:szCs w:val="22"/>
        </w:rPr>
        <w:t>ó</w:t>
      </w:r>
      <w:r w:rsidRPr="006165E8">
        <w:rPr>
          <w:sz w:val="22"/>
          <w:szCs w:val="22"/>
        </w:rPr>
        <w:t>b (</w:t>
      </w:r>
      <w:r w:rsidR="006165E8" w:rsidRPr="006165E8">
        <w:rPr>
          <w:sz w:val="22"/>
          <w:szCs w:val="22"/>
        </w:rPr>
        <w:t>9</w:t>
      </w:r>
      <w:r w:rsidRPr="006165E8">
        <w:rPr>
          <w:sz w:val="22"/>
          <w:szCs w:val="22"/>
        </w:rPr>
        <w:t>,</w:t>
      </w:r>
      <w:r w:rsidR="006165E8" w:rsidRPr="006165E8">
        <w:rPr>
          <w:sz w:val="22"/>
          <w:szCs w:val="22"/>
        </w:rPr>
        <w:t>6</w:t>
      </w:r>
      <w:r w:rsidRPr="006165E8">
        <w:rPr>
          <w:sz w:val="22"/>
          <w:szCs w:val="22"/>
        </w:rPr>
        <w:t xml:space="preserve">%), a </w:t>
      </w:r>
      <w:r w:rsidR="006165E8" w:rsidRPr="006165E8">
        <w:rPr>
          <w:sz w:val="22"/>
          <w:szCs w:val="22"/>
        </w:rPr>
        <w:t>65</w:t>
      </w:r>
      <w:r w:rsidRPr="006165E8">
        <w:rPr>
          <w:sz w:val="22"/>
          <w:szCs w:val="22"/>
        </w:rPr>
        <w:t xml:space="preserve"> osób (</w:t>
      </w:r>
      <w:r w:rsidR="006165E8" w:rsidRPr="006165E8">
        <w:rPr>
          <w:sz w:val="22"/>
          <w:szCs w:val="22"/>
        </w:rPr>
        <w:t>6</w:t>
      </w:r>
      <w:r w:rsidRPr="006165E8">
        <w:rPr>
          <w:sz w:val="22"/>
          <w:szCs w:val="22"/>
        </w:rPr>
        <w:t>,</w:t>
      </w:r>
      <w:r w:rsidR="006165E8" w:rsidRPr="006165E8">
        <w:rPr>
          <w:sz w:val="22"/>
          <w:szCs w:val="22"/>
        </w:rPr>
        <w:t>3</w:t>
      </w:r>
      <w:r w:rsidRPr="006165E8">
        <w:rPr>
          <w:sz w:val="22"/>
          <w:szCs w:val="22"/>
        </w:rPr>
        <w:t>%) dobrowolnie zrezygnowało ze statusu bezrobotnego.</w:t>
      </w:r>
    </w:p>
    <w:p w14:paraId="00D0241C" w14:textId="77777777" w:rsidR="0019329B" w:rsidRPr="00451BA9" w:rsidRDefault="0019329B" w:rsidP="0019329B">
      <w:pPr>
        <w:spacing w:after="120" w:line="276" w:lineRule="auto"/>
        <w:jc w:val="both"/>
        <w:rPr>
          <w:sz w:val="22"/>
          <w:szCs w:val="22"/>
        </w:rPr>
      </w:pPr>
      <w:bookmarkStart w:id="8" w:name="_Hlk508011797"/>
      <w:r w:rsidRPr="00451BA9">
        <w:rPr>
          <w:sz w:val="22"/>
          <w:szCs w:val="22"/>
        </w:rPr>
        <w:t>W woj. świętokrzyskim według stanu na koniec 201</w:t>
      </w:r>
      <w:r w:rsidR="00451BA9">
        <w:rPr>
          <w:sz w:val="22"/>
          <w:szCs w:val="22"/>
        </w:rPr>
        <w:t>9</w:t>
      </w:r>
      <w:r w:rsidRPr="00451BA9">
        <w:rPr>
          <w:sz w:val="22"/>
          <w:szCs w:val="22"/>
        </w:rPr>
        <w:t xml:space="preserve"> roku długotrwale bezrobotni stanowili 50,</w:t>
      </w:r>
      <w:r w:rsidR="00451BA9">
        <w:rPr>
          <w:sz w:val="22"/>
          <w:szCs w:val="22"/>
        </w:rPr>
        <w:t>2</w:t>
      </w:r>
      <w:r w:rsidRPr="00451BA9">
        <w:rPr>
          <w:sz w:val="22"/>
          <w:szCs w:val="22"/>
        </w:rPr>
        <w:t>% ogółu zarejestrowanych</w:t>
      </w:r>
      <w:bookmarkEnd w:id="8"/>
      <w:r w:rsidRPr="00451BA9">
        <w:rPr>
          <w:sz w:val="22"/>
          <w:szCs w:val="22"/>
        </w:rPr>
        <w:t>.</w:t>
      </w:r>
    </w:p>
    <w:p w14:paraId="4C05FEBE" w14:textId="77777777" w:rsidR="0019329B" w:rsidRPr="0019329B" w:rsidRDefault="0019329B" w:rsidP="0019329B">
      <w:pPr>
        <w:suppressAutoHyphens w:val="0"/>
        <w:autoSpaceDE w:val="0"/>
        <w:autoSpaceDN w:val="0"/>
        <w:adjustRightInd w:val="0"/>
        <w:spacing w:after="120"/>
        <w:rPr>
          <w:b/>
          <w:bCs/>
          <w:sz w:val="22"/>
          <w:szCs w:val="22"/>
        </w:rPr>
      </w:pPr>
      <w:r w:rsidRPr="0019329B">
        <w:rPr>
          <w:b/>
          <w:bCs/>
          <w:sz w:val="22"/>
          <w:szCs w:val="22"/>
        </w:rPr>
        <w:t>3.3. Bezrobotni powyżej 50 roku życia</w:t>
      </w:r>
    </w:p>
    <w:p w14:paraId="1D0A9E30" w14:textId="77777777" w:rsidR="0019329B" w:rsidRPr="0019329B" w:rsidRDefault="0019329B" w:rsidP="0019329B">
      <w:pPr>
        <w:suppressAutoHyphens w:val="0"/>
        <w:autoSpaceDE w:val="0"/>
        <w:autoSpaceDN w:val="0"/>
        <w:adjustRightInd w:val="0"/>
        <w:spacing w:line="276" w:lineRule="auto"/>
        <w:ind w:firstLine="851"/>
        <w:jc w:val="both"/>
        <w:rPr>
          <w:sz w:val="22"/>
          <w:szCs w:val="22"/>
        </w:rPr>
      </w:pPr>
      <w:r w:rsidRPr="0019329B">
        <w:rPr>
          <w:sz w:val="22"/>
          <w:szCs w:val="22"/>
        </w:rPr>
        <w:t>W końcu grudnia 201</w:t>
      </w:r>
      <w:r w:rsidR="00B052CF">
        <w:rPr>
          <w:sz w:val="22"/>
          <w:szCs w:val="22"/>
        </w:rPr>
        <w:t>9</w:t>
      </w:r>
      <w:r w:rsidRPr="0019329B">
        <w:rPr>
          <w:sz w:val="22"/>
          <w:szCs w:val="22"/>
        </w:rPr>
        <w:t xml:space="preserve"> roku w ewidencji bezrobotnych pozostawały </w:t>
      </w:r>
      <w:r w:rsidRPr="0019329B">
        <w:rPr>
          <w:b/>
          <w:bCs/>
          <w:sz w:val="22"/>
          <w:szCs w:val="22"/>
        </w:rPr>
        <w:t>55</w:t>
      </w:r>
      <w:r w:rsidR="001A21EC">
        <w:rPr>
          <w:b/>
          <w:bCs/>
          <w:sz w:val="22"/>
          <w:szCs w:val="22"/>
        </w:rPr>
        <w:t>5</w:t>
      </w:r>
      <w:r w:rsidRPr="0019329B">
        <w:rPr>
          <w:b/>
          <w:bCs/>
          <w:sz w:val="22"/>
          <w:szCs w:val="22"/>
        </w:rPr>
        <w:t xml:space="preserve">  os</w:t>
      </w:r>
      <w:r w:rsidR="001A21EC">
        <w:rPr>
          <w:b/>
          <w:bCs/>
          <w:sz w:val="22"/>
          <w:szCs w:val="22"/>
        </w:rPr>
        <w:t>ób</w:t>
      </w:r>
      <w:r w:rsidRPr="0019329B">
        <w:rPr>
          <w:b/>
          <w:bCs/>
          <w:sz w:val="22"/>
          <w:szCs w:val="22"/>
        </w:rPr>
        <w:t xml:space="preserve"> powyżej 50 roku życia tj.  2</w:t>
      </w:r>
      <w:r w:rsidR="001A21EC">
        <w:rPr>
          <w:b/>
          <w:bCs/>
          <w:sz w:val="22"/>
          <w:szCs w:val="22"/>
        </w:rPr>
        <w:t>3,0</w:t>
      </w:r>
      <w:r w:rsidRPr="0019329B">
        <w:rPr>
          <w:b/>
          <w:bCs/>
          <w:sz w:val="22"/>
          <w:szCs w:val="22"/>
        </w:rPr>
        <w:t xml:space="preserve">% </w:t>
      </w:r>
      <w:r w:rsidRPr="0019329B">
        <w:rPr>
          <w:sz w:val="22"/>
          <w:szCs w:val="22"/>
        </w:rPr>
        <w:t>ogółu bezrobotnych, w tym 21</w:t>
      </w:r>
      <w:r w:rsidR="001A21EC">
        <w:rPr>
          <w:sz w:val="22"/>
          <w:szCs w:val="22"/>
        </w:rPr>
        <w:t>7</w:t>
      </w:r>
      <w:r w:rsidRPr="0019329B">
        <w:rPr>
          <w:sz w:val="22"/>
          <w:szCs w:val="22"/>
        </w:rPr>
        <w:t xml:space="preserve"> kobiet (3</w:t>
      </w:r>
      <w:r w:rsidR="003E6573">
        <w:rPr>
          <w:sz w:val="22"/>
          <w:szCs w:val="22"/>
        </w:rPr>
        <w:t>9,1</w:t>
      </w:r>
      <w:r w:rsidRPr="0019329B">
        <w:rPr>
          <w:sz w:val="22"/>
          <w:szCs w:val="22"/>
        </w:rPr>
        <w:t>% tej populacji).</w:t>
      </w:r>
    </w:p>
    <w:p w14:paraId="3B634A3D" w14:textId="77777777" w:rsidR="0019329B" w:rsidRPr="0019329B" w:rsidRDefault="0019329B" w:rsidP="0019329B">
      <w:pPr>
        <w:suppressAutoHyphens w:val="0"/>
        <w:autoSpaceDE w:val="0"/>
        <w:autoSpaceDN w:val="0"/>
        <w:adjustRightInd w:val="0"/>
        <w:spacing w:line="276" w:lineRule="auto"/>
        <w:jc w:val="both"/>
        <w:rPr>
          <w:sz w:val="22"/>
          <w:szCs w:val="22"/>
        </w:rPr>
      </w:pPr>
      <w:r w:rsidRPr="0019329B">
        <w:rPr>
          <w:sz w:val="22"/>
          <w:szCs w:val="22"/>
        </w:rPr>
        <w:t>W porównaniu do końca grudnia 201</w:t>
      </w:r>
      <w:r w:rsidR="00B052CF">
        <w:rPr>
          <w:sz w:val="22"/>
          <w:szCs w:val="22"/>
        </w:rPr>
        <w:t>8</w:t>
      </w:r>
      <w:r w:rsidRPr="0019329B">
        <w:rPr>
          <w:sz w:val="22"/>
          <w:szCs w:val="22"/>
        </w:rPr>
        <w:t xml:space="preserve"> roku omawiana grupa bezrobotnych zwiększyła się o </w:t>
      </w:r>
      <w:r w:rsidR="001A21EC">
        <w:rPr>
          <w:sz w:val="22"/>
          <w:szCs w:val="22"/>
        </w:rPr>
        <w:t>3</w:t>
      </w:r>
      <w:r w:rsidRPr="0019329B">
        <w:rPr>
          <w:sz w:val="22"/>
          <w:szCs w:val="22"/>
        </w:rPr>
        <w:t xml:space="preserve"> os</w:t>
      </w:r>
      <w:r w:rsidR="001A21EC">
        <w:rPr>
          <w:sz w:val="22"/>
          <w:szCs w:val="22"/>
        </w:rPr>
        <w:t>oby</w:t>
      </w:r>
      <w:r w:rsidRPr="0019329B">
        <w:rPr>
          <w:sz w:val="22"/>
          <w:szCs w:val="22"/>
        </w:rPr>
        <w:t xml:space="preserve">  (o </w:t>
      </w:r>
      <w:r w:rsidR="003E6573">
        <w:rPr>
          <w:sz w:val="22"/>
          <w:szCs w:val="22"/>
        </w:rPr>
        <w:t>0,5</w:t>
      </w:r>
      <w:r w:rsidRPr="0019329B">
        <w:rPr>
          <w:sz w:val="22"/>
          <w:szCs w:val="22"/>
        </w:rPr>
        <w:t xml:space="preserve">%), a jej udział w bezrobociu ogółem zwiększył się o </w:t>
      </w:r>
      <w:r w:rsidR="001A21EC">
        <w:rPr>
          <w:sz w:val="22"/>
          <w:szCs w:val="22"/>
        </w:rPr>
        <w:t>0,7</w:t>
      </w:r>
      <w:r w:rsidRPr="0019329B">
        <w:rPr>
          <w:sz w:val="22"/>
          <w:szCs w:val="22"/>
        </w:rPr>
        <w:t xml:space="preserve"> punktu procentowego.</w:t>
      </w:r>
    </w:p>
    <w:p w14:paraId="6B23E5D7" w14:textId="77777777" w:rsidR="0019329B" w:rsidRPr="008F5DDB" w:rsidRDefault="0019329B" w:rsidP="0019329B">
      <w:pPr>
        <w:suppressAutoHyphens w:val="0"/>
        <w:autoSpaceDE w:val="0"/>
        <w:autoSpaceDN w:val="0"/>
        <w:adjustRightInd w:val="0"/>
        <w:spacing w:line="276" w:lineRule="auto"/>
        <w:jc w:val="both"/>
        <w:rPr>
          <w:sz w:val="22"/>
          <w:szCs w:val="22"/>
        </w:rPr>
      </w:pPr>
      <w:r w:rsidRPr="008F5DDB">
        <w:rPr>
          <w:sz w:val="22"/>
          <w:szCs w:val="22"/>
        </w:rPr>
        <w:t>W 201</w:t>
      </w:r>
      <w:r w:rsidR="008F5DDB" w:rsidRPr="008F5DDB">
        <w:rPr>
          <w:sz w:val="22"/>
          <w:szCs w:val="22"/>
        </w:rPr>
        <w:t>9</w:t>
      </w:r>
      <w:r w:rsidRPr="008F5DDB">
        <w:rPr>
          <w:sz w:val="22"/>
          <w:szCs w:val="22"/>
        </w:rPr>
        <w:t xml:space="preserve"> roku </w:t>
      </w:r>
      <w:r w:rsidRPr="008F5DDB">
        <w:rPr>
          <w:bCs/>
          <w:sz w:val="22"/>
          <w:szCs w:val="22"/>
        </w:rPr>
        <w:t>zarejestrowano 5</w:t>
      </w:r>
      <w:r w:rsidR="008F5DDB" w:rsidRPr="008F5DDB">
        <w:rPr>
          <w:bCs/>
          <w:sz w:val="22"/>
          <w:szCs w:val="22"/>
        </w:rPr>
        <w:t>14</w:t>
      </w:r>
      <w:r w:rsidRPr="008F5DDB">
        <w:rPr>
          <w:bCs/>
          <w:sz w:val="22"/>
          <w:szCs w:val="22"/>
        </w:rPr>
        <w:t xml:space="preserve"> osób </w:t>
      </w:r>
      <w:r w:rsidRPr="008F5DDB">
        <w:rPr>
          <w:sz w:val="22"/>
          <w:szCs w:val="22"/>
        </w:rPr>
        <w:t>(</w:t>
      </w:r>
      <w:r w:rsidRPr="008F5DDB">
        <w:rPr>
          <w:bCs/>
          <w:sz w:val="22"/>
          <w:szCs w:val="22"/>
        </w:rPr>
        <w:t xml:space="preserve">15,5% </w:t>
      </w:r>
      <w:r w:rsidRPr="008F5DDB">
        <w:rPr>
          <w:sz w:val="22"/>
          <w:szCs w:val="22"/>
        </w:rPr>
        <w:t xml:space="preserve">napływu), w tym </w:t>
      </w:r>
      <w:r w:rsidR="008F5DDB" w:rsidRPr="008F5DDB">
        <w:rPr>
          <w:sz w:val="22"/>
          <w:szCs w:val="22"/>
        </w:rPr>
        <w:t>189</w:t>
      </w:r>
      <w:r w:rsidRPr="008F5DDB">
        <w:rPr>
          <w:sz w:val="22"/>
          <w:szCs w:val="22"/>
        </w:rPr>
        <w:t xml:space="preserve"> kobiet (3</w:t>
      </w:r>
      <w:r w:rsidR="008F5DDB" w:rsidRPr="008F5DDB">
        <w:rPr>
          <w:sz w:val="22"/>
          <w:szCs w:val="22"/>
        </w:rPr>
        <w:t>6</w:t>
      </w:r>
      <w:r w:rsidRPr="008F5DDB">
        <w:rPr>
          <w:sz w:val="22"/>
          <w:szCs w:val="22"/>
        </w:rPr>
        <w:t>,</w:t>
      </w:r>
      <w:r w:rsidR="008F5DDB" w:rsidRPr="008F5DDB">
        <w:rPr>
          <w:sz w:val="22"/>
          <w:szCs w:val="22"/>
        </w:rPr>
        <w:t>7</w:t>
      </w:r>
      <w:r w:rsidRPr="008F5DDB">
        <w:rPr>
          <w:sz w:val="22"/>
          <w:szCs w:val="22"/>
        </w:rPr>
        <w:t xml:space="preserve">%), a </w:t>
      </w:r>
      <w:r w:rsidRPr="008F5DDB">
        <w:rPr>
          <w:bCs/>
          <w:sz w:val="22"/>
          <w:szCs w:val="22"/>
        </w:rPr>
        <w:t>wyłączono                     z ewidencji bezrobotnych 5</w:t>
      </w:r>
      <w:r w:rsidR="008F5DDB" w:rsidRPr="008F5DDB">
        <w:rPr>
          <w:bCs/>
          <w:sz w:val="22"/>
          <w:szCs w:val="22"/>
        </w:rPr>
        <w:t>11</w:t>
      </w:r>
      <w:r w:rsidRPr="008F5DDB">
        <w:rPr>
          <w:bCs/>
          <w:sz w:val="22"/>
          <w:szCs w:val="22"/>
        </w:rPr>
        <w:t xml:space="preserve"> osób </w:t>
      </w:r>
      <w:r w:rsidRPr="008F5DDB">
        <w:rPr>
          <w:sz w:val="22"/>
          <w:szCs w:val="22"/>
        </w:rPr>
        <w:t>(</w:t>
      </w:r>
      <w:r w:rsidRPr="008F5DDB">
        <w:rPr>
          <w:bCs/>
          <w:sz w:val="22"/>
          <w:szCs w:val="22"/>
        </w:rPr>
        <w:t>1</w:t>
      </w:r>
      <w:r w:rsidR="008F5DDB" w:rsidRPr="008F5DDB">
        <w:rPr>
          <w:bCs/>
          <w:sz w:val="22"/>
          <w:szCs w:val="22"/>
        </w:rPr>
        <w:t>5</w:t>
      </w:r>
      <w:r w:rsidRPr="008F5DDB">
        <w:rPr>
          <w:bCs/>
          <w:sz w:val="22"/>
          <w:szCs w:val="22"/>
        </w:rPr>
        <w:t>,</w:t>
      </w:r>
      <w:r w:rsidR="008F5DDB" w:rsidRPr="008F5DDB">
        <w:rPr>
          <w:bCs/>
          <w:sz w:val="22"/>
          <w:szCs w:val="22"/>
        </w:rPr>
        <w:t>1</w:t>
      </w:r>
      <w:r w:rsidRPr="008F5DDB">
        <w:rPr>
          <w:bCs/>
          <w:sz w:val="22"/>
          <w:szCs w:val="22"/>
        </w:rPr>
        <w:t xml:space="preserve">% </w:t>
      </w:r>
      <w:r w:rsidRPr="008F5DDB">
        <w:rPr>
          <w:sz w:val="22"/>
          <w:szCs w:val="22"/>
        </w:rPr>
        <w:t xml:space="preserve">odpływu), w tym </w:t>
      </w:r>
      <w:r w:rsidR="008F5DDB" w:rsidRPr="008F5DDB">
        <w:rPr>
          <w:sz w:val="22"/>
          <w:szCs w:val="22"/>
        </w:rPr>
        <w:t>186</w:t>
      </w:r>
      <w:r w:rsidRPr="008F5DDB">
        <w:rPr>
          <w:sz w:val="22"/>
          <w:szCs w:val="22"/>
        </w:rPr>
        <w:t xml:space="preserve"> kobiet (</w:t>
      </w:r>
      <w:r w:rsidR="008F5DDB" w:rsidRPr="008F5DDB">
        <w:rPr>
          <w:sz w:val="22"/>
          <w:szCs w:val="22"/>
        </w:rPr>
        <w:t>36</w:t>
      </w:r>
      <w:r w:rsidRPr="008F5DDB">
        <w:rPr>
          <w:sz w:val="22"/>
          <w:szCs w:val="22"/>
        </w:rPr>
        <w:t>,</w:t>
      </w:r>
      <w:r w:rsidR="008F5DDB" w:rsidRPr="008F5DDB">
        <w:rPr>
          <w:sz w:val="22"/>
          <w:szCs w:val="22"/>
        </w:rPr>
        <w:t>4</w:t>
      </w:r>
      <w:r w:rsidRPr="008F5DDB">
        <w:rPr>
          <w:sz w:val="22"/>
          <w:szCs w:val="22"/>
        </w:rPr>
        <w:t>%).</w:t>
      </w:r>
    </w:p>
    <w:p w14:paraId="5B356795" w14:textId="77777777" w:rsidR="00451BA9" w:rsidRPr="008F5DDB" w:rsidRDefault="0019329B" w:rsidP="0019329B">
      <w:pPr>
        <w:suppressAutoHyphens w:val="0"/>
        <w:autoSpaceDE w:val="0"/>
        <w:autoSpaceDN w:val="0"/>
        <w:adjustRightInd w:val="0"/>
        <w:spacing w:line="276" w:lineRule="auto"/>
        <w:jc w:val="both"/>
        <w:rPr>
          <w:sz w:val="22"/>
          <w:szCs w:val="22"/>
        </w:rPr>
      </w:pPr>
      <w:r w:rsidRPr="008F5DDB">
        <w:rPr>
          <w:sz w:val="22"/>
          <w:szCs w:val="22"/>
        </w:rPr>
        <w:t>Spośród wyrejestrowanych bezrobotnych – 2</w:t>
      </w:r>
      <w:r w:rsidR="008F5DDB" w:rsidRPr="008F5DDB">
        <w:rPr>
          <w:sz w:val="22"/>
          <w:szCs w:val="22"/>
        </w:rPr>
        <w:t>40</w:t>
      </w:r>
      <w:r w:rsidRPr="008F5DDB">
        <w:rPr>
          <w:sz w:val="22"/>
          <w:szCs w:val="22"/>
        </w:rPr>
        <w:t xml:space="preserve"> osób podjęło pracę (</w:t>
      </w:r>
      <w:r w:rsidR="008F5DDB" w:rsidRPr="008F5DDB">
        <w:rPr>
          <w:sz w:val="22"/>
          <w:szCs w:val="22"/>
        </w:rPr>
        <w:t>47</w:t>
      </w:r>
      <w:r w:rsidRPr="008F5DDB">
        <w:rPr>
          <w:sz w:val="22"/>
          <w:szCs w:val="22"/>
        </w:rPr>
        <w:t xml:space="preserve">%), szkolenia lub staż podjęły </w:t>
      </w:r>
      <w:r w:rsidR="008F5DDB" w:rsidRPr="008F5DDB">
        <w:rPr>
          <w:sz w:val="22"/>
          <w:szCs w:val="22"/>
        </w:rPr>
        <w:t>18</w:t>
      </w:r>
      <w:r w:rsidRPr="008F5DDB">
        <w:rPr>
          <w:sz w:val="22"/>
          <w:szCs w:val="22"/>
        </w:rPr>
        <w:t xml:space="preserve"> os</w:t>
      </w:r>
      <w:r w:rsidR="008F5DDB" w:rsidRPr="008F5DDB">
        <w:rPr>
          <w:sz w:val="22"/>
          <w:szCs w:val="22"/>
        </w:rPr>
        <w:t>ó</w:t>
      </w:r>
      <w:r w:rsidRPr="008F5DDB">
        <w:rPr>
          <w:sz w:val="22"/>
          <w:szCs w:val="22"/>
        </w:rPr>
        <w:t>b (</w:t>
      </w:r>
      <w:r w:rsidR="008F5DDB" w:rsidRPr="008F5DDB">
        <w:rPr>
          <w:sz w:val="22"/>
          <w:szCs w:val="22"/>
        </w:rPr>
        <w:t>3</w:t>
      </w:r>
      <w:r w:rsidRPr="008F5DDB">
        <w:rPr>
          <w:sz w:val="22"/>
          <w:szCs w:val="22"/>
        </w:rPr>
        <w:t>,</w:t>
      </w:r>
      <w:r w:rsidR="008F5DDB" w:rsidRPr="008F5DDB">
        <w:rPr>
          <w:sz w:val="22"/>
          <w:szCs w:val="22"/>
        </w:rPr>
        <w:t>5</w:t>
      </w:r>
      <w:r w:rsidRPr="008F5DDB">
        <w:rPr>
          <w:sz w:val="22"/>
          <w:szCs w:val="22"/>
        </w:rPr>
        <w:t xml:space="preserve">%), </w:t>
      </w:r>
      <w:r w:rsidR="008F5DDB" w:rsidRPr="008F5DDB">
        <w:rPr>
          <w:sz w:val="22"/>
          <w:szCs w:val="22"/>
        </w:rPr>
        <w:t>26</w:t>
      </w:r>
      <w:r w:rsidRPr="008F5DDB">
        <w:rPr>
          <w:sz w:val="22"/>
          <w:szCs w:val="22"/>
        </w:rPr>
        <w:t xml:space="preserve"> os</w:t>
      </w:r>
      <w:r w:rsidR="008F5DDB" w:rsidRPr="008F5DDB">
        <w:rPr>
          <w:sz w:val="22"/>
          <w:szCs w:val="22"/>
        </w:rPr>
        <w:t>o</w:t>
      </w:r>
      <w:r w:rsidRPr="008F5DDB">
        <w:rPr>
          <w:sz w:val="22"/>
          <w:szCs w:val="22"/>
        </w:rPr>
        <w:t>b</w:t>
      </w:r>
      <w:r w:rsidR="008F5DDB" w:rsidRPr="008F5DDB">
        <w:rPr>
          <w:sz w:val="22"/>
          <w:szCs w:val="22"/>
        </w:rPr>
        <w:t>y</w:t>
      </w:r>
      <w:r w:rsidRPr="008F5DDB">
        <w:rPr>
          <w:sz w:val="22"/>
          <w:szCs w:val="22"/>
        </w:rPr>
        <w:t xml:space="preserve"> (</w:t>
      </w:r>
      <w:r w:rsidR="008F5DDB" w:rsidRPr="008F5DDB">
        <w:rPr>
          <w:sz w:val="22"/>
          <w:szCs w:val="22"/>
        </w:rPr>
        <w:t>5</w:t>
      </w:r>
      <w:r w:rsidRPr="008F5DDB">
        <w:rPr>
          <w:sz w:val="22"/>
          <w:szCs w:val="22"/>
        </w:rPr>
        <w:t xml:space="preserve">%) wyłączono z ewidencji z powodu odmowy bez uzasadnionej przyczyny przyjęcia propozycji pracy lub innej formy pomocy, a </w:t>
      </w:r>
      <w:r w:rsidR="008F5DDB" w:rsidRPr="008F5DDB">
        <w:rPr>
          <w:sz w:val="22"/>
          <w:szCs w:val="22"/>
        </w:rPr>
        <w:t>74</w:t>
      </w:r>
      <w:r w:rsidRPr="008F5DDB">
        <w:rPr>
          <w:sz w:val="22"/>
          <w:szCs w:val="22"/>
        </w:rPr>
        <w:t xml:space="preserve"> osoby (14,4%) nie potwierdziły </w:t>
      </w:r>
      <w:bookmarkStart w:id="9" w:name="_Hlk508011881"/>
      <w:r w:rsidRPr="008F5DDB">
        <w:rPr>
          <w:sz w:val="22"/>
          <w:szCs w:val="22"/>
        </w:rPr>
        <w:t>gotowości do pracy, ponadto 3</w:t>
      </w:r>
      <w:r w:rsidR="008F5DDB" w:rsidRPr="008F5DDB">
        <w:rPr>
          <w:sz w:val="22"/>
          <w:szCs w:val="22"/>
        </w:rPr>
        <w:t>0</w:t>
      </w:r>
      <w:r w:rsidRPr="008F5DDB">
        <w:rPr>
          <w:sz w:val="22"/>
          <w:szCs w:val="22"/>
        </w:rPr>
        <w:t xml:space="preserve"> os</w:t>
      </w:r>
      <w:r w:rsidR="008F5DDB" w:rsidRPr="008F5DDB">
        <w:rPr>
          <w:sz w:val="22"/>
          <w:szCs w:val="22"/>
        </w:rPr>
        <w:t>ó</w:t>
      </w:r>
      <w:r w:rsidRPr="008F5DDB">
        <w:rPr>
          <w:sz w:val="22"/>
          <w:szCs w:val="22"/>
        </w:rPr>
        <w:t>b osiągnęł</w:t>
      </w:r>
      <w:r w:rsidR="008F5DDB" w:rsidRPr="008F5DDB">
        <w:rPr>
          <w:sz w:val="22"/>
          <w:szCs w:val="22"/>
        </w:rPr>
        <w:t>o</w:t>
      </w:r>
      <w:r w:rsidRPr="008F5DDB">
        <w:rPr>
          <w:sz w:val="22"/>
          <w:szCs w:val="22"/>
        </w:rPr>
        <w:t xml:space="preserve"> wiek emerytalny oraz 2</w:t>
      </w:r>
      <w:r w:rsidR="008F5DDB" w:rsidRPr="008F5DDB">
        <w:rPr>
          <w:sz w:val="22"/>
          <w:szCs w:val="22"/>
        </w:rPr>
        <w:t>0</w:t>
      </w:r>
      <w:r w:rsidRPr="008F5DDB">
        <w:rPr>
          <w:sz w:val="22"/>
          <w:szCs w:val="22"/>
        </w:rPr>
        <w:t xml:space="preserve"> os</w:t>
      </w:r>
      <w:r w:rsidR="008F5DDB" w:rsidRPr="008F5DDB">
        <w:rPr>
          <w:sz w:val="22"/>
          <w:szCs w:val="22"/>
        </w:rPr>
        <w:t>ó</w:t>
      </w:r>
      <w:r w:rsidRPr="008F5DDB">
        <w:rPr>
          <w:sz w:val="22"/>
          <w:szCs w:val="22"/>
        </w:rPr>
        <w:t>b nabył</w:t>
      </w:r>
      <w:r w:rsidR="008F5DDB" w:rsidRPr="008F5DDB">
        <w:rPr>
          <w:sz w:val="22"/>
          <w:szCs w:val="22"/>
        </w:rPr>
        <w:t>o</w:t>
      </w:r>
      <w:r w:rsidRPr="008F5DDB">
        <w:rPr>
          <w:sz w:val="22"/>
          <w:szCs w:val="22"/>
        </w:rPr>
        <w:t xml:space="preserve"> prawo do emerytury. </w:t>
      </w:r>
    </w:p>
    <w:p w14:paraId="2AD3B059" w14:textId="77777777" w:rsidR="0019329B" w:rsidRPr="00451BA9" w:rsidRDefault="0019329B" w:rsidP="0019329B">
      <w:pPr>
        <w:suppressAutoHyphens w:val="0"/>
        <w:autoSpaceDE w:val="0"/>
        <w:autoSpaceDN w:val="0"/>
        <w:adjustRightInd w:val="0"/>
        <w:spacing w:line="276" w:lineRule="auto"/>
        <w:jc w:val="both"/>
        <w:rPr>
          <w:sz w:val="22"/>
          <w:szCs w:val="22"/>
        </w:rPr>
      </w:pPr>
      <w:r w:rsidRPr="00451BA9">
        <w:rPr>
          <w:sz w:val="22"/>
          <w:szCs w:val="22"/>
        </w:rPr>
        <w:t>W woj. świętokrzyskim według stanu na koniec 201</w:t>
      </w:r>
      <w:r w:rsidR="00451BA9">
        <w:rPr>
          <w:sz w:val="22"/>
          <w:szCs w:val="22"/>
        </w:rPr>
        <w:t>9</w:t>
      </w:r>
      <w:r w:rsidRPr="00451BA9">
        <w:rPr>
          <w:sz w:val="22"/>
          <w:szCs w:val="22"/>
        </w:rPr>
        <w:t xml:space="preserve"> roku bezrobotni powyżej 50 roku życia stanowili 2</w:t>
      </w:r>
      <w:r w:rsidR="00451BA9">
        <w:rPr>
          <w:sz w:val="22"/>
          <w:szCs w:val="22"/>
        </w:rPr>
        <w:t>5,1</w:t>
      </w:r>
      <w:r w:rsidRPr="00451BA9">
        <w:rPr>
          <w:sz w:val="22"/>
          <w:szCs w:val="22"/>
        </w:rPr>
        <w:t>% ogółu zarejestrowanych.</w:t>
      </w:r>
    </w:p>
    <w:p w14:paraId="16210B6B" w14:textId="77777777" w:rsidR="00536CA1" w:rsidRPr="0019329B" w:rsidRDefault="00536CA1" w:rsidP="0019329B">
      <w:pPr>
        <w:suppressAutoHyphens w:val="0"/>
        <w:autoSpaceDE w:val="0"/>
        <w:autoSpaceDN w:val="0"/>
        <w:adjustRightInd w:val="0"/>
        <w:spacing w:line="276" w:lineRule="auto"/>
        <w:jc w:val="both"/>
        <w:rPr>
          <w:sz w:val="22"/>
          <w:szCs w:val="22"/>
        </w:rPr>
      </w:pPr>
    </w:p>
    <w:bookmarkEnd w:id="9"/>
    <w:p w14:paraId="0CBFCD7C" w14:textId="77777777" w:rsidR="0019329B" w:rsidRPr="0019329B" w:rsidRDefault="0019329B" w:rsidP="0019329B">
      <w:pPr>
        <w:suppressAutoHyphens w:val="0"/>
        <w:autoSpaceDE w:val="0"/>
        <w:autoSpaceDN w:val="0"/>
        <w:adjustRightInd w:val="0"/>
        <w:spacing w:line="276" w:lineRule="auto"/>
        <w:rPr>
          <w:b/>
          <w:bCs/>
          <w:sz w:val="22"/>
          <w:szCs w:val="22"/>
        </w:rPr>
      </w:pPr>
      <w:r w:rsidRPr="0019329B">
        <w:rPr>
          <w:b/>
          <w:bCs/>
          <w:sz w:val="22"/>
          <w:szCs w:val="22"/>
        </w:rPr>
        <w:t>3.4. Niepełnosprawni</w:t>
      </w:r>
    </w:p>
    <w:p w14:paraId="353AB7B5" w14:textId="77777777" w:rsidR="0019329B" w:rsidRPr="0019329B" w:rsidRDefault="0019329B" w:rsidP="0019329B">
      <w:pPr>
        <w:suppressAutoHyphens w:val="0"/>
        <w:autoSpaceDE w:val="0"/>
        <w:autoSpaceDN w:val="0"/>
        <w:adjustRightInd w:val="0"/>
        <w:spacing w:line="276" w:lineRule="auto"/>
        <w:ind w:firstLine="851"/>
        <w:jc w:val="both"/>
        <w:rPr>
          <w:sz w:val="22"/>
          <w:szCs w:val="22"/>
        </w:rPr>
      </w:pPr>
      <w:r w:rsidRPr="0019329B">
        <w:rPr>
          <w:sz w:val="22"/>
          <w:szCs w:val="22"/>
        </w:rPr>
        <w:t>Na koniec grudnia 201</w:t>
      </w:r>
      <w:r w:rsidR="006D792D">
        <w:rPr>
          <w:sz w:val="22"/>
          <w:szCs w:val="22"/>
        </w:rPr>
        <w:t>9</w:t>
      </w:r>
      <w:r w:rsidRPr="0019329B">
        <w:rPr>
          <w:sz w:val="22"/>
          <w:szCs w:val="22"/>
        </w:rPr>
        <w:t xml:space="preserve"> roku w rejestrach PUP pozostawało </w:t>
      </w:r>
      <w:r w:rsidRPr="0019329B">
        <w:rPr>
          <w:b/>
          <w:sz w:val="22"/>
          <w:szCs w:val="22"/>
        </w:rPr>
        <w:t>10</w:t>
      </w:r>
      <w:r w:rsidR="006D792D">
        <w:rPr>
          <w:b/>
          <w:sz w:val="22"/>
          <w:szCs w:val="22"/>
        </w:rPr>
        <w:t>0</w:t>
      </w:r>
      <w:r w:rsidRPr="0019329B">
        <w:rPr>
          <w:b/>
          <w:sz w:val="22"/>
          <w:szCs w:val="22"/>
        </w:rPr>
        <w:t xml:space="preserve"> </w:t>
      </w:r>
      <w:r w:rsidRPr="0019329B">
        <w:rPr>
          <w:b/>
          <w:bCs/>
          <w:sz w:val="22"/>
          <w:szCs w:val="22"/>
        </w:rPr>
        <w:t>bezrobotnych niepełnosprawnych</w:t>
      </w:r>
      <w:r w:rsidRPr="0019329B">
        <w:rPr>
          <w:sz w:val="22"/>
          <w:szCs w:val="22"/>
        </w:rPr>
        <w:t xml:space="preserve">, tj. </w:t>
      </w:r>
      <w:r w:rsidRPr="0019329B">
        <w:rPr>
          <w:b/>
          <w:bCs/>
          <w:sz w:val="22"/>
          <w:szCs w:val="22"/>
        </w:rPr>
        <w:t xml:space="preserve">4,1% </w:t>
      </w:r>
      <w:r w:rsidRPr="0019329B">
        <w:rPr>
          <w:sz w:val="22"/>
          <w:szCs w:val="22"/>
        </w:rPr>
        <w:t>ogółu bezrobotnych.</w:t>
      </w:r>
    </w:p>
    <w:p w14:paraId="28A6744C" w14:textId="77777777" w:rsidR="00451BA9" w:rsidRDefault="0019329B" w:rsidP="0019329B">
      <w:pPr>
        <w:suppressAutoHyphens w:val="0"/>
        <w:autoSpaceDE w:val="0"/>
        <w:autoSpaceDN w:val="0"/>
        <w:adjustRightInd w:val="0"/>
        <w:spacing w:line="276" w:lineRule="auto"/>
        <w:jc w:val="both"/>
        <w:rPr>
          <w:color w:val="FF0000"/>
          <w:sz w:val="22"/>
          <w:szCs w:val="22"/>
        </w:rPr>
      </w:pPr>
      <w:r w:rsidRPr="0019329B">
        <w:rPr>
          <w:sz w:val="22"/>
          <w:szCs w:val="22"/>
        </w:rPr>
        <w:t>W porównaniu do stanu na koniec grudnia 201</w:t>
      </w:r>
      <w:r w:rsidR="005A0ACF">
        <w:rPr>
          <w:sz w:val="22"/>
          <w:szCs w:val="22"/>
        </w:rPr>
        <w:t>8</w:t>
      </w:r>
      <w:r w:rsidRPr="0019329B">
        <w:rPr>
          <w:sz w:val="22"/>
          <w:szCs w:val="22"/>
        </w:rPr>
        <w:t xml:space="preserve"> roku liczba osób bezrobotnych należących do tej kategorii zmniejszyła się o 1 </w:t>
      </w:r>
      <w:r w:rsidR="005A0ACF">
        <w:rPr>
          <w:sz w:val="22"/>
          <w:szCs w:val="22"/>
        </w:rPr>
        <w:t>osobę</w:t>
      </w:r>
      <w:r w:rsidRPr="0019329B">
        <w:rPr>
          <w:sz w:val="22"/>
          <w:szCs w:val="22"/>
        </w:rPr>
        <w:t xml:space="preserve"> (tj. o </w:t>
      </w:r>
      <w:r w:rsidR="005A0ACF">
        <w:rPr>
          <w:sz w:val="22"/>
          <w:szCs w:val="22"/>
        </w:rPr>
        <w:t>1,0</w:t>
      </w:r>
      <w:r w:rsidRPr="0019329B">
        <w:rPr>
          <w:sz w:val="22"/>
          <w:szCs w:val="22"/>
        </w:rPr>
        <w:t xml:space="preserve">%), a ich udział w bezrobociu ogółem </w:t>
      </w:r>
      <w:r w:rsidR="005A0ACF">
        <w:rPr>
          <w:sz w:val="22"/>
          <w:szCs w:val="22"/>
        </w:rPr>
        <w:t>pozostał na tym niezmienionym poziomie</w:t>
      </w:r>
      <w:r w:rsidRPr="0019329B">
        <w:rPr>
          <w:sz w:val="22"/>
          <w:szCs w:val="22"/>
        </w:rPr>
        <w:t xml:space="preserve">. </w:t>
      </w:r>
      <w:r w:rsidRPr="00CC3FF9">
        <w:rPr>
          <w:sz w:val="22"/>
          <w:szCs w:val="22"/>
        </w:rPr>
        <w:t>W 201</w:t>
      </w:r>
      <w:r w:rsidR="006D792D" w:rsidRPr="00CC3FF9">
        <w:rPr>
          <w:sz w:val="22"/>
          <w:szCs w:val="22"/>
        </w:rPr>
        <w:t>9</w:t>
      </w:r>
      <w:r w:rsidRPr="00CC3FF9">
        <w:rPr>
          <w:sz w:val="22"/>
          <w:szCs w:val="22"/>
        </w:rPr>
        <w:t xml:space="preserve"> roku </w:t>
      </w:r>
      <w:r w:rsidRPr="00CC3FF9">
        <w:rPr>
          <w:bCs/>
          <w:sz w:val="22"/>
          <w:szCs w:val="22"/>
        </w:rPr>
        <w:t>zarejestrowano 1</w:t>
      </w:r>
      <w:r w:rsidR="00CC3FF9" w:rsidRPr="00CC3FF9">
        <w:rPr>
          <w:bCs/>
          <w:sz w:val="22"/>
          <w:szCs w:val="22"/>
        </w:rPr>
        <w:t>61</w:t>
      </w:r>
      <w:r w:rsidRPr="00CC3FF9">
        <w:rPr>
          <w:bCs/>
          <w:sz w:val="22"/>
          <w:szCs w:val="22"/>
        </w:rPr>
        <w:t xml:space="preserve"> os</w:t>
      </w:r>
      <w:r w:rsidR="00CC3FF9" w:rsidRPr="00CC3FF9">
        <w:rPr>
          <w:bCs/>
          <w:sz w:val="22"/>
          <w:szCs w:val="22"/>
        </w:rPr>
        <w:t>ó</w:t>
      </w:r>
      <w:r w:rsidRPr="00CC3FF9">
        <w:rPr>
          <w:bCs/>
          <w:sz w:val="22"/>
          <w:szCs w:val="22"/>
        </w:rPr>
        <w:t>b</w:t>
      </w:r>
      <w:r w:rsidRPr="00CC3FF9">
        <w:rPr>
          <w:sz w:val="22"/>
          <w:szCs w:val="22"/>
        </w:rPr>
        <w:t xml:space="preserve">, tj. </w:t>
      </w:r>
      <w:r w:rsidRPr="00CC3FF9">
        <w:rPr>
          <w:bCs/>
          <w:sz w:val="22"/>
          <w:szCs w:val="22"/>
        </w:rPr>
        <w:t>4,</w:t>
      </w:r>
      <w:r w:rsidR="00CC3FF9" w:rsidRPr="00CC3FF9">
        <w:rPr>
          <w:bCs/>
          <w:sz w:val="22"/>
          <w:szCs w:val="22"/>
        </w:rPr>
        <w:t>8</w:t>
      </w:r>
      <w:r w:rsidRPr="00CC3FF9">
        <w:rPr>
          <w:bCs/>
          <w:sz w:val="22"/>
          <w:szCs w:val="22"/>
        </w:rPr>
        <w:t xml:space="preserve">% </w:t>
      </w:r>
      <w:r w:rsidRPr="00CC3FF9">
        <w:rPr>
          <w:sz w:val="22"/>
          <w:szCs w:val="22"/>
        </w:rPr>
        <w:t xml:space="preserve">napływu, a </w:t>
      </w:r>
      <w:r w:rsidRPr="00CC3FF9">
        <w:rPr>
          <w:bCs/>
          <w:sz w:val="22"/>
          <w:szCs w:val="22"/>
        </w:rPr>
        <w:t xml:space="preserve">wyłączono </w:t>
      </w:r>
      <w:r w:rsidR="00CC3FF9" w:rsidRPr="00CC3FF9">
        <w:rPr>
          <w:bCs/>
          <w:sz w:val="22"/>
          <w:szCs w:val="22"/>
        </w:rPr>
        <w:t>161</w:t>
      </w:r>
      <w:r w:rsidRPr="00CC3FF9">
        <w:rPr>
          <w:bCs/>
          <w:sz w:val="22"/>
          <w:szCs w:val="22"/>
        </w:rPr>
        <w:t xml:space="preserve"> os</w:t>
      </w:r>
      <w:r w:rsidR="00CC3FF9" w:rsidRPr="00CC3FF9">
        <w:rPr>
          <w:bCs/>
          <w:sz w:val="22"/>
          <w:szCs w:val="22"/>
        </w:rPr>
        <w:t>ó</w:t>
      </w:r>
      <w:r w:rsidRPr="00CC3FF9">
        <w:rPr>
          <w:bCs/>
          <w:sz w:val="22"/>
          <w:szCs w:val="22"/>
        </w:rPr>
        <w:t>b (4,7% odpływu)</w:t>
      </w:r>
      <w:r w:rsidRPr="00CC3FF9">
        <w:rPr>
          <w:sz w:val="22"/>
          <w:szCs w:val="22"/>
        </w:rPr>
        <w:t xml:space="preserve">, w tym </w:t>
      </w:r>
      <w:r w:rsidR="00CC3FF9" w:rsidRPr="00CC3FF9">
        <w:rPr>
          <w:sz w:val="22"/>
          <w:szCs w:val="22"/>
        </w:rPr>
        <w:t>69</w:t>
      </w:r>
      <w:r w:rsidRPr="00CC3FF9">
        <w:rPr>
          <w:sz w:val="22"/>
          <w:szCs w:val="22"/>
        </w:rPr>
        <w:t xml:space="preserve"> os</w:t>
      </w:r>
      <w:r w:rsidR="00CC3FF9" w:rsidRPr="00CC3FF9">
        <w:rPr>
          <w:sz w:val="22"/>
          <w:szCs w:val="22"/>
        </w:rPr>
        <w:t>ó</w:t>
      </w:r>
      <w:r w:rsidRPr="00CC3FF9">
        <w:rPr>
          <w:sz w:val="22"/>
          <w:szCs w:val="22"/>
        </w:rPr>
        <w:t xml:space="preserve">b z powodu podjęcia pracy. </w:t>
      </w:r>
    </w:p>
    <w:p w14:paraId="14C83D69" w14:textId="77777777" w:rsidR="0019329B" w:rsidRPr="00451BA9" w:rsidRDefault="0019329B" w:rsidP="0019329B">
      <w:pPr>
        <w:suppressAutoHyphens w:val="0"/>
        <w:autoSpaceDE w:val="0"/>
        <w:autoSpaceDN w:val="0"/>
        <w:adjustRightInd w:val="0"/>
        <w:spacing w:line="276" w:lineRule="auto"/>
        <w:jc w:val="both"/>
        <w:rPr>
          <w:sz w:val="22"/>
          <w:szCs w:val="22"/>
        </w:rPr>
      </w:pPr>
      <w:r w:rsidRPr="00451BA9">
        <w:rPr>
          <w:sz w:val="22"/>
          <w:szCs w:val="22"/>
        </w:rPr>
        <w:t>W woj. świętokrzyskim według stanu na koniec 201</w:t>
      </w:r>
      <w:r w:rsidR="00451BA9" w:rsidRPr="00451BA9">
        <w:rPr>
          <w:sz w:val="22"/>
          <w:szCs w:val="22"/>
        </w:rPr>
        <w:t>9</w:t>
      </w:r>
      <w:r w:rsidRPr="00451BA9">
        <w:rPr>
          <w:sz w:val="22"/>
          <w:szCs w:val="22"/>
        </w:rPr>
        <w:t xml:space="preserve"> roku bezrobotni</w:t>
      </w:r>
      <w:r w:rsidR="00536CA1" w:rsidRPr="00451BA9">
        <w:rPr>
          <w:sz w:val="22"/>
          <w:szCs w:val="22"/>
        </w:rPr>
        <w:t xml:space="preserve"> niepełnosprawni stanowili 6,5% </w:t>
      </w:r>
      <w:r w:rsidRPr="00451BA9">
        <w:rPr>
          <w:sz w:val="22"/>
          <w:szCs w:val="22"/>
        </w:rPr>
        <w:t>ogółu zarejestrowanych.</w:t>
      </w:r>
    </w:p>
    <w:p w14:paraId="589B01C2" w14:textId="26C27630" w:rsidR="0045176F" w:rsidRPr="006408BB" w:rsidRDefault="0019329B" w:rsidP="006408BB">
      <w:pPr>
        <w:suppressAutoHyphens w:val="0"/>
        <w:autoSpaceDE w:val="0"/>
        <w:autoSpaceDN w:val="0"/>
        <w:adjustRightInd w:val="0"/>
        <w:spacing w:line="276" w:lineRule="auto"/>
        <w:jc w:val="both"/>
        <w:rPr>
          <w:b/>
          <w:sz w:val="22"/>
          <w:szCs w:val="22"/>
        </w:rPr>
      </w:pPr>
      <w:r w:rsidRPr="006408BB">
        <w:rPr>
          <w:b/>
          <w:sz w:val="22"/>
          <w:szCs w:val="22"/>
        </w:rPr>
        <w:lastRenderedPageBreak/>
        <w:t xml:space="preserve"> </w:t>
      </w:r>
      <w:r w:rsidR="0045176F" w:rsidRPr="006408BB">
        <w:rPr>
          <w:b/>
          <w:sz w:val="22"/>
          <w:szCs w:val="22"/>
        </w:rPr>
        <w:t xml:space="preserve">II. REALIZACJA ZADAŃ W ZAKRESIE PRZECIWDZIAŁANIA BEZROBOCIU </w:t>
      </w:r>
    </w:p>
    <w:p w14:paraId="4D9F4951" w14:textId="77777777" w:rsidR="0045176F" w:rsidRPr="00955014" w:rsidRDefault="0045176F" w:rsidP="0045176F">
      <w:pPr>
        <w:pStyle w:val="Nagwek1"/>
        <w:numPr>
          <w:ilvl w:val="0"/>
          <w:numId w:val="0"/>
        </w:numPr>
        <w:spacing w:after="120"/>
        <w:rPr>
          <w:sz w:val="22"/>
          <w:szCs w:val="22"/>
        </w:rPr>
      </w:pPr>
      <w:r w:rsidRPr="00955014">
        <w:rPr>
          <w:sz w:val="22"/>
          <w:szCs w:val="22"/>
        </w:rPr>
        <w:t xml:space="preserve">      </w:t>
      </w:r>
      <w:bookmarkStart w:id="10" w:name="_Hlk33705576"/>
      <w:r w:rsidRPr="00955014">
        <w:rPr>
          <w:sz w:val="22"/>
          <w:szCs w:val="22"/>
        </w:rPr>
        <w:t>ORAZ AKTYWIZACJI RYNKU PRACY</w:t>
      </w:r>
    </w:p>
    <w:p w14:paraId="72CC7A18" w14:textId="77777777" w:rsidR="0045176F" w:rsidRPr="00955014" w:rsidRDefault="0045176F" w:rsidP="006F6ABB">
      <w:pPr>
        <w:pStyle w:val="NormalnyWeb"/>
        <w:numPr>
          <w:ilvl w:val="0"/>
          <w:numId w:val="6"/>
        </w:numPr>
        <w:tabs>
          <w:tab w:val="left" w:pos="360"/>
          <w:tab w:val="left" w:pos="426"/>
        </w:tabs>
        <w:spacing w:before="0" w:after="120"/>
        <w:ind w:left="1077" w:hanging="1077"/>
        <w:jc w:val="both"/>
        <w:rPr>
          <w:b/>
          <w:sz w:val="22"/>
          <w:szCs w:val="22"/>
        </w:rPr>
      </w:pPr>
      <w:r w:rsidRPr="00955014">
        <w:rPr>
          <w:b/>
          <w:sz w:val="22"/>
          <w:szCs w:val="22"/>
        </w:rPr>
        <w:t>Wolne miejsca pracy i miejsca aktywizacji zawodowej</w:t>
      </w:r>
    </w:p>
    <w:p w14:paraId="2974EA79" w14:textId="77777777" w:rsidR="0019329B" w:rsidRPr="00E93046" w:rsidRDefault="0019329B" w:rsidP="0019329B">
      <w:pPr>
        <w:tabs>
          <w:tab w:val="left" w:pos="284"/>
          <w:tab w:val="left" w:pos="318"/>
          <w:tab w:val="left" w:pos="1418"/>
          <w:tab w:val="center" w:pos="4536"/>
          <w:tab w:val="right" w:pos="9072"/>
        </w:tabs>
        <w:spacing w:line="276" w:lineRule="auto"/>
        <w:ind w:left="34"/>
        <w:jc w:val="both"/>
        <w:rPr>
          <w:sz w:val="22"/>
          <w:szCs w:val="22"/>
        </w:rPr>
      </w:pPr>
      <w:r w:rsidRPr="00E93046">
        <w:rPr>
          <w:sz w:val="22"/>
          <w:szCs w:val="22"/>
        </w:rPr>
        <w:t>W trakcie 201</w:t>
      </w:r>
      <w:r w:rsidR="005A0ACF" w:rsidRPr="00E93046">
        <w:rPr>
          <w:sz w:val="22"/>
          <w:szCs w:val="22"/>
        </w:rPr>
        <w:t>9</w:t>
      </w:r>
      <w:r w:rsidRPr="00E93046">
        <w:rPr>
          <w:sz w:val="22"/>
          <w:szCs w:val="22"/>
        </w:rPr>
        <w:t xml:space="preserve">r. Powiatowy Urząd Pracy nawiązał współpracę z </w:t>
      </w:r>
      <w:r w:rsidR="005A0ACF" w:rsidRPr="00E93046">
        <w:rPr>
          <w:sz w:val="22"/>
          <w:szCs w:val="22"/>
        </w:rPr>
        <w:t>414</w:t>
      </w:r>
      <w:r w:rsidRPr="00E93046">
        <w:rPr>
          <w:sz w:val="22"/>
          <w:szCs w:val="22"/>
        </w:rPr>
        <w:t xml:space="preserve"> </w:t>
      </w:r>
      <w:r w:rsidR="00536CA1" w:rsidRPr="00E93046">
        <w:rPr>
          <w:sz w:val="22"/>
          <w:szCs w:val="22"/>
        </w:rPr>
        <w:t xml:space="preserve">pracodawcami </w:t>
      </w:r>
      <w:r w:rsidRPr="00E93046">
        <w:rPr>
          <w:sz w:val="22"/>
          <w:szCs w:val="22"/>
        </w:rPr>
        <w:t xml:space="preserve">w zakresie realizacji zgłaszanych miejsc pracy niesubsydiowanej, jak też przy doborze bezrobotnych   </w:t>
      </w:r>
      <w:r w:rsidR="00536CA1" w:rsidRPr="00E93046">
        <w:rPr>
          <w:sz w:val="22"/>
          <w:szCs w:val="22"/>
        </w:rPr>
        <w:t xml:space="preserve">                           </w:t>
      </w:r>
      <w:r w:rsidRPr="00E93046">
        <w:rPr>
          <w:sz w:val="22"/>
          <w:szCs w:val="22"/>
        </w:rPr>
        <w:t>na miejsca pracy tworzone przy wsparciu finansowym ze środków Funduszu Pracy.</w:t>
      </w:r>
    </w:p>
    <w:p w14:paraId="0553F243" w14:textId="7352AB88" w:rsidR="00E93046" w:rsidRPr="00E93046" w:rsidRDefault="00E93046" w:rsidP="00E93046">
      <w:pPr>
        <w:tabs>
          <w:tab w:val="left" w:pos="284"/>
          <w:tab w:val="left" w:pos="318"/>
          <w:tab w:val="left" w:pos="1418"/>
          <w:tab w:val="center" w:pos="4536"/>
          <w:tab w:val="right" w:pos="9072"/>
        </w:tabs>
        <w:ind w:left="34"/>
        <w:jc w:val="both"/>
        <w:rPr>
          <w:sz w:val="22"/>
          <w:szCs w:val="22"/>
          <w:lang w:val="x-none"/>
        </w:rPr>
      </w:pPr>
      <w:r w:rsidRPr="00E93046">
        <w:rPr>
          <w:color w:val="000000"/>
          <w:sz w:val="22"/>
          <w:szCs w:val="22"/>
        </w:rPr>
        <w:t xml:space="preserve">Powiatowy Urząd Pracy na bieżąco współpracuje z pracodawcami w zakresie realizacji zgłaszanych miejsc pracy niesubsydiowanej, jak też przy doborze bezrobotnych na miejsca pracy tworzone przy wsparciu finansowym ze środków Funduszu Pracy. </w:t>
      </w:r>
      <w:r w:rsidRPr="00E93046">
        <w:rPr>
          <w:sz w:val="22"/>
          <w:szCs w:val="22"/>
        </w:rPr>
        <w:t xml:space="preserve">Odnotowano spadek liczby wolnych miejsc pracy i miejsc aktywizacji zawodowej zgłaszanych przez pracodawców do Powiatowego Urzędu Pracy  w Jędrzejowie. W 2019 roku pracodawcy, głównie z terenu powiatu jędrzejowskiego, zgłosili 1920 wolnych miejsc pracy i miejsc aktywizacji zawodowej tj. o 493 oferty mniej (o 20,4%) w stosunku do liczby ofert pracy będących w dyspozycji PUP </w:t>
      </w:r>
      <w:r w:rsidR="006408BB">
        <w:rPr>
          <w:sz w:val="22"/>
          <w:szCs w:val="22"/>
        </w:rPr>
        <w:t xml:space="preserve">                        </w:t>
      </w:r>
      <w:r w:rsidRPr="00E93046">
        <w:rPr>
          <w:sz w:val="22"/>
          <w:szCs w:val="22"/>
        </w:rPr>
        <w:t xml:space="preserve">w Jędrzejowie w 2018 roku, która wynosiła 2413 ofert pracy. Miejsca pracy subsydiowane finansowane między innymi ze środków Funduszu Pracy oraz Europejskiego Funduszu Społecznego w liczbie 591 stanowiły 30,8% wszystkich ofert pracy, którymi dysponował Urząd </w:t>
      </w:r>
      <w:r w:rsidR="006408BB">
        <w:rPr>
          <w:sz w:val="22"/>
          <w:szCs w:val="22"/>
        </w:rPr>
        <w:t xml:space="preserve">                      </w:t>
      </w:r>
      <w:r w:rsidRPr="00E93046">
        <w:rPr>
          <w:sz w:val="22"/>
          <w:szCs w:val="22"/>
        </w:rPr>
        <w:t xml:space="preserve">w 2019 roku Odnotowano spadek  liczby ofert pracy subsydiowanych, przy jednoczesnym spadku ich udziału  procentowego w liczbie ofert pracy ogółem – w 2018  roku oferty prac subsydiowanych w liczbie 958 ofert stanowiły 39,7% ogółu ofert. </w:t>
      </w:r>
      <w:r w:rsidRPr="00E93046">
        <w:rPr>
          <w:sz w:val="22"/>
          <w:szCs w:val="22"/>
          <w:lang w:val="x-none"/>
        </w:rPr>
        <w:t>Zakłady pracy z sektora prywatnego w 201</w:t>
      </w:r>
      <w:r w:rsidRPr="00E93046">
        <w:rPr>
          <w:sz w:val="22"/>
          <w:szCs w:val="22"/>
        </w:rPr>
        <w:t>9</w:t>
      </w:r>
      <w:r w:rsidRPr="00E93046">
        <w:rPr>
          <w:sz w:val="22"/>
          <w:szCs w:val="22"/>
          <w:lang w:val="x-none"/>
        </w:rPr>
        <w:t xml:space="preserve"> roku zgłosiły </w:t>
      </w:r>
      <w:r w:rsidRPr="00E93046">
        <w:rPr>
          <w:sz w:val="22"/>
          <w:szCs w:val="22"/>
        </w:rPr>
        <w:t>1611</w:t>
      </w:r>
      <w:r w:rsidRPr="00E93046">
        <w:rPr>
          <w:sz w:val="22"/>
          <w:szCs w:val="22"/>
          <w:lang w:val="x-none"/>
        </w:rPr>
        <w:t xml:space="preserve"> wolnych miejsc pracy</w:t>
      </w:r>
      <w:r w:rsidRPr="00E93046">
        <w:rPr>
          <w:sz w:val="22"/>
          <w:szCs w:val="22"/>
        </w:rPr>
        <w:t xml:space="preserve"> i </w:t>
      </w:r>
      <w:r w:rsidRPr="00E93046">
        <w:rPr>
          <w:sz w:val="22"/>
          <w:szCs w:val="22"/>
          <w:lang w:val="x-none"/>
        </w:rPr>
        <w:t xml:space="preserve">miejsc aktywizacji zawodowej, co stanowi </w:t>
      </w:r>
      <w:r w:rsidRPr="00E93046">
        <w:rPr>
          <w:sz w:val="22"/>
          <w:szCs w:val="22"/>
        </w:rPr>
        <w:t>83,9</w:t>
      </w:r>
      <w:r w:rsidRPr="00E93046">
        <w:rPr>
          <w:sz w:val="22"/>
          <w:szCs w:val="22"/>
          <w:lang w:val="x-none"/>
        </w:rPr>
        <w:t>% wszystkich wolnych miejsc pracy (w 201</w:t>
      </w:r>
      <w:r w:rsidRPr="00E93046">
        <w:rPr>
          <w:sz w:val="22"/>
          <w:szCs w:val="22"/>
        </w:rPr>
        <w:t>8</w:t>
      </w:r>
      <w:r w:rsidRPr="00E93046">
        <w:rPr>
          <w:sz w:val="22"/>
          <w:szCs w:val="22"/>
          <w:lang w:val="x-none"/>
        </w:rPr>
        <w:t xml:space="preserve">r.- </w:t>
      </w:r>
      <w:r w:rsidRPr="00E93046">
        <w:rPr>
          <w:sz w:val="22"/>
          <w:szCs w:val="22"/>
        </w:rPr>
        <w:t>1977</w:t>
      </w:r>
      <w:r w:rsidRPr="00E93046">
        <w:rPr>
          <w:sz w:val="22"/>
          <w:szCs w:val="22"/>
          <w:lang w:val="x-none"/>
        </w:rPr>
        <w:t xml:space="preserve"> miejsc pracy i</w:t>
      </w:r>
      <w:r w:rsidRPr="00E93046">
        <w:rPr>
          <w:sz w:val="22"/>
          <w:szCs w:val="22"/>
        </w:rPr>
        <w:t xml:space="preserve"> 81,9</w:t>
      </w:r>
      <w:r w:rsidRPr="00E93046">
        <w:rPr>
          <w:sz w:val="22"/>
          <w:szCs w:val="22"/>
          <w:lang w:val="x-none"/>
        </w:rPr>
        <w:t xml:space="preserve">%), natomiast z sektora publicznego pochodziło </w:t>
      </w:r>
      <w:r w:rsidRPr="00E93046">
        <w:rPr>
          <w:sz w:val="22"/>
          <w:szCs w:val="22"/>
        </w:rPr>
        <w:t>309</w:t>
      </w:r>
      <w:r w:rsidRPr="00E93046">
        <w:rPr>
          <w:sz w:val="22"/>
          <w:szCs w:val="22"/>
          <w:lang w:val="x-none"/>
        </w:rPr>
        <w:t xml:space="preserve"> miejsc pracy tj. </w:t>
      </w:r>
      <w:r w:rsidRPr="00E93046">
        <w:rPr>
          <w:sz w:val="22"/>
          <w:szCs w:val="22"/>
        </w:rPr>
        <w:t>16,1%</w:t>
      </w:r>
      <w:r w:rsidRPr="00E93046">
        <w:rPr>
          <w:sz w:val="22"/>
          <w:szCs w:val="22"/>
          <w:lang w:val="x-none"/>
        </w:rPr>
        <w:t xml:space="preserve"> (w 201</w:t>
      </w:r>
      <w:r w:rsidRPr="00E93046">
        <w:rPr>
          <w:sz w:val="22"/>
          <w:szCs w:val="22"/>
        </w:rPr>
        <w:t>8</w:t>
      </w:r>
      <w:r w:rsidRPr="00E93046">
        <w:rPr>
          <w:sz w:val="22"/>
          <w:szCs w:val="22"/>
          <w:lang w:val="x-none"/>
        </w:rPr>
        <w:t>r. –</w:t>
      </w:r>
      <w:r w:rsidRPr="00E93046">
        <w:rPr>
          <w:sz w:val="22"/>
          <w:szCs w:val="22"/>
        </w:rPr>
        <w:t xml:space="preserve"> 436</w:t>
      </w:r>
      <w:r w:rsidRPr="00E93046">
        <w:rPr>
          <w:sz w:val="22"/>
          <w:szCs w:val="22"/>
          <w:lang w:val="x-none"/>
        </w:rPr>
        <w:t xml:space="preserve"> </w:t>
      </w:r>
      <w:r w:rsidRPr="00E93046">
        <w:rPr>
          <w:sz w:val="22"/>
          <w:szCs w:val="22"/>
        </w:rPr>
        <w:t>miejsc pracy</w:t>
      </w:r>
      <w:r w:rsidRPr="00E93046">
        <w:rPr>
          <w:sz w:val="22"/>
          <w:szCs w:val="22"/>
          <w:lang w:val="x-none"/>
        </w:rPr>
        <w:t xml:space="preserve"> i </w:t>
      </w:r>
      <w:r w:rsidRPr="00E93046">
        <w:rPr>
          <w:sz w:val="22"/>
          <w:szCs w:val="22"/>
        </w:rPr>
        <w:t>18,1</w:t>
      </w:r>
      <w:r w:rsidRPr="00E93046">
        <w:rPr>
          <w:sz w:val="22"/>
          <w:szCs w:val="22"/>
          <w:lang w:val="x-none"/>
        </w:rPr>
        <w:t>%).</w:t>
      </w:r>
    </w:p>
    <w:p w14:paraId="0081A0B4" w14:textId="77777777" w:rsidR="00E93046" w:rsidRPr="00E93046" w:rsidRDefault="00E93046" w:rsidP="00E93046">
      <w:pPr>
        <w:tabs>
          <w:tab w:val="left" w:pos="284"/>
          <w:tab w:val="left" w:pos="708"/>
          <w:tab w:val="left" w:pos="1418"/>
          <w:tab w:val="center" w:pos="4536"/>
          <w:tab w:val="right" w:pos="9072"/>
        </w:tabs>
        <w:spacing w:line="276" w:lineRule="auto"/>
        <w:jc w:val="both"/>
        <w:rPr>
          <w:sz w:val="22"/>
          <w:szCs w:val="22"/>
        </w:rPr>
      </w:pPr>
      <w:r w:rsidRPr="00E93046">
        <w:rPr>
          <w:sz w:val="22"/>
          <w:szCs w:val="22"/>
        </w:rPr>
        <w:t xml:space="preserve">Wśród miejsc pracy i miejsc aktywizacji zawodowej zgłoszonych do PUP w 2019r.:             </w:t>
      </w:r>
    </w:p>
    <w:p w14:paraId="07FEBAE3" w14:textId="77777777" w:rsidR="00E93046" w:rsidRPr="00E93046" w:rsidRDefault="00E93046" w:rsidP="00E93046">
      <w:pPr>
        <w:tabs>
          <w:tab w:val="left" w:pos="284"/>
        </w:tabs>
        <w:spacing w:line="276" w:lineRule="auto"/>
        <w:jc w:val="both"/>
        <w:rPr>
          <w:sz w:val="22"/>
          <w:szCs w:val="22"/>
          <w:lang w:eastAsia="ar-SA"/>
        </w:rPr>
      </w:pPr>
      <w:r w:rsidRPr="00E93046">
        <w:rPr>
          <w:color w:val="FF0000"/>
          <w:sz w:val="22"/>
          <w:szCs w:val="22"/>
          <w:lang w:eastAsia="ar-SA"/>
        </w:rPr>
        <w:tab/>
        <w:t xml:space="preserve">   </w:t>
      </w:r>
      <w:r w:rsidRPr="00E93046">
        <w:rPr>
          <w:sz w:val="22"/>
          <w:szCs w:val="22"/>
          <w:lang w:eastAsia="ar-SA"/>
        </w:rPr>
        <w:t>379  – to oferty stażu,</w:t>
      </w:r>
    </w:p>
    <w:p w14:paraId="5254515C" w14:textId="77777777" w:rsidR="00E93046" w:rsidRPr="00E93046" w:rsidRDefault="00E93046" w:rsidP="00E93046">
      <w:pPr>
        <w:tabs>
          <w:tab w:val="left" w:pos="284"/>
        </w:tabs>
        <w:spacing w:line="276" w:lineRule="auto"/>
        <w:jc w:val="both"/>
        <w:rPr>
          <w:sz w:val="22"/>
          <w:szCs w:val="22"/>
          <w:lang w:eastAsia="ar-SA"/>
        </w:rPr>
      </w:pPr>
      <w:r w:rsidRPr="00E93046">
        <w:rPr>
          <w:sz w:val="22"/>
          <w:szCs w:val="22"/>
          <w:lang w:eastAsia="ar-SA"/>
        </w:rPr>
        <w:tab/>
        <w:t xml:space="preserve">  109  –  to oferty robót publicznych,</w:t>
      </w:r>
    </w:p>
    <w:p w14:paraId="07C212ED" w14:textId="77777777" w:rsidR="00E93046" w:rsidRPr="00E93046" w:rsidRDefault="00E93046" w:rsidP="00E93046">
      <w:pPr>
        <w:tabs>
          <w:tab w:val="left" w:pos="284"/>
        </w:tabs>
        <w:spacing w:line="276" w:lineRule="auto"/>
        <w:jc w:val="both"/>
        <w:rPr>
          <w:sz w:val="22"/>
          <w:szCs w:val="22"/>
          <w:lang w:eastAsia="ar-SA"/>
        </w:rPr>
      </w:pPr>
      <w:r w:rsidRPr="00E93046">
        <w:rPr>
          <w:sz w:val="22"/>
          <w:szCs w:val="22"/>
          <w:lang w:eastAsia="ar-SA"/>
        </w:rPr>
        <w:tab/>
        <w:t xml:space="preserve">     40  –  to oferty prac interwencyjnych,</w:t>
      </w:r>
    </w:p>
    <w:p w14:paraId="3B5CB775" w14:textId="77777777" w:rsidR="00E93046" w:rsidRPr="00E93046" w:rsidRDefault="00E93046" w:rsidP="00E93046">
      <w:pPr>
        <w:tabs>
          <w:tab w:val="left" w:pos="284"/>
        </w:tabs>
        <w:spacing w:line="276" w:lineRule="auto"/>
        <w:jc w:val="both"/>
        <w:rPr>
          <w:sz w:val="22"/>
          <w:szCs w:val="22"/>
          <w:lang w:eastAsia="ar-SA"/>
        </w:rPr>
      </w:pPr>
      <w:r w:rsidRPr="00E93046">
        <w:rPr>
          <w:sz w:val="22"/>
          <w:szCs w:val="22"/>
          <w:lang w:eastAsia="ar-SA"/>
        </w:rPr>
        <w:tab/>
        <w:t xml:space="preserve">    40  –  ofert dotyczyło miejsc pracy utworzonych w ramach refundacji pracodawcy           </w:t>
      </w:r>
    </w:p>
    <w:p w14:paraId="6EF6E788" w14:textId="77777777" w:rsidR="00E93046" w:rsidRPr="00E93046" w:rsidRDefault="00E93046" w:rsidP="00E93046">
      <w:pPr>
        <w:tabs>
          <w:tab w:val="left" w:pos="284"/>
        </w:tabs>
        <w:spacing w:line="276" w:lineRule="auto"/>
        <w:jc w:val="both"/>
        <w:rPr>
          <w:sz w:val="22"/>
          <w:szCs w:val="22"/>
          <w:lang w:eastAsia="ar-SA"/>
        </w:rPr>
      </w:pPr>
      <w:r w:rsidRPr="00E93046">
        <w:rPr>
          <w:sz w:val="22"/>
          <w:szCs w:val="22"/>
          <w:lang w:eastAsia="ar-SA"/>
        </w:rPr>
        <w:t xml:space="preserve">                    kosztów wyposażenia lub doposażenia miejsc pracy, </w:t>
      </w:r>
    </w:p>
    <w:p w14:paraId="111D390E" w14:textId="77777777" w:rsidR="00E93046" w:rsidRPr="00E93046" w:rsidRDefault="00E93046" w:rsidP="00E93046">
      <w:pPr>
        <w:tabs>
          <w:tab w:val="left" w:pos="284"/>
        </w:tabs>
        <w:spacing w:line="276" w:lineRule="auto"/>
        <w:ind w:left="426" w:hanging="426"/>
        <w:jc w:val="both"/>
        <w:rPr>
          <w:sz w:val="22"/>
          <w:szCs w:val="22"/>
        </w:rPr>
      </w:pPr>
      <w:r w:rsidRPr="00E93046">
        <w:rPr>
          <w:sz w:val="22"/>
          <w:szCs w:val="22"/>
          <w:lang w:eastAsia="ar-SA"/>
        </w:rPr>
        <w:t xml:space="preserve">         18 </w:t>
      </w:r>
      <w:r w:rsidRPr="00E93046">
        <w:rPr>
          <w:sz w:val="22"/>
          <w:szCs w:val="22"/>
        </w:rPr>
        <w:t xml:space="preserve"> – ofert dotyczyło refundacji części kosztów skierowanych bezrobotnych do 30 roku   </w:t>
      </w:r>
    </w:p>
    <w:p w14:paraId="29229040" w14:textId="77777777" w:rsidR="00E93046" w:rsidRPr="00E93046" w:rsidRDefault="00E93046" w:rsidP="00E93046">
      <w:pPr>
        <w:tabs>
          <w:tab w:val="left" w:pos="284"/>
        </w:tabs>
        <w:spacing w:line="276" w:lineRule="auto"/>
        <w:ind w:left="426" w:hanging="426"/>
        <w:jc w:val="both"/>
        <w:rPr>
          <w:sz w:val="22"/>
          <w:szCs w:val="22"/>
        </w:rPr>
      </w:pPr>
      <w:r w:rsidRPr="00E93046">
        <w:rPr>
          <w:sz w:val="22"/>
          <w:szCs w:val="22"/>
        </w:rPr>
        <w:t xml:space="preserve">                   na podstawie art. 150f ustawy  (uzupełnienie stanu zatrudnienia)</w:t>
      </w:r>
    </w:p>
    <w:p w14:paraId="2E04A9A3" w14:textId="77777777" w:rsidR="00E93046" w:rsidRPr="00E93046" w:rsidRDefault="00E93046" w:rsidP="00E93046">
      <w:pPr>
        <w:tabs>
          <w:tab w:val="left" w:pos="284"/>
        </w:tabs>
        <w:spacing w:line="276" w:lineRule="auto"/>
        <w:ind w:left="426" w:hanging="426"/>
        <w:jc w:val="both"/>
        <w:rPr>
          <w:sz w:val="22"/>
          <w:szCs w:val="22"/>
        </w:rPr>
      </w:pPr>
      <w:r w:rsidRPr="00E93046">
        <w:rPr>
          <w:sz w:val="22"/>
          <w:szCs w:val="22"/>
          <w:lang w:eastAsia="ar-SA"/>
        </w:rPr>
        <w:t xml:space="preserve">           4  – to oferty dotyczące dofinansowania wynagrodzeń dla osób, które ukończyły 50 </w:t>
      </w:r>
      <w:proofErr w:type="spellStart"/>
      <w:r w:rsidRPr="00E93046">
        <w:rPr>
          <w:sz w:val="22"/>
          <w:szCs w:val="22"/>
          <w:lang w:eastAsia="ar-SA"/>
        </w:rPr>
        <w:t>r.ż</w:t>
      </w:r>
      <w:proofErr w:type="spellEnd"/>
    </w:p>
    <w:p w14:paraId="03ECA983" w14:textId="77777777" w:rsidR="00E93046" w:rsidRPr="00E93046" w:rsidRDefault="00E93046" w:rsidP="00E93046">
      <w:pPr>
        <w:tabs>
          <w:tab w:val="left" w:pos="284"/>
          <w:tab w:val="left" w:pos="708"/>
          <w:tab w:val="left" w:pos="1418"/>
          <w:tab w:val="center" w:pos="4536"/>
          <w:tab w:val="right" w:pos="9072"/>
        </w:tabs>
        <w:spacing w:line="276" w:lineRule="auto"/>
        <w:ind w:left="851" w:hanging="851"/>
        <w:rPr>
          <w:sz w:val="22"/>
          <w:szCs w:val="22"/>
          <w:lang w:eastAsia="ar-SA"/>
        </w:rPr>
      </w:pPr>
      <w:r w:rsidRPr="00E93046">
        <w:rPr>
          <w:sz w:val="22"/>
          <w:szCs w:val="22"/>
          <w:lang w:val="x-none" w:eastAsia="ar-SA"/>
        </w:rPr>
        <w:t xml:space="preserve"> </w:t>
      </w:r>
      <w:r w:rsidRPr="00E93046">
        <w:rPr>
          <w:sz w:val="22"/>
          <w:szCs w:val="22"/>
          <w:lang w:eastAsia="ar-SA"/>
        </w:rPr>
        <w:t xml:space="preserve"> </w:t>
      </w:r>
      <w:r w:rsidRPr="00E93046">
        <w:rPr>
          <w:sz w:val="22"/>
          <w:szCs w:val="22"/>
          <w:lang w:val="x-none" w:eastAsia="ar-SA"/>
        </w:rPr>
        <w:t xml:space="preserve"> </w:t>
      </w:r>
      <w:r w:rsidRPr="00E93046">
        <w:rPr>
          <w:sz w:val="22"/>
          <w:szCs w:val="22"/>
          <w:lang w:eastAsia="ar-SA"/>
        </w:rPr>
        <w:t xml:space="preserve">  1329</w:t>
      </w:r>
      <w:r w:rsidRPr="00E93046">
        <w:rPr>
          <w:sz w:val="22"/>
          <w:szCs w:val="22"/>
          <w:lang w:val="x-none" w:eastAsia="ar-SA"/>
        </w:rPr>
        <w:t xml:space="preserve"> </w:t>
      </w:r>
      <w:r w:rsidRPr="00E93046">
        <w:rPr>
          <w:sz w:val="22"/>
          <w:szCs w:val="22"/>
          <w:lang w:eastAsia="ar-SA"/>
        </w:rPr>
        <w:t xml:space="preserve"> </w:t>
      </w:r>
      <w:r w:rsidRPr="00E93046">
        <w:rPr>
          <w:sz w:val="22"/>
          <w:szCs w:val="22"/>
          <w:lang w:val="x-none" w:eastAsia="ar-SA"/>
        </w:rPr>
        <w:t xml:space="preserve">– to oferty pracy niesubsydiowanej, </w:t>
      </w:r>
      <w:r w:rsidRPr="00E93046">
        <w:rPr>
          <w:sz w:val="22"/>
          <w:szCs w:val="22"/>
          <w:lang w:eastAsia="ar-SA"/>
        </w:rPr>
        <w:t xml:space="preserve">w tym: 93 oferty pracy </w:t>
      </w:r>
      <w:r w:rsidRPr="00E93046">
        <w:rPr>
          <w:sz w:val="22"/>
          <w:szCs w:val="22"/>
          <w:lang w:val="x-none" w:eastAsia="ar-SA"/>
        </w:rPr>
        <w:t xml:space="preserve">dla osób </w:t>
      </w:r>
      <w:r w:rsidRPr="00E93046">
        <w:rPr>
          <w:sz w:val="22"/>
          <w:szCs w:val="22"/>
          <w:lang w:eastAsia="ar-SA"/>
        </w:rPr>
        <w:t xml:space="preserve">         </w:t>
      </w:r>
    </w:p>
    <w:p w14:paraId="292FAB28" w14:textId="77777777" w:rsidR="00E93046" w:rsidRPr="00E93046" w:rsidRDefault="00E93046" w:rsidP="00E93046">
      <w:pPr>
        <w:tabs>
          <w:tab w:val="left" w:pos="284"/>
          <w:tab w:val="left" w:pos="708"/>
          <w:tab w:val="left" w:pos="1418"/>
          <w:tab w:val="center" w:pos="4536"/>
          <w:tab w:val="right" w:pos="9072"/>
        </w:tabs>
        <w:spacing w:line="276" w:lineRule="auto"/>
        <w:ind w:left="851" w:hanging="851"/>
        <w:rPr>
          <w:sz w:val="22"/>
          <w:szCs w:val="22"/>
          <w:lang w:eastAsia="ar-SA"/>
        </w:rPr>
      </w:pPr>
      <w:r w:rsidRPr="00E93046">
        <w:rPr>
          <w:sz w:val="22"/>
          <w:szCs w:val="22"/>
          <w:lang w:eastAsia="ar-SA"/>
        </w:rPr>
        <w:t xml:space="preserve">                   </w:t>
      </w:r>
      <w:r w:rsidRPr="00E93046">
        <w:rPr>
          <w:sz w:val="22"/>
          <w:szCs w:val="22"/>
          <w:lang w:val="x-none" w:eastAsia="ar-SA"/>
        </w:rPr>
        <w:t>niepełnosprawnych.</w:t>
      </w:r>
      <w:r w:rsidRPr="00E93046">
        <w:rPr>
          <w:sz w:val="22"/>
          <w:szCs w:val="22"/>
          <w:lang w:eastAsia="ar-SA"/>
        </w:rPr>
        <w:t xml:space="preserve">  </w:t>
      </w:r>
    </w:p>
    <w:p w14:paraId="24C5E996" w14:textId="77777777" w:rsidR="00E93046" w:rsidRPr="00E93046" w:rsidRDefault="00E93046" w:rsidP="00E93046">
      <w:pPr>
        <w:tabs>
          <w:tab w:val="left" w:pos="284"/>
          <w:tab w:val="left" w:pos="708"/>
          <w:tab w:val="left" w:pos="1418"/>
          <w:tab w:val="center" w:pos="4536"/>
          <w:tab w:val="right" w:pos="9072"/>
        </w:tabs>
        <w:spacing w:line="276" w:lineRule="auto"/>
        <w:ind w:left="851" w:hanging="851"/>
        <w:rPr>
          <w:sz w:val="22"/>
          <w:szCs w:val="22"/>
          <w:lang w:eastAsia="ar-SA"/>
        </w:rPr>
      </w:pPr>
      <w:r w:rsidRPr="00E93046">
        <w:rPr>
          <w:sz w:val="22"/>
          <w:szCs w:val="22"/>
          <w:lang w:eastAsia="ar-SA"/>
        </w:rPr>
        <w:t xml:space="preserve">           1 </w:t>
      </w:r>
      <w:r w:rsidRPr="00E93046">
        <w:rPr>
          <w:sz w:val="22"/>
          <w:szCs w:val="22"/>
          <w:lang w:val="x-none" w:eastAsia="ar-SA"/>
        </w:rPr>
        <w:t>–</w:t>
      </w:r>
      <w:r w:rsidRPr="00E93046">
        <w:rPr>
          <w:sz w:val="22"/>
          <w:szCs w:val="22"/>
          <w:lang w:eastAsia="ar-SA"/>
        </w:rPr>
        <w:t xml:space="preserve"> oferta pracy dla osoby niepełnosprawnej ze środków PFRON</w:t>
      </w:r>
    </w:p>
    <w:p w14:paraId="579EE0FA" w14:textId="77777777" w:rsidR="009469BC" w:rsidRPr="00F3000D" w:rsidRDefault="009469BC" w:rsidP="009469BC">
      <w:pPr>
        <w:suppressAutoHyphens w:val="0"/>
        <w:autoSpaceDE w:val="0"/>
        <w:autoSpaceDN w:val="0"/>
        <w:adjustRightInd w:val="0"/>
        <w:spacing w:after="120" w:line="276" w:lineRule="auto"/>
        <w:jc w:val="both"/>
        <w:rPr>
          <w:sz w:val="22"/>
          <w:szCs w:val="22"/>
        </w:rPr>
      </w:pPr>
      <w:bookmarkStart w:id="11" w:name="_Hlk14941220"/>
      <w:bookmarkEnd w:id="10"/>
      <w:r w:rsidRPr="00F3000D">
        <w:rPr>
          <w:sz w:val="22"/>
          <w:szCs w:val="22"/>
        </w:rPr>
        <w:t>W 2019 roku najwięcej wolnych miejsc pracy i miejsc aktywizacji zawodowej zgłoszono dla:</w:t>
      </w:r>
    </w:p>
    <w:p w14:paraId="0529CD96" w14:textId="77777777" w:rsidR="00F3000D" w:rsidRDefault="00F3000D" w:rsidP="00F3000D">
      <w:pPr>
        <w:suppressAutoHyphens w:val="0"/>
        <w:autoSpaceDE w:val="0"/>
        <w:autoSpaceDN w:val="0"/>
        <w:adjustRightInd w:val="0"/>
        <w:spacing w:after="120" w:line="276" w:lineRule="auto"/>
        <w:jc w:val="both"/>
        <w:rPr>
          <w:sz w:val="22"/>
          <w:szCs w:val="22"/>
        </w:rPr>
      </w:pPr>
      <w:r w:rsidRPr="00F3000D">
        <w:rPr>
          <w:sz w:val="22"/>
          <w:szCs w:val="22"/>
        </w:rPr>
        <w:t xml:space="preserve">• </w:t>
      </w:r>
      <w:r w:rsidRPr="00F3000D">
        <w:rPr>
          <w:b/>
          <w:bCs/>
          <w:sz w:val="22"/>
          <w:szCs w:val="22"/>
        </w:rPr>
        <w:t xml:space="preserve">robotników przemysłowych i rzemieślników </w:t>
      </w:r>
      <w:r w:rsidRPr="00F3000D">
        <w:rPr>
          <w:sz w:val="22"/>
          <w:szCs w:val="22"/>
        </w:rPr>
        <w:t xml:space="preserve">– </w:t>
      </w:r>
      <w:r w:rsidRPr="00F3000D">
        <w:rPr>
          <w:b/>
          <w:sz w:val="22"/>
          <w:szCs w:val="22"/>
        </w:rPr>
        <w:t>5</w:t>
      </w:r>
      <w:r>
        <w:rPr>
          <w:b/>
          <w:sz w:val="22"/>
          <w:szCs w:val="22"/>
        </w:rPr>
        <w:t>23</w:t>
      </w:r>
      <w:r w:rsidRPr="00F3000D">
        <w:rPr>
          <w:b/>
          <w:bCs/>
          <w:sz w:val="22"/>
          <w:szCs w:val="22"/>
        </w:rPr>
        <w:t xml:space="preserve"> ofert</w:t>
      </w:r>
      <w:r>
        <w:rPr>
          <w:b/>
          <w:bCs/>
          <w:sz w:val="22"/>
          <w:szCs w:val="22"/>
        </w:rPr>
        <w:t>y</w:t>
      </w:r>
      <w:r w:rsidRPr="00F3000D">
        <w:rPr>
          <w:b/>
          <w:bCs/>
          <w:sz w:val="22"/>
          <w:szCs w:val="22"/>
        </w:rPr>
        <w:t xml:space="preserve"> </w:t>
      </w:r>
      <w:r w:rsidRPr="00F3000D">
        <w:rPr>
          <w:sz w:val="22"/>
          <w:szCs w:val="22"/>
        </w:rPr>
        <w:t>(2</w:t>
      </w:r>
      <w:r>
        <w:rPr>
          <w:sz w:val="22"/>
          <w:szCs w:val="22"/>
        </w:rPr>
        <w:t>7</w:t>
      </w:r>
      <w:r w:rsidRPr="00F3000D">
        <w:rPr>
          <w:sz w:val="22"/>
          <w:szCs w:val="22"/>
        </w:rPr>
        <w:t>,</w:t>
      </w:r>
      <w:r>
        <w:rPr>
          <w:sz w:val="22"/>
          <w:szCs w:val="22"/>
        </w:rPr>
        <w:t>2</w:t>
      </w:r>
      <w:r w:rsidRPr="00F3000D">
        <w:rPr>
          <w:sz w:val="22"/>
          <w:szCs w:val="22"/>
        </w:rPr>
        <w:t xml:space="preserve">%), w tym dla: </w:t>
      </w:r>
    </w:p>
    <w:p w14:paraId="2FC0A326" w14:textId="77777777" w:rsidR="00F3000D" w:rsidRDefault="00F3000D" w:rsidP="00F3000D">
      <w:pPr>
        <w:suppressAutoHyphens w:val="0"/>
        <w:autoSpaceDE w:val="0"/>
        <w:autoSpaceDN w:val="0"/>
        <w:adjustRightInd w:val="0"/>
        <w:spacing w:after="120" w:line="276" w:lineRule="auto"/>
        <w:jc w:val="both"/>
        <w:rPr>
          <w:sz w:val="22"/>
          <w:szCs w:val="22"/>
        </w:rPr>
      </w:pPr>
      <w:r>
        <w:rPr>
          <w:sz w:val="22"/>
          <w:szCs w:val="22"/>
        </w:rPr>
        <w:t>p</w:t>
      </w:r>
      <w:r w:rsidRPr="00F3000D">
        <w:rPr>
          <w:sz w:val="22"/>
          <w:szCs w:val="22"/>
        </w:rPr>
        <w:t>rzetwórca owoców i warzyw</w:t>
      </w:r>
      <w:r>
        <w:rPr>
          <w:sz w:val="22"/>
          <w:szCs w:val="22"/>
        </w:rPr>
        <w:t xml:space="preserve"> – </w:t>
      </w:r>
      <w:r w:rsidRPr="00F3000D">
        <w:rPr>
          <w:sz w:val="22"/>
          <w:szCs w:val="22"/>
        </w:rPr>
        <w:t>100</w:t>
      </w:r>
      <w:r>
        <w:rPr>
          <w:sz w:val="22"/>
          <w:szCs w:val="22"/>
        </w:rPr>
        <w:t>, c</w:t>
      </w:r>
      <w:r w:rsidRPr="00F3000D">
        <w:rPr>
          <w:sz w:val="22"/>
          <w:szCs w:val="22"/>
        </w:rPr>
        <w:t>ieśla</w:t>
      </w:r>
      <w:r>
        <w:rPr>
          <w:sz w:val="22"/>
          <w:szCs w:val="22"/>
        </w:rPr>
        <w:t xml:space="preserve"> – </w:t>
      </w:r>
      <w:r w:rsidRPr="00F3000D">
        <w:rPr>
          <w:sz w:val="22"/>
          <w:szCs w:val="22"/>
        </w:rPr>
        <w:t>51</w:t>
      </w:r>
      <w:r>
        <w:rPr>
          <w:sz w:val="22"/>
          <w:szCs w:val="22"/>
        </w:rPr>
        <w:t>, m</w:t>
      </w:r>
      <w:r w:rsidRPr="00F3000D">
        <w:rPr>
          <w:sz w:val="22"/>
          <w:szCs w:val="22"/>
        </w:rPr>
        <w:t>urarz-tynkarz</w:t>
      </w:r>
      <w:r>
        <w:rPr>
          <w:sz w:val="22"/>
          <w:szCs w:val="22"/>
        </w:rPr>
        <w:t xml:space="preserve"> </w:t>
      </w:r>
      <w:r w:rsidR="008B50AF">
        <w:rPr>
          <w:sz w:val="22"/>
          <w:szCs w:val="22"/>
        </w:rPr>
        <w:t>–</w:t>
      </w:r>
      <w:r>
        <w:rPr>
          <w:sz w:val="22"/>
          <w:szCs w:val="22"/>
        </w:rPr>
        <w:t xml:space="preserve"> </w:t>
      </w:r>
      <w:r w:rsidRPr="00F3000D">
        <w:rPr>
          <w:sz w:val="22"/>
          <w:szCs w:val="22"/>
        </w:rPr>
        <w:t>42</w:t>
      </w:r>
      <w:r w:rsidR="008B50AF">
        <w:rPr>
          <w:sz w:val="22"/>
          <w:szCs w:val="22"/>
        </w:rPr>
        <w:t>, m</w:t>
      </w:r>
      <w:r w:rsidRPr="00F3000D">
        <w:rPr>
          <w:sz w:val="22"/>
          <w:szCs w:val="22"/>
        </w:rPr>
        <w:t>onter stolarki budowlanej</w:t>
      </w:r>
      <w:r>
        <w:rPr>
          <w:sz w:val="22"/>
          <w:szCs w:val="22"/>
        </w:rPr>
        <w:t xml:space="preserve"> </w:t>
      </w:r>
      <w:r w:rsidR="008B50AF">
        <w:rPr>
          <w:sz w:val="22"/>
          <w:szCs w:val="22"/>
        </w:rPr>
        <w:t>–</w:t>
      </w:r>
      <w:r>
        <w:rPr>
          <w:sz w:val="22"/>
          <w:szCs w:val="22"/>
        </w:rPr>
        <w:t xml:space="preserve"> </w:t>
      </w:r>
      <w:r w:rsidRPr="00F3000D">
        <w:rPr>
          <w:sz w:val="22"/>
          <w:szCs w:val="22"/>
        </w:rPr>
        <w:t>39</w:t>
      </w:r>
      <w:r w:rsidR="008B50AF">
        <w:rPr>
          <w:sz w:val="22"/>
          <w:szCs w:val="22"/>
        </w:rPr>
        <w:t>, t</w:t>
      </w:r>
      <w:r w:rsidRPr="00F3000D">
        <w:rPr>
          <w:sz w:val="22"/>
          <w:szCs w:val="22"/>
        </w:rPr>
        <w:t>echnolog robot wykończeniowych w budownictwie</w:t>
      </w:r>
      <w:r>
        <w:rPr>
          <w:sz w:val="22"/>
          <w:szCs w:val="22"/>
        </w:rPr>
        <w:t xml:space="preserve"> </w:t>
      </w:r>
      <w:r w:rsidR="008B50AF">
        <w:rPr>
          <w:sz w:val="22"/>
          <w:szCs w:val="22"/>
        </w:rPr>
        <w:t>–</w:t>
      </w:r>
      <w:r>
        <w:rPr>
          <w:sz w:val="22"/>
          <w:szCs w:val="22"/>
        </w:rPr>
        <w:t xml:space="preserve"> </w:t>
      </w:r>
      <w:r w:rsidRPr="00F3000D">
        <w:rPr>
          <w:sz w:val="22"/>
          <w:szCs w:val="22"/>
        </w:rPr>
        <w:t>28</w:t>
      </w:r>
      <w:r w:rsidR="008B50AF">
        <w:rPr>
          <w:sz w:val="22"/>
          <w:szCs w:val="22"/>
        </w:rPr>
        <w:t>, z</w:t>
      </w:r>
      <w:r w:rsidRPr="00F3000D">
        <w:rPr>
          <w:sz w:val="22"/>
          <w:szCs w:val="22"/>
        </w:rPr>
        <w:t>brojarz</w:t>
      </w:r>
      <w:r>
        <w:rPr>
          <w:sz w:val="22"/>
          <w:szCs w:val="22"/>
        </w:rPr>
        <w:t xml:space="preserve"> </w:t>
      </w:r>
      <w:r w:rsidR="008B50AF">
        <w:rPr>
          <w:sz w:val="22"/>
          <w:szCs w:val="22"/>
        </w:rPr>
        <w:t>–</w:t>
      </w:r>
      <w:r>
        <w:rPr>
          <w:sz w:val="22"/>
          <w:szCs w:val="22"/>
        </w:rPr>
        <w:t xml:space="preserve"> </w:t>
      </w:r>
      <w:r w:rsidRPr="00F3000D">
        <w:rPr>
          <w:sz w:val="22"/>
          <w:szCs w:val="22"/>
        </w:rPr>
        <w:t>20</w:t>
      </w:r>
      <w:r w:rsidR="008B50AF">
        <w:rPr>
          <w:sz w:val="22"/>
          <w:szCs w:val="22"/>
        </w:rPr>
        <w:t>, b</w:t>
      </w:r>
      <w:r w:rsidRPr="00F3000D">
        <w:rPr>
          <w:sz w:val="22"/>
          <w:szCs w:val="22"/>
        </w:rPr>
        <w:t>etoniarz</w:t>
      </w:r>
      <w:r>
        <w:rPr>
          <w:sz w:val="22"/>
          <w:szCs w:val="22"/>
        </w:rPr>
        <w:t xml:space="preserve"> </w:t>
      </w:r>
      <w:r w:rsidR="008B50AF">
        <w:rPr>
          <w:sz w:val="22"/>
          <w:szCs w:val="22"/>
        </w:rPr>
        <w:t>–</w:t>
      </w:r>
      <w:r>
        <w:rPr>
          <w:sz w:val="22"/>
          <w:szCs w:val="22"/>
        </w:rPr>
        <w:t xml:space="preserve"> </w:t>
      </w:r>
      <w:r w:rsidRPr="00F3000D">
        <w:rPr>
          <w:sz w:val="22"/>
          <w:szCs w:val="22"/>
        </w:rPr>
        <w:t>19</w:t>
      </w:r>
      <w:r w:rsidR="008B50AF">
        <w:rPr>
          <w:sz w:val="22"/>
          <w:szCs w:val="22"/>
        </w:rPr>
        <w:t>, b</w:t>
      </w:r>
      <w:r w:rsidRPr="00F3000D">
        <w:rPr>
          <w:sz w:val="22"/>
          <w:szCs w:val="22"/>
        </w:rPr>
        <w:t>rukarz</w:t>
      </w:r>
      <w:r>
        <w:rPr>
          <w:sz w:val="22"/>
          <w:szCs w:val="22"/>
        </w:rPr>
        <w:t xml:space="preserve"> </w:t>
      </w:r>
      <w:r w:rsidR="008B50AF">
        <w:rPr>
          <w:sz w:val="22"/>
          <w:szCs w:val="22"/>
        </w:rPr>
        <w:t>–</w:t>
      </w:r>
      <w:r>
        <w:rPr>
          <w:sz w:val="22"/>
          <w:szCs w:val="22"/>
        </w:rPr>
        <w:t xml:space="preserve"> </w:t>
      </w:r>
      <w:r w:rsidRPr="00F3000D">
        <w:rPr>
          <w:sz w:val="22"/>
          <w:szCs w:val="22"/>
        </w:rPr>
        <w:t>17</w:t>
      </w:r>
      <w:r w:rsidR="008B50AF">
        <w:rPr>
          <w:sz w:val="22"/>
          <w:szCs w:val="22"/>
        </w:rPr>
        <w:t>, sp</w:t>
      </w:r>
      <w:r w:rsidRPr="00F3000D">
        <w:rPr>
          <w:sz w:val="22"/>
          <w:szCs w:val="22"/>
        </w:rPr>
        <w:t>awacz</w:t>
      </w:r>
      <w:r>
        <w:rPr>
          <w:sz w:val="22"/>
          <w:szCs w:val="22"/>
        </w:rPr>
        <w:t xml:space="preserve"> </w:t>
      </w:r>
      <w:r w:rsidR="008B50AF">
        <w:rPr>
          <w:sz w:val="22"/>
          <w:szCs w:val="22"/>
        </w:rPr>
        <w:t>–</w:t>
      </w:r>
      <w:r>
        <w:rPr>
          <w:sz w:val="22"/>
          <w:szCs w:val="22"/>
        </w:rPr>
        <w:t xml:space="preserve"> </w:t>
      </w:r>
      <w:r w:rsidRPr="00F3000D">
        <w:rPr>
          <w:sz w:val="22"/>
          <w:szCs w:val="22"/>
        </w:rPr>
        <w:t>16</w:t>
      </w:r>
      <w:r w:rsidR="008B50AF">
        <w:rPr>
          <w:sz w:val="22"/>
          <w:szCs w:val="22"/>
        </w:rPr>
        <w:t>, e</w:t>
      </w:r>
      <w:r w:rsidRPr="00F3000D">
        <w:rPr>
          <w:sz w:val="22"/>
          <w:szCs w:val="22"/>
        </w:rPr>
        <w:t>lektromonter (elektryk) zakładowy</w:t>
      </w:r>
      <w:r>
        <w:rPr>
          <w:sz w:val="22"/>
          <w:szCs w:val="22"/>
        </w:rPr>
        <w:t xml:space="preserve"> </w:t>
      </w:r>
      <w:r w:rsidR="008B50AF">
        <w:rPr>
          <w:sz w:val="22"/>
          <w:szCs w:val="22"/>
        </w:rPr>
        <w:t>–</w:t>
      </w:r>
      <w:r>
        <w:rPr>
          <w:sz w:val="22"/>
          <w:szCs w:val="22"/>
        </w:rPr>
        <w:t xml:space="preserve"> </w:t>
      </w:r>
      <w:r w:rsidRPr="00F3000D">
        <w:rPr>
          <w:sz w:val="22"/>
          <w:szCs w:val="22"/>
        </w:rPr>
        <w:t>15</w:t>
      </w:r>
      <w:r w:rsidR="008B50AF">
        <w:rPr>
          <w:sz w:val="22"/>
          <w:szCs w:val="22"/>
        </w:rPr>
        <w:t>, p</w:t>
      </w:r>
      <w:r w:rsidRPr="00F3000D">
        <w:rPr>
          <w:sz w:val="22"/>
          <w:szCs w:val="22"/>
        </w:rPr>
        <w:t>ozostali robotnicy przygotowujący i wznoszący konstrukcje metalowe</w:t>
      </w:r>
      <w:r>
        <w:rPr>
          <w:sz w:val="22"/>
          <w:szCs w:val="22"/>
        </w:rPr>
        <w:t xml:space="preserve"> </w:t>
      </w:r>
      <w:r w:rsidR="008B50AF">
        <w:rPr>
          <w:sz w:val="22"/>
          <w:szCs w:val="22"/>
        </w:rPr>
        <w:t>–</w:t>
      </w:r>
      <w:r>
        <w:rPr>
          <w:sz w:val="22"/>
          <w:szCs w:val="22"/>
        </w:rPr>
        <w:t xml:space="preserve"> </w:t>
      </w:r>
      <w:r w:rsidRPr="00F3000D">
        <w:rPr>
          <w:sz w:val="22"/>
          <w:szCs w:val="22"/>
        </w:rPr>
        <w:t>15</w:t>
      </w:r>
      <w:r w:rsidR="008B50AF">
        <w:rPr>
          <w:sz w:val="22"/>
          <w:szCs w:val="22"/>
        </w:rPr>
        <w:t>, s</w:t>
      </w:r>
      <w:r w:rsidRPr="00F3000D">
        <w:rPr>
          <w:sz w:val="22"/>
          <w:szCs w:val="22"/>
        </w:rPr>
        <w:t>tolarz meblowy</w:t>
      </w:r>
      <w:r>
        <w:rPr>
          <w:sz w:val="22"/>
          <w:szCs w:val="22"/>
        </w:rPr>
        <w:t xml:space="preserve"> </w:t>
      </w:r>
      <w:r w:rsidR="008B50AF">
        <w:rPr>
          <w:sz w:val="22"/>
          <w:szCs w:val="22"/>
        </w:rPr>
        <w:t>–</w:t>
      </w:r>
      <w:r>
        <w:rPr>
          <w:sz w:val="22"/>
          <w:szCs w:val="22"/>
        </w:rPr>
        <w:t xml:space="preserve"> </w:t>
      </w:r>
      <w:r w:rsidRPr="00F3000D">
        <w:rPr>
          <w:sz w:val="22"/>
          <w:szCs w:val="22"/>
        </w:rPr>
        <w:t>14</w:t>
      </w:r>
      <w:r w:rsidR="008B50AF">
        <w:rPr>
          <w:sz w:val="22"/>
          <w:szCs w:val="22"/>
        </w:rPr>
        <w:t>, m</w:t>
      </w:r>
      <w:r w:rsidRPr="00F3000D">
        <w:rPr>
          <w:sz w:val="22"/>
          <w:szCs w:val="22"/>
        </w:rPr>
        <w:t>echanik maszyn i urządzeń przemysłowych</w:t>
      </w:r>
      <w:r>
        <w:rPr>
          <w:sz w:val="22"/>
          <w:szCs w:val="22"/>
        </w:rPr>
        <w:t xml:space="preserve"> </w:t>
      </w:r>
      <w:r w:rsidR="008B50AF">
        <w:rPr>
          <w:sz w:val="22"/>
          <w:szCs w:val="22"/>
        </w:rPr>
        <w:t>–</w:t>
      </w:r>
      <w:r>
        <w:rPr>
          <w:sz w:val="22"/>
          <w:szCs w:val="22"/>
        </w:rPr>
        <w:t xml:space="preserve"> </w:t>
      </w:r>
      <w:r w:rsidRPr="00F3000D">
        <w:rPr>
          <w:sz w:val="22"/>
          <w:szCs w:val="22"/>
        </w:rPr>
        <w:t>13</w:t>
      </w:r>
      <w:r w:rsidR="008B50AF">
        <w:rPr>
          <w:sz w:val="22"/>
          <w:szCs w:val="22"/>
        </w:rPr>
        <w:t>, c</w:t>
      </w:r>
      <w:r w:rsidRPr="00F3000D">
        <w:rPr>
          <w:sz w:val="22"/>
          <w:szCs w:val="22"/>
        </w:rPr>
        <w:t>ieśla szalunkowy</w:t>
      </w:r>
      <w:r>
        <w:rPr>
          <w:sz w:val="22"/>
          <w:szCs w:val="22"/>
        </w:rPr>
        <w:t xml:space="preserve"> </w:t>
      </w:r>
      <w:r w:rsidR="008B50AF">
        <w:rPr>
          <w:sz w:val="22"/>
          <w:szCs w:val="22"/>
        </w:rPr>
        <w:t>–</w:t>
      </w:r>
      <w:r>
        <w:rPr>
          <w:sz w:val="22"/>
          <w:szCs w:val="22"/>
        </w:rPr>
        <w:t xml:space="preserve"> </w:t>
      </w:r>
      <w:r w:rsidRPr="00F3000D">
        <w:rPr>
          <w:sz w:val="22"/>
          <w:szCs w:val="22"/>
        </w:rPr>
        <w:t>10</w:t>
      </w:r>
      <w:r w:rsidR="008B50AF">
        <w:rPr>
          <w:sz w:val="22"/>
          <w:szCs w:val="22"/>
        </w:rPr>
        <w:t>, k</w:t>
      </w:r>
      <w:r w:rsidRPr="00F3000D">
        <w:rPr>
          <w:sz w:val="22"/>
          <w:szCs w:val="22"/>
        </w:rPr>
        <w:t>owal</w:t>
      </w:r>
      <w:r>
        <w:rPr>
          <w:sz w:val="22"/>
          <w:szCs w:val="22"/>
        </w:rPr>
        <w:t xml:space="preserve"> </w:t>
      </w:r>
      <w:r w:rsidR="008B50AF">
        <w:rPr>
          <w:sz w:val="22"/>
          <w:szCs w:val="22"/>
        </w:rPr>
        <w:t>–</w:t>
      </w:r>
      <w:r>
        <w:rPr>
          <w:sz w:val="22"/>
          <w:szCs w:val="22"/>
        </w:rPr>
        <w:t xml:space="preserve"> </w:t>
      </w:r>
      <w:r w:rsidRPr="00F3000D">
        <w:rPr>
          <w:sz w:val="22"/>
          <w:szCs w:val="22"/>
        </w:rPr>
        <w:t>10</w:t>
      </w:r>
      <w:r w:rsidR="008B50AF">
        <w:rPr>
          <w:sz w:val="22"/>
          <w:szCs w:val="22"/>
        </w:rPr>
        <w:t>, m</w:t>
      </w:r>
      <w:r w:rsidRPr="00F3000D">
        <w:rPr>
          <w:sz w:val="22"/>
          <w:szCs w:val="22"/>
        </w:rPr>
        <w:t>echanik pojazdów samochodowych</w:t>
      </w:r>
      <w:r>
        <w:rPr>
          <w:sz w:val="22"/>
          <w:szCs w:val="22"/>
        </w:rPr>
        <w:t xml:space="preserve"> </w:t>
      </w:r>
      <w:r w:rsidR="008B50AF">
        <w:rPr>
          <w:sz w:val="22"/>
          <w:szCs w:val="22"/>
        </w:rPr>
        <w:t>–</w:t>
      </w:r>
      <w:r>
        <w:rPr>
          <w:sz w:val="22"/>
          <w:szCs w:val="22"/>
        </w:rPr>
        <w:t xml:space="preserve"> </w:t>
      </w:r>
      <w:r w:rsidRPr="00F3000D">
        <w:rPr>
          <w:sz w:val="22"/>
          <w:szCs w:val="22"/>
        </w:rPr>
        <w:t>8</w:t>
      </w:r>
      <w:r w:rsidR="008B50AF">
        <w:rPr>
          <w:sz w:val="22"/>
          <w:szCs w:val="22"/>
        </w:rPr>
        <w:t>, m</w:t>
      </w:r>
      <w:r w:rsidRPr="00F3000D">
        <w:rPr>
          <w:sz w:val="22"/>
          <w:szCs w:val="22"/>
        </w:rPr>
        <w:t>onter konstrukcji stalowych</w:t>
      </w:r>
      <w:r>
        <w:rPr>
          <w:sz w:val="22"/>
          <w:szCs w:val="22"/>
        </w:rPr>
        <w:t xml:space="preserve"> </w:t>
      </w:r>
      <w:r w:rsidR="008B50AF">
        <w:rPr>
          <w:sz w:val="22"/>
          <w:szCs w:val="22"/>
        </w:rPr>
        <w:t>–</w:t>
      </w:r>
      <w:r>
        <w:rPr>
          <w:sz w:val="22"/>
          <w:szCs w:val="22"/>
        </w:rPr>
        <w:t xml:space="preserve"> </w:t>
      </w:r>
      <w:r w:rsidRPr="00F3000D">
        <w:rPr>
          <w:sz w:val="22"/>
          <w:szCs w:val="22"/>
        </w:rPr>
        <w:t>8</w:t>
      </w:r>
      <w:r w:rsidR="008B50AF">
        <w:rPr>
          <w:sz w:val="22"/>
          <w:szCs w:val="22"/>
        </w:rPr>
        <w:t>, ś</w:t>
      </w:r>
      <w:r w:rsidRPr="00F3000D">
        <w:rPr>
          <w:sz w:val="22"/>
          <w:szCs w:val="22"/>
        </w:rPr>
        <w:t>lusarz</w:t>
      </w:r>
      <w:r>
        <w:rPr>
          <w:sz w:val="22"/>
          <w:szCs w:val="22"/>
        </w:rPr>
        <w:t xml:space="preserve"> </w:t>
      </w:r>
      <w:r w:rsidR="008B50AF">
        <w:rPr>
          <w:sz w:val="22"/>
          <w:szCs w:val="22"/>
        </w:rPr>
        <w:t>–</w:t>
      </w:r>
      <w:r>
        <w:rPr>
          <w:sz w:val="22"/>
          <w:szCs w:val="22"/>
        </w:rPr>
        <w:t xml:space="preserve"> </w:t>
      </w:r>
      <w:r w:rsidRPr="00F3000D">
        <w:rPr>
          <w:sz w:val="22"/>
          <w:szCs w:val="22"/>
        </w:rPr>
        <w:t>8</w:t>
      </w:r>
      <w:r w:rsidR="008B50AF">
        <w:rPr>
          <w:sz w:val="22"/>
          <w:szCs w:val="22"/>
        </w:rPr>
        <w:t>, p</w:t>
      </w:r>
      <w:r w:rsidRPr="00F3000D">
        <w:rPr>
          <w:sz w:val="22"/>
          <w:szCs w:val="22"/>
        </w:rPr>
        <w:t>iekarz</w:t>
      </w:r>
      <w:r>
        <w:rPr>
          <w:sz w:val="22"/>
          <w:szCs w:val="22"/>
        </w:rPr>
        <w:t xml:space="preserve"> </w:t>
      </w:r>
      <w:r w:rsidR="008B50AF">
        <w:rPr>
          <w:sz w:val="22"/>
          <w:szCs w:val="22"/>
        </w:rPr>
        <w:t>–</w:t>
      </w:r>
      <w:r>
        <w:rPr>
          <w:sz w:val="22"/>
          <w:szCs w:val="22"/>
        </w:rPr>
        <w:t xml:space="preserve"> </w:t>
      </w:r>
      <w:r w:rsidRPr="00F3000D">
        <w:rPr>
          <w:sz w:val="22"/>
          <w:szCs w:val="22"/>
        </w:rPr>
        <w:t>7</w:t>
      </w:r>
      <w:r w:rsidR="008B50AF">
        <w:rPr>
          <w:sz w:val="22"/>
          <w:szCs w:val="22"/>
        </w:rPr>
        <w:t xml:space="preserve">, </w:t>
      </w:r>
      <w:proofErr w:type="spellStart"/>
      <w:r w:rsidR="008B50AF">
        <w:rPr>
          <w:sz w:val="22"/>
          <w:szCs w:val="22"/>
        </w:rPr>
        <w:t>r</w:t>
      </w:r>
      <w:r w:rsidRPr="00F3000D">
        <w:rPr>
          <w:sz w:val="22"/>
          <w:szCs w:val="22"/>
        </w:rPr>
        <w:t>ozbieracz</w:t>
      </w:r>
      <w:proofErr w:type="spellEnd"/>
      <w:r w:rsidRPr="00F3000D">
        <w:rPr>
          <w:sz w:val="22"/>
          <w:szCs w:val="22"/>
        </w:rPr>
        <w:t>- wykrawacz</w:t>
      </w:r>
      <w:r>
        <w:rPr>
          <w:sz w:val="22"/>
          <w:szCs w:val="22"/>
        </w:rPr>
        <w:t xml:space="preserve"> </w:t>
      </w:r>
      <w:r w:rsidR="008B50AF">
        <w:rPr>
          <w:sz w:val="22"/>
          <w:szCs w:val="22"/>
        </w:rPr>
        <w:t>–</w:t>
      </w:r>
      <w:r>
        <w:rPr>
          <w:sz w:val="22"/>
          <w:szCs w:val="22"/>
        </w:rPr>
        <w:t xml:space="preserve"> </w:t>
      </w:r>
      <w:r w:rsidRPr="00F3000D">
        <w:rPr>
          <w:sz w:val="22"/>
          <w:szCs w:val="22"/>
        </w:rPr>
        <w:t>7</w:t>
      </w:r>
      <w:r w:rsidR="008B50AF">
        <w:rPr>
          <w:sz w:val="22"/>
          <w:szCs w:val="22"/>
        </w:rPr>
        <w:t>, m</w:t>
      </w:r>
      <w:r w:rsidRPr="00F3000D">
        <w:rPr>
          <w:sz w:val="22"/>
          <w:szCs w:val="22"/>
        </w:rPr>
        <w:t>onter/konserwator instalacji wentylacyjnych i klimatyzacyjnych</w:t>
      </w:r>
      <w:r>
        <w:rPr>
          <w:sz w:val="22"/>
          <w:szCs w:val="22"/>
        </w:rPr>
        <w:t xml:space="preserve"> </w:t>
      </w:r>
      <w:r w:rsidR="008B50AF">
        <w:rPr>
          <w:sz w:val="22"/>
          <w:szCs w:val="22"/>
        </w:rPr>
        <w:t>–</w:t>
      </w:r>
      <w:r>
        <w:rPr>
          <w:sz w:val="22"/>
          <w:szCs w:val="22"/>
        </w:rPr>
        <w:t xml:space="preserve"> </w:t>
      </w:r>
      <w:r w:rsidRPr="00F3000D">
        <w:rPr>
          <w:sz w:val="22"/>
          <w:szCs w:val="22"/>
        </w:rPr>
        <w:t>6</w:t>
      </w:r>
      <w:r w:rsidR="008B50AF">
        <w:rPr>
          <w:sz w:val="22"/>
          <w:szCs w:val="22"/>
        </w:rPr>
        <w:t>, o</w:t>
      </w:r>
      <w:r w:rsidRPr="00F3000D">
        <w:rPr>
          <w:sz w:val="22"/>
          <w:szCs w:val="22"/>
        </w:rPr>
        <w:t>perator obrabiarek sterowanych numerycznie</w:t>
      </w:r>
      <w:r>
        <w:rPr>
          <w:sz w:val="22"/>
          <w:szCs w:val="22"/>
        </w:rPr>
        <w:t xml:space="preserve"> </w:t>
      </w:r>
      <w:r w:rsidR="008B50AF">
        <w:rPr>
          <w:sz w:val="22"/>
          <w:szCs w:val="22"/>
        </w:rPr>
        <w:t>–</w:t>
      </w:r>
      <w:r>
        <w:rPr>
          <w:sz w:val="22"/>
          <w:szCs w:val="22"/>
        </w:rPr>
        <w:t xml:space="preserve"> </w:t>
      </w:r>
      <w:r w:rsidRPr="00F3000D">
        <w:rPr>
          <w:sz w:val="22"/>
          <w:szCs w:val="22"/>
        </w:rPr>
        <w:t>6</w:t>
      </w:r>
      <w:r w:rsidR="008B50AF">
        <w:rPr>
          <w:sz w:val="22"/>
          <w:szCs w:val="22"/>
        </w:rPr>
        <w:t>, s</w:t>
      </w:r>
      <w:r w:rsidRPr="00F3000D">
        <w:rPr>
          <w:sz w:val="22"/>
          <w:szCs w:val="22"/>
        </w:rPr>
        <w:t>tolarz</w:t>
      </w:r>
      <w:r>
        <w:rPr>
          <w:sz w:val="22"/>
          <w:szCs w:val="22"/>
        </w:rPr>
        <w:t xml:space="preserve"> </w:t>
      </w:r>
      <w:r w:rsidR="008B50AF">
        <w:rPr>
          <w:sz w:val="22"/>
          <w:szCs w:val="22"/>
        </w:rPr>
        <w:t>–</w:t>
      </w:r>
      <w:r>
        <w:rPr>
          <w:sz w:val="22"/>
          <w:szCs w:val="22"/>
        </w:rPr>
        <w:t xml:space="preserve"> </w:t>
      </w:r>
      <w:r w:rsidRPr="00F3000D">
        <w:rPr>
          <w:sz w:val="22"/>
          <w:szCs w:val="22"/>
        </w:rPr>
        <w:t>6</w:t>
      </w:r>
      <w:r w:rsidR="008B50AF">
        <w:rPr>
          <w:sz w:val="22"/>
          <w:szCs w:val="22"/>
        </w:rPr>
        <w:t>, h</w:t>
      </w:r>
      <w:r w:rsidRPr="00F3000D">
        <w:rPr>
          <w:sz w:val="22"/>
          <w:szCs w:val="22"/>
        </w:rPr>
        <w:t>ydraulik</w:t>
      </w:r>
      <w:r>
        <w:rPr>
          <w:sz w:val="22"/>
          <w:szCs w:val="22"/>
        </w:rPr>
        <w:t xml:space="preserve"> </w:t>
      </w:r>
      <w:r w:rsidR="008B50AF">
        <w:rPr>
          <w:sz w:val="22"/>
          <w:szCs w:val="22"/>
        </w:rPr>
        <w:t>–</w:t>
      </w:r>
      <w:r>
        <w:rPr>
          <w:sz w:val="22"/>
          <w:szCs w:val="22"/>
        </w:rPr>
        <w:t xml:space="preserve"> </w:t>
      </w:r>
      <w:r w:rsidRPr="00F3000D">
        <w:rPr>
          <w:sz w:val="22"/>
          <w:szCs w:val="22"/>
        </w:rPr>
        <w:t>5</w:t>
      </w:r>
      <w:r w:rsidR="008B50AF">
        <w:rPr>
          <w:sz w:val="22"/>
          <w:szCs w:val="22"/>
        </w:rPr>
        <w:t>, e</w:t>
      </w:r>
      <w:r w:rsidRPr="00F3000D">
        <w:rPr>
          <w:sz w:val="22"/>
          <w:szCs w:val="22"/>
        </w:rPr>
        <w:t>lektryk</w:t>
      </w:r>
      <w:r>
        <w:rPr>
          <w:sz w:val="22"/>
          <w:szCs w:val="22"/>
        </w:rPr>
        <w:t xml:space="preserve"> </w:t>
      </w:r>
      <w:r w:rsidR="008B50AF">
        <w:rPr>
          <w:sz w:val="22"/>
          <w:szCs w:val="22"/>
        </w:rPr>
        <w:t>–</w:t>
      </w:r>
      <w:r>
        <w:rPr>
          <w:sz w:val="22"/>
          <w:szCs w:val="22"/>
        </w:rPr>
        <w:t xml:space="preserve"> </w:t>
      </w:r>
      <w:r w:rsidRPr="00F3000D">
        <w:rPr>
          <w:sz w:val="22"/>
          <w:szCs w:val="22"/>
        </w:rPr>
        <w:t>4</w:t>
      </w:r>
      <w:r w:rsidR="008B50AF">
        <w:rPr>
          <w:sz w:val="22"/>
          <w:szCs w:val="22"/>
        </w:rPr>
        <w:t>, e</w:t>
      </w:r>
      <w:r w:rsidRPr="00F3000D">
        <w:rPr>
          <w:sz w:val="22"/>
          <w:szCs w:val="22"/>
        </w:rPr>
        <w:t>lektromonter instalacji elektrycznych</w:t>
      </w:r>
      <w:r>
        <w:rPr>
          <w:sz w:val="22"/>
          <w:szCs w:val="22"/>
        </w:rPr>
        <w:t xml:space="preserve"> </w:t>
      </w:r>
      <w:r w:rsidR="008B50AF">
        <w:rPr>
          <w:sz w:val="22"/>
          <w:szCs w:val="22"/>
        </w:rPr>
        <w:t>–</w:t>
      </w:r>
      <w:r>
        <w:rPr>
          <w:sz w:val="22"/>
          <w:szCs w:val="22"/>
        </w:rPr>
        <w:t xml:space="preserve"> </w:t>
      </w:r>
      <w:r w:rsidRPr="00F3000D">
        <w:rPr>
          <w:sz w:val="22"/>
          <w:szCs w:val="22"/>
        </w:rPr>
        <w:t>3</w:t>
      </w:r>
      <w:r w:rsidR="008B50AF">
        <w:rPr>
          <w:sz w:val="22"/>
          <w:szCs w:val="22"/>
        </w:rPr>
        <w:t>, e</w:t>
      </w:r>
      <w:r w:rsidRPr="00F3000D">
        <w:rPr>
          <w:sz w:val="22"/>
          <w:szCs w:val="22"/>
        </w:rPr>
        <w:t>lektryk budowlany</w:t>
      </w:r>
      <w:r>
        <w:rPr>
          <w:sz w:val="22"/>
          <w:szCs w:val="22"/>
        </w:rPr>
        <w:t xml:space="preserve"> </w:t>
      </w:r>
      <w:r w:rsidR="008B50AF">
        <w:rPr>
          <w:sz w:val="22"/>
          <w:szCs w:val="22"/>
        </w:rPr>
        <w:t>–</w:t>
      </w:r>
      <w:r>
        <w:rPr>
          <w:sz w:val="22"/>
          <w:szCs w:val="22"/>
        </w:rPr>
        <w:t xml:space="preserve"> </w:t>
      </w:r>
      <w:r w:rsidRPr="00F3000D">
        <w:rPr>
          <w:sz w:val="22"/>
          <w:szCs w:val="22"/>
        </w:rPr>
        <w:t>3</w:t>
      </w:r>
      <w:r w:rsidR="008B50AF">
        <w:rPr>
          <w:sz w:val="22"/>
          <w:szCs w:val="22"/>
        </w:rPr>
        <w:t>, l</w:t>
      </w:r>
      <w:r w:rsidRPr="00F3000D">
        <w:rPr>
          <w:sz w:val="22"/>
          <w:szCs w:val="22"/>
        </w:rPr>
        <w:t>akiernik samochodowy</w:t>
      </w:r>
      <w:r>
        <w:rPr>
          <w:sz w:val="22"/>
          <w:szCs w:val="22"/>
        </w:rPr>
        <w:t xml:space="preserve"> </w:t>
      </w:r>
      <w:r w:rsidR="008B50AF">
        <w:rPr>
          <w:sz w:val="22"/>
          <w:szCs w:val="22"/>
        </w:rPr>
        <w:t>–</w:t>
      </w:r>
      <w:r>
        <w:rPr>
          <w:sz w:val="22"/>
          <w:szCs w:val="22"/>
        </w:rPr>
        <w:t xml:space="preserve"> </w:t>
      </w:r>
      <w:r w:rsidRPr="00F3000D">
        <w:rPr>
          <w:sz w:val="22"/>
          <w:szCs w:val="22"/>
        </w:rPr>
        <w:t>3</w:t>
      </w:r>
      <w:r w:rsidR="008B50AF">
        <w:rPr>
          <w:sz w:val="22"/>
          <w:szCs w:val="22"/>
        </w:rPr>
        <w:t>, m</w:t>
      </w:r>
      <w:r w:rsidRPr="00F3000D">
        <w:rPr>
          <w:sz w:val="22"/>
          <w:szCs w:val="22"/>
        </w:rPr>
        <w:t>echanik samochodów ciężarowych</w:t>
      </w:r>
      <w:r>
        <w:rPr>
          <w:sz w:val="22"/>
          <w:szCs w:val="22"/>
        </w:rPr>
        <w:t xml:space="preserve"> </w:t>
      </w:r>
      <w:r w:rsidR="008B50AF">
        <w:rPr>
          <w:sz w:val="22"/>
          <w:szCs w:val="22"/>
        </w:rPr>
        <w:t>–</w:t>
      </w:r>
      <w:r>
        <w:rPr>
          <w:sz w:val="22"/>
          <w:szCs w:val="22"/>
        </w:rPr>
        <w:t xml:space="preserve"> </w:t>
      </w:r>
      <w:r w:rsidRPr="00F3000D">
        <w:rPr>
          <w:sz w:val="22"/>
          <w:szCs w:val="22"/>
        </w:rPr>
        <w:t>3</w:t>
      </w:r>
      <w:r w:rsidR="008B50AF">
        <w:rPr>
          <w:sz w:val="22"/>
          <w:szCs w:val="22"/>
        </w:rPr>
        <w:t>, m</w:t>
      </w:r>
      <w:r w:rsidRPr="00F3000D">
        <w:rPr>
          <w:sz w:val="22"/>
          <w:szCs w:val="22"/>
        </w:rPr>
        <w:t>echanik samochodów osobowych</w:t>
      </w:r>
      <w:r>
        <w:rPr>
          <w:sz w:val="22"/>
          <w:szCs w:val="22"/>
        </w:rPr>
        <w:t xml:space="preserve"> </w:t>
      </w:r>
      <w:r w:rsidR="008B50AF">
        <w:rPr>
          <w:sz w:val="22"/>
          <w:szCs w:val="22"/>
        </w:rPr>
        <w:t>–</w:t>
      </w:r>
      <w:r>
        <w:rPr>
          <w:sz w:val="22"/>
          <w:szCs w:val="22"/>
        </w:rPr>
        <w:t xml:space="preserve"> </w:t>
      </w:r>
      <w:r w:rsidRPr="00F3000D">
        <w:rPr>
          <w:sz w:val="22"/>
          <w:szCs w:val="22"/>
        </w:rPr>
        <w:t>3</w:t>
      </w:r>
      <w:r w:rsidR="008B50AF">
        <w:rPr>
          <w:sz w:val="22"/>
          <w:szCs w:val="22"/>
        </w:rPr>
        <w:t>, m</w:t>
      </w:r>
      <w:r w:rsidRPr="00F3000D">
        <w:rPr>
          <w:sz w:val="22"/>
          <w:szCs w:val="22"/>
        </w:rPr>
        <w:t>onter instalacji i urządzeń sanitarnych</w:t>
      </w:r>
      <w:r>
        <w:rPr>
          <w:sz w:val="22"/>
          <w:szCs w:val="22"/>
        </w:rPr>
        <w:t xml:space="preserve"> </w:t>
      </w:r>
      <w:r w:rsidR="008B50AF">
        <w:rPr>
          <w:sz w:val="22"/>
          <w:szCs w:val="22"/>
        </w:rPr>
        <w:t>–</w:t>
      </w:r>
      <w:r>
        <w:rPr>
          <w:sz w:val="22"/>
          <w:szCs w:val="22"/>
        </w:rPr>
        <w:t xml:space="preserve"> </w:t>
      </w:r>
      <w:r w:rsidRPr="00F3000D">
        <w:rPr>
          <w:sz w:val="22"/>
          <w:szCs w:val="22"/>
        </w:rPr>
        <w:t>3</w:t>
      </w:r>
      <w:r w:rsidR="008B50AF">
        <w:rPr>
          <w:sz w:val="22"/>
          <w:szCs w:val="22"/>
        </w:rPr>
        <w:t>, p</w:t>
      </w:r>
      <w:r w:rsidRPr="00F3000D">
        <w:rPr>
          <w:sz w:val="22"/>
          <w:szCs w:val="22"/>
        </w:rPr>
        <w:t>ozostali robotnicy przygotowujący drewno i pokrewni</w:t>
      </w:r>
      <w:r>
        <w:rPr>
          <w:sz w:val="22"/>
          <w:szCs w:val="22"/>
        </w:rPr>
        <w:t xml:space="preserve"> </w:t>
      </w:r>
      <w:r w:rsidR="008B50AF">
        <w:rPr>
          <w:sz w:val="22"/>
          <w:szCs w:val="22"/>
        </w:rPr>
        <w:t>–</w:t>
      </w:r>
      <w:r>
        <w:rPr>
          <w:sz w:val="22"/>
          <w:szCs w:val="22"/>
        </w:rPr>
        <w:t xml:space="preserve"> </w:t>
      </w:r>
      <w:r w:rsidRPr="00F3000D">
        <w:rPr>
          <w:sz w:val="22"/>
          <w:szCs w:val="22"/>
        </w:rPr>
        <w:t>3</w:t>
      </w:r>
      <w:r w:rsidR="008B50AF">
        <w:rPr>
          <w:sz w:val="22"/>
          <w:szCs w:val="22"/>
        </w:rPr>
        <w:t>, t</w:t>
      </w:r>
      <w:r w:rsidRPr="00F3000D">
        <w:rPr>
          <w:sz w:val="22"/>
          <w:szCs w:val="22"/>
        </w:rPr>
        <w:t>ynkarz</w:t>
      </w:r>
      <w:r>
        <w:rPr>
          <w:sz w:val="22"/>
          <w:szCs w:val="22"/>
        </w:rPr>
        <w:t xml:space="preserve"> </w:t>
      </w:r>
      <w:r w:rsidR="008B50AF">
        <w:rPr>
          <w:sz w:val="22"/>
          <w:szCs w:val="22"/>
        </w:rPr>
        <w:t>–</w:t>
      </w:r>
      <w:r>
        <w:rPr>
          <w:sz w:val="22"/>
          <w:szCs w:val="22"/>
        </w:rPr>
        <w:t xml:space="preserve"> </w:t>
      </w:r>
      <w:r w:rsidRPr="00F3000D">
        <w:rPr>
          <w:sz w:val="22"/>
          <w:szCs w:val="22"/>
        </w:rPr>
        <w:t>3</w:t>
      </w:r>
      <w:r w:rsidR="008B50AF">
        <w:rPr>
          <w:sz w:val="22"/>
          <w:szCs w:val="22"/>
        </w:rPr>
        <w:t>, b</w:t>
      </w:r>
      <w:r w:rsidRPr="00F3000D">
        <w:rPr>
          <w:sz w:val="22"/>
          <w:szCs w:val="22"/>
        </w:rPr>
        <w:t>lacharz</w:t>
      </w:r>
      <w:r>
        <w:rPr>
          <w:sz w:val="22"/>
          <w:szCs w:val="22"/>
        </w:rPr>
        <w:t xml:space="preserve"> </w:t>
      </w:r>
      <w:r w:rsidR="008B50AF">
        <w:rPr>
          <w:sz w:val="22"/>
          <w:szCs w:val="22"/>
        </w:rPr>
        <w:t>–</w:t>
      </w:r>
      <w:r>
        <w:rPr>
          <w:sz w:val="22"/>
          <w:szCs w:val="22"/>
        </w:rPr>
        <w:t xml:space="preserve"> </w:t>
      </w:r>
      <w:r w:rsidRPr="00F3000D">
        <w:rPr>
          <w:sz w:val="22"/>
          <w:szCs w:val="22"/>
        </w:rPr>
        <w:t>2</w:t>
      </w:r>
      <w:r w:rsidR="008B50AF">
        <w:rPr>
          <w:sz w:val="22"/>
          <w:szCs w:val="22"/>
        </w:rPr>
        <w:t>, k</w:t>
      </w:r>
      <w:r w:rsidRPr="00F3000D">
        <w:rPr>
          <w:sz w:val="22"/>
          <w:szCs w:val="22"/>
        </w:rPr>
        <w:t>rawiec</w:t>
      </w:r>
      <w:r>
        <w:rPr>
          <w:sz w:val="22"/>
          <w:szCs w:val="22"/>
        </w:rPr>
        <w:t xml:space="preserve"> </w:t>
      </w:r>
      <w:r w:rsidR="008B50AF">
        <w:rPr>
          <w:sz w:val="22"/>
          <w:szCs w:val="22"/>
        </w:rPr>
        <w:t>–</w:t>
      </w:r>
      <w:r>
        <w:rPr>
          <w:sz w:val="22"/>
          <w:szCs w:val="22"/>
        </w:rPr>
        <w:t xml:space="preserve"> </w:t>
      </w:r>
      <w:r w:rsidRPr="00F3000D">
        <w:rPr>
          <w:sz w:val="22"/>
          <w:szCs w:val="22"/>
        </w:rPr>
        <w:t>2</w:t>
      </w:r>
      <w:r w:rsidR="008B50AF">
        <w:rPr>
          <w:sz w:val="22"/>
          <w:szCs w:val="22"/>
        </w:rPr>
        <w:t>, m</w:t>
      </w:r>
      <w:r w:rsidRPr="00F3000D">
        <w:rPr>
          <w:sz w:val="22"/>
          <w:szCs w:val="22"/>
        </w:rPr>
        <w:t>onter-elektronik - sprzęt komputerowy</w:t>
      </w:r>
      <w:r>
        <w:rPr>
          <w:sz w:val="22"/>
          <w:szCs w:val="22"/>
        </w:rPr>
        <w:t xml:space="preserve"> </w:t>
      </w:r>
      <w:r w:rsidR="008B50AF">
        <w:rPr>
          <w:sz w:val="22"/>
          <w:szCs w:val="22"/>
        </w:rPr>
        <w:t>–</w:t>
      </w:r>
      <w:r>
        <w:rPr>
          <w:sz w:val="22"/>
          <w:szCs w:val="22"/>
        </w:rPr>
        <w:t xml:space="preserve"> </w:t>
      </w:r>
      <w:r w:rsidRPr="00F3000D">
        <w:rPr>
          <w:sz w:val="22"/>
          <w:szCs w:val="22"/>
        </w:rPr>
        <w:t>2</w:t>
      </w:r>
      <w:r w:rsidR="008B50AF">
        <w:rPr>
          <w:sz w:val="22"/>
          <w:szCs w:val="22"/>
        </w:rPr>
        <w:t>, s</w:t>
      </w:r>
      <w:r w:rsidRPr="00F3000D">
        <w:rPr>
          <w:sz w:val="22"/>
          <w:szCs w:val="22"/>
        </w:rPr>
        <w:t>tolarz budowlany</w:t>
      </w:r>
      <w:r>
        <w:rPr>
          <w:sz w:val="22"/>
          <w:szCs w:val="22"/>
        </w:rPr>
        <w:t xml:space="preserve"> </w:t>
      </w:r>
      <w:r w:rsidR="008B50AF">
        <w:rPr>
          <w:sz w:val="22"/>
          <w:szCs w:val="22"/>
        </w:rPr>
        <w:t>–</w:t>
      </w:r>
      <w:r>
        <w:rPr>
          <w:sz w:val="22"/>
          <w:szCs w:val="22"/>
        </w:rPr>
        <w:t xml:space="preserve"> </w:t>
      </w:r>
      <w:r w:rsidRPr="00F3000D">
        <w:rPr>
          <w:sz w:val="22"/>
          <w:szCs w:val="22"/>
        </w:rPr>
        <w:t>2</w:t>
      </w:r>
      <w:r w:rsidR="008B50AF">
        <w:rPr>
          <w:sz w:val="22"/>
          <w:szCs w:val="22"/>
        </w:rPr>
        <w:t>, b</w:t>
      </w:r>
      <w:r w:rsidRPr="00F3000D">
        <w:rPr>
          <w:sz w:val="22"/>
          <w:szCs w:val="22"/>
        </w:rPr>
        <w:t>lacharz samochodowy</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c</w:t>
      </w:r>
      <w:r w:rsidRPr="00F3000D">
        <w:rPr>
          <w:sz w:val="22"/>
          <w:szCs w:val="22"/>
        </w:rPr>
        <w:t>ukiernik</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d</w:t>
      </w:r>
      <w:r w:rsidRPr="00F3000D">
        <w:rPr>
          <w:sz w:val="22"/>
          <w:szCs w:val="22"/>
        </w:rPr>
        <w:t>rukarz</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f</w:t>
      </w:r>
      <w:r w:rsidRPr="00F3000D">
        <w:rPr>
          <w:sz w:val="22"/>
          <w:szCs w:val="22"/>
        </w:rPr>
        <w:t>rezer</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k</w:t>
      </w:r>
      <w:r w:rsidRPr="00F3000D">
        <w:rPr>
          <w:sz w:val="22"/>
          <w:szCs w:val="22"/>
        </w:rPr>
        <w:t>rojczy</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l</w:t>
      </w:r>
      <w:r w:rsidRPr="00F3000D">
        <w:rPr>
          <w:sz w:val="22"/>
          <w:szCs w:val="22"/>
        </w:rPr>
        <w:t>akiernik tworzyw sztucznych</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m</w:t>
      </w:r>
      <w:r w:rsidRPr="00F3000D">
        <w:rPr>
          <w:sz w:val="22"/>
          <w:szCs w:val="22"/>
        </w:rPr>
        <w:t>alarz budowlany</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m</w:t>
      </w:r>
      <w:r w:rsidRPr="00F3000D">
        <w:rPr>
          <w:sz w:val="22"/>
          <w:szCs w:val="22"/>
        </w:rPr>
        <w:t>onter instalacji i urządzeń telekomunikacyjnych (telemonter)</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m</w:t>
      </w:r>
      <w:r w:rsidRPr="00F3000D">
        <w:rPr>
          <w:sz w:val="22"/>
          <w:szCs w:val="22"/>
        </w:rPr>
        <w:t>onter konstrukcji aluminiowych</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m</w:t>
      </w:r>
      <w:r w:rsidRPr="00F3000D">
        <w:rPr>
          <w:sz w:val="22"/>
          <w:szCs w:val="22"/>
        </w:rPr>
        <w:t>onter ociepleń budynków</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m</w:t>
      </w:r>
      <w:r w:rsidRPr="00F3000D">
        <w:rPr>
          <w:sz w:val="22"/>
          <w:szCs w:val="22"/>
        </w:rPr>
        <w:t>onter reklam</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o</w:t>
      </w:r>
      <w:r w:rsidRPr="00F3000D">
        <w:rPr>
          <w:sz w:val="22"/>
          <w:szCs w:val="22"/>
        </w:rPr>
        <w:t xml:space="preserve">perator </w:t>
      </w:r>
      <w:r w:rsidRPr="00F3000D">
        <w:rPr>
          <w:sz w:val="22"/>
          <w:szCs w:val="22"/>
        </w:rPr>
        <w:lastRenderedPageBreak/>
        <w:t>maszyn do produkcji wyrobów drewnianych</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p</w:t>
      </w:r>
      <w:r w:rsidRPr="00F3000D">
        <w:rPr>
          <w:sz w:val="22"/>
          <w:szCs w:val="22"/>
        </w:rPr>
        <w:t>osadzkarz</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p</w:t>
      </w:r>
      <w:r w:rsidRPr="00F3000D">
        <w:rPr>
          <w:sz w:val="22"/>
          <w:szCs w:val="22"/>
        </w:rPr>
        <w:t>ozostali malarze i pokrewni</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p</w:t>
      </w:r>
      <w:r w:rsidRPr="00F3000D">
        <w:rPr>
          <w:sz w:val="22"/>
          <w:szCs w:val="22"/>
        </w:rPr>
        <w:t>ozostali mechanicy maszyn i urządzeń rolniczych i przemysłowych</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p</w:t>
      </w:r>
      <w:r w:rsidRPr="00F3000D">
        <w:rPr>
          <w:sz w:val="22"/>
          <w:szCs w:val="22"/>
        </w:rPr>
        <w:t>ozostali stolarze meblowi i pokrewni</w:t>
      </w:r>
      <w:r>
        <w:rPr>
          <w:sz w:val="22"/>
          <w:szCs w:val="22"/>
        </w:rPr>
        <w:t xml:space="preserve"> </w:t>
      </w:r>
      <w:r w:rsidR="008B50AF">
        <w:rPr>
          <w:sz w:val="22"/>
          <w:szCs w:val="22"/>
        </w:rPr>
        <w:t>–</w:t>
      </w:r>
      <w:r>
        <w:rPr>
          <w:sz w:val="22"/>
          <w:szCs w:val="22"/>
        </w:rPr>
        <w:t xml:space="preserve"> </w:t>
      </w:r>
      <w:r w:rsidRPr="00F3000D">
        <w:rPr>
          <w:sz w:val="22"/>
          <w:szCs w:val="22"/>
        </w:rPr>
        <w:t>1</w:t>
      </w:r>
      <w:r w:rsidR="008B50AF">
        <w:rPr>
          <w:sz w:val="22"/>
          <w:szCs w:val="22"/>
        </w:rPr>
        <w:t>, r</w:t>
      </w:r>
      <w:r w:rsidRPr="00F3000D">
        <w:rPr>
          <w:sz w:val="22"/>
          <w:szCs w:val="22"/>
        </w:rPr>
        <w:t>zeźnik-wędliniarz</w:t>
      </w:r>
      <w:r>
        <w:rPr>
          <w:sz w:val="22"/>
          <w:szCs w:val="22"/>
        </w:rPr>
        <w:t xml:space="preserve"> </w:t>
      </w:r>
      <w:r w:rsidR="004D4B7E">
        <w:rPr>
          <w:sz w:val="22"/>
          <w:szCs w:val="22"/>
        </w:rPr>
        <w:t>–</w:t>
      </w:r>
      <w:r>
        <w:rPr>
          <w:sz w:val="22"/>
          <w:szCs w:val="22"/>
        </w:rPr>
        <w:t xml:space="preserve"> </w:t>
      </w:r>
      <w:r w:rsidRPr="00F3000D">
        <w:rPr>
          <w:sz w:val="22"/>
          <w:szCs w:val="22"/>
        </w:rPr>
        <w:t>1</w:t>
      </w:r>
      <w:r w:rsidR="004D4B7E">
        <w:rPr>
          <w:sz w:val="22"/>
          <w:szCs w:val="22"/>
        </w:rPr>
        <w:t xml:space="preserve">. </w:t>
      </w:r>
    </w:p>
    <w:p w14:paraId="0C3FB05D" w14:textId="77777777" w:rsidR="008B50AF" w:rsidRPr="008B50AF" w:rsidRDefault="008B50AF" w:rsidP="008B50AF">
      <w:pPr>
        <w:suppressAutoHyphens w:val="0"/>
        <w:autoSpaceDE w:val="0"/>
        <w:autoSpaceDN w:val="0"/>
        <w:adjustRightInd w:val="0"/>
        <w:spacing w:line="276" w:lineRule="auto"/>
        <w:rPr>
          <w:sz w:val="22"/>
          <w:szCs w:val="22"/>
        </w:rPr>
      </w:pPr>
      <w:r w:rsidRPr="008B50AF">
        <w:rPr>
          <w:sz w:val="22"/>
          <w:szCs w:val="22"/>
        </w:rPr>
        <w:t xml:space="preserve">• </w:t>
      </w:r>
      <w:r w:rsidRPr="008B50AF">
        <w:rPr>
          <w:b/>
          <w:bCs/>
          <w:sz w:val="22"/>
          <w:szCs w:val="22"/>
        </w:rPr>
        <w:t xml:space="preserve">pracowników wykonujących prace proste – </w:t>
      </w:r>
      <w:r>
        <w:rPr>
          <w:b/>
          <w:bCs/>
          <w:sz w:val="22"/>
          <w:szCs w:val="22"/>
        </w:rPr>
        <w:t>421</w:t>
      </w:r>
      <w:r w:rsidRPr="008B50AF">
        <w:rPr>
          <w:b/>
          <w:bCs/>
          <w:sz w:val="22"/>
          <w:szCs w:val="22"/>
        </w:rPr>
        <w:t xml:space="preserve"> ofert </w:t>
      </w:r>
      <w:r w:rsidRPr="008B50AF">
        <w:rPr>
          <w:sz w:val="22"/>
          <w:szCs w:val="22"/>
        </w:rPr>
        <w:t>(21,</w:t>
      </w:r>
      <w:r>
        <w:rPr>
          <w:sz w:val="22"/>
          <w:szCs w:val="22"/>
        </w:rPr>
        <w:t>9</w:t>
      </w:r>
      <w:r w:rsidRPr="008B50AF">
        <w:rPr>
          <w:sz w:val="22"/>
          <w:szCs w:val="22"/>
        </w:rPr>
        <w:t xml:space="preserve">%), w tym dla: </w:t>
      </w:r>
    </w:p>
    <w:p w14:paraId="025DA52C" w14:textId="77777777" w:rsidR="00F3000D" w:rsidRDefault="004D4B7E" w:rsidP="004D4B7E">
      <w:pPr>
        <w:suppressAutoHyphens w:val="0"/>
        <w:autoSpaceDE w:val="0"/>
        <w:autoSpaceDN w:val="0"/>
        <w:adjustRightInd w:val="0"/>
        <w:spacing w:after="120" w:line="276" w:lineRule="auto"/>
        <w:jc w:val="both"/>
        <w:rPr>
          <w:sz w:val="22"/>
          <w:szCs w:val="22"/>
        </w:rPr>
      </w:pPr>
      <w:r w:rsidRPr="004D4B7E">
        <w:rPr>
          <w:sz w:val="22"/>
          <w:szCs w:val="22"/>
        </w:rPr>
        <w:t>pomocniczy robotnik budowlany</w:t>
      </w:r>
      <w:r>
        <w:rPr>
          <w:sz w:val="22"/>
          <w:szCs w:val="22"/>
        </w:rPr>
        <w:t xml:space="preserve"> – </w:t>
      </w:r>
      <w:r w:rsidRPr="004D4B7E">
        <w:rPr>
          <w:sz w:val="22"/>
          <w:szCs w:val="22"/>
        </w:rPr>
        <w:t>82</w:t>
      </w:r>
      <w:r>
        <w:rPr>
          <w:sz w:val="22"/>
          <w:szCs w:val="22"/>
        </w:rPr>
        <w:t xml:space="preserve">, </w:t>
      </w:r>
      <w:r w:rsidRPr="004D4B7E">
        <w:rPr>
          <w:sz w:val="22"/>
          <w:szCs w:val="22"/>
        </w:rPr>
        <w:t>pakowacz ręczny</w:t>
      </w:r>
      <w:r>
        <w:rPr>
          <w:sz w:val="22"/>
          <w:szCs w:val="22"/>
        </w:rPr>
        <w:t xml:space="preserve"> – </w:t>
      </w:r>
      <w:r w:rsidRPr="004D4B7E">
        <w:rPr>
          <w:sz w:val="22"/>
          <w:szCs w:val="22"/>
        </w:rPr>
        <w:t>68</w:t>
      </w:r>
      <w:r>
        <w:rPr>
          <w:sz w:val="22"/>
          <w:szCs w:val="22"/>
        </w:rPr>
        <w:t xml:space="preserve">, </w:t>
      </w:r>
      <w:r w:rsidRPr="004D4B7E">
        <w:rPr>
          <w:sz w:val="22"/>
          <w:szCs w:val="22"/>
        </w:rPr>
        <w:t>pozostali robotnicy wykonujący prace proste w przemyśle</w:t>
      </w:r>
      <w:r>
        <w:rPr>
          <w:sz w:val="22"/>
          <w:szCs w:val="22"/>
        </w:rPr>
        <w:t xml:space="preserve"> – </w:t>
      </w:r>
      <w:r w:rsidRPr="004D4B7E">
        <w:rPr>
          <w:sz w:val="22"/>
          <w:szCs w:val="22"/>
        </w:rPr>
        <w:t>52</w:t>
      </w:r>
      <w:r>
        <w:rPr>
          <w:sz w:val="22"/>
          <w:szCs w:val="22"/>
        </w:rPr>
        <w:t xml:space="preserve">, </w:t>
      </w:r>
      <w:r w:rsidRPr="004D4B7E">
        <w:rPr>
          <w:sz w:val="22"/>
          <w:szCs w:val="22"/>
        </w:rPr>
        <w:t>sprzątaczka biurowa</w:t>
      </w:r>
      <w:r>
        <w:rPr>
          <w:sz w:val="22"/>
          <w:szCs w:val="22"/>
        </w:rPr>
        <w:t xml:space="preserve"> – </w:t>
      </w:r>
      <w:r w:rsidRPr="004D4B7E">
        <w:rPr>
          <w:sz w:val="22"/>
          <w:szCs w:val="22"/>
        </w:rPr>
        <w:t>42</w:t>
      </w:r>
      <w:r>
        <w:rPr>
          <w:sz w:val="22"/>
          <w:szCs w:val="22"/>
        </w:rPr>
        <w:t xml:space="preserve">, </w:t>
      </w:r>
      <w:r w:rsidRPr="004D4B7E">
        <w:rPr>
          <w:sz w:val="22"/>
          <w:szCs w:val="22"/>
        </w:rPr>
        <w:t>pomocniczy robotnik torowy</w:t>
      </w:r>
      <w:r>
        <w:rPr>
          <w:sz w:val="22"/>
          <w:szCs w:val="22"/>
        </w:rPr>
        <w:t xml:space="preserve"> – </w:t>
      </w:r>
      <w:r w:rsidRPr="004D4B7E">
        <w:rPr>
          <w:sz w:val="22"/>
          <w:szCs w:val="22"/>
        </w:rPr>
        <w:t>27</w:t>
      </w:r>
      <w:r>
        <w:rPr>
          <w:sz w:val="22"/>
          <w:szCs w:val="22"/>
        </w:rPr>
        <w:t xml:space="preserve">, </w:t>
      </w:r>
      <w:r w:rsidRPr="004D4B7E">
        <w:rPr>
          <w:sz w:val="22"/>
          <w:szCs w:val="22"/>
        </w:rPr>
        <w:t>sortowacz</w:t>
      </w:r>
      <w:r>
        <w:rPr>
          <w:sz w:val="22"/>
          <w:szCs w:val="22"/>
        </w:rPr>
        <w:t xml:space="preserve"> – </w:t>
      </w:r>
      <w:r w:rsidRPr="004D4B7E">
        <w:rPr>
          <w:sz w:val="22"/>
          <w:szCs w:val="22"/>
        </w:rPr>
        <w:t>25</w:t>
      </w:r>
      <w:r>
        <w:rPr>
          <w:sz w:val="22"/>
          <w:szCs w:val="22"/>
        </w:rPr>
        <w:t xml:space="preserve">, </w:t>
      </w:r>
      <w:r w:rsidRPr="004D4B7E">
        <w:rPr>
          <w:sz w:val="22"/>
          <w:szCs w:val="22"/>
        </w:rPr>
        <w:t>ładowacz nieczystości stałych</w:t>
      </w:r>
      <w:r>
        <w:rPr>
          <w:sz w:val="22"/>
          <w:szCs w:val="22"/>
        </w:rPr>
        <w:t xml:space="preserve"> – </w:t>
      </w:r>
      <w:r w:rsidRPr="004D4B7E">
        <w:rPr>
          <w:sz w:val="22"/>
          <w:szCs w:val="22"/>
        </w:rPr>
        <w:t>24</w:t>
      </w:r>
      <w:r>
        <w:rPr>
          <w:sz w:val="22"/>
          <w:szCs w:val="22"/>
        </w:rPr>
        <w:t xml:space="preserve">, </w:t>
      </w:r>
      <w:r w:rsidRPr="004D4B7E">
        <w:rPr>
          <w:sz w:val="22"/>
          <w:szCs w:val="22"/>
        </w:rPr>
        <w:t>pozostali pracownicy wykonujący prace proste gdzie indziej niesklasyfikowani</w:t>
      </w:r>
      <w:r>
        <w:rPr>
          <w:sz w:val="22"/>
          <w:szCs w:val="22"/>
        </w:rPr>
        <w:t xml:space="preserve"> – </w:t>
      </w:r>
      <w:r w:rsidRPr="004D4B7E">
        <w:rPr>
          <w:sz w:val="22"/>
          <w:szCs w:val="22"/>
        </w:rPr>
        <w:t>15</w:t>
      </w:r>
      <w:r>
        <w:rPr>
          <w:sz w:val="22"/>
          <w:szCs w:val="22"/>
        </w:rPr>
        <w:t xml:space="preserve">, </w:t>
      </w:r>
      <w:r w:rsidRPr="004D4B7E">
        <w:rPr>
          <w:sz w:val="22"/>
          <w:szCs w:val="22"/>
        </w:rPr>
        <w:t>pomoc kuchenna</w:t>
      </w:r>
      <w:r>
        <w:rPr>
          <w:sz w:val="22"/>
          <w:szCs w:val="22"/>
        </w:rPr>
        <w:t xml:space="preserve"> – </w:t>
      </w:r>
      <w:r w:rsidRPr="004D4B7E">
        <w:rPr>
          <w:sz w:val="22"/>
          <w:szCs w:val="22"/>
        </w:rPr>
        <w:t>14</w:t>
      </w:r>
      <w:r>
        <w:rPr>
          <w:sz w:val="22"/>
          <w:szCs w:val="22"/>
        </w:rPr>
        <w:t xml:space="preserve">, </w:t>
      </w:r>
      <w:r w:rsidRPr="004D4B7E">
        <w:rPr>
          <w:sz w:val="22"/>
          <w:szCs w:val="22"/>
        </w:rPr>
        <w:t>pracownik przygotowujący posiłki typu fast food</w:t>
      </w:r>
      <w:r>
        <w:rPr>
          <w:sz w:val="22"/>
          <w:szCs w:val="22"/>
        </w:rPr>
        <w:t xml:space="preserve"> – </w:t>
      </w:r>
      <w:r w:rsidRPr="004D4B7E">
        <w:rPr>
          <w:sz w:val="22"/>
          <w:szCs w:val="22"/>
        </w:rPr>
        <w:t>12</w:t>
      </w:r>
      <w:r>
        <w:rPr>
          <w:sz w:val="22"/>
          <w:szCs w:val="22"/>
        </w:rPr>
        <w:t xml:space="preserve">, </w:t>
      </w:r>
      <w:r w:rsidRPr="004D4B7E">
        <w:rPr>
          <w:sz w:val="22"/>
          <w:szCs w:val="22"/>
        </w:rPr>
        <w:t>dozorca</w:t>
      </w:r>
      <w:r>
        <w:rPr>
          <w:sz w:val="22"/>
          <w:szCs w:val="22"/>
        </w:rPr>
        <w:t xml:space="preserve"> – </w:t>
      </w:r>
      <w:r w:rsidRPr="004D4B7E">
        <w:rPr>
          <w:sz w:val="22"/>
          <w:szCs w:val="22"/>
        </w:rPr>
        <w:t>11</w:t>
      </w:r>
      <w:r>
        <w:rPr>
          <w:sz w:val="22"/>
          <w:szCs w:val="22"/>
        </w:rPr>
        <w:t xml:space="preserve">, </w:t>
      </w:r>
      <w:r w:rsidRPr="004D4B7E">
        <w:rPr>
          <w:sz w:val="22"/>
          <w:szCs w:val="22"/>
        </w:rPr>
        <w:t>robotnik placowy</w:t>
      </w:r>
      <w:r>
        <w:rPr>
          <w:sz w:val="22"/>
          <w:szCs w:val="22"/>
        </w:rPr>
        <w:t xml:space="preserve"> – </w:t>
      </w:r>
      <w:r w:rsidRPr="004D4B7E">
        <w:rPr>
          <w:sz w:val="22"/>
          <w:szCs w:val="22"/>
        </w:rPr>
        <w:t>9</w:t>
      </w:r>
      <w:r>
        <w:rPr>
          <w:sz w:val="22"/>
          <w:szCs w:val="22"/>
        </w:rPr>
        <w:t xml:space="preserve">, </w:t>
      </w:r>
      <w:r w:rsidRPr="004D4B7E">
        <w:rPr>
          <w:sz w:val="22"/>
          <w:szCs w:val="22"/>
        </w:rPr>
        <w:t>dystrybutor ulotek</w:t>
      </w:r>
      <w:r>
        <w:rPr>
          <w:sz w:val="22"/>
          <w:szCs w:val="22"/>
        </w:rPr>
        <w:t xml:space="preserve"> – </w:t>
      </w:r>
      <w:r w:rsidRPr="004D4B7E">
        <w:rPr>
          <w:sz w:val="22"/>
          <w:szCs w:val="22"/>
        </w:rPr>
        <w:t>8</w:t>
      </w:r>
      <w:r>
        <w:rPr>
          <w:sz w:val="22"/>
          <w:szCs w:val="22"/>
        </w:rPr>
        <w:t xml:space="preserve">, </w:t>
      </w:r>
      <w:r w:rsidRPr="004D4B7E">
        <w:rPr>
          <w:sz w:val="22"/>
          <w:szCs w:val="22"/>
        </w:rPr>
        <w:t>pozostali pracownicy zajmujący się sprzątaniem gdzie indziej niesklasyfikowani</w:t>
      </w:r>
      <w:r>
        <w:rPr>
          <w:sz w:val="22"/>
          <w:szCs w:val="22"/>
        </w:rPr>
        <w:t xml:space="preserve"> – </w:t>
      </w:r>
      <w:r w:rsidRPr="004D4B7E">
        <w:rPr>
          <w:sz w:val="22"/>
          <w:szCs w:val="22"/>
        </w:rPr>
        <w:t>5</w:t>
      </w:r>
      <w:r>
        <w:rPr>
          <w:sz w:val="22"/>
          <w:szCs w:val="22"/>
        </w:rPr>
        <w:t xml:space="preserve">, </w:t>
      </w:r>
      <w:r w:rsidRPr="004D4B7E">
        <w:rPr>
          <w:sz w:val="22"/>
          <w:szCs w:val="22"/>
        </w:rPr>
        <w:t>pomocniczy robotnik w przemyśle przetwórczym</w:t>
      </w:r>
      <w:r>
        <w:rPr>
          <w:sz w:val="22"/>
          <w:szCs w:val="22"/>
        </w:rPr>
        <w:t xml:space="preserve"> – </w:t>
      </w:r>
      <w:r w:rsidRPr="004D4B7E">
        <w:rPr>
          <w:sz w:val="22"/>
          <w:szCs w:val="22"/>
        </w:rPr>
        <w:t>4</w:t>
      </w:r>
      <w:r>
        <w:rPr>
          <w:sz w:val="22"/>
          <w:szCs w:val="22"/>
        </w:rPr>
        <w:t xml:space="preserve">, </w:t>
      </w:r>
      <w:r w:rsidRPr="004D4B7E">
        <w:rPr>
          <w:sz w:val="22"/>
          <w:szCs w:val="22"/>
        </w:rPr>
        <w:t>pomocnik lakiernika</w:t>
      </w:r>
      <w:r>
        <w:rPr>
          <w:sz w:val="22"/>
          <w:szCs w:val="22"/>
        </w:rPr>
        <w:t xml:space="preserve"> – </w:t>
      </w:r>
      <w:r w:rsidRPr="004D4B7E">
        <w:rPr>
          <w:sz w:val="22"/>
          <w:szCs w:val="22"/>
        </w:rPr>
        <w:t>4</w:t>
      </w:r>
      <w:r>
        <w:rPr>
          <w:sz w:val="22"/>
          <w:szCs w:val="22"/>
        </w:rPr>
        <w:t xml:space="preserve">, </w:t>
      </w:r>
      <w:r w:rsidRPr="004D4B7E">
        <w:rPr>
          <w:sz w:val="22"/>
          <w:szCs w:val="22"/>
        </w:rPr>
        <w:t>pomocniczy robotnik leśny</w:t>
      </w:r>
      <w:r>
        <w:rPr>
          <w:sz w:val="22"/>
          <w:szCs w:val="22"/>
        </w:rPr>
        <w:t xml:space="preserve"> – </w:t>
      </w:r>
      <w:r w:rsidRPr="004D4B7E">
        <w:rPr>
          <w:sz w:val="22"/>
          <w:szCs w:val="22"/>
        </w:rPr>
        <w:t>3</w:t>
      </w:r>
      <w:r>
        <w:rPr>
          <w:sz w:val="22"/>
          <w:szCs w:val="22"/>
        </w:rPr>
        <w:t xml:space="preserve">, </w:t>
      </w:r>
      <w:r w:rsidRPr="004D4B7E">
        <w:rPr>
          <w:sz w:val="22"/>
          <w:szCs w:val="22"/>
        </w:rPr>
        <w:t>konserwator części/ sprzętu</w:t>
      </w:r>
      <w:r>
        <w:rPr>
          <w:sz w:val="22"/>
          <w:szCs w:val="22"/>
        </w:rPr>
        <w:t xml:space="preserve"> – </w:t>
      </w:r>
      <w:r w:rsidRPr="004D4B7E">
        <w:rPr>
          <w:sz w:val="22"/>
          <w:szCs w:val="22"/>
        </w:rPr>
        <w:t>2</w:t>
      </w:r>
      <w:r>
        <w:rPr>
          <w:sz w:val="22"/>
          <w:szCs w:val="22"/>
        </w:rPr>
        <w:t xml:space="preserve">, </w:t>
      </w:r>
      <w:r w:rsidRPr="004D4B7E">
        <w:rPr>
          <w:sz w:val="22"/>
          <w:szCs w:val="22"/>
        </w:rPr>
        <w:t>pokojowa</w:t>
      </w:r>
      <w:r>
        <w:rPr>
          <w:sz w:val="22"/>
          <w:szCs w:val="22"/>
        </w:rPr>
        <w:t xml:space="preserve"> – </w:t>
      </w:r>
      <w:r w:rsidRPr="004D4B7E">
        <w:rPr>
          <w:sz w:val="22"/>
          <w:szCs w:val="22"/>
        </w:rPr>
        <w:t>2</w:t>
      </w:r>
      <w:r>
        <w:rPr>
          <w:sz w:val="22"/>
          <w:szCs w:val="22"/>
        </w:rPr>
        <w:t xml:space="preserve">, </w:t>
      </w:r>
      <w:r w:rsidRPr="004D4B7E">
        <w:rPr>
          <w:sz w:val="22"/>
          <w:szCs w:val="22"/>
        </w:rPr>
        <w:t>pomocnik piekarza</w:t>
      </w:r>
      <w:r>
        <w:rPr>
          <w:sz w:val="22"/>
          <w:szCs w:val="22"/>
        </w:rPr>
        <w:t xml:space="preserve"> – </w:t>
      </w:r>
      <w:r w:rsidRPr="004D4B7E">
        <w:rPr>
          <w:sz w:val="22"/>
          <w:szCs w:val="22"/>
        </w:rPr>
        <w:t>2</w:t>
      </w:r>
      <w:r>
        <w:rPr>
          <w:sz w:val="22"/>
          <w:szCs w:val="22"/>
        </w:rPr>
        <w:t xml:space="preserve">, </w:t>
      </w:r>
      <w:r w:rsidRPr="004D4B7E">
        <w:rPr>
          <w:sz w:val="22"/>
          <w:szCs w:val="22"/>
        </w:rPr>
        <w:t>pozostali sortowacze odpadów</w:t>
      </w:r>
      <w:r>
        <w:rPr>
          <w:sz w:val="22"/>
          <w:szCs w:val="22"/>
        </w:rPr>
        <w:t xml:space="preserve"> – </w:t>
      </w:r>
      <w:r w:rsidRPr="004D4B7E">
        <w:rPr>
          <w:sz w:val="22"/>
          <w:szCs w:val="22"/>
        </w:rPr>
        <w:t>2</w:t>
      </w:r>
      <w:r>
        <w:rPr>
          <w:sz w:val="22"/>
          <w:szCs w:val="22"/>
        </w:rPr>
        <w:t xml:space="preserve">, </w:t>
      </w:r>
      <w:r w:rsidRPr="004D4B7E">
        <w:rPr>
          <w:sz w:val="22"/>
          <w:szCs w:val="22"/>
        </w:rPr>
        <w:t>sortowacz odpadów komunalnych</w:t>
      </w:r>
      <w:r>
        <w:rPr>
          <w:sz w:val="22"/>
          <w:szCs w:val="22"/>
        </w:rPr>
        <w:t xml:space="preserve"> – </w:t>
      </w:r>
      <w:r w:rsidRPr="004D4B7E">
        <w:rPr>
          <w:sz w:val="22"/>
          <w:szCs w:val="22"/>
        </w:rPr>
        <w:t>2</w:t>
      </w:r>
      <w:r>
        <w:rPr>
          <w:sz w:val="22"/>
          <w:szCs w:val="22"/>
        </w:rPr>
        <w:t xml:space="preserve">, </w:t>
      </w:r>
      <w:r w:rsidRPr="004D4B7E">
        <w:rPr>
          <w:sz w:val="22"/>
          <w:szCs w:val="22"/>
        </w:rPr>
        <w:t>operator maszyn czyszczących</w:t>
      </w:r>
      <w:r>
        <w:rPr>
          <w:sz w:val="22"/>
          <w:szCs w:val="22"/>
        </w:rPr>
        <w:t xml:space="preserve"> – </w:t>
      </w:r>
      <w:r w:rsidRPr="004D4B7E">
        <w:rPr>
          <w:sz w:val="22"/>
          <w:szCs w:val="22"/>
        </w:rPr>
        <w:t>1</w:t>
      </w:r>
      <w:r>
        <w:rPr>
          <w:sz w:val="22"/>
          <w:szCs w:val="22"/>
        </w:rPr>
        <w:t xml:space="preserve">, </w:t>
      </w:r>
      <w:r w:rsidRPr="004D4B7E">
        <w:rPr>
          <w:sz w:val="22"/>
          <w:szCs w:val="22"/>
        </w:rPr>
        <w:t>operator myjni</w:t>
      </w:r>
      <w:r>
        <w:rPr>
          <w:sz w:val="22"/>
          <w:szCs w:val="22"/>
        </w:rPr>
        <w:t xml:space="preserve"> – </w:t>
      </w:r>
      <w:r w:rsidRPr="004D4B7E">
        <w:rPr>
          <w:sz w:val="22"/>
          <w:szCs w:val="22"/>
        </w:rPr>
        <w:t>1</w:t>
      </w:r>
      <w:r>
        <w:rPr>
          <w:sz w:val="22"/>
          <w:szCs w:val="22"/>
        </w:rPr>
        <w:t xml:space="preserve">, </w:t>
      </w:r>
      <w:r w:rsidRPr="004D4B7E">
        <w:rPr>
          <w:sz w:val="22"/>
          <w:szCs w:val="22"/>
        </w:rPr>
        <w:t>pomocniczy robotnik w hodowli zwierząt</w:t>
      </w:r>
      <w:r>
        <w:rPr>
          <w:sz w:val="22"/>
          <w:szCs w:val="22"/>
        </w:rPr>
        <w:t xml:space="preserve"> – </w:t>
      </w:r>
      <w:r w:rsidRPr="004D4B7E">
        <w:rPr>
          <w:sz w:val="22"/>
          <w:szCs w:val="22"/>
        </w:rPr>
        <w:t>1</w:t>
      </w:r>
      <w:r>
        <w:rPr>
          <w:sz w:val="22"/>
          <w:szCs w:val="22"/>
        </w:rPr>
        <w:t xml:space="preserve">, </w:t>
      </w:r>
      <w:r w:rsidRPr="004D4B7E">
        <w:rPr>
          <w:sz w:val="22"/>
          <w:szCs w:val="22"/>
        </w:rPr>
        <w:t>pomocnik ciastkarza</w:t>
      </w:r>
      <w:r>
        <w:rPr>
          <w:sz w:val="22"/>
          <w:szCs w:val="22"/>
        </w:rPr>
        <w:t xml:space="preserve"> – </w:t>
      </w:r>
      <w:r w:rsidRPr="004D4B7E">
        <w:rPr>
          <w:sz w:val="22"/>
          <w:szCs w:val="22"/>
        </w:rPr>
        <w:t>1</w:t>
      </w:r>
      <w:r>
        <w:rPr>
          <w:sz w:val="22"/>
          <w:szCs w:val="22"/>
        </w:rPr>
        <w:t xml:space="preserve">, </w:t>
      </w:r>
      <w:r w:rsidRPr="004D4B7E">
        <w:rPr>
          <w:sz w:val="22"/>
          <w:szCs w:val="22"/>
        </w:rPr>
        <w:t>prasowaczka ręczna</w:t>
      </w:r>
      <w:r>
        <w:rPr>
          <w:sz w:val="22"/>
          <w:szCs w:val="22"/>
        </w:rPr>
        <w:t xml:space="preserve"> – </w:t>
      </w:r>
      <w:r w:rsidRPr="004D4B7E">
        <w:rPr>
          <w:sz w:val="22"/>
          <w:szCs w:val="22"/>
        </w:rPr>
        <w:t>1</w:t>
      </w:r>
      <w:r>
        <w:rPr>
          <w:sz w:val="22"/>
          <w:szCs w:val="22"/>
        </w:rPr>
        <w:t xml:space="preserve">, </w:t>
      </w:r>
      <w:r w:rsidRPr="004D4B7E">
        <w:rPr>
          <w:sz w:val="22"/>
          <w:szCs w:val="22"/>
        </w:rPr>
        <w:t>robotnik oczyszczania miasta</w:t>
      </w:r>
      <w:r>
        <w:rPr>
          <w:sz w:val="22"/>
          <w:szCs w:val="22"/>
        </w:rPr>
        <w:t xml:space="preserve"> – </w:t>
      </w:r>
      <w:r w:rsidRPr="004D4B7E">
        <w:rPr>
          <w:sz w:val="22"/>
          <w:szCs w:val="22"/>
        </w:rPr>
        <w:t>1</w:t>
      </w:r>
      <w:r>
        <w:rPr>
          <w:sz w:val="22"/>
          <w:szCs w:val="22"/>
        </w:rPr>
        <w:t xml:space="preserve">. </w:t>
      </w:r>
    </w:p>
    <w:p w14:paraId="5D96441A" w14:textId="77777777" w:rsidR="004D4B7E" w:rsidRPr="004D4B7E" w:rsidRDefault="004D4B7E" w:rsidP="004D4B7E">
      <w:pPr>
        <w:suppressAutoHyphens w:val="0"/>
        <w:autoSpaceDE w:val="0"/>
        <w:autoSpaceDN w:val="0"/>
        <w:adjustRightInd w:val="0"/>
        <w:spacing w:line="276" w:lineRule="auto"/>
        <w:rPr>
          <w:sz w:val="22"/>
          <w:szCs w:val="22"/>
        </w:rPr>
      </w:pPr>
      <w:r w:rsidRPr="004D4B7E">
        <w:rPr>
          <w:sz w:val="22"/>
          <w:szCs w:val="22"/>
        </w:rPr>
        <w:t xml:space="preserve">• </w:t>
      </w:r>
      <w:r w:rsidRPr="004D4B7E">
        <w:rPr>
          <w:b/>
          <w:bCs/>
          <w:sz w:val="22"/>
          <w:szCs w:val="22"/>
        </w:rPr>
        <w:t xml:space="preserve">pracowników usług i sprzedawców </w:t>
      </w:r>
      <w:r w:rsidRPr="004D4B7E">
        <w:rPr>
          <w:sz w:val="22"/>
          <w:szCs w:val="22"/>
        </w:rPr>
        <w:t xml:space="preserve">– </w:t>
      </w:r>
      <w:r w:rsidRPr="004D4B7E">
        <w:rPr>
          <w:b/>
          <w:sz w:val="22"/>
          <w:szCs w:val="22"/>
        </w:rPr>
        <w:t xml:space="preserve">345 </w:t>
      </w:r>
      <w:r w:rsidRPr="004D4B7E">
        <w:rPr>
          <w:b/>
          <w:bCs/>
          <w:sz w:val="22"/>
          <w:szCs w:val="22"/>
        </w:rPr>
        <w:t xml:space="preserve">ofert </w:t>
      </w:r>
      <w:r w:rsidRPr="004D4B7E">
        <w:rPr>
          <w:sz w:val="22"/>
          <w:szCs w:val="22"/>
        </w:rPr>
        <w:t>(</w:t>
      </w:r>
      <w:r>
        <w:rPr>
          <w:sz w:val="22"/>
          <w:szCs w:val="22"/>
        </w:rPr>
        <w:t>1</w:t>
      </w:r>
      <w:r w:rsidR="003729C9">
        <w:rPr>
          <w:sz w:val="22"/>
          <w:szCs w:val="22"/>
        </w:rPr>
        <w:t>8</w:t>
      </w:r>
      <w:r w:rsidRPr="004D4B7E">
        <w:rPr>
          <w:sz w:val="22"/>
          <w:szCs w:val="22"/>
        </w:rPr>
        <w:t xml:space="preserve">%), w tym dla: </w:t>
      </w:r>
    </w:p>
    <w:p w14:paraId="68BF7F59" w14:textId="77777777" w:rsidR="00F3000D" w:rsidRDefault="004D4B7E" w:rsidP="004D4B7E">
      <w:pPr>
        <w:suppressAutoHyphens w:val="0"/>
        <w:autoSpaceDE w:val="0"/>
        <w:autoSpaceDN w:val="0"/>
        <w:adjustRightInd w:val="0"/>
        <w:spacing w:after="120" w:line="276" w:lineRule="auto"/>
        <w:jc w:val="both"/>
        <w:rPr>
          <w:sz w:val="22"/>
          <w:szCs w:val="22"/>
        </w:rPr>
      </w:pPr>
      <w:r w:rsidRPr="004D4B7E">
        <w:rPr>
          <w:sz w:val="22"/>
          <w:szCs w:val="22"/>
        </w:rPr>
        <w:t>robotnik gospodarczy</w:t>
      </w:r>
      <w:r>
        <w:rPr>
          <w:sz w:val="22"/>
          <w:szCs w:val="22"/>
        </w:rPr>
        <w:t xml:space="preserve"> – </w:t>
      </w:r>
      <w:r w:rsidRPr="004D4B7E">
        <w:rPr>
          <w:sz w:val="22"/>
          <w:szCs w:val="22"/>
        </w:rPr>
        <w:t>81</w:t>
      </w:r>
      <w:r>
        <w:rPr>
          <w:sz w:val="22"/>
          <w:szCs w:val="22"/>
        </w:rPr>
        <w:t xml:space="preserve">, </w:t>
      </w:r>
      <w:r w:rsidRPr="004D4B7E">
        <w:rPr>
          <w:sz w:val="22"/>
          <w:szCs w:val="22"/>
        </w:rPr>
        <w:t>sprzedawca</w:t>
      </w:r>
      <w:r>
        <w:rPr>
          <w:sz w:val="22"/>
          <w:szCs w:val="22"/>
        </w:rPr>
        <w:t xml:space="preserve"> – </w:t>
      </w:r>
      <w:r w:rsidRPr="004D4B7E">
        <w:rPr>
          <w:sz w:val="22"/>
          <w:szCs w:val="22"/>
        </w:rPr>
        <w:t>67</w:t>
      </w:r>
      <w:r>
        <w:rPr>
          <w:sz w:val="22"/>
          <w:szCs w:val="22"/>
        </w:rPr>
        <w:t xml:space="preserve">, </w:t>
      </w:r>
      <w:r w:rsidRPr="004D4B7E">
        <w:rPr>
          <w:sz w:val="22"/>
          <w:szCs w:val="22"/>
        </w:rPr>
        <w:t>pracownik ochrony fizycznej</w:t>
      </w:r>
      <w:r>
        <w:rPr>
          <w:sz w:val="22"/>
          <w:szCs w:val="22"/>
        </w:rPr>
        <w:t xml:space="preserve"> – </w:t>
      </w:r>
      <w:r w:rsidRPr="004D4B7E">
        <w:rPr>
          <w:sz w:val="22"/>
          <w:szCs w:val="22"/>
        </w:rPr>
        <w:t>43</w:t>
      </w:r>
      <w:r>
        <w:rPr>
          <w:sz w:val="22"/>
          <w:szCs w:val="22"/>
        </w:rPr>
        <w:t xml:space="preserve">,  </w:t>
      </w:r>
      <w:r w:rsidRPr="004D4B7E">
        <w:rPr>
          <w:sz w:val="22"/>
          <w:szCs w:val="22"/>
        </w:rPr>
        <w:t>kasjer handlowy</w:t>
      </w:r>
      <w:r>
        <w:rPr>
          <w:sz w:val="22"/>
          <w:szCs w:val="22"/>
        </w:rPr>
        <w:t xml:space="preserve"> – </w:t>
      </w:r>
      <w:r w:rsidRPr="004D4B7E">
        <w:rPr>
          <w:sz w:val="22"/>
          <w:szCs w:val="22"/>
        </w:rPr>
        <w:t>34</w:t>
      </w:r>
      <w:r>
        <w:rPr>
          <w:sz w:val="22"/>
          <w:szCs w:val="22"/>
        </w:rPr>
        <w:t xml:space="preserve">, </w:t>
      </w:r>
      <w:r w:rsidRPr="004D4B7E">
        <w:rPr>
          <w:sz w:val="22"/>
          <w:szCs w:val="22"/>
        </w:rPr>
        <w:t>technik handlowiec</w:t>
      </w:r>
      <w:r>
        <w:rPr>
          <w:sz w:val="22"/>
          <w:szCs w:val="22"/>
        </w:rPr>
        <w:t xml:space="preserve"> – </w:t>
      </w:r>
      <w:r w:rsidRPr="004D4B7E">
        <w:rPr>
          <w:sz w:val="22"/>
          <w:szCs w:val="22"/>
        </w:rPr>
        <w:t>21</w:t>
      </w:r>
      <w:r>
        <w:rPr>
          <w:sz w:val="22"/>
          <w:szCs w:val="22"/>
        </w:rPr>
        <w:t xml:space="preserve">, </w:t>
      </w:r>
      <w:r w:rsidRPr="004D4B7E">
        <w:rPr>
          <w:sz w:val="22"/>
          <w:szCs w:val="22"/>
        </w:rPr>
        <w:t>fryzjer</w:t>
      </w:r>
      <w:r>
        <w:rPr>
          <w:sz w:val="22"/>
          <w:szCs w:val="22"/>
        </w:rPr>
        <w:t xml:space="preserve"> – </w:t>
      </w:r>
      <w:r w:rsidRPr="004D4B7E">
        <w:rPr>
          <w:sz w:val="22"/>
          <w:szCs w:val="22"/>
        </w:rPr>
        <w:t>18</w:t>
      </w:r>
      <w:r>
        <w:rPr>
          <w:sz w:val="22"/>
          <w:szCs w:val="22"/>
        </w:rPr>
        <w:t xml:space="preserve">, </w:t>
      </w:r>
      <w:r w:rsidRPr="004D4B7E">
        <w:rPr>
          <w:sz w:val="22"/>
          <w:szCs w:val="22"/>
        </w:rPr>
        <w:t>kucharz</w:t>
      </w:r>
      <w:r>
        <w:rPr>
          <w:sz w:val="22"/>
          <w:szCs w:val="22"/>
        </w:rPr>
        <w:t xml:space="preserve"> – </w:t>
      </w:r>
      <w:r w:rsidRPr="004D4B7E">
        <w:rPr>
          <w:sz w:val="22"/>
          <w:szCs w:val="22"/>
        </w:rPr>
        <w:t>17</w:t>
      </w:r>
      <w:r>
        <w:rPr>
          <w:sz w:val="22"/>
          <w:szCs w:val="22"/>
        </w:rPr>
        <w:t xml:space="preserve">, </w:t>
      </w:r>
      <w:r w:rsidRPr="004D4B7E">
        <w:rPr>
          <w:sz w:val="22"/>
          <w:szCs w:val="22"/>
        </w:rPr>
        <w:t>doradca klienta</w:t>
      </w:r>
      <w:r>
        <w:rPr>
          <w:sz w:val="22"/>
          <w:szCs w:val="22"/>
        </w:rPr>
        <w:t xml:space="preserve"> – </w:t>
      </w:r>
      <w:r w:rsidRPr="004D4B7E">
        <w:rPr>
          <w:sz w:val="22"/>
          <w:szCs w:val="22"/>
        </w:rPr>
        <w:t>9</w:t>
      </w:r>
      <w:r>
        <w:rPr>
          <w:sz w:val="22"/>
          <w:szCs w:val="22"/>
        </w:rPr>
        <w:t xml:space="preserve">, </w:t>
      </w:r>
      <w:r w:rsidRPr="004D4B7E">
        <w:rPr>
          <w:sz w:val="22"/>
          <w:szCs w:val="22"/>
        </w:rPr>
        <w:t>kelner</w:t>
      </w:r>
      <w:r>
        <w:rPr>
          <w:sz w:val="22"/>
          <w:szCs w:val="22"/>
        </w:rPr>
        <w:t xml:space="preserve"> – </w:t>
      </w:r>
      <w:r w:rsidRPr="004D4B7E">
        <w:rPr>
          <w:sz w:val="22"/>
          <w:szCs w:val="22"/>
        </w:rPr>
        <w:t>8</w:t>
      </w:r>
      <w:r>
        <w:rPr>
          <w:sz w:val="22"/>
          <w:szCs w:val="22"/>
        </w:rPr>
        <w:t xml:space="preserve">, </w:t>
      </w:r>
      <w:r w:rsidRPr="004D4B7E">
        <w:rPr>
          <w:sz w:val="22"/>
          <w:szCs w:val="22"/>
        </w:rPr>
        <w:t>sprzedawca w branży mięsnej</w:t>
      </w:r>
      <w:r>
        <w:rPr>
          <w:sz w:val="22"/>
          <w:szCs w:val="22"/>
        </w:rPr>
        <w:t xml:space="preserve"> – </w:t>
      </w:r>
      <w:r w:rsidRPr="004D4B7E">
        <w:rPr>
          <w:sz w:val="22"/>
          <w:szCs w:val="22"/>
        </w:rPr>
        <w:t>8</w:t>
      </w:r>
      <w:r>
        <w:rPr>
          <w:sz w:val="22"/>
          <w:szCs w:val="22"/>
        </w:rPr>
        <w:t xml:space="preserve">, </w:t>
      </w:r>
      <w:r w:rsidRPr="004D4B7E">
        <w:rPr>
          <w:sz w:val="22"/>
          <w:szCs w:val="22"/>
        </w:rPr>
        <w:t>asystent nauczyciela w szkole</w:t>
      </w:r>
      <w:r>
        <w:rPr>
          <w:sz w:val="22"/>
          <w:szCs w:val="22"/>
        </w:rPr>
        <w:t xml:space="preserve"> – </w:t>
      </w:r>
      <w:r w:rsidRPr="004D4B7E">
        <w:rPr>
          <w:sz w:val="22"/>
          <w:szCs w:val="22"/>
        </w:rPr>
        <w:t>7</w:t>
      </w:r>
      <w:r>
        <w:rPr>
          <w:sz w:val="22"/>
          <w:szCs w:val="22"/>
        </w:rPr>
        <w:t xml:space="preserve">, </w:t>
      </w:r>
      <w:r w:rsidRPr="004D4B7E">
        <w:rPr>
          <w:sz w:val="22"/>
          <w:szCs w:val="22"/>
        </w:rPr>
        <w:t>wizażystka / stylistka</w:t>
      </w:r>
      <w:r>
        <w:rPr>
          <w:sz w:val="22"/>
          <w:szCs w:val="22"/>
        </w:rPr>
        <w:t xml:space="preserve"> – </w:t>
      </w:r>
      <w:r w:rsidRPr="004D4B7E">
        <w:rPr>
          <w:sz w:val="22"/>
          <w:szCs w:val="22"/>
        </w:rPr>
        <w:t>6</w:t>
      </w:r>
      <w:r>
        <w:rPr>
          <w:sz w:val="22"/>
          <w:szCs w:val="22"/>
        </w:rPr>
        <w:t xml:space="preserve">, </w:t>
      </w:r>
      <w:r w:rsidRPr="004D4B7E">
        <w:rPr>
          <w:sz w:val="22"/>
          <w:szCs w:val="22"/>
        </w:rPr>
        <w:t>kosmetyczka</w:t>
      </w:r>
      <w:r>
        <w:rPr>
          <w:sz w:val="22"/>
          <w:szCs w:val="22"/>
        </w:rPr>
        <w:t xml:space="preserve"> – </w:t>
      </w:r>
      <w:r w:rsidRPr="004D4B7E">
        <w:rPr>
          <w:sz w:val="22"/>
          <w:szCs w:val="22"/>
        </w:rPr>
        <w:t>5</w:t>
      </w:r>
      <w:r>
        <w:rPr>
          <w:sz w:val="22"/>
          <w:szCs w:val="22"/>
        </w:rPr>
        <w:t xml:space="preserve">, </w:t>
      </w:r>
      <w:r w:rsidRPr="004D4B7E">
        <w:rPr>
          <w:sz w:val="22"/>
          <w:szCs w:val="22"/>
        </w:rPr>
        <w:t>barman</w:t>
      </w:r>
      <w:r>
        <w:rPr>
          <w:sz w:val="22"/>
          <w:szCs w:val="22"/>
        </w:rPr>
        <w:t xml:space="preserve"> – </w:t>
      </w:r>
      <w:r w:rsidRPr="004D4B7E">
        <w:rPr>
          <w:sz w:val="22"/>
          <w:szCs w:val="22"/>
        </w:rPr>
        <w:t>4</w:t>
      </w:r>
      <w:r>
        <w:rPr>
          <w:sz w:val="22"/>
          <w:szCs w:val="22"/>
        </w:rPr>
        <w:t xml:space="preserve">, </w:t>
      </w:r>
      <w:r w:rsidRPr="004D4B7E">
        <w:rPr>
          <w:sz w:val="22"/>
          <w:szCs w:val="22"/>
        </w:rPr>
        <w:t>sprzedawca w stacji paliw</w:t>
      </w:r>
      <w:r>
        <w:rPr>
          <w:sz w:val="22"/>
          <w:szCs w:val="22"/>
        </w:rPr>
        <w:t xml:space="preserve"> – </w:t>
      </w:r>
      <w:r w:rsidRPr="004D4B7E">
        <w:rPr>
          <w:sz w:val="22"/>
          <w:szCs w:val="22"/>
        </w:rPr>
        <w:t>4</w:t>
      </w:r>
      <w:r>
        <w:rPr>
          <w:sz w:val="22"/>
          <w:szCs w:val="22"/>
        </w:rPr>
        <w:t xml:space="preserve">, </w:t>
      </w:r>
      <w:r w:rsidRPr="004D4B7E">
        <w:rPr>
          <w:sz w:val="22"/>
          <w:szCs w:val="22"/>
        </w:rPr>
        <w:t>asystent nauczyciela przedszkola</w:t>
      </w:r>
      <w:r>
        <w:rPr>
          <w:sz w:val="22"/>
          <w:szCs w:val="22"/>
        </w:rPr>
        <w:t xml:space="preserve"> – </w:t>
      </w:r>
      <w:r w:rsidRPr="004D4B7E">
        <w:rPr>
          <w:sz w:val="22"/>
          <w:szCs w:val="22"/>
        </w:rPr>
        <w:t>2</w:t>
      </w:r>
      <w:r>
        <w:rPr>
          <w:sz w:val="22"/>
          <w:szCs w:val="22"/>
        </w:rPr>
        <w:t xml:space="preserve">, </w:t>
      </w:r>
      <w:r w:rsidRPr="004D4B7E">
        <w:rPr>
          <w:sz w:val="22"/>
          <w:szCs w:val="22"/>
        </w:rPr>
        <w:t>pracownik obsługi monitoringu</w:t>
      </w:r>
      <w:r>
        <w:rPr>
          <w:sz w:val="22"/>
          <w:szCs w:val="22"/>
        </w:rPr>
        <w:t xml:space="preserve"> – </w:t>
      </w:r>
      <w:r w:rsidRPr="004D4B7E">
        <w:rPr>
          <w:sz w:val="22"/>
          <w:szCs w:val="22"/>
        </w:rPr>
        <w:t>2</w:t>
      </w:r>
      <w:r>
        <w:rPr>
          <w:sz w:val="22"/>
          <w:szCs w:val="22"/>
        </w:rPr>
        <w:t xml:space="preserve">, </w:t>
      </w:r>
      <w:r w:rsidRPr="004D4B7E">
        <w:rPr>
          <w:sz w:val="22"/>
          <w:szCs w:val="22"/>
        </w:rPr>
        <w:t>ratownik wodny</w:t>
      </w:r>
      <w:r>
        <w:rPr>
          <w:sz w:val="22"/>
          <w:szCs w:val="22"/>
        </w:rPr>
        <w:t xml:space="preserve"> – </w:t>
      </w:r>
      <w:r w:rsidRPr="004D4B7E">
        <w:rPr>
          <w:sz w:val="22"/>
          <w:szCs w:val="22"/>
        </w:rPr>
        <w:t>2</w:t>
      </w:r>
      <w:r>
        <w:rPr>
          <w:sz w:val="22"/>
          <w:szCs w:val="22"/>
        </w:rPr>
        <w:t xml:space="preserve">, </w:t>
      </w:r>
      <w:r w:rsidRPr="004D4B7E">
        <w:rPr>
          <w:sz w:val="22"/>
          <w:szCs w:val="22"/>
        </w:rPr>
        <w:t>fryzjer zwierząt ( groomer)</w:t>
      </w:r>
      <w:r>
        <w:rPr>
          <w:sz w:val="22"/>
          <w:szCs w:val="22"/>
        </w:rPr>
        <w:t xml:space="preserve"> – </w:t>
      </w:r>
      <w:r w:rsidRPr="004D4B7E">
        <w:rPr>
          <w:sz w:val="22"/>
          <w:szCs w:val="22"/>
        </w:rPr>
        <w:t>1</w:t>
      </w:r>
      <w:r>
        <w:rPr>
          <w:sz w:val="22"/>
          <w:szCs w:val="22"/>
        </w:rPr>
        <w:t xml:space="preserve">, </w:t>
      </w:r>
      <w:r w:rsidRPr="004D4B7E">
        <w:rPr>
          <w:sz w:val="22"/>
          <w:szCs w:val="22"/>
        </w:rPr>
        <w:t>manikiurzystka</w:t>
      </w:r>
      <w:r>
        <w:rPr>
          <w:sz w:val="22"/>
          <w:szCs w:val="22"/>
        </w:rPr>
        <w:t xml:space="preserve"> – </w:t>
      </w:r>
      <w:r w:rsidRPr="004D4B7E">
        <w:rPr>
          <w:sz w:val="22"/>
          <w:szCs w:val="22"/>
        </w:rPr>
        <w:t>1</w:t>
      </w:r>
      <w:r>
        <w:rPr>
          <w:sz w:val="22"/>
          <w:szCs w:val="22"/>
        </w:rPr>
        <w:t xml:space="preserve">, </w:t>
      </w:r>
      <w:r w:rsidRPr="004D4B7E">
        <w:rPr>
          <w:sz w:val="22"/>
          <w:szCs w:val="22"/>
        </w:rPr>
        <w:t>opiekun w żłobku/ klubie dziecięcym</w:t>
      </w:r>
      <w:r>
        <w:rPr>
          <w:sz w:val="22"/>
          <w:szCs w:val="22"/>
        </w:rPr>
        <w:t xml:space="preserve"> – </w:t>
      </w:r>
      <w:r w:rsidRPr="004D4B7E">
        <w:rPr>
          <w:sz w:val="22"/>
          <w:szCs w:val="22"/>
        </w:rPr>
        <w:t>1</w:t>
      </w:r>
      <w:r>
        <w:rPr>
          <w:sz w:val="22"/>
          <w:szCs w:val="22"/>
        </w:rPr>
        <w:t xml:space="preserve">, </w:t>
      </w:r>
      <w:r w:rsidRPr="004D4B7E">
        <w:rPr>
          <w:sz w:val="22"/>
          <w:szCs w:val="22"/>
        </w:rPr>
        <w:t>pomoc apteczna</w:t>
      </w:r>
      <w:r>
        <w:rPr>
          <w:sz w:val="22"/>
          <w:szCs w:val="22"/>
        </w:rPr>
        <w:t xml:space="preserve"> – </w:t>
      </w:r>
      <w:r w:rsidRPr="004D4B7E">
        <w:rPr>
          <w:sz w:val="22"/>
          <w:szCs w:val="22"/>
        </w:rPr>
        <w:t>1</w:t>
      </w:r>
      <w:r>
        <w:rPr>
          <w:sz w:val="22"/>
          <w:szCs w:val="22"/>
        </w:rPr>
        <w:t xml:space="preserve">, </w:t>
      </w:r>
      <w:r w:rsidRPr="004D4B7E">
        <w:rPr>
          <w:sz w:val="22"/>
          <w:szCs w:val="22"/>
        </w:rPr>
        <w:t>portier</w:t>
      </w:r>
      <w:r>
        <w:rPr>
          <w:sz w:val="22"/>
          <w:szCs w:val="22"/>
        </w:rPr>
        <w:t xml:space="preserve"> – </w:t>
      </w:r>
      <w:r w:rsidRPr="004D4B7E">
        <w:rPr>
          <w:sz w:val="22"/>
          <w:szCs w:val="22"/>
        </w:rPr>
        <w:t>1</w:t>
      </w:r>
      <w:r>
        <w:rPr>
          <w:sz w:val="22"/>
          <w:szCs w:val="22"/>
        </w:rPr>
        <w:t xml:space="preserve">, </w:t>
      </w:r>
      <w:r w:rsidRPr="004D4B7E">
        <w:rPr>
          <w:sz w:val="22"/>
          <w:szCs w:val="22"/>
        </w:rPr>
        <w:t>pracownik solarium</w:t>
      </w:r>
      <w:r>
        <w:rPr>
          <w:sz w:val="22"/>
          <w:szCs w:val="22"/>
        </w:rPr>
        <w:t xml:space="preserve"> – </w:t>
      </w:r>
      <w:r w:rsidRPr="004D4B7E">
        <w:rPr>
          <w:sz w:val="22"/>
          <w:szCs w:val="22"/>
        </w:rPr>
        <w:t>1</w:t>
      </w:r>
      <w:r>
        <w:rPr>
          <w:sz w:val="22"/>
          <w:szCs w:val="22"/>
        </w:rPr>
        <w:t xml:space="preserve">, </w:t>
      </w:r>
      <w:r w:rsidRPr="004D4B7E">
        <w:rPr>
          <w:sz w:val="22"/>
          <w:szCs w:val="22"/>
        </w:rPr>
        <w:t>sprzedawca na targowisku/bazarze</w:t>
      </w:r>
      <w:r>
        <w:rPr>
          <w:sz w:val="22"/>
          <w:szCs w:val="22"/>
        </w:rPr>
        <w:t xml:space="preserve"> – </w:t>
      </w:r>
      <w:r w:rsidRPr="004D4B7E">
        <w:rPr>
          <w:sz w:val="22"/>
          <w:szCs w:val="22"/>
        </w:rPr>
        <w:t>1</w:t>
      </w:r>
      <w:r>
        <w:rPr>
          <w:sz w:val="22"/>
          <w:szCs w:val="22"/>
        </w:rPr>
        <w:t>.</w:t>
      </w:r>
    </w:p>
    <w:p w14:paraId="15856B60" w14:textId="77777777" w:rsidR="004D4B7E" w:rsidRPr="004D4B7E" w:rsidRDefault="004D4B7E" w:rsidP="004D4B7E">
      <w:pPr>
        <w:suppressAutoHyphens w:val="0"/>
        <w:autoSpaceDE w:val="0"/>
        <w:autoSpaceDN w:val="0"/>
        <w:adjustRightInd w:val="0"/>
        <w:spacing w:line="276" w:lineRule="auto"/>
        <w:jc w:val="both"/>
        <w:rPr>
          <w:sz w:val="22"/>
          <w:szCs w:val="22"/>
        </w:rPr>
      </w:pPr>
      <w:r w:rsidRPr="004D4B7E">
        <w:rPr>
          <w:sz w:val="22"/>
          <w:szCs w:val="22"/>
        </w:rPr>
        <w:t xml:space="preserve">• </w:t>
      </w:r>
      <w:r w:rsidRPr="004D4B7E">
        <w:rPr>
          <w:b/>
          <w:bCs/>
          <w:sz w:val="22"/>
          <w:szCs w:val="22"/>
        </w:rPr>
        <w:t xml:space="preserve">pracowników biurowych </w:t>
      </w:r>
      <w:r w:rsidRPr="004D4B7E">
        <w:rPr>
          <w:sz w:val="22"/>
          <w:szCs w:val="22"/>
        </w:rPr>
        <w:t xml:space="preserve">– </w:t>
      </w:r>
      <w:r w:rsidRPr="004D4B7E">
        <w:rPr>
          <w:b/>
          <w:bCs/>
          <w:sz w:val="22"/>
          <w:szCs w:val="22"/>
        </w:rPr>
        <w:t>25</w:t>
      </w:r>
      <w:r>
        <w:rPr>
          <w:b/>
          <w:bCs/>
          <w:sz w:val="22"/>
          <w:szCs w:val="22"/>
        </w:rPr>
        <w:t>5</w:t>
      </w:r>
      <w:r w:rsidRPr="004D4B7E">
        <w:rPr>
          <w:b/>
          <w:bCs/>
          <w:sz w:val="22"/>
          <w:szCs w:val="22"/>
        </w:rPr>
        <w:t xml:space="preserve"> ofert </w:t>
      </w:r>
      <w:r w:rsidRPr="004D4B7E">
        <w:rPr>
          <w:sz w:val="22"/>
          <w:szCs w:val="22"/>
        </w:rPr>
        <w:t>(1</w:t>
      </w:r>
      <w:r>
        <w:rPr>
          <w:sz w:val="22"/>
          <w:szCs w:val="22"/>
        </w:rPr>
        <w:t>3</w:t>
      </w:r>
      <w:r w:rsidRPr="004D4B7E">
        <w:rPr>
          <w:sz w:val="22"/>
          <w:szCs w:val="22"/>
        </w:rPr>
        <w:t>,</w:t>
      </w:r>
      <w:r>
        <w:rPr>
          <w:sz w:val="22"/>
          <w:szCs w:val="22"/>
        </w:rPr>
        <w:t>3</w:t>
      </w:r>
      <w:r w:rsidRPr="004D4B7E">
        <w:rPr>
          <w:sz w:val="22"/>
          <w:szCs w:val="22"/>
        </w:rPr>
        <w:t xml:space="preserve">%), w tym dla: </w:t>
      </w:r>
    </w:p>
    <w:p w14:paraId="3A7506E2" w14:textId="77777777" w:rsidR="00F3000D" w:rsidRDefault="004D4B7E" w:rsidP="004D4B7E">
      <w:pPr>
        <w:suppressAutoHyphens w:val="0"/>
        <w:autoSpaceDE w:val="0"/>
        <w:autoSpaceDN w:val="0"/>
        <w:adjustRightInd w:val="0"/>
        <w:spacing w:after="120" w:line="276" w:lineRule="auto"/>
        <w:jc w:val="both"/>
        <w:rPr>
          <w:sz w:val="22"/>
          <w:szCs w:val="22"/>
        </w:rPr>
      </w:pPr>
      <w:r w:rsidRPr="004D4B7E">
        <w:rPr>
          <w:sz w:val="22"/>
          <w:szCs w:val="22"/>
        </w:rPr>
        <w:t>technik prac biurowych</w:t>
      </w:r>
      <w:r>
        <w:rPr>
          <w:sz w:val="22"/>
          <w:szCs w:val="22"/>
        </w:rPr>
        <w:t xml:space="preserve"> </w:t>
      </w:r>
      <w:r w:rsidR="00FC38F2">
        <w:rPr>
          <w:sz w:val="22"/>
          <w:szCs w:val="22"/>
        </w:rPr>
        <w:t>–</w:t>
      </w:r>
      <w:r>
        <w:rPr>
          <w:sz w:val="22"/>
          <w:szCs w:val="22"/>
        </w:rPr>
        <w:t xml:space="preserve"> </w:t>
      </w:r>
      <w:r w:rsidRPr="004D4B7E">
        <w:rPr>
          <w:sz w:val="22"/>
          <w:szCs w:val="22"/>
        </w:rPr>
        <w:t>157</w:t>
      </w:r>
      <w:r w:rsidR="00FC38F2">
        <w:rPr>
          <w:sz w:val="22"/>
          <w:szCs w:val="22"/>
        </w:rPr>
        <w:t xml:space="preserve">, </w:t>
      </w:r>
      <w:r w:rsidRPr="004D4B7E">
        <w:rPr>
          <w:sz w:val="22"/>
          <w:szCs w:val="22"/>
        </w:rPr>
        <w:t>magazynier</w:t>
      </w:r>
      <w:r>
        <w:rPr>
          <w:sz w:val="22"/>
          <w:szCs w:val="22"/>
        </w:rPr>
        <w:t xml:space="preserve"> </w:t>
      </w:r>
      <w:r w:rsidR="00FC38F2">
        <w:rPr>
          <w:sz w:val="22"/>
          <w:szCs w:val="22"/>
        </w:rPr>
        <w:t>–</w:t>
      </w:r>
      <w:r>
        <w:rPr>
          <w:sz w:val="22"/>
          <w:szCs w:val="22"/>
        </w:rPr>
        <w:t xml:space="preserve"> </w:t>
      </w:r>
      <w:r w:rsidRPr="004D4B7E">
        <w:rPr>
          <w:sz w:val="22"/>
          <w:szCs w:val="22"/>
        </w:rPr>
        <w:t>63</w:t>
      </w:r>
      <w:r w:rsidR="00FC38F2">
        <w:rPr>
          <w:sz w:val="22"/>
          <w:szCs w:val="22"/>
        </w:rPr>
        <w:t xml:space="preserve">, </w:t>
      </w:r>
      <w:r w:rsidRPr="004D4B7E">
        <w:rPr>
          <w:sz w:val="22"/>
          <w:szCs w:val="22"/>
        </w:rPr>
        <w:t>pozostali pracownicy obsługi biurowej</w:t>
      </w:r>
      <w:r>
        <w:rPr>
          <w:sz w:val="22"/>
          <w:szCs w:val="22"/>
        </w:rPr>
        <w:t xml:space="preserve"> </w:t>
      </w:r>
      <w:r w:rsidR="00FC38F2">
        <w:rPr>
          <w:sz w:val="22"/>
          <w:szCs w:val="22"/>
        </w:rPr>
        <w:t>–</w:t>
      </w:r>
      <w:r>
        <w:rPr>
          <w:sz w:val="22"/>
          <w:szCs w:val="22"/>
        </w:rPr>
        <w:t xml:space="preserve"> </w:t>
      </w:r>
      <w:r w:rsidRPr="004D4B7E">
        <w:rPr>
          <w:sz w:val="22"/>
          <w:szCs w:val="22"/>
        </w:rPr>
        <w:t>8</w:t>
      </w:r>
      <w:r w:rsidR="00FC38F2">
        <w:rPr>
          <w:sz w:val="22"/>
          <w:szCs w:val="22"/>
        </w:rPr>
        <w:t>,</w:t>
      </w:r>
      <w:r w:rsidRPr="004D4B7E">
        <w:rPr>
          <w:sz w:val="22"/>
          <w:szCs w:val="22"/>
        </w:rPr>
        <w:t>sekretarka</w:t>
      </w:r>
      <w:r>
        <w:rPr>
          <w:sz w:val="22"/>
          <w:szCs w:val="22"/>
        </w:rPr>
        <w:t xml:space="preserve"> </w:t>
      </w:r>
      <w:r w:rsidR="00FC38F2">
        <w:rPr>
          <w:sz w:val="22"/>
          <w:szCs w:val="22"/>
        </w:rPr>
        <w:t>–</w:t>
      </w:r>
      <w:r>
        <w:rPr>
          <w:sz w:val="22"/>
          <w:szCs w:val="22"/>
        </w:rPr>
        <w:t xml:space="preserve"> </w:t>
      </w:r>
      <w:r w:rsidRPr="004D4B7E">
        <w:rPr>
          <w:sz w:val="22"/>
          <w:szCs w:val="22"/>
        </w:rPr>
        <w:t>5</w:t>
      </w:r>
      <w:r w:rsidR="00FC38F2">
        <w:rPr>
          <w:sz w:val="22"/>
          <w:szCs w:val="22"/>
        </w:rPr>
        <w:t xml:space="preserve">, </w:t>
      </w:r>
      <w:r w:rsidRPr="004D4B7E">
        <w:rPr>
          <w:sz w:val="22"/>
          <w:szCs w:val="22"/>
        </w:rPr>
        <w:t>asystent do spraw księgowości</w:t>
      </w:r>
      <w:r>
        <w:rPr>
          <w:sz w:val="22"/>
          <w:szCs w:val="22"/>
        </w:rPr>
        <w:t xml:space="preserve"> </w:t>
      </w:r>
      <w:r w:rsidR="00FC38F2">
        <w:rPr>
          <w:sz w:val="22"/>
          <w:szCs w:val="22"/>
        </w:rPr>
        <w:t>–</w:t>
      </w:r>
      <w:r>
        <w:rPr>
          <w:sz w:val="22"/>
          <w:szCs w:val="22"/>
        </w:rPr>
        <w:t xml:space="preserve"> </w:t>
      </w:r>
      <w:r w:rsidRPr="004D4B7E">
        <w:rPr>
          <w:sz w:val="22"/>
          <w:szCs w:val="22"/>
        </w:rPr>
        <w:t>4</w:t>
      </w:r>
      <w:r w:rsidR="00FC38F2">
        <w:rPr>
          <w:sz w:val="22"/>
          <w:szCs w:val="22"/>
        </w:rPr>
        <w:t xml:space="preserve">, </w:t>
      </w:r>
      <w:r w:rsidRPr="004D4B7E">
        <w:rPr>
          <w:sz w:val="22"/>
          <w:szCs w:val="22"/>
        </w:rPr>
        <w:t>fakturzystka</w:t>
      </w:r>
      <w:r>
        <w:rPr>
          <w:sz w:val="22"/>
          <w:szCs w:val="22"/>
        </w:rPr>
        <w:t xml:space="preserve"> </w:t>
      </w:r>
      <w:r w:rsidR="00FC38F2">
        <w:rPr>
          <w:sz w:val="22"/>
          <w:szCs w:val="22"/>
        </w:rPr>
        <w:t>–</w:t>
      </w:r>
      <w:r>
        <w:rPr>
          <w:sz w:val="22"/>
          <w:szCs w:val="22"/>
        </w:rPr>
        <w:t xml:space="preserve"> </w:t>
      </w:r>
      <w:r w:rsidRPr="004D4B7E">
        <w:rPr>
          <w:sz w:val="22"/>
          <w:szCs w:val="22"/>
        </w:rPr>
        <w:t>4</w:t>
      </w:r>
      <w:r w:rsidR="00FC38F2">
        <w:rPr>
          <w:sz w:val="22"/>
          <w:szCs w:val="22"/>
        </w:rPr>
        <w:t xml:space="preserve">, </w:t>
      </w:r>
      <w:r w:rsidRPr="004D4B7E">
        <w:rPr>
          <w:sz w:val="22"/>
          <w:szCs w:val="22"/>
        </w:rPr>
        <w:t>technik archiwista</w:t>
      </w:r>
      <w:r>
        <w:rPr>
          <w:sz w:val="22"/>
          <w:szCs w:val="22"/>
        </w:rPr>
        <w:t xml:space="preserve"> </w:t>
      </w:r>
      <w:r w:rsidR="00FC38F2">
        <w:rPr>
          <w:sz w:val="22"/>
          <w:szCs w:val="22"/>
        </w:rPr>
        <w:t>–</w:t>
      </w:r>
      <w:r>
        <w:rPr>
          <w:sz w:val="22"/>
          <w:szCs w:val="22"/>
        </w:rPr>
        <w:t xml:space="preserve"> </w:t>
      </w:r>
      <w:r w:rsidRPr="004D4B7E">
        <w:rPr>
          <w:sz w:val="22"/>
          <w:szCs w:val="22"/>
        </w:rPr>
        <w:t>4</w:t>
      </w:r>
      <w:r w:rsidR="00FC38F2">
        <w:rPr>
          <w:sz w:val="22"/>
          <w:szCs w:val="22"/>
        </w:rPr>
        <w:t xml:space="preserve">, </w:t>
      </w:r>
      <w:r w:rsidRPr="004D4B7E">
        <w:rPr>
          <w:sz w:val="22"/>
          <w:szCs w:val="22"/>
        </w:rPr>
        <w:t>recepcjonista</w:t>
      </w:r>
      <w:r>
        <w:rPr>
          <w:sz w:val="22"/>
          <w:szCs w:val="22"/>
        </w:rPr>
        <w:t xml:space="preserve"> </w:t>
      </w:r>
      <w:r w:rsidR="00FC38F2">
        <w:rPr>
          <w:sz w:val="22"/>
          <w:szCs w:val="22"/>
        </w:rPr>
        <w:t>–</w:t>
      </w:r>
      <w:r>
        <w:rPr>
          <w:sz w:val="22"/>
          <w:szCs w:val="22"/>
        </w:rPr>
        <w:t xml:space="preserve"> </w:t>
      </w:r>
      <w:r w:rsidRPr="004D4B7E">
        <w:rPr>
          <w:sz w:val="22"/>
          <w:szCs w:val="22"/>
        </w:rPr>
        <w:t>3</w:t>
      </w:r>
      <w:r w:rsidR="00FC38F2">
        <w:rPr>
          <w:sz w:val="22"/>
          <w:szCs w:val="22"/>
        </w:rPr>
        <w:t xml:space="preserve">, </w:t>
      </w:r>
      <w:r w:rsidRPr="004D4B7E">
        <w:rPr>
          <w:sz w:val="22"/>
          <w:szCs w:val="22"/>
        </w:rPr>
        <w:t>rejestratorka medyczna</w:t>
      </w:r>
      <w:r>
        <w:rPr>
          <w:sz w:val="22"/>
          <w:szCs w:val="22"/>
        </w:rPr>
        <w:t xml:space="preserve"> </w:t>
      </w:r>
      <w:r w:rsidR="00FC38F2">
        <w:rPr>
          <w:sz w:val="22"/>
          <w:szCs w:val="22"/>
        </w:rPr>
        <w:t>–</w:t>
      </w:r>
      <w:r>
        <w:rPr>
          <w:sz w:val="22"/>
          <w:szCs w:val="22"/>
        </w:rPr>
        <w:t xml:space="preserve"> </w:t>
      </w:r>
      <w:r w:rsidRPr="004D4B7E">
        <w:rPr>
          <w:sz w:val="22"/>
          <w:szCs w:val="22"/>
        </w:rPr>
        <w:t>3</w:t>
      </w:r>
      <w:r w:rsidR="00FC38F2">
        <w:rPr>
          <w:sz w:val="22"/>
          <w:szCs w:val="22"/>
        </w:rPr>
        <w:t xml:space="preserve">, </w:t>
      </w:r>
      <w:r w:rsidRPr="004D4B7E">
        <w:rPr>
          <w:sz w:val="22"/>
          <w:szCs w:val="22"/>
        </w:rPr>
        <w:t>dyspozytor transportu samochodowego</w:t>
      </w:r>
      <w:r>
        <w:rPr>
          <w:sz w:val="22"/>
          <w:szCs w:val="22"/>
        </w:rPr>
        <w:t xml:space="preserve"> </w:t>
      </w:r>
      <w:r w:rsidR="00FC38F2">
        <w:rPr>
          <w:sz w:val="22"/>
          <w:szCs w:val="22"/>
        </w:rPr>
        <w:t>–</w:t>
      </w:r>
      <w:r>
        <w:rPr>
          <w:sz w:val="22"/>
          <w:szCs w:val="22"/>
        </w:rPr>
        <w:t xml:space="preserve"> </w:t>
      </w:r>
      <w:r w:rsidRPr="004D4B7E">
        <w:rPr>
          <w:sz w:val="22"/>
          <w:szCs w:val="22"/>
        </w:rPr>
        <w:t>1</w:t>
      </w:r>
      <w:r w:rsidR="00FC38F2">
        <w:rPr>
          <w:sz w:val="22"/>
          <w:szCs w:val="22"/>
        </w:rPr>
        <w:t xml:space="preserve">, </w:t>
      </w:r>
      <w:r w:rsidRPr="004D4B7E">
        <w:rPr>
          <w:sz w:val="22"/>
          <w:szCs w:val="22"/>
        </w:rPr>
        <w:t>listonosz</w:t>
      </w:r>
      <w:r>
        <w:rPr>
          <w:sz w:val="22"/>
          <w:szCs w:val="22"/>
        </w:rPr>
        <w:t xml:space="preserve"> </w:t>
      </w:r>
      <w:r w:rsidR="00FC38F2">
        <w:rPr>
          <w:sz w:val="22"/>
          <w:szCs w:val="22"/>
        </w:rPr>
        <w:t>–</w:t>
      </w:r>
      <w:r>
        <w:rPr>
          <w:sz w:val="22"/>
          <w:szCs w:val="22"/>
        </w:rPr>
        <w:t xml:space="preserve"> </w:t>
      </w:r>
      <w:r w:rsidRPr="004D4B7E">
        <w:rPr>
          <w:sz w:val="22"/>
          <w:szCs w:val="22"/>
        </w:rPr>
        <w:t>1</w:t>
      </w:r>
      <w:r w:rsidR="00FC38F2">
        <w:rPr>
          <w:sz w:val="22"/>
          <w:szCs w:val="22"/>
        </w:rPr>
        <w:t xml:space="preserve">, </w:t>
      </w:r>
      <w:r w:rsidRPr="004D4B7E">
        <w:rPr>
          <w:sz w:val="22"/>
          <w:szCs w:val="22"/>
        </w:rPr>
        <w:t>pracownik kancelaryjny</w:t>
      </w:r>
      <w:r>
        <w:rPr>
          <w:sz w:val="22"/>
          <w:szCs w:val="22"/>
        </w:rPr>
        <w:t xml:space="preserve"> </w:t>
      </w:r>
      <w:r w:rsidR="00FC38F2">
        <w:rPr>
          <w:sz w:val="22"/>
          <w:szCs w:val="22"/>
        </w:rPr>
        <w:t>–</w:t>
      </w:r>
      <w:r>
        <w:rPr>
          <w:sz w:val="22"/>
          <w:szCs w:val="22"/>
        </w:rPr>
        <w:t xml:space="preserve"> </w:t>
      </w:r>
      <w:r w:rsidRPr="004D4B7E">
        <w:rPr>
          <w:sz w:val="22"/>
          <w:szCs w:val="22"/>
        </w:rPr>
        <w:t>1</w:t>
      </w:r>
      <w:r w:rsidR="00FC38F2">
        <w:rPr>
          <w:sz w:val="22"/>
          <w:szCs w:val="22"/>
        </w:rPr>
        <w:t xml:space="preserve">, </w:t>
      </w:r>
      <w:r w:rsidRPr="004D4B7E">
        <w:rPr>
          <w:sz w:val="22"/>
          <w:szCs w:val="22"/>
        </w:rPr>
        <w:t>pracownik obsługi płacowej</w:t>
      </w:r>
      <w:r>
        <w:rPr>
          <w:sz w:val="22"/>
          <w:szCs w:val="22"/>
        </w:rPr>
        <w:t xml:space="preserve"> - </w:t>
      </w:r>
      <w:r w:rsidRPr="004D4B7E">
        <w:rPr>
          <w:sz w:val="22"/>
          <w:szCs w:val="22"/>
        </w:rPr>
        <w:t>1</w:t>
      </w:r>
    </w:p>
    <w:p w14:paraId="3695F11B" w14:textId="77777777" w:rsidR="00AE4C21" w:rsidRPr="00AE4C21" w:rsidRDefault="00AE4C21" w:rsidP="00AE4C21">
      <w:pPr>
        <w:suppressAutoHyphens w:val="0"/>
        <w:autoSpaceDE w:val="0"/>
        <w:autoSpaceDN w:val="0"/>
        <w:adjustRightInd w:val="0"/>
        <w:spacing w:line="276" w:lineRule="auto"/>
        <w:jc w:val="both"/>
        <w:rPr>
          <w:sz w:val="22"/>
          <w:szCs w:val="22"/>
        </w:rPr>
      </w:pPr>
      <w:r w:rsidRPr="00AE4C21">
        <w:rPr>
          <w:sz w:val="22"/>
          <w:szCs w:val="22"/>
        </w:rPr>
        <w:t xml:space="preserve">• </w:t>
      </w:r>
      <w:r w:rsidRPr="00AE4C21">
        <w:rPr>
          <w:b/>
          <w:bCs/>
          <w:sz w:val="22"/>
          <w:szCs w:val="22"/>
        </w:rPr>
        <w:t xml:space="preserve">operatorów i monterów maszyn i urządzeń </w:t>
      </w:r>
      <w:r w:rsidRPr="00AE4C21">
        <w:rPr>
          <w:sz w:val="22"/>
          <w:szCs w:val="22"/>
        </w:rPr>
        <w:t xml:space="preserve">– </w:t>
      </w:r>
      <w:r w:rsidRPr="00AE4C21">
        <w:rPr>
          <w:b/>
          <w:sz w:val="22"/>
          <w:szCs w:val="22"/>
        </w:rPr>
        <w:t>174</w:t>
      </w:r>
      <w:r w:rsidRPr="00AE4C21">
        <w:rPr>
          <w:b/>
          <w:bCs/>
          <w:sz w:val="22"/>
          <w:szCs w:val="22"/>
        </w:rPr>
        <w:t xml:space="preserve"> ofert</w:t>
      </w:r>
      <w:r>
        <w:rPr>
          <w:b/>
          <w:bCs/>
          <w:sz w:val="22"/>
          <w:szCs w:val="22"/>
        </w:rPr>
        <w:t>y</w:t>
      </w:r>
      <w:r w:rsidRPr="00AE4C21">
        <w:rPr>
          <w:b/>
          <w:bCs/>
          <w:sz w:val="22"/>
          <w:szCs w:val="22"/>
        </w:rPr>
        <w:t xml:space="preserve"> </w:t>
      </w:r>
      <w:r w:rsidRPr="00AE4C21">
        <w:rPr>
          <w:sz w:val="22"/>
          <w:szCs w:val="22"/>
        </w:rPr>
        <w:t>(</w:t>
      </w:r>
      <w:r>
        <w:rPr>
          <w:sz w:val="22"/>
          <w:szCs w:val="22"/>
        </w:rPr>
        <w:t>9</w:t>
      </w:r>
      <w:r w:rsidRPr="00AE4C21">
        <w:rPr>
          <w:sz w:val="22"/>
          <w:szCs w:val="22"/>
        </w:rPr>
        <w:t xml:space="preserve"> %), w tym dla:</w:t>
      </w:r>
    </w:p>
    <w:p w14:paraId="3FCCAF85" w14:textId="08DDF9FB" w:rsidR="00F3000D" w:rsidRDefault="00975165" w:rsidP="006408BB">
      <w:pPr>
        <w:suppressAutoHyphens w:val="0"/>
        <w:autoSpaceDE w:val="0"/>
        <w:autoSpaceDN w:val="0"/>
        <w:adjustRightInd w:val="0"/>
        <w:spacing w:line="276" w:lineRule="auto"/>
        <w:jc w:val="both"/>
        <w:rPr>
          <w:sz w:val="22"/>
          <w:szCs w:val="22"/>
        </w:rPr>
      </w:pPr>
      <w:r w:rsidRPr="00975165">
        <w:rPr>
          <w:sz w:val="22"/>
          <w:szCs w:val="22"/>
        </w:rPr>
        <w:t xml:space="preserve">operator maszyn i urządzeń do przetwórstwa tworzyw sztucznych </w:t>
      </w:r>
      <w:r>
        <w:rPr>
          <w:sz w:val="22"/>
          <w:szCs w:val="22"/>
        </w:rPr>
        <w:t>–</w:t>
      </w:r>
      <w:r w:rsidRPr="00975165">
        <w:rPr>
          <w:sz w:val="22"/>
          <w:szCs w:val="22"/>
        </w:rPr>
        <w:t xml:space="preserve"> 60</w:t>
      </w:r>
      <w:r>
        <w:rPr>
          <w:sz w:val="22"/>
          <w:szCs w:val="22"/>
        </w:rPr>
        <w:t xml:space="preserve">, </w:t>
      </w:r>
      <w:r w:rsidRPr="00975165">
        <w:rPr>
          <w:sz w:val="22"/>
          <w:szCs w:val="22"/>
        </w:rPr>
        <w:t xml:space="preserve">kierowca samochodu dostawczego </w:t>
      </w:r>
      <w:r>
        <w:rPr>
          <w:sz w:val="22"/>
          <w:szCs w:val="22"/>
        </w:rPr>
        <w:t>–</w:t>
      </w:r>
      <w:r w:rsidRPr="00975165">
        <w:rPr>
          <w:sz w:val="22"/>
          <w:szCs w:val="22"/>
        </w:rPr>
        <w:t xml:space="preserve"> 21</w:t>
      </w:r>
      <w:r>
        <w:rPr>
          <w:sz w:val="22"/>
          <w:szCs w:val="22"/>
        </w:rPr>
        <w:t xml:space="preserve">, </w:t>
      </w:r>
      <w:r w:rsidRPr="00975165">
        <w:rPr>
          <w:sz w:val="22"/>
          <w:szCs w:val="22"/>
        </w:rPr>
        <w:t xml:space="preserve">kierowca samochodu ciężarowego </w:t>
      </w:r>
      <w:r>
        <w:rPr>
          <w:sz w:val="22"/>
          <w:szCs w:val="22"/>
        </w:rPr>
        <w:t>–</w:t>
      </w:r>
      <w:r w:rsidRPr="00975165">
        <w:rPr>
          <w:sz w:val="22"/>
          <w:szCs w:val="22"/>
        </w:rPr>
        <w:t xml:space="preserve"> 20</w:t>
      </w:r>
      <w:r>
        <w:rPr>
          <w:sz w:val="22"/>
          <w:szCs w:val="22"/>
        </w:rPr>
        <w:t xml:space="preserve">, </w:t>
      </w:r>
      <w:r w:rsidRPr="00975165">
        <w:rPr>
          <w:sz w:val="22"/>
          <w:szCs w:val="22"/>
        </w:rPr>
        <w:t xml:space="preserve">operator koparki </w:t>
      </w:r>
      <w:r>
        <w:rPr>
          <w:sz w:val="22"/>
          <w:szCs w:val="22"/>
        </w:rPr>
        <w:t>–</w:t>
      </w:r>
      <w:r w:rsidRPr="00975165">
        <w:rPr>
          <w:sz w:val="22"/>
          <w:szCs w:val="22"/>
        </w:rPr>
        <w:t xml:space="preserve"> 11</w:t>
      </w:r>
      <w:r>
        <w:rPr>
          <w:sz w:val="22"/>
          <w:szCs w:val="22"/>
        </w:rPr>
        <w:t xml:space="preserve">, </w:t>
      </w:r>
      <w:r w:rsidRPr="00975165">
        <w:rPr>
          <w:sz w:val="22"/>
          <w:szCs w:val="22"/>
        </w:rPr>
        <w:t xml:space="preserve">operator urządzeń pakujących </w:t>
      </w:r>
      <w:r>
        <w:rPr>
          <w:sz w:val="22"/>
          <w:szCs w:val="22"/>
        </w:rPr>
        <w:t>–</w:t>
      </w:r>
      <w:r w:rsidRPr="00975165">
        <w:rPr>
          <w:sz w:val="22"/>
          <w:szCs w:val="22"/>
        </w:rPr>
        <w:t xml:space="preserve"> 10</w:t>
      </w:r>
      <w:r>
        <w:rPr>
          <w:sz w:val="22"/>
          <w:szCs w:val="22"/>
        </w:rPr>
        <w:t xml:space="preserve">, </w:t>
      </w:r>
      <w:r w:rsidRPr="00975165">
        <w:rPr>
          <w:sz w:val="22"/>
          <w:szCs w:val="22"/>
        </w:rPr>
        <w:t xml:space="preserve">kierowca ciągnika siodłowego </w:t>
      </w:r>
      <w:r>
        <w:rPr>
          <w:sz w:val="22"/>
          <w:szCs w:val="22"/>
        </w:rPr>
        <w:t>–</w:t>
      </w:r>
      <w:r w:rsidRPr="00975165">
        <w:rPr>
          <w:sz w:val="22"/>
          <w:szCs w:val="22"/>
        </w:rPr>
        <w:t xml:space="preserve"> 9</w:t>
      </w:r>
      <w:r>
        <w:rPr>
          <w:sz w:val="22"/>
          <w:szCs w:val="22"/>
        </w:rPr>
        <w:t xml:space="preserve">, </w:t>
      </w:r>
      <w:r w:rsidRPr="00975165">
        <w:rPr>
          <w:sz w:val="22"/>
          <w:szCs w:val="22"/>
        </w:rPr>
        <w:t xml:space="preserve">szwaczka maszynowa </w:t>
      </w:r>
      <w:r>
        <w:rPr>
          <w:sz w:val="22"/>
          <w:szCs w:val="22"/>
        </w:rPr>
        <w:t>–</w:t>
      </w:r>
      <w:r w:rsidRPr="00975165">
        <w:rPr>
          <w:sz w:val="22"/>
          <w:szCs w:val="22"/>
        </w:rPr>
        <w:t xml:space="preserve"> 8</w:t>
      </w:r>
      <w:r>
        <w:rPr>
          <w:sz w:val="22"/>
          <w:szCs w:val="22"/>
        </w:rPr>
        <w:t xml:space="preserve">,  </w:t>
      </w:r>
      <w:r w:rsidRPr="00975165">
        <w:rPr>
          <w:sz w:val="22"/>
          <w:szCs w:val="22"/>
        </w:rPr>
        <w:t xml:space="preserve">kierowca samochodu osobowego </w:t>
      </w:r>
      <w:r>
        <w:rPr>
          <w:sz w:val="22"/>
          <w:szCs w:val="22"/>
        </w:rPr>
        <w:t>–</w:t>
      </w:r>
      <w:r w:rsidRPr="00975165">
        <w:rPr>
          <w:sz w:val="22"/>
          <w:szCs w:val="22"/>
        </w:rPr>
        <w:t xml:space="preserve"> 7</w:t>
      </w:r>
      <w:r>
        <w:rPr>
          <w:sz w:val="22"/>
          <w:szCs w:val="22"/>
        </w:rPr>
        <w:t xml:space="preserve">, </w:t>
      </w:r>
      <w:r w:rsidRPr="00975165">
        <w:rPr>
          <w:sz w:val="22"/>
          <w:szCs w:val="22"/>
        </w:rPr>
        <w:t xml:space="preserve">kierowca operator wózków jezdniowych (widłowych) </w:t>
      </w:r>
      <w:r>
        <w:rPr>
          <w:sz w:val="22"/>
          <w:szCs w:val="22"/>
        </w:rPr>
        <w:t>–</w:t>
      </w:r>
      <w:r w:rsidRPr="00975165">
        <w:rPr>
          <w:sz w:val="22"/>
          <w:szCs w:val="22"/>
        </w:rPr>
        <w:t xml:space="preserve"> 5</w:t>
      </w:r>
      <w:r>
        <w:rPr>
          <w:sz w:val="22"/>
          <w:szCs w:val="22"/>
        </w:rPr>
        <w:t xml:space="preserve">,  </w:t>
      </w:r>
      <w:r w:rsidRPr="00975165">
        <w:rPr>
          <w:sz w:val="22"/>
          <w:szCs w:val="22"/>
        </w:rPr>
        <w:t xml:space="preserve">operator maszyn i urządzeń przemysłu spożywczego </w:t>
      </w:r>
      <w:r>
        <w:rPr>
          <w:sz w:val="22"/>
          <w:szCs w:val="22"/>
        </w:rPr>
        <w:t>–</w:t>
      </w:r>
      <w:r w:rsidRPr="00975165">
        <w:rPr>
          <w:sz w:val="22"/>
          <w:szCs w:val="22"/>
        </w:rPr>
        <w:t xml:space="preserve"> 5</w:t>
      </w:r>
      <w:r>
        <w:rPr>
          <w:sz w:val="22"/>
          <w:szCs w:val="22"/>
        </w:rPr>
        <w:t xml:space="preserve">, </w:t>
      </w:r>
      <w:r w:rsidRPr="00975165">
        <w:rPr>
          <w:sz w:val="22"/>
          <w:szCs w:val="22"/>
        </w:rPr>
        <w:t xml:space="preserve">kierowca ciągnika rolniczego </w:t>
      </w:r>
      <w:r>
        <w:rPr>
          <w:sz w:val="22"/>
          <w:szCs w:val="22"/>
        </w:rPr>
        <w:t>–</w:t>
      </w:r>
      <w:r w:rsidRPr="00975165">
        <w:rPr>
          <w:sz w:val="22"/>
          <w:szCs w:val="22"/>
        </w:rPr>
        <w:t xml:space="preserve"> 2</w:t>
      </w:r>
      <w:r>
        <w:rPr>
          <w:sz w:val="22"/>
          <w:szCs w:val="22"/>
        </w:rPr>
        <w:t xml:space="preserve">, </w:t>
      </w:r>
      <w:r w:rsidRPr="00975165">
        <w:rPr>
          <w:sz w:val="22"/>
          <w:szCs w:val="22"/>
        </w:rPr>
        <w:t xml:space="preserve">operator ładowarki </w:t>
      </w:r>
      <w:r>
        <w:rPr>
          <w:sz w:val="22"/>
          <w:szCs w:val="22"/>
        </w:rPr>
        <w:t>–</w:t>
      </w:r>
      <w:r w:rsidRPr="00975165">
        <w:rPr>
          <w:sz w:val="22"/>
          <w:szCs w:val="22"/>
        </w:rPr>
        <w:t xml:space="preserve"> 2</w:t>
      </w:r>
      <w:r>
        <w:rPr>
          <w:sz w:val="22"/>
          <w:szCs w:val="22"/>
        </w:rPr>
        <w:t xml:space="preserve">, </w:t>
      </w:r>
      <w:r w:rsidRPr="00975165">
        <w:rPr>
          <w:sz w:val="22"/>
          <w:szCs w:val="22"/>
        </w:rPr>
        <w:t xml:space="preserve">operator suwnic ( suwnicowy) </w:t>
      </w:r>
      <w:r>
        <w:rPr>
          <w:sz w:val="22"/>
          <w:szCs w:val="22"/>
        </w:rPr>
        <w:t>–</w:t>
      </w:r>
      <w:r w:rsidRPr="00975165">
        <w:rPr>
          <w:sz w:val="22"/>
          <w:szCs w:val="22"/>
        </w:rPr>
        <w:t xml:space="preserve"> 2</w:t>
      </w:r>
      <w:r>
        <w:rPr>
          <w:sz w:val="22"/>
          <w:szCs w:val="22"/>
        </w:rPr>
        <w:t xml:space="preserve">, </w:t>
      </w:r>
      <w:r w:rsidRPr="00975165">
        <w:rPr>
          <w:sz w:val="22"/>
          <w:szCs w:val="22"/>
        </w:rPr>
        <w:t xml:space="preserve">kierowca autobusu </w:t>
      </w:r>
      <w:r>
        <w:rPr>
          <w:sz w:val="22"/>
          <w:szCs w:val="22"/>
        </w:rPr>
        <w:t>–</w:t>
      </w:r>
      <w:r w:rsidRPr="00975165">
        <w:rPr>
          <w:sz w:val="22"/>
          <w:szCs w:val="22"/>
        </w:rPr>
        <w:t xml:space="preserve"> 1</w:t>
      </w:r>
      <w:r>
        <w:rPr>
          <w:sz w:val="22"/>
          <w:szCs w:val="22"/>
        </w:rPr>
        <w:t xml:space="preserve">, </w:t>
      </w:r>
      <w:r w:rsidRPr="00975165">
        <w:rPr>
          <w:sz w:val="22"/>
          <w:szCs w:val="22"/>
        </w:rPr>
        <w:t xml:space="preserve">monter sprzętu gospodarstwa domowego </w:t>
      </w:r>
      <w:r>
        <w:rPr>
          <w:sz w:val="22"/>
          <w:szCs w:val="22"/>
        </w:rPr>
        <w:t>–</w:t>
      </w:r>
      <w:r w:rsidRPr="00975165">
        <w:rPr>
          <w:sz w:val="22"/>
          <w:szCs w:val="22"/>
        </w:rPr>
        <w:t xml:space="preserve"> 1</w:t>
      </w:r>
      <w:r>
        <w:rPr>
          <w:sz w:val="22"/>
          <w:szCs w:val="22"/>
        </w:rPr>
        <w:t xml:space="preserve">, </w:t>
      </w:r>
      <w:r w:rsidRPr="00975165">
        <w:rPr>
          <w:sz w:val="22"/>
          <w:szCs w:val="22"/>
        </w:rPr>
        <w:t xml:space="preserve">nastawniczy </w:t>
      </w:r>
      <w:r>
        <w:rPr>
          <w:sz w:val="22"/>
          <w:szCs w:val="22"/>
        </w:rPr>
        <w:t>–</w:t>
      </w:r>
      <w:r w:rsidRPr="00975165">
        <w:rPr>
          <w:sz w:val="22"/>
          <w:szCs w:val="22"/>
        </w:rPr>
        <w:t xml:space="preserve"> 1</w:t>
      </w:r>
      <w:r>
        <w:rPr>
          <w:sz w:val="22"/>
          <w:szCs w:val="22"/>
        </w:rPr>
        <w:t xml:space="preserve">, </w:t>
      </w:r>
      <w:r w:rsidRPr="00975165">
        <w:rPr>
          <w:sz w:val="22"/>
          <w:szCs w:val="22"/>
        </w:rPr>
        <w:t xml:space="preserve">operator koparko-ładowarki </w:t>
      </w:r>
      <w:r>
        <w:rPr>
          <w:sz w:val="22"/>
          <w:szCs w:val="22"/>
        </w:rPr>
        <w:t>–</w:t>
      </w:r>
      <w:r w:rsidRPr="00975165">
        <w:rPr>
          <w:sz w:val="22"/>
          <w:szCs w:val="22"/>
        </w:rPr>
        <w:t xml:space="preserve"> 1</w:t>
      </w:r>
      <w:r>
        <w:rPr>
          <w:sz w:val="22"/>
          <w:szCs w:val="22"/>
        </w:rPr>
        <w:t xml:space="preserve">, </w:t>
      </w:r>
      <w:r w:rsidRPr="00975165">
        <w:rPr>
          <w:sz w:val="22"/>
          <w:szCs w:val="22"/>
        </w:rPr>
        <w:t xml:space="preserve">operator maszyn do produkcji  opakowań z papieru i tektury </w:t>
      </w:r>
      <w:r>
        <w:rPr>
          <w:sz w:val="22"/>
          <w:szCs w:val="22"/>
        </w:rPr>
        <w:t>–</w:t>
      </w:r>
      <w:r w:rsidRPr="00975165">
        <w:rPr>
          <w:sz w:val="22"/>
          <w:szCs w:val="22"/>
        </w:rPr>
        <w:t xml:space="preserve"> 1</w:t>
      </w:r>
      <w:r>
        <w:rPr>
          <w:sz w:val="22"/>
          <w:szCs w:val="22"/>
        </w:rPr>
        <w:t xml:space="preserve">, </w:t>
      </w:r>
      <w:r w:rsidRPr="00975165">
        <w:rPr>
          <w:sz w:val="22"/>
          <w:szCs w:val="22"/>
        </w:rPr>
        <w:t xml:space="preserve">operator maszyn i urządzeń  metalurgicznych </w:t>
      </w:r>
      <w:r>
        <w:rPr>
          <w:sz w:val="22"/>
          <w:szCs w:val="22"/>
        </w:rPr>
        <w:t>–</w:t>
      </w:r>
      <w:r w:rsidRPr="00975165">
        <w:rPr>
          <w:sz w:val="22"/>
          <w:szCs w:val="22"/>
        </w:rPr>
        <w:t xml:space="preserve"> 1</w:t>
      </w:r>
      <w:r>
        <w:rPr>
          <w:sz w:val="22"/>
          <w:szCs w:val="22"/>
        </w:rPr>
        <w:t xml:space="preserve">, </w:t>
      </w:r>
      <w:r w:rsidRPr="00975165">
        <w:rPr>
          <w:sz w:val="22"/>
          <w:szCs w:val="22"/>
        </w:rPr>
        <w:t xml:space="preserve">operator maszyn ogrodniczych </w:t>
      </w:r>
      <w:r>
        <w:rPr>
          <w:sz w:val="22"/>
          <w:szCs w:val="22"/>
        </w:rPr>
        <w:t>–</w:t>
      </w:r>
      <w:r w:rsidRPr="00975165">
        <w:rPr>
          <w:sz w:val="22"/>
          <w:szCs w:val="22"/>
        </w:rPr>
        <w:t xml:space="preserve"> 1</w:t>
      </w:r>
      <w:r>
        <w:rPr>
          <w:sz w:val="22"/>
          <w:szCs w:val="22"/>
        </w:rPr>
        <w:t xml:space="preserve">, </w:t>
      </w:r>
      <w:r w:rsidRPr="00975165">
        <w:rPr>
          <w:sz w:val="22"/>
          <w:szCs w:val="22"/>
        </w:rPr>
        <w:t xml:space="preserve">operator urządzeń do produkcji wyrobów cukierniczych </w:t>
      </w:r>
      <w:r>
        <w:rPr>
          <w:sz w:val="22"/>
          <w:szCs w:val="22"/>
        </w:rPr>
        <w:t>–</w:t>
      </w:r>
      <w:r w:rsidRPr="00975165">
        <w:rPr>
          <w:sz w:val="22"/>
          <w:szCs w:val="22"/>
        </w:rPr>
        <w:t xml:space="preserve"> 1</w:t>
      </w:r>
      <w:r>
        <w:rPr>
          <w:sz w:val="22"/>
          <w:szCs w:val="22"/>
        </w:rPr>
        <w:t xml:space="preserve">, </w:t>
      </w:r>
      <w:r w:rsidRPr="00975165">
        <w:rPr>
          <w:sz w:val="22"/>
          <w:szCs w:val="22"/>
        </w:rPr>
        <w:t xml:space="preserve">pilarz </w:t>
      </w:r>
      <w:r>
        <w:rPr>
          <w:sz w:val="22"/>
          <w:szCs w:val="22"/>
        </w:rPr>
        <w:t>–</w:t>
      </w:r>
      <w:r w:rsidRPr="00975165">
        <w:rPr>
          <w:sz w:val="22"/>
          <w:szCs w:val="22"/>
        </w:rPr>
        <w:t xml:space="preserve"> 1</w:t>
      </w:r>
      <w:r>
        <w:rPr>
          <w:sz w:val="22"/>
          <w:szCs w:val="22"/>
        </w:rPr>
        <w:t xml:space="preserve">, </w:t>
      </w:r>
      <w:r w:rsidRPr="00975165">
        <w:rPr>
          <w:sz w:val="22"/>
          <w:szCs w:val="22"/>
        </w:rPr>
        <w:t xml:space="preserve">szlifierz kamienia </w:t>
      </w:r>
      <w:r>
        <w:rPr>
          <w:sz w:val="22"/>
          <w:szCs w:val="22"/>
        </w:rPr>
        <w:t>–</w:t>
      </w:r>
      <w:r w:rsidRPr="00975165">
        <w:rPr>
          <w:sz w:val="22"/>
          <w:szCs w:val="22"/>
        </w:rPr>
        <w:t xml:space="preserve"> 1</w:t>
      </w:r>
      <w:r>
        <w:rPr>
          <w:sz w:val="22"/>
          <w:szCs w:val="22"/>
        </w:rPr>
        <w:t xml:space="preserve">, </w:t>
      </w:r>
      <w:proofErr w:type="spellStart"/>
      <w:r w:rsidRPr="00975165">
        <w:rPr>
          <w:sz w:val="22"/>
          <w:szCs w:val="22"/>
        </w:rPr>
        <w:t>tartacznik</w:t>
      </w:r>
      <w:proofErr w:type="spellEnd"/>
      <w:r w:rsidRPr="00975165">
        <w:rPr>
          <w:sz w:val="22"/>
          <w:szCs w:val="22"/>
        </w:rPr>
        <w:t xml:space="preserve"> </w:t>
      </w:r>
      <w:r>
        <w:rPr>
          <w:sz w:val="22"/>
          <w:szCs w:val="22"/>
        </w:rPr>
        <w:t>–</w:t>
      </w:r>
      <w:r w:rsidRPr="00975165">
        <w:rPr>
          <w:sz w:val="22"/>
          <w:szCs w:val="22"/>
        </w:rPr>
        <w:t xml:space="preserve"> 1</w:t>
      </w:r>
      <w:r>
        <w:rPr>
          <w:sz w:val="22"/>
          <w:szCs w:val="22"/>
        </w:rPr>
        <w:t xml:space="preserve">, </w:t>
      </w:r>
      <w:r w:rsidRPr="00975165">
        <w:rPr>
          <w:sz w:val="22"/>
          <w:szCs w:val="22"/>
        </w:rPr>
        <w:t xml:space="preserve">wulkanizator </w:t>
      </w:r>
      <w:r>
        <w:rPr>
          <w:sz w:val="22"/>
          <w:szCs w:val="22"/>
        </w:rPr>
        <w:t>–</w:t>
      </w:r>
      <w:r w:rsidRPr="00975165">
        <w:rPr>
          <w:sz w:val="22"/>
          <w:szCs w:val="22"/>
        </w:rPr>
        <w:t xml:space="preserve"> 1</w:t>
      </w:r>
      <w:r>
        <w:rPr>
          <w:sz w:val="22"/>
          <w:szCs w:val="22"/>
        </w:rPr>
        <w:t>.</w:t>
      </w:r>
    </w:p>
    <w:p w14:paraId="2A76596F" w14:textId="77777777" w:rsidR="00975165" w:rsidRPr="00975165" w:rsidRDefault="00975165" w:rsidP="00975165">
      <w:pPr>
        <w:suppressAutoHyphens w:val="0"/>
        <w:autoSpaceDE w:val="0"/>
        <w:autoSpaceDN w:val="0"/>
        <w:adjustRightInd w:val="0"/>
        <w:spacing w:line="276" w:lineRule="auto"/>
        <w:rPr>
          <w:sz w:val="22"/>
          <w:szCs w:val="22"/>
        </w:rPr>
      </w:pPr>
    </w:p>
    <w:p w14:paraId="1951C22E" w14:textId="77777777" w:rsidR="00975165" w:rsidRPr="00975165" w:rsidRDefault="00975165" w:rsidP="00975165">
      <w:pPr>
        <w:suppressAutoHyphens w:val="0"/>
        <w:autoSpaceDE w:val="0"/>
        <w:autoSpaceDN w:val="0"/>
        <w:adjustRightInd w:val="0"/>
        <w:spacing w:line="276" w:lineRule="auto"/>
        <w:jc w:val="both"/>
        <w:rPr>
          <w:sz w:val="22"/>
          <w:szCs w:val="22"/>
        </w:rPr>
      </w:pPr>
      <w:r w:rsidRPr="00975165">
        <w:rPr>
          <w:sz w:val="22"/>
          <w:szCs w:val="22"/>
        </w:rPr>
        <w:t xml:space="preserve">• </w:t>
      </w:r>
      <w:r w:rsidRPr="00975165">
        <w:rPr>
          <w:b/>
          <w:bCs/>
          <w:sz w:val="22"/>
          <w:szCs w:val="22"/>
        </w:rPr>
        <w:t xml:space="preserve">techników i </w:t>
      </w:r>
      <w:r w:rsidR="00BF0DDF">
        <w:rPr>
          <w:b/>
          <w:bCs/>
          <w:sz w:val="22"/>
          <w:szCs w:val="22"/>
        </w:rPr>
        <w:t xml:space="preserve">inny </w:t>
      </w:r>
      <w:r w:rsidRPr="00975165">
        <w:rPr>
          <w:b/>
          <w:bCs/>
          <w:sz w:val="22"/>
          <w:szCs w:val="22"/>
        </w:rPr>
        <w:t xml:space="preserve">średni personel </w:t>
      </w:r>
      <w:r w:rsidRPr="00975165">
        <w:rPr>
          <w:sz w:val="22"/>
          <w:szCs w:val="22"/>
        </w:rPr>
        <w:t xml:space="preserve">- </w:t>
      </w:r>
      <w:r w:rsidRPr="00975165">
        <w:rPr>
          <w:b/>
          <w:sz w:val="22"/>
          <w:szCs w:val="22"/>
        </w:rPr>
        <w:t>1</w:t>
      </w:r>
      <w:r>
        <w:rPr>
          <w:b/>
          <w:sz w:val="22"/>
          <w:szCs w:val="22"/>
        </w:rPr>
        <w:t>20</w:t>
      </w:r>
      <w:r w:rsidRPr="00975165">
        <w:rPr>
          <w:b/>
          <w:bCs/>
          <w:sz w:val="22"/>
          <w:szCs w:val="22"/>
        </w:rPr>
        <w:t xml:space="preserve"> ofert </w:t>
      </w:r>
      <w:r w:rsidRPr="00975165">
        <w:rPr>
          <w:sz w:val="22"/>
          <w:szCs w:val="22"/>
        </w:rPr>
        <w:t>(</w:t>
      </w:r>
      <w:r>
        <w:rPr>
          <w:sz w:val="22"/>
          <w:szCs w:val="22"/>
        </w:rPr>
        <w:t>6</w:t>
      </w:r>
      <w:r w:rsidRPr="00975165">
        <w:rPr>
          <w:sz w:val="22"/>
          <w:szCs w:val="22"/>
        </w:rPr>
        <w:t>,</w:t>
      </w:r>
      <w:r w:rsidR="003729C9">
        <w:rPr>
          <w:sz w:val="22"/>
          <w:szCs w:val="22"/>
        </w:rPr>
        <w:t>3</w:t>
      </w:r>
      <w:r w:rsidRPr="00975165">
        <w:rPr>
          <w:sz w:val="22"/>
          <w:szCs w:val="22"/>
        </w:rPr>
        <w:t xml:space="preserve">%), w tym dla: </w:t>
      </w:r>
    </w:p>
    <w:p w14:paraId="0A2E78F2" w14:textId="46CBBC12" w:rsidR="00F3000D" w:rsidRDefault="00975165" w:rsidP="006408BB">
      <w:pPr>
        <w:suppressAutoHyphens w:val="0"/>
        <w:autoSpaceDE w:val="0"/>
        <w:autoSpaceDN w:val="0"/>
        <w:adjustRightInd w:val="0"/>
        <w:spacing w:line="276" w:lineRule="auto"/>
        <w:jc w:val="both"/>
        <w:rPr>
          <w:sz w:val="22"/>
          <w:szCs w:val="22"/>
        </w:rPr>
      </w:pPr>
      <w:r w:rsidRPr="00975165">
        <w:rPr>
          <w:sz w:val="22"/>
          <w:szCs w:val="22"/>
        </w:rPr>
        <w:t xml:space="preserve">technik administracji </w:t>
      </w:r>
      <w:r>
        <w:rPr>
          <w:sz w:val="22"/>
          <w:szCs w:val="22"/>
        </w:rPr>
        <w:t>–</w:t>
      </w:r>
      <w:r w:rsidRPr="00975165">
        <w:rPr>
          <w:sz w:val="22"/>
          <w:szCs w:val="22"/>
        </w:rPr>
        <w:t xml:space="preserve"> 47</w:t>
      </w:r>
      <w:r>
        <w:rPr>
          <w:sz w:val="22"/>
          <w:szCs w:val="22"/>
        </w:rPr>
        <w:t xml:space="preserve">, </w:t>
      </w:r>
      <w:r w:rsidRPr="00975165">
        <w:rPr>
          <w:sz w:val="22"/>
          <w:szCs w:val="22"/>
        </w:rPr>
        <w:t xml:space="preserve">operator zautomatyzowanej linii produkcyjnej </w:t>
      </w:r>
      <w:r>
        <w:rPr>
          <w:sz w:val="22"/>
          <w:szCs w:val="22"/>
        </w:rPr>
        <w:t>–</w:t>
      </w:r>
      <w:r w:rsidRPr="00975165">
        <w:rPr>
          <w:sz w:val="22"/>
          <w:szCs w:val="22"/>
        </w:rPr>
        <w:t xml:space="preserve"> 14</w:t>
      </w:r>
      <w:r>
        <w:rPr>
          <w:sz w:val="22"/>
          <w:szCs w:val="22"/>
        </w:rPr>
        <w:t xml:space="preserve">, </w:t>
      </w:r>
      <w:r w:rsidRPr="00975165">
        <w:rPr>
          <w:sz w:val="22"/>
          <w:szCs w:val="22"/>
        </w:rPr>
        <w:t xml:space="preserve">asystent osoby niepełnosprawnej </w:t>
      </w:r>
      <w:r>
        <w:rPr>
          <w:sz w:val="22"/>
          <w:szCs w:val="22"/>
        </w:rPr>
        <w:t>–</w:t>
      </w:r>
      <w:r w:rsidRPr="00975165">
        <w:rPr>
          <w:sz w:val="22"/>
          <w:szCs w:val="22"/>
        </w:rPr>
        <w:t xml:space="preserve"> 11</w:t>
      </w:r>
      <w:r>
        <w:rPr>
          <w:sz w:val="22"/>
          <w:szCs w:val="22"/>
        </w:rPr>
        <w:t xml:space="preserve">, </w:t>
      </w:r>
      <w:r w:rsidRPr="00975165">
        <w:rPr>
          <w:sz w:val="22"/>
          <w:szCs w:val="22"/>
        </w:rPr>
        <w:t xml:space="preserve">księgowy </w:t>
      </w:r>
      <w:r>
        <w:rPr>
          <w:sz w:val="22"/>
          <w:szCs w:val="22"/>
        </w:rPr>
        <w:t>–</w:t>
      </w:r>
      <w:r w:rsidRPr="00975165">
        <w:rPr>
          <w:sz w:val="22"/>
          <w:szCs w:val="22"/>
        </w:rPr>
        <w:t xml:space="preserve"> 6</w:t>
      </w:r>
      <w:r>
        <w:rPr>
          <w:sz w:val="22"/>
          <w:szCs w:val="22"/>
        </w:rPr>
        <w:t xml:space="preserve">, </w:t>
      </w:r>
      <w:r w:rsidRPr="00975165">
        <w:rPr>
          <w:sz w:val="22"/>
          <w:szCs w:val="22"/>
        </w:rPr>
        <w:t xml:space="preserve">zaopatrzeniowiec </w:t>
      </w:r>
      <w:r>
        <w:rPr>
          <w:sz w:val="22"/>
          <w:szCs w:val="22"/>
        </w:rPr>
        <w:t>–</w:t>
      </w:r>
      <w:r w:rsidRPr="00975165">
        <w:rPr>
          <w:sz w:val="22"/>
          <w:szCs w:val="22"/>
        </w:rPr>
        <w:t xml:space="preserve"> 6</w:t>
      </w:r>
      <w:r>
        <w:rPr>
          <w:sz w:val="22"/>
          <w:szCs w:val="22"/>
        </w:rPr>
        <w:t xml:space="preserve">, </w:t>
      </w:r>
      <w:r w:rsidRPr="00975165">
        <w:rPr>
          <w:sz w:val="22"/>
          <w:szCs w:val="22"/>
        </w:rPr>
        <w:t xml:space="preserve">opiekunka dziecięca </w:t>
      </w:r>
      <w:r>
        <w:rPr>
          <w:sz w:val="22"/>
          <w:szCs w:val="22"/>
        </w:rPr>
        <w:t>–</w:t>
      </w:r>
      <w:r w:rsidRPr="00975165">
        <w:rPr>
          <w:sz w:val="22"/>
          <w:szCs w:val="22"/>
        </w:rPr>
        <w:t xml:space="preserve"> 3</w:t>
      </w:r>
      <w:r>
        <w:rPr>
          <w:sz w:val="22"/>
          <w:szCs w:val="22"/>
        </w:rPr>
        <w:t xml:space="preserve">, </w:t>
      </w:r>
      <w:r w:rsidRPr="00975165">
        <w:rPr>
          <w:sz w:val="22"/>
          <w:szCs w:val="22"/>
        </w:rPr>
        <w:t xml:space="preserve">przedstawiciel handlowy </w:t>
      </w:r>
      <w:r>
        <w:rPr>
          <w:sz w:val="22"/>
          <w:szCs w:val="22"/>
        </w:rPr>
        <w:t>–</w:t>
      </w:r>
      <w:r w:rsidRPr="00975165">
        <w:rPr>
          <w:sz w:val="22"/>
          <w:szCs w:val="22"/>
        </w:rPr>
        <w:t xml:space="preserve"> 3</w:t>
      </w:r>
      <w:r>
        <w:rPr>
          <w:sz w:val="22"/>
          <w:szCs w:val="22"/>
        </w:rPr>
        <w:t xml:space="preserve">, </w:t>
      </w:r>
      <w:r w:rsidRPr="00975165">
        <w:rPr>
          <w:sz w:val="22"/>
          <w:szCs w:val="22"/>
        </w:rPr>
        <w:t xml:space="preserve">spedytor </w:t>
      </w:r>
      <w:r>
        <w:rPr>
          <w:sz w:val="22"/>
          <w:szCs w:val="22"/>
        </w:rPr>
        <w:t>–</w:t>
      </w:r>
      <w:r w:rsidRPr="00975165">
        <w:rPr>
          <w:sz w:val="22"/>
          <w:szCs w:val="22"/>
        </w:rPr>
        <w:t xml:space="preserve"> 3</w:t>
      </w:r>
      <w:r>
        <w:rPr>
          <w:sz w:val="22"/>
          <w:szCs w:val="22"/>
        </w:rPr>
        <w:t xml:space="preserve">, </w:t>
      </w:r>
      <w:r w:rsidRPr="00975165">
        <w:rPr>
          <w:sz w:val="22"/>
          <w:szCs w:val="22"/>
        </w:rPr>
        <w:t xml:space="preserve">agent ubezpieczeniowy </w:t>
      </w:r>
      <w:r>
        <w:rPr>
          <w:sz w:val="22"/>
          <w:szCs w:val="22"/>
        </w:rPr>
        <w:t>–</w:t>
      </w:r>
      <w:r w:rsidRPr="00975165">
        <w:rPr>
          <w:sz w:val="22"/>
          <w:szCs w:val="22"/>
        </w:rPr>
        <w:t xml:space="preserve"> 2</w:t>
      </w:r>
      <w:r>
        <w:rPr>
          <w:sz w:val="22"/>
          <w:szCs w:val="22"/>
        </w:rPr>
        <w:t xml:space="preserve">, </w:t>
      </w:r>
      <w:r w:rsidRPr="00975165">
        <w:rPr>
          <w:sz w:val="22"/>
          <w:szCs w:val="22"/>
        </w:rPr>
        <w:t xml:space="preserve">asystentka stomatologiczna </w:t>
      </w:r>
      <w:r>
        <w:rPr>
          <w:sz w:val="22"/>
          <w:szCs w:val="22"/>
        </w:rPr>
        <w:t>–</w:t>
      </w:r>
      <w:r w:rsidRPr="00975165">
        <w:rPr>
          <w:sz w:val="22"/>
          <w:szCs w:val="22"/>
        </w:rPr>
        <w:t xml:space="preserve"> 2</w:t>
      </w:r>
      <w:r>
        <w:rPr>
          <w:sz w:val="22"/>
          <w:szCs w:val="22"/>
        </w:rPr>
        <w:t xml:space="preserve">, </w:t>
      </w:r>
      <w:r w:rsidRPr="00975165">
        <w:rPr>
          <w:sz w:val="22"/>
          <w:szCs w:val="22"/>
        </w:rPr>
        <w:t xml:space="preserve">florysta </w:t>
      </w:r>
      <w:r>
        <w:rPr>
          <w:sz w:val="22"/>
          <w:szCs w:val="22"/>
        </w:rPr>
        <w:t>–</w:t>
      </w:r>
      <w:r w:rsidRPr="00975165">
        <w:rPr>
          <w:sz w:val="22"/>
          <w:szCs w:val="22"/>
        </w:rPr>
        <w:t xml:space="preserve"> 2</w:t>
      </w:r>
      <w:r>
        <w:rPr>
          <w:sz w:val="22"/>
          <w:szCs w:val="22"/>
        </w:rPr>
        <w:t xml:space="preserve">, </w:t>
      </w:r>
      <w:r w:rsidRPr="00975165">
        <w:rPr>
          <w:sz w:val="22"/>
          <w:szCs w:val="22"/>
        </w:rPr>
        <w:t xml:space="preserve">laborant chemiczny </w:t>
      </w:r>
      <w:r>
        <w:rPr>
          <w:sz w:val="22"/>
          <w:szCs w:val="22"/>
        </w:rPr>
        <w:t>–</w:t>
      </w:r>
      <w:r w:rsidRPr="00975165">
        <w:rPr>
          <w:sz w:val="22"/>
          <w:szCs w:val="22"/>
        </w:rPr>
        <w:t xml:space="preserve"> 2</w:t>
      </w:r>
      <w:r>
        <w:rPr>
          <w:sz w:val="22"/>
          <w:szCs w:val="22"/>
        </w:rPr>
        <w:t xml:space="preserve">, </w:t>
      </w:r>
      <w:r w:rsidRPr="00975165">
        <w:rPr>
          <w:sz w:val="22"/>
          <w:szCs w:val="22"/>
        </w:rPr>
        <w:t xml:space="preserve">maszynista chłodni </w:t>
      </w:r>
      <w:r>
        <w:rPr>
          <w:sz w:val="22"/>
          <w:szCs w:val="22"/>
        </w:rPr>
        <w:t>–</w:t>
      </w:r>
      <w:r w:rsidRPr="00975165">
        <w:rPr>
          <w:sz w:val="22"/>
          <w:szCs w:val="22"/>
        </w:rPr>
        <w:t xml:space="preserve"> 2</w:t>
      </w:r>
      <w:r>
        <w:rPr>
          <w:sz w:val="22"/>
          <w:szCs w:val="22"/>
        </w:rPr>
        <w:t xml:space="preserve">, </w:t>
      </w:r>
      <w:r w:rsidRPr="00975165">
        <w:rPr>
          <w:sz w:val="22"/>
          <w:szCs w:val="22"/>
        </w:rPr>
        <w:t xml:space="preserve">mistrz produkcji w przemyśle spożywczym </w:t>
      </w:r>
      <w:r>
        <w:rPr>
          <w:sz w:val="22"/>
          <w:szCs w:val="22"/>
        </w:rPr>
        <w:t>–</w:t>
      </w:r>
      <w:r w:rsidRPr="00975165">
        <w:rPr>
          <w:sz w:val="22"/>
          <w:szCs w:val="22"/>
        </w:rPr>
        <w:t xml:space="preserve"> 2</w:t>
      </w:r>
      <w:r>
        <w:rPr>
          <w:sz w:val="22"/>
          <w:szCs w:val="22"/>
        </w:rPr>
        <w:t xml:space="preserve">, </w:t>
      </w:r>
      <w:r w:rsidRPr="00975165">
        <w:rPr>
          <w:sz w:val="22"/>
          <w:szCs w:val="22"/>
        </w:rPr>
        <w:t xml:space="preserve">pracownik socjalny </w:t>
      </w:r>
      <w:r>
        <w:rPr>
          <w:sz w:val="22"/>
          <w:szCs w:val="22"/>
        </w:rPr>
        <w:t>–</w:t>
      </w:r>
      <w:r w:rsidRPr="00975165">
        <w:rPr>
          <w:sz w:val="22"/>
          <w:szCs w:val="22"/>
        </w:rPr>
        <w:t xml:space="preserve"> 2</w:t>
      </w:r>
      <w:r>
        <w:rPr>
          <w:sz w:val="22"/>
          <w:szCs w:val="22"/>
        </w:rPr>
        <w:t xml:space="preserve">, </w:t>
      </w:r>
      <w:r w:rsidRPr="00975165">
        <w:rPr>
          <w:sz w:val="22"/>
          <w:szCs w:val="22"/>
        </w:rPr>
        <w:t xml:space="preserve">technik farmaceutyczny </w:t>
      </w:r>
      <w:r>
        <w:rPr>
          <w:sz w:val="22"/>
          <w:szCs w:val="22"/>
        </w:rPr>
        <w:t>–</w:t>
      </w:r>
      <w:r w:rsidRPr="00975165">
        <w:rPr>
          <w:sz w:val="22"/>
          <w:szCs w:val="22"/>
        </w:rPr>
        <w:t xml:space="preserve"> 2</w:t>
      </w:r>
      <w:r>
        <w:rPr>
          <w:sz w:val="22"/>
          <w:szCs w:val="22"/>
        </w:rPr>
        <w:t xml:space="preserve">, </w:t>
      </w:r>
      <w:r w:rsidRPr="00975165">
        <w:rPr>
          <w:sz w:val="22"/>
          <w:szCs w:val="22"/>
        </w:rPr>
        <w:t xml:space="preserve">technik informatyk </w:t>
      </w:r>
      <w:r>
        <w:rPr>
          <w:sz w:val="22"/>
          <w:szCs w:val="22"/>
        </w:rPr>
        <w:t>–</w:t>
      </w:r>
      <w:r w:rsidRPr="00975165">
        <w:rPr>
          <w:sz w:val="22"/>
          <w:szCs w:val="22"/>
        </w:rPr>
        <w:t xml:space="preserve"> 2</w:t>
      </w:r>
      <w:r>
        <w:rPr>
          <w:sz w:val="22"/>
          <w:szCs w:val="22"/>
        </w:rPr>
        <w:t xml:space="preserve">, </w:t>
      </w:r>
      <w:r w:rsidRPr="00975165">
        <w:rPr>
          <w:sz w:val="22"/>
          <w:szCs w:val="22"/>
        </w:rPr>
        <w:t xml:space="preserve">technik maszyn i urządzeń </w:t>
      </w:r>
      <w:r>
        <w:rPr>
          <w:sz w:val="22"/>
          <w:szCs w:val="22"/>
        </w:rPr>
        <w:t>–</w:t>
      </w:r>
      <w:r w:rsidRPr="00975165">
        <w:rPr>
          <w:sz w:val="22"/>
          <w:szCs w:val="22"/>
        </w:rPr>
        <w:t xml:space="preserve"> 2</w:t>
      </w:r>
      <w:r>
        <w:rPr>
          <w:sz w:val="22"/>
          <w:szCs w:val="22"/>
        </w:rPr>
        <w:t xml:space="preserve">, </w:t>
      </w:r>
      <w:r w:rsidRPr="00975165">
        <w:rPr>
          <w:sz w:val="22"/>
          <w:szCs w:val="22"/>
        </w:rPr>
        <w:t xml:space="preserve">animator kultury </w:t>
      </w:r>
      <w:r>
        <w:rPr>
          <w:sz w:val="22"/>
          <w:szCs w:val="22"/>
        </w:rPr>
        <w:t>–</w:t>
      </w:r>
      <w:r w:rsidRPr="00975165">
        <w:rPr>
          <w:sz w:val="22"/>
          <w:szCs w:val="22"/>
        </w:rPr>
        <w:t xml:space="preserve"> 1</w:t>
      </w:r>
      <w:r>
        <w:rPr>
          <w:sz w:val="22"/>
          <w:szCs w:val="22"/>
        </w:rPr>
        <w:t xml:space="preserve">, </w:t>
      </w:r>
      <w:r w:rsidRPr="00975165">
        <w:rPr>
          <w:sz w:val="22"/>
          <w:szCs w:val="22"/>
        </w:rPr>
        <w:t xml:space="preserve">dekorator wnętrz </w:t>
      </w:r>
      <w:r>
        <w:rPr>
          <w:sz w:val="22"/>
          <w:szCs w:val="22"/>
        </w:rPr>
        <w:t>–</w:t>
      </w:r>
      <w:r w:rsidRPr="00975165">
        <w:rPr>
          <w:sz w:val="22"/>
          <w:szCs w:val="22"/>
        </w:rPr>
        <w:t xml:space="preserve"> 1</w:t>
      </w:r>
      <w:r>
        <w:rPr>
          <w:sz w:val="22"/>
          <w:szCs w:val="22"/>
        </w:rPr>
        <w:t xml:space="preserve">, </w:t>
      </w:r>
      <w:r w:rsidRPr="00975165">
        <w:rPr>
          <w:sz w:val="22"/>
          <w:szCs w:val="22"/>
        </w:rPr>
        <w:t xml:space="preserve">kierownik biura </w:t>
      </w:r>
      <w:r>
        <w:rPr>
          <w:sz w:val="22"/>
          <w:szCs w:val="22"/>
        </w:rPr>
        <w:t>–</w:t>
      </w:r>
      <w:r w:rsidRPr="00975165">
        <w:rPr>
          <w:sz w:val="22"/>
          <w:szCs w:val="22"/>
        </w:rPr>
        <w:t xml:space="preserve"> 1</w:t>
      </w:r>
      <w:r>
        <w:rPr>
          <w:sz w:val="22"/>
          <w:szCs w:val="22"/>
        </w:rPr>
        <w:t xml:space="preserve">, </w:t>
      </w:r>
      <w:r w:rsidRPr="00975165">
        <w:rPr>
          <w:sz w:val="22"/>
          <w:szCs w:val="22"/>
        </w:rPr>
        <w:t xml:space="preserve">menedżer dyscypliny sportu </w:t>
      </w:r>
      <w:r>
        <w:rPr>
          <w:sz w:val="22"/>
          <w:szCs w:val="22"/>
        </w:rPr>
        <w:t>–</w:t>
      </w:r>
      <w:r w:rsidRPr="00975165">
        <w:rPr>
          <w:sz w:val="22"/>
          <w:szCs w:val="22"/>
        </w:rPr>
        <w:t xml:space="preserve"> 1</w:t>
      </w:r>
      <w:r>
        <w:rPr>
          <w:sz w:val="22"/>
          <w:szCs w:val="22"/>
        </w:rPr>
        <w:t xml:space="preserve">, </w:t>
      </w:r>
      <w:r w:rsidRPr="00975165">
        <w:rPr>
          <w:sz w:val="22"/>
          <w:szCs w:val="22"/>
        </w:rPr>
        <w:t xml:space="preserve">pracownik działu logistyki </w:t>
      </w:r>
      <w:r>
        <w:rPr>
          <w:sz w:val="22"/>
          <w:szCs w:val="22"/>
        </w:rPr>
        <w:t>–</w:t>
      </w:r>
      <w:r w:rsidRPr="00975165">
        <w:rPr>
          <w:sz w:val="22"/>
          <w:szCs w:val="22"/>
        </w:rPr>
        <w:t xml:space="preserve"> 1</w:t>
      </w:r>
      <w:r>
        <w:rPr>
          <w:sz w:val="22"/>
          <w:szCs w:val="22"/>
        </w:rPr>
        <w:t xml:space="preserve">, </w:t>
      </w:r>
      <w:r w:rsidRPr="00975165">
        <w:rPr>
          <w:sz w:val="22"/>
          <w:szCs w:val="22"/>
        </w:rPr>
        <w:t xml:space="preserve">stenograf-protokolant </w:t>
      </w:r>
      <w:r>
        <w:rPr>
          <w:sz w:val="22"/>
          <w:szCs w:val="22"/>
        </w:rPr>
        <w:t>–</w:t>
      </w:r>
      <w:r w:rsidRPr="00975165">
        <w:rPr>
          <w:sz w:val="22"/>
          <w:szCs w:val="22"/>
        </w:rPr>
        <w:t xml:space="preserve"> 1</w:t>
      </w:r>
      <w:r>
        <w:rPr>
          <w:sz w:val="22"/>
          <w:szCs w:val="22"/>
        </w:rPr>
        <w:t xml:space="preserve">, </w:t>
      </w:r>
      <w:r w:rsidR="006408BB">
        <w:rPr>
          <w:sz w:val="22"/>
          <w:szCs w:val="22"/>
        </w:rPr>
        <w:t xml:space="preserve"> </w:t>
      </w:r>
      <w:r w:rsidRPr="00975165">
        <w:rPr>
          <w:sz w:val="22"/>
          <w:szCs w:val="22"/>
        </w:rPr>
        <w:t xml:space="preserve">technik automatyk </w:t>
      </w:r>
      <w:r>
        <w:rPr>
          <w:sz w:val="22"/>
          <w:szCs w:val="22"/>
        </w:rPr>
        <w:t>–</w:t>
      </w:r>
      <w:r w:rsidRPr="00975165">
        <w:rPr>
          <w:sz w:val="22"/>
          <w:szCs w:val="22"/>
        </w:rPr>
        <w:t xml:space="preserve"> 1</w:t>
      </w:r>
      <w:r>
        <w:rPr>
          <w:sz w:val="22"/>
          <w:szCs w:val="22"/>
        </w:rPr>
        <w:t>.</w:t>
      </w:r>
    </w:p>
    <w:p w14:paraId="33E2960F" w14:textId="77777777" w:rsidR="00975165" w:rsidRPr="00975165" w:rsidRDefault="00975165" w:rsidP="00975165">
      <w:pPr>
        <w:suppressAutoHyphens w:val="0"/>
        <w:autoSpaceDE w:val="0"/>
        <w:autoSpaceDN w:val="0"/>
        <w:adjustRightInd w:val="0"/>
        <w:spacing w:line="276" w:lineRule="auto"/>
        <w:rPr>
          <w:sz w:val="22"/>
          <w:szCs w:val="22"/>
        </w:rPr>
      </w:pPr>
    </w:p>
    <w:p w14:paraId="16A3957E" w14:textId="77777777" w:rsidR="009469BC" w:rsidRPr="00975165" w:rsidRDefault="009469BC" w:rsidP="009469BC">
      <w:pPr>
        <w:suppressAutoHyphens w:val="0"/>
        <w:autoSpaceDE w:val="0"/>
        <w:autoSpaceDN w:val="0"/>
        <w:adjustRightInd w:val="0"/>
        <w:spacing w:line="276" w:lineRule="auto"/>
        <w:jc w:val="both"/>
        <w:rPr>
          <w:sz w:val="22"/>
          <w:szCs w:val="22"/>
        </w:rPr>
      </w:pPr>
      <w:r w:rsidRPr="00975165">
        <w:rPr>
          <w:sz w:val="22"/>
          <w:szCs w:val="22"/>
        </w:rPr>
        <w:lastRenderedPageBreak/>
        <w:t xml:space="preserve">• </w:t>
      </w:r>
      <w:r w:rsidRPr="00975165">
        <w:rPr>
          <w:b/>
          <w:bCs/>
          <w:sz w:val="22"/>
          <w:szCs w:val="22"/>
        </w:rPr>
        <w:t xml:space="preserve">specjalistów </w:t>
      </w:r>
      <w:r w:rsidRPr="00975165">
        <w:rPr>
          <w:sz w:val="22"/>
          <w:szCs w:val="22"/>
        </w:rPr>
        <w:t xml:space="preserve">- </w:t>
      </w:r>
      <w:r w:rsidR="00975165" w:rsidRPr="00975165">
        <w:rPr>
          <w:b/>
          <w:sz w:val="22"/>
          <w:szCs w:val="22"/>
        </w:rPr>
        <w:t>53</w:t>
      </w:r>
      <w:r w:rsidRPr="00975165">
        <w:rPr>
          <w:b/>
          <w:bCs/>
          <w:sz w:val="22"/>
          <w:szCs w:val="22"/>
        </w:rPr>
        <w:t xml:space="preserve"> ofert</w:t>
      </w:r>
      <w:r w:rsidR="003729C9">
        <w:rPr>
          <w:b/>
          <w:bCs/>
          <w:sz w:val="22"/>
          <w:szCs w:val="22"/>
        </w:rPr>
        <w:t>y</w:t>
      </w:r>
      <w:r w:rsidRPr="00975165">
        <w:rPr>
          <w:b/>
          <w:bCs/>
          <w:sz w:val="22"/>
          <w:szCs w:val="22"/>
        </w:rPr>
        <w:t xml:space="preserve"> </w:t>
      </w:r>
      <w:r w:rsidRPr="00975165">
        <w:rPr>
          <w:sz w:val="22"/>
          <w:szCs w:val="22"/>
        </w:rPr>
        <w:t xml:space="preserve">(2,8%), w tym dla: </w:t>
      </w:r>
    </w:p>
    <w:p w14:paraId="5E940A99" w14:textId="10FAC6A0" w:rsidR="00975165" w:rsidRDefault="00975165" w:rsidP="00975165">
      <w:pPr>
        <w:suppressAutoHyphens w:val="0"/>
        <w:autoSpaceDE w:val="0"/>
        <w:autoSpaceDN w:val="0"/>
        <w:adjustRightInd w:val="0"/>
        <w:spacing w:line="276" w:lineRule="auto"/>
        <w:jc w:val="both"/>
        <w:rPr>
          <w:sz w:val="22"/>
          <w:szCs w:val="22"/>
        </w:rPr>
      </w:pPr>
      <w:r w:rsidRPr="00975165">
        <w:rPr>
          <w:sz w:val="22"/>
          <w:szCs w:val="22"/>
        </w:rPr>
        <w:t>fizjoterapeuta</w:t>
      </w:r>
      <w:r>
        <w:rPr>
          <w:sz w:val="22"/>
          <w:szCs w:val="22"/>
        </w:rPr>
        <w:t xml:space="preserve"> – </w:t>
      </w:r>
      <w:r w:rsidRPr="00975165">
        <w:rPr>
          <w:sz w:val="22"/>
          <w:szCs w:val="22"/>
        </w:rPr>
        <w:t>8</w:t>
      </w:r>
      <w:r>
        <w:rPr>
          <w:sz w:val="22"/>
          <w:szCs w:val="22"/>
        </w:rPr>
        <w:t xml:space="preserve">, </w:t>
      </w:r>
      <w:r w:rsidRPr="00975165">
        <w:rPr>
          <w:sz w:val="22"/>
          <w:szCs w:val="22"/>
        </w:rPr>
        <w:t>inżynier budownictwa - budownictwo ogólne</w:t>
      </w:r>
      <w:r>
        <w:rPr>
          <w:sz w:val="22"/>
          <w:szCs w:val="22"/>
        </w:rPr>
        <w:t xml:space="preserve"> – </w:t>
      </w:r>
      <w:r w:rsidRPr="00975165">
        <w:rPr>
          <w:sz w:val="22"/>
          <w:szCs w:val="22"/>
        </w:rPr>
        <w:t>7</w:t>
      </w:r>
      <w:r>
        <w:rPr>
          <w:sz w:val="22"/>
          <w:szCs w:val="22"/>
        </w:rPr>
        <w:t xml:space="preserve">, </w:t>
      </w:r>
      <w:r w:rsidRPr="00975165">
        <w:rPr>
          <w:sz w:val="22"/>
          <w:szCs w:val="22"/>
        </w:rPr>
        <w:t>nauczyciel przedszkola</w:t>
      </w:r>
      <w:r>
        <w:rPr>
          <w:sz w:val="22"/>
          <w:szCs w:val="22"/>
        </w:rPr>
        <w:t xml:space="preserve"> – </w:t>
      </w:r>
      <w:r w:rsidRPr="00975165">
        <w:rPr>
          <w:sz w:val="22"/>
          <w:szCs w:val="22"/>
        </w:rPr>
        <w:t>3</w:t>
      </w:r>
      <w:r>
        <w:rPr>
          <w:sz w:val="22"/>
          <w:szCs w:val="22"/>
        </w:rPr>
        <w:t xml:space="preserve">, </w:t>
      </w:r>
      <w:r w:rsidRPr="00975165">
        <w:rPr>
          <w:sz w:val="22"/>
          <w:szCs w:val="22"/>
        </w:rPr>
        <w:t xml:space="preserve">lekarz weterynarii </w:t>
      </w:r>
      <w:r>
        <w:rPr>
          <w:sz w:val="22"/>
          <w:szCs w:val="22"/>
        </w:rPr>
        <w:t xml:space="preserve"> - </w:t>
      </w:r>
      <w:r w:rsidRPr="00975165">
        <w:rPr>
          <w:sz w:val="22"/>
          <w:szCs w:val="22"/>
        </w:rPr>
        <w:t>2</w:t>
      </w:r>
      <w:r>
        <w:rPr>
          <w:sz w:val="22"/>
          <w:szCs w:val="22"/>
        </w:rPr>
        <w:t xml:space="preserve">, </w:t>
      </w:r>
      <w:r w:rsidRPr="00975165">
        <w:rPr>
          <w:sz w:val="22"/>
          <w:szCs w:val="22"/>
        </w:rPr>
        <w:t>logopeda</w:t>
      </w:r>
      <w:r>
        <w:rPr>
          <w:sz w:val="22"/>
          <w:szCs w:val="22"/>
        </w:rPr>
        <w:t xml:space="preserve"> – </w:t>
      </w:r>
      <w:r w:rsidRPr="00975165">
        <w:rPr>
          <w:sz w:val="22"/>
          <w:szCs w:val="22"/>
        </w:rPr>
        <w:t>2</w:t>
      </w:r>
      <w:r>
        <w:rPr>
          <w:sz w:val="22"/>
          <w:szCs w:val="22"/>
        </w:rPr>
        <w:t xml:space="preserve">, </w:t>
      </w:r>
      <w:r w:rsidRPr="00975165">
        <w:rPr>
          <w:sz w:val="22"/>
          <w:szCs w:val="22"/>
        </w:rPr>
        <w:t>specjalista do spraw marketingu i handlu</w:t>
      </w:r>
      <w:r>
        <w:rPr>
          <w:sz w:val="22"/>
          <w:szCs w:val="22"/>
        </w:rPr>
        <w:t xml:space="preserve"> – </w:t>
      </w:r>
      <w:r w:rsidRPr="00975165">
        <w:rPr>
          <w:sz w:val="22"/>
          <w:szCs w:val="22"/>
        </w:rPr>
        <w:t>2</w:t>
      </w:r>
      <w:r>
        <w:rPr>
          <w:sz w:val="22"/>
          <w:szCs w:val="22"/>
        </w:rPr>
        <w:t xml:space="preserve">, </w:t>
      </w:r>
      <w:r w:rsidRPr="00975165">
        <w:rPr>
          <w:sz w:val="22"/>
          <w:szCs w:val="22"/>
        </w:rPr>
        <w:t>specjalista do spraw rachunkowości</w:t>
      </w:r>
      <w:r>
        <w:rPr>
          <w:sz w:val="22"/>
          <w:szCs w:val="22"/>
        </w:rPr>
        <w:t xml:space="preserve"> – </w:t>
      </w:r>
      <w:r w:rsidRPr="00975165">
        <w:rPr>
          <w:sz w:val="22"/>
          <w:szCs w:val="22"/>
        </w:rPr>
        <w:t>2</w:t>
      </w:r>
      <w:r>
        <w:rPr>
          <w:sz w:val="22"/>
          <w:szCs w:val="22"/>
        </w:rPr>
        <w:t xml:space="preserve">, </w:t>
      </w:r>
      <w:r w:rsidRPr="00975165">
        <w:rPr>
          <w:sz w:val="22"/>
          <w:szCs w:val="22"/>
        </w:rPr>
        <w:t xml:space="preserve">specjalista do spraw sprzedaży </w:t>
      </w:r>
      <w:r>
        <w:rPr>
          <w:sz w:val="22"/>
          <w:szCs w:val="22"/>
        </w:rPr>
        <w:t xml:space="preserve">– </w:t>
      </w:r>
      <w:r w:rsidRPr="00975165">
        <w:rPr>
          <w:sz w:val="22"/>
          <w:szCs w:val="22"/>
        </w:rPr>
        <w:t>2</w:t>
      </w:r>
      <w:r>
        <w:rPr>
          <w:sz w:val="22"/>
          <w:szCs w:val="22"/>
        </w:rPr>
        <w:t xml:space="preserve">, </w:t>
      </w:r>
      <w:r w:rsidRPr="00975165">
        <w:rPr>
          <w:sz w:val="22"/>
          <w:szCs w:val="22"/>
        </w:rPr>
        <w:t>administrator systemów komputerowych</w:t>
      </w:r>
      <w:r>
        <w:rPr>
          <w:sz w:val="22"/>
          <w:szCs w:val="22"/>
        </w:rPr>
        <w:t xml:space="preserve"> – </w:t>
      </w:r>
      <w:r w:rsidRPr="00975165">
        <w:rPr>
          <w:sz w:val="22"/>
          <w:szCs w:val="22"/>
        </w:rPr>
        <w:t>1</w:t>
      </w:r>
      <w:r>
        <w:rPr>
          <w:sz w:val="22"/>
          <w:szCs w:val="22"/>
        </w:rPr>
        <w:t xml:space="preserve">, </w:t>
      </w:r>
      <w:r w:rsidRPr="00975165">
        <w:rPr>
          <w:sz w:val="22"/>
          <w:szCs w:val="22"/>
        </w:rPr>
        <w:t>archiwista</w:t>
      </w:r>
      <w:r>
        <w:rPr>
          <w:sz w:val="22"/>
          <w:szCs w:val="22"/>
        </w:rPr>
        <w:t xml:space="preserve"> – </w:t>
      </w:r>
      <w:r w:rsidRPr="00975165">
        <w:rPr>
          <w:sz w:val="22"/>
          <w:szCs w:val="22"/>
        </w:rPr>
        <w:t>1</w:t>
      </w:r>
      <w:r>
        <w:rPr>
          <w:sz w:val="22"/>
          <w:szCs w:val="22"/>
        </w:rPr>
        <w:t xml:space="preserve">, </w:t>
      </w:r>
      <w:r w:rsidRPr="00975165">
        <w:rPr>
          <w:sz w:val="22"/>
          <w:szCs w:val="22"/>
        </w:rPr>
        <w:t>biolog</w:t>
      </w:r>
      <w:r>
        <w:rPr>
          <w:sz w:val="22"/>
          <w:szCs w:val="22"/>
        </w:rPr>
        <w:t xml:space="preserve"> – </w:t>
      </w:r>
      <w:r w:rsidRPr="00975165">
        <w:rPr>
          <w:sz w:val="22"/>
          <w:szCs w:val="22"/>
        </w:rPr>
        <w:t>1</w:t>
      </w:r>
      <w:r>
        <w:rPr>
          <w:sz w:val="22"/>
          <w:szCs w:val="22"/>
        </w:rPr>
        <w:t xml:space="preserve">, </w:t>
      </w:r>
      <w:r w:rsidRPr="00975165">
        <w:rPr>
          <w:sz w:val="22"/>
          <w:szCs w:val="22"/>
        </w:rPr>
        <w:t xml:space="preserve">grafik komputerowy </w:t>
      </w:r>
      <w:proofErr w:type="spellStart"/>
      <w:r w:rsidRPr="00975165">
        <w:rPr>
          <w:sz w:val="22"/>
          <w:szCs w:val="22"/>
        </w:rPr>
        <w:t>dtp</w:t>
      </w:r>
      <w:proofErr w:type="spellEnd"/>
      <w:r>
        <w:rPr>
          <w:sz w:val="22"/>
          <w:szCs w:val="22"/>
        </w:rPr>
        <w:t xml:space="preserve"> – </w:t>
      </w:r>
      <w:r w:rsidRPr="00975165">
        <w:rPr>
          <w:sz w:val="22"/>
          <w:szCs w:val="22"/>
        </w:rPr>
        <w:t>1</w:t>
      </w:r>
      <w:r>
        <w:rPr>
          <w:sz w:val="22"/>
          <w:szCs w:val="22"/>
        </w:rPr>
        <w:t xml:space="preserve">, </w:t>
      </w:r>
      <w:r w:rsidRPr="00975165">
        <w:rPr>
          <w:sz w:val="22"/>
          <w:szCs w:val="22"/>
        </w:rPr>
        <w:t>inżynier budowy dróg</w:t>
      </w:r>
      <w:r>
        <w:rPr>
          <w:sz w:val="22"/>
          <w:szCs w:val="22"/>
        </w:rPr>
        <w:t xml:space="preserve"> – </w:t>
      </w:r>
      <w:r w:rsidRPr="00975165">
        <w:rPr>
          <w:sz w:val="22"/>
          <w:szCs w:val="22"/>
        </w:rPr>
        <w:t>1</w:t>
      </w:r>
      <w:r>
        <w:rPr>
          <w:sz w:val="22"/>
          <w:szCs w:val="22"/>
        </w:rPr>
        <w:t xml:space="preserve">, </w:t>
      </w:r>
      <w:r w:rsidRPr="00975165">
        <w:rPr>
          <w:sz w:val="22"/>
          <w:szCs w:val="22"/>
        </w:rPr>
        <w:t>inżynier systemów i sieci komputerowych</w:t>
      </w:r>
      <w:r>
        <w:rPr>
          <w:sz w:val="22"/>
          <w:szCs w:val="22"/>
        </w:rPr>
        <w:t xml:space="preserve"> – </w:t>
      </w:r>
      <w:r w:rsidRPr="00975165">
        <w:rPr>
          <w:sz w:val="22"/>
          <w:szCs w:val="22"/>
        </w:rPr>
        <w:t>1</w:t>
      </w:r>
      <w:r>
        <w:rPr>
          <w:sz w:val="22"/>
          <w:szCs w:val="22"/>
        </w:rPr>
        <w:t xml:space="preserve">, </w:t>
      </w:r>
      <w:r w:rsidRPr="00975165">
        <w:rPr>
          <w:sz w:val="22"/>
          <w:szCs w:val="22"/>
        </w:rPr>
        <w:t>inżynier zootechniki</w:t>
      </w:r>
      <w:r>
        <w:rPr>
          <w:sz w:val="22"/>
          <w:szCs w:val="22"/>
        </w:rPr>
        <w:t xml:space="preserve"> – </w:t>
      </w:r>
      <w:r w:rsidRPr="00975165">
        <w:rPr>
          <w:sz w:val="22"/>
          <w:szCs w:val="22"/>
        </w:rPr>
        <w:t>1</w:t>
      </w:r>
      <w:r>
        <w:rPr>
          <w:sz w:val="22"/>
          <w:szCs w:val="22"/>
        </w:rPr>
        <w:t xml:space="preserve">, </w:t>
      </w:r>
      <w:r w:rsidRPr="00975165">
        <w:rPr>
          <w:sz w:val="22"/>
          <w:szCs w:val="22"/>
        </w:rPr>
        <w:t>lektor języka obcego</w:t>
      </w:r>
      <w:r>
        <w:rPr>
          <w:sz w:val="22"/>
          <w:szCs w:val="22"/>
        </w:rPr>
        <w:t xml:space="preserve"> – </w:t>
      </w:r>
      <w:r w:rsidRPr="00975165">
        <w:rPr>
          <w:sz w:val="22"/>
          <w:szCs w:val="22"/>
        </w:rPr>
        <w:t>1</w:t>
      </w:r>
      <w:r>
        <w:rPr>
          <w:sz w:val="22"/>
          <w:szCs w:val="22"/>
        </w:rPr>
        <w:t xml:space="preserve">, </w:t>
      </w:r>
      <w:r w:rsidRPr="00975165">
        <w:rPr>
          <w:sz w:val="22"/>
          <w:szCs w:val="22"/>
        </w:rPr>
        <w:t>menedżer produktu (</w:t>
      </w:r>
      <w:proofErr w:type="spellStart"/>
      <w:r w:rsidRPr="00975165">
        <w:rPr>
          <w:sz w:val="22"/>
          <w:szCs w:val="22"/>
        </w:rPr>
        <w:t>product</w:t>
      </w:r>
      <w:proofErr w:type="spellEnd"/>
      <w:r w:rsidRPr="00975165">
        <w:rPr>
          <w:sz w:val="22"/>
          <w:szCs w:val="22"/>
        </w:rPr>
        <w:t xml:space="preserve"> manager)</w:t>
      </w:r>
      <w:r>
        <w:rPr>
          <w:sz w:val="22"/>
          <w:szCs w:val="22"/>
        </w:rPr>
        <w:t xml:space="preserve"> – </w:t>
      </w:r>
      <w:r w:rsidRPr="00975165">
        <w:rPr>
          <w:sz w:val="22"/>
          <w:szCs w:val="22"/>
        </w:rPr>
        <w:t>1</w:t>
      </w:r>
      <w:r>
        <w:rPr>
          <w:sz w:val="22"/>
          <w:szCs w:val="22"/>
        </w:rPr>
        <w:t xml:space="preserve">, </w:t>
      </w:r>
      <w:r w:rsidRPr="00975165">
        <w:rPr>
          <w:sz w:val="22"/>
          <w:szCs w:val="22"/>
        </w:rPr>
        <w:t>nauczyciel chemii</w:t>
      </w:r>
      <w:r>
        <w:rPr>
          <w:sz w:val="22"/>
          <w:szCs w:val="22"/>
        </w:rPr>
        <w:t xml:space="preserve"> – </w:t>
      </w:r>
      <w:r w:rsidRPr="00975165">
        <w:rPr>
          <w:sz w:val="22"/>
          <w:szCs w:val="22"/>
        </w:rPr>
        <w:t>1</w:t>
      </w:r>
      <w:r>
        <w:rPr>
          <w:sz w:val="22"/>
          <w:szCs w:val="22"/>
        </w:rPr>
        <w:t xml:space="preserve">, </w:t>
      </w:r>
      <w:r w:rsidRPr="00975165">
        <w:rPr>
          <w:sz w:val="22"/>
          <w:szCs w:val="22"/>
        </w:rPr>
        <w:t>nauczyciel fizyki i astronomii</w:t>
      </w:r>
      <w:r>
        <w:rPr>
          <w:sz w:val="22"/>
          <w:szCs w:val="22"/>
        </w:rPr>
        <w:t xml:space="preserve"> – </w:t>
      </w:r>
      <w:r w:rsidRPr="00975165">
        <w:rPr>
          <w:sz w:val="22"/>
          <w:szCs w:val="22"/>
        </w:rPr>
        <w:t>1</w:t>
      </w:r>
      <w:r>
        <w:rPr>
          <w:sz w:val="22"/>
          <w:szCs w:val="22"/>
        </w:rPr>
        <w:t xml:space="preserve">, </w:t>
      </w:r>
      <w:r w:rsidRPr="00975165">
        <w:rPr>
          <w:sz w:val="22"/>
          <w:szCs w:val="22"/>
        </w:rPr>
        <w:t>nauczyciel geografii</w:t>
      </w:r>
      <w:r>
        <w:rPr>
          <w:sz w:val="22"/>
          <w:szCs w:val="22"/>
        </w:rPr>
        <w:t xml:space="preserve"> – </w:t>
      </w:r>
      <w:r w:rsidRPr="00975165">
        <w:rPr>
          <w:sz w:val="22"/>
          <w:szCs w:val="22"/>
        </w:rPr>
        <w:t>1</w:t>
      </w:r>
      <w:r>
        <w:rPr>
          <w:sz w:val="22"/>
          <w:szCs w:val="22"/>
        </w:rPr>
        <w:t xml:space="preserve">, </w:t>
      </w:r>
      <w:r w:rsidRPr="00975165">
        <w:rPr>
          <w:sz w:val="22"/>
          <w:szCs w:val="22"/>
        </w:rPr>
        <w:t>nauczyciel historii</w:t>
      </w:r>
      <w:r>
        <w:rPr>
          <w:sz w:val="22"/>
          <w:szCs w:val="22"/>
        </w:rPr>
        <w:t xml:space="preserve"> – </w:t>
      </w:r>
      <w:r w:rsidRPr="00975165">
        <w:rPr>
          <w:sz w:val="22"/>
          <w:szCs w:val="22"/>
        </w:rPr>
        <w:t>1</w:t>
      </w:r>
      <w:r>
        <w:rPr>
          <w:sz w:val="22"/>
          <w:szCs w:val="22"/>
        </w:rPr>
        <w:t xml:space="preserve">, </w:t>
      </w:r>
      <w:r w:rsidRPr="00975165">
        <w:rPr>
          <w:sz w:val="22"/>
          <w:szCs w:val="22"/>
        </w:rPr>
        <w:t>nauczyciel języka obcego w szkole podstawowej</w:t>
      </w:r>
      <w:r>
        <w:rPr>
          <w:sz w:val="22"/>
          <w:szCs w:val="22"/>
        </w:rPr>
        <w:t xml:space="preserve"> – </w:t>
      </w:r>
      <w:r w:rsidRPr="00975165">
        <w:rPr>
          <w:sz w:val="22"/>
          <w:szCs w:val="22"/>
        </w:rPr>
        <w:t>1</w:t>
      </w:r>
      <w:r>
        <w:rPr>
          <w:sz w:val="22"/>
          <w:szCs w:val="22"/>
        </w:rPr>
        <w:t xml:space="preserve">, </w:t>
      </w:r>
      <w:r w:rsidRPr="00975165">
        <w:rPr>
          <w:sz w:val="22"/>
          <w:szCs w:val="22"/>
        </w:rPr>
        <w:t>nauczyciel nauczania początkowego</w:t>
      </w:r>
      <w:r>
        <w:rPr>
          <w:sz w:val="22"/>
          <w:szCs w:val="22"/>
        </w:rPr>
        <w:t xml:space="preserve"> – </w:t>
      </w:r>
      <w:r w:rsidRPr="00975165">
        <w:rPr>
          <w:sz w:val="22"/>
          <w:szCs w:val="22"/>
        </w:rPr>
        <w:t>1</w:t>
      </w:r>
      <w:r>
        <w:rPr>
          <w:sz w:val="22"/>
          <w:szCs w:val="22"/>
        </w:rPr>
        <w:t xml:space="preserve">, </w:t>
      </w:r>
      <w:r w:rsidRPr="00975165">
        <w:rPr>
          <w:sz w:val="22"/>
          <w:szCs w:val="22"/>
        </w:rPr>
        <w:t>nauczyciel upośledzonych umysłowo (</w:t>
      </w:r>
      <w:proofErr w:type="spellStart"/>
      <w:r w:rsidRPr="00975165">
        <w:rPr>
          <w:sz w:val="22"/>
          <w:szCs w:val="22"/>
        </w:rPr>
        <w:t>oligofrenopedagog</w:t>
      </w:r>
      <w:proofErr w:type="spellEnd"/>
      <w:r w:rsidRPr="00975165">
        <w:rPr>
          <w:sz w:val="22"/>
          <w:szCs w:val="22"/>
        </w:rPr>
        <w:t>)</w:t>
      </w:r>
      <w:r>
        <w:rPr>
          <w:sz w:val="22"/>
          <w:szCs w:val="22"/>
        </w:rPr>
        <w:t xml:space="preserve"> – </w:t>
      </w:r>
      <w:r w:rsidRPr="00975165">
        <w:rPr>
          <w:sz w:val="22"/>
          <w:szCs w:val="22"/>
        </w:rPr>
        <w:t>1</w:t>
      </w:r>
      <w:r>
        <w:rPr>
          <w:sz w:val="22"/>
          <w:szCs w:val="22"/>
        </w:rPr>
        <w:t xml:space="preserve">, </w:t>
      </w:r>
      <w:r w:rsidRPr="00975165">
        <w:rPr>
          <w:sz w:val="22"/>
          <w:szCs w:val="22"/>
        </w:rPr>
        <w:t>nauczyciel/instruktor praktycznej nauki zawodu</w:t>
      </w:r>
      <w:r>
        <w:rPr>
          <w:sz w:val="22"/>
          <w:szCs w:val="22"/>
        </w:rPr>
        <w:t xml:space="preserve"> – </w:t>
      </w:r>
      <w:r w:rsidRPr="00975165">
        <w:rPr>
          <w:sz w:val="22"/>
          <w:szCs w:val="22"/>
        </w:rPr>
        <w:t>1</w:t>
      </w:r>
      <w:r>
        <w:rPr>
          <w:sz w:val="22"/>
          <w:szCs w:val="22"/>
        </w:rPr>
        <w:t xml:space="preserve">, </w:t>
      </w:r>
      <w:r w:rsidRPr="00975165">
        <w:rPr>
          <w:sz w:val="22"/>
          <w:szCs w:val="22"/>
        </w:rPr>
        <w:t>pozostali specjaliści do spraw reklamy i marketingu</w:t>
      </w:r>
      <w:r>
        <w:rPr>
          <w:sz w:val="22"/>
          <w:szCs w:val="22"/>
        </w:rPr>
        <w:t xml:space="preserve"> – </w:t>
      </w:r>
      <w:r w:rsidRPr="00975165">
        <w:rPr>
          <w:sz w:val="22"/>
          <w:szCs w:val="22"/>
        </w:rPr>
        <w:t>1</w:t>
      </w:r>
      <w:r>
        <w:rPr>
          <w:sz w:val="22"/>
          <w:szCs w:val="22"/>
        </w:rPr>
        <w:t xml:space="preserve">, </w:t>
      </w:r>
      <w:r w:rsidRPr="00975165">
        <w:rPr>
          <w:sz w:val="22"/>
          <w:szCs w:val="22"/>
        </w:rPr>
        <w:t>psycholog</w:t>
      </w:r>
      <w:r>
        <w:rPr>
          <w:sz w:val="22"/>
          <w:szCs w:val="22"/>
        </w:rPr>
        <w:t xml:space="preserve"> – </w:t>
      </w:r>
      <w:r w:rsidRPr="00975165">
        <w:rPr>
          <w:sz w:val="22"/>
          <w:szCs w:val="22"/>
        </w:rPr>
        <w:t>1</w:t>
      </w:r>
      <w:r>
        <w:rPr>
          <w:sz w:val="22"/>
          <w:szCs w:val="22"/>
        </w:rPr>
        <w:t xml:space="preserve">, </w:t>
      </w:r>
      <w:r w:rsidRPr="00975165">
        <w:rPr>
          <w:sz w:val="22"/>
          <w:szCs w:val="22"/>
        </w:rPr>
        <w:t>specjalista bezpieczeństwa i higieny pracy</w:t>
      </w:r>
      <w:r>
        <w:rPr>
          <w:sz w:val="22"/>
          <w:szCs w:val="22"/>
        </w:rPr>
        <w:t xml:space="preserve"> – </w:t>
      </w:r>
      <w:r w:rsidRPr="00975165">
        <w:rPr>
          <w:sz w:val="22"/>
          <w:szCs w:val="22"/>
        </w:rPr>
        <w:t>1</w:t>
      </w:r>
      <w:r>
        <w:rPr>
          <w:sz w:val="22"/>
          <w:szCs w:val="22"/>
        </w:rPr>
        <w:t xml:space="preserve">, </w:t>
      </w:r>
      <w:r w:rsidRPr="00975165">
        <w:rPr>
          <w:sz w:val="22"/>
          <w:szCs w:val="22"/>
        </w:rPr>
        <w:t>specjalista do spraw kadr</w:t>
      </w:r>
      <w:r>
        <w:rPr>
          <w:sz w:val="22"/>
          <w:szCs w:val="22"/>
        </w:rPr>
        <w:t xml:space="preserve"> – </w:t>
      </w:r>
      <w:r w:rsidRPr="00975165">
        <w:rPr>
          <w:sz w:val="22"/>
          <w:szCs w:val="22"/>
        </w:rPr>
        <w:t>1</w:t>
      </w:r>
      <w:r>
        <w:rPr>
          <w:sz w:val="22"/>
          <w:szCs w:val="22"/>
        </w:rPr>
        <w:t xml:space="preserve">, </w:t>
      </w:r>
      <w:r w:rsidRPr="00975165">
        <w:rPr>
          <w:sz w:val="22"/>
          <w:szCs w:val="22"/>
        </w:rPr>
        <w:t>specjalista do spraw logistyki</w:t>
      </w:r>
      <w:r>
        <w:rPr>
          <w:sz w:val="22"/>
          <w:szCs w:val="22"/>
        </w:rPr>
        <w:t xml:space="preserve"> – </w:t>
      </w:r>
      <w:r w:rsidRPr="00975165">
        <w:rPr>
          <w:sz w:val="22"/>
          <w:szCs w:val="22"/>
        </w:rPr>
        <w:t>1</w:t>
      </w:r>
      <w:r>
        <w:rPr>
          <w:sz w:val="22"/>
          <w:szCs w:val="22"/>
        </w:rPr>
        <w:t xml:space="preserve">, </w:t>
      </w:r>
      <w:r w:rsidRPr="00975165">
        <w:rPr>
          <w:sz w:val="22"/>
          <w:szCs w:val="22"/>
        </w:rPr>
        <w:t>specjalista do spraw organizacji i rozwoju sprzedaży</w:t>
      </w:r>
      <w:r>
        <w:rPr>
          <w:sz w:val="22"/>
          <w:szCs w:val="22"/>
        </w:rPr>
        <w:t xml:space="preserve"> – </w:t>
      </w:r>
      <w:r w:rsidRPr="00975165">
        <w:rPr>
          <w:sz w:val="22"/>
          <w:szCs w:val="22"/>
        </w:rPr>
        <w:t>1</w:t>
      </w:r>
      <w:r>
        <w:rPr>
          <w:sz w:val="22"/>
          <w:szCs w:val="22"/>
        </w:rPr>
        <w:t xml:space="preserve">, </w:t>
      </w:r>
      <w:r w:rsidRPr="00975165">
        <w:rPr>
          <w:sz w:val="22"/>
          <w:szCs w:val="22"/>
        </w:rPr>
        <w:t>specjalista kontroli jakości</w:t>
      </w:r>
      <w:r>
        <w:rPr>
          <w:sz w:val="22"/>
          <w:szCs w:val="22"/>
        </w:rPr>
        <w:t xml:space="preserve"> – </w:t>
      </w:r>
      <w:r w:rsidRPr="00975165">
        <w:rPr>
          <w:sz w:val="22"/>
          <w:szCs w:val="22"/>
        </w:rPr>
        <w:t>1</w:t>
      </w:r>
      <w:r>
        <w:rPr>
          <w:sz w:val="22"/>
          <w:szCs w:val="22"/>
        </w:rPr>
        <w:t xml:space="preserve">, </w:t>
      </w:r>
      <w:r w:rsidRPr="00975165">
        <w:rPr>
          <w:sz w:val="22"/>
          <w:szCs w:val="22"/>
        </w:rPr>
        <w:t>technolog-programista obrabiarek</w:t>
      </w:r>
      <w:r>
        <w:rPr>
          <w:sz w:val="22"/>
          <w:szCs w:val="22"/>
        </w:rPr>
        <w:t xml:space="preserve"> – </w:t>
      </w:r>
      <w:r w:rsidRPr="00975165">
        <w:rPr>
          <w:sz w:val="22"/>
          <w:szCs w:val="22"/>
        </w:rPr>
        <w:t>1</w:t>
      </w:r>
      <w:r>
        <w:rPr>
          <w:sz w:val="22"/>
          <w:szCs w:val="22"/>
        </w:rPr>
        <w:t>.</w:t>
      </w:r>
    </w:p>
    <w:p w14:paraId="70677B2D" w14:textId="77777777" w:rsidR="003729C9" w:rsidRDefault="003729C9" w:rsidP="003729C9">
      <w:pPr>
        <w:suppressAutoHyphens w:val="0"/>
        <w:autoSpaceDE w:val="0"/>
        <w:autoSpaceDN w:val="0"/>
        <w:adjustRightInd w:val="0"/>
        <w:spacing w:line="276" w:lineRule="auto"/>
        <w:jc w:val="both"/>
        <w:rPr>
          <w:sz w:val="22"/>
          <w:szCs w:val="22"/>
        </w:rPr>
      </w:pPr>
    </w:p>
    <w:p w14:paraId="4CED6741" w14:textId="77777777" w:rsidR="003729C9" w:rsidRPr="00975165" w:rsidRDefault="003729C9" w:rsidP="003729C9">
      <w:pPr>
        <w:suppressAutoHyphens w:val="0"/>
        <w:autoSpaceDE w:val="0"/>
        <w:autoSpaceDN w:val="0"/>
        <w:adjustRightInd w:val="0"/>
        <w:spacing w:line="276" w:lineRule="auto"/>
        <w:jc w:val="both"/>
        <w:rPr>
          <w:sz w:val="22"/>
          <w:szCs w:val="22"/>
        </w:rPr>
      </w:pPr>
      <w:r w:rsidRPr="00975165">
        <w:rPr>
          <w:sz w:val="22"/>
          <w:szCs w:val="22"/>
        </w:rPr>
        <w:t xml:space="preserve">• </w:t>
      </w:r>
      <w:r w:rsidRPr="00975165">
        <w:rPr>
          <w:b/>
          <w:bCs/>
          <w:sz w:val="22"/>
          <w:szCs w:val="22"/>
        </w:rPr>
        <w:t xml:space="preserve">rolników, ogrodników, leśników i rybaków </w:t>
      </w:r>
      <w:r w:rsidRPr="00975165">
        <w:rPr>
          <w:sz w:val="22"/>
          <w:szCs w:val="22"/>
        </w:rPr>
        <w:t xml:space="preserve">- </w:t>
      </w:r>
      <w:r w:rsidRPr="00975165">
        <w:rPr>
          <w:b/>
          <w:bCs/>
          <w:sz w:val="22"/>
          <w:szCs w:val="22"/>
        </w:rPr>
        <w:t>2</w:t>
      </w:r>
      <w:r>
        <w:rPr>
          <w:b/>
          <w:bCs/>
          <w:sz w:val="22"/>
          <w:szCs w:val="22"/>
        </w:rPr>
        <w:t>5</w:t>
      </w:r>
      <w:r w:rsidRPr="00975165">
        <w:rPr>
          <w:b/>
          <w:bCs/>
          <w:sz w:val="22"/>
          <w:szCs w:val="22"/>
        </w:rPr>
        <w:t xml:space="preserve"> ofert </w:t>
      </w:r>
      <w:r w:rsidRPr="00975165">
        <w:rPr>
          <w:sz w:val="22"/>
          <w:szCs w:val="22"/>
        </w:rPr>
        <w:t>(</w:t>
      </w:r>
      <w:r>
        <w:rPr>
          <w:sz w:val="22"/>
          <w:szCs w:val="22"/>
        </w:rPr>
        <w:t>1</w:t>
      </w:r>
      <w:r w:rsidRPr="00975165">
        <w:rPr>
          <w:sz w:val="22"/>
          <w:szCs w:val="22"/>
        </w:rPr>
        <w:t>,</w:t>
      </w:r>
      <w:r>
        <w:rPr>
          <w:sz w:val="22"/>
          <w:szCs w:val="22"/>
        </w:rPr>
        <w:t>3</w:t>
      </w:r>
      <w:r w:rsidRPr="00975165">
        <w:rPr>
          <w:sz w:val="22"/>
          <w:szCs w:val="22"/>
        </w:rPr>
        <w:t>%), w tym dla:</w:t>
      </w:r>
    </w:p>
    <w:p w14:paraId="4A9F16D5" w14:textId="77777777" w:rsidR="003729C9" w:rsidRDefault="003729C9" w:rsidP="003729C9">
      <w:pPr>
        <w:suppressAutoHyphens w:val="0"/>
        <w:autoSpaceDE w:val="0"/>
        <w:autoSpaceDN w:val="0"/>
        <w:adjustRightInd w:val="0"/>
        <w:spacing w:line="276" w:lineRule="auto"/>
        <w:rPr>
          <w:sz w:val="22"/>
          <w:szCs w:val="22"/>
        </w:rPr>
      </w:pPr>
      <w:r w:rsidRPr="00975165">
        <w:rPr>
          <w:sz w:val="22"/>
          <w:szCs w:val="22"/>
        </w:rPr>
        <w:t>pracownik wylęgarni drobiu</w:t>
      </w:r>
      <w:r>
        <w:rPr>
          <w:sz w:val="22"/>
          <w:szCs w:val="22"/>
        </w:rPr>
        <w:t xml:space="preserve"> – </w:t>
      </w:r>
      <w:r w:rsidRPr="00975165">
        <w:rPr>
          <w:sz w:val="22"/>
          <w:szCs w:val="22"/>
        </w:rPr>
        <w:t>17</w:t>
      </w:r>
      <w:r>
        <w:rPr>
          <w:sz w:val="22"/>
          <w:szCs w:val="22"/>
        </w:rPr>
        <w:t xml:space="preserve">, </w:t>
      </w:r>
      <w:r w:rsidRPr="00975165">
        <w:rPr>
          <w:sz w:val="22"/>
          <w:szCs w:val="22"/>
        </w:rPr>
        <w:t>ogrodnik</w:t>
      </w:r>
      <w:r>
        <w:rPr>
          <w:sz w:val="22"/>
          <w:szCs w:val="22"/>
        </w:rPr>
        <w:t xml:space="preserve"> – </w:t>
      </w:r>
      <w:r w:rsidRPr="00975165">
        <w:rPr>
          <w:sz w:val="22"/>
          <w:szCs w:val="22"/>
        </w:rPr>
        <w:t>3</w:t>
      </w:r>
      <w:r>
        <w:rPr>
          <w:sz w:val="22"/>
          <w:szCs w:val="22"/>
        </w:rPr>
        <w:t xml:space="preserve">, </w:t>
      </w:r>
      <w:r w:rsidRPr="00975165">
        <w:rPr>
          <w:sz w:val="22"/>
          <w:szCs w:val="22"/>
        </w:rPr>
        <w:t>robotnik leśny</w:t>
      </w:r>
      <w:r>
        <w:rPr>
          <w:sz w:val="22"/>
          <w:szCs w:val="22"/>
        </w:rPr>
        <w:t xml:space="preserve"> – </w:t>
      </w:r>
      <w:r w:rsidRPr="00975165">
        <w:rPr>
          <w:sz w:val="22"/>
          <w:szCs w:val="22"/>
        </w:rPr>
        <w:t>3</w:t>
      </w:r>
      <w:r>
        <w:rPr>
          <w:sz w:val="22"/>
          <w:szCs w:val="22"/>
        </w:rPr>
        <w:t xml:space="preserve">, </w:t>
      </w:r>
      <w:r w:rsidRPr="00975165">
        <w:rPr>
          <w:sz w:val="22"/>
          <w:szCs w:val="22"/>
        </w:rPr>
        <w:t>drwal/pilarz drzew</w:t>
      </w:r>
      <w:r>
        <w:rPr>
          <w:sz w:val="22"/>
          <w:szCs w:val="22"/>
        </w:rPr>
        <w:t xml:space="preserve"> – </w:t>
      </w:r>
      <w:r w:rsidRPr="00975165">
        <w:rPr>
          <w:sz w:val="22"/>
          <w:szCs w:val="22"/>
        </w:rPr>
        <w:t>1</w:t>
      </w:r>
      <w:r>
        <w:rPr>
          <w:sz w:val="22"/>
          <w:szCs w:val="22"/>
        </w:rPr>
        <w:t xml:space="preserve">, </w:t>
      </w:r>
      <w:r w:rsidRPr="00975165">
        <w:rPr>
          <w:sz w:val="22"/>
          <w:szCs w:val="22"/>
        </w:rPr>
        <w:t>ogrodnik terenów zieleni</w:t>
      </w:r>
      <w:r>
        <w:rPr>
          <w:sz w:val="22"/>
          <w:szCs w:val="22"/>
        </w:rPr>
        <w:t xml:space="preserve"> – </w:t>
      </w:r>
      <w:r w:rsidRPr="00975165">
        <w:rPr>
          <w:sz w:val="22"/>
          <w:szCs w:val="22"/>
        </w:rPr>
        <w:t>1</w:t>
      </w:r>
      <w:r>
        <w:rPr>
          <w:sz w:val="22"/>
          <w:szCs w:val="22"/>
        </w:rPr>
        <w:t>.</w:t>
      </w:r>
    </w:p>
    <w:p w14:paraId="543BCAA3" w14:textId="77777777" w:rsidR="00975165" w:rsidRPr="005A0ACF" w:rsidRDefault="00975165" w:rsidP="00975165">
      <w:pPr>
        <w:suppressAutoHyphens w:val="0"/>
        <w:autoSpaceDE w:val="0"/>
        <w:autoSpaceDN w:val="0"/>
        <w:adjustRightInd w:val="0"/>
        <w:spacing w:line="276" w:lineRule="auto"/>
        <w:jc w:val="both"/>
        <w:rPr>
          <w:color w:val="FF0000"/>
          <w:sz w:val="22"/>
          <w:szCs w:val="22"/>
        </w:rPr>
      </w:pPr>
    </w:p>
    <w:p w14:paraId="14D9A037" w14:textId="77777777" w:rsidR="009469BC" w:rsidRPr="00975165" w:rsidRDefault="009469BC" w:rsidP="009469BC">
      <w:pPr>
        <w:suppressAutoHyphens w:val="0"/>
        <w:autoSpaceDE w:val="0"/>
        <w:autoSpaceDN w:val="0"/>
        <w:adjustRightInd w:val="0"/>
        <w:spacing w:after="120" w:line="276" w:lineRule="auto"/>
        <w:jc w:val="both"/>
        <w:rPr>
          <w:sz w:val="22"/>
          <w:szCs w:val="22"/>
        </w:rPr>
      </w:pPr>
      <w:r w:rsidRPr="00975165">
        <w:rPr>
          <w:sz w:val="22"/>
          <w:szCs w:val="22"/>
        </w:rPr>
        <w:t xml:space="preserve">• </w:t>
      </w:r>
      <w:r w:rsidRPr="00975165">
        <w:rPr>
          <w:b/>
          <w:bCs/>
          <w:sz w:val="22"/>
          <w:szCs w:val="22"/>
        </w:rPr>
        <w:t xml:space="preserve">przedstawicieli władz publicznych, wyższych urzędników i kierowników </w:t>
      </w:r>
      <w:r w:rsidRPr="00975165">
        <w:rPr>
          <w:sz w:val="22"/>
          <w:szCs w:val="22"/>
        </w:rPr>
        <w:t xml:space="preserve">– </w:t>
      </w:r>
      <w:r w:rsidR="00975165" w:rsidRPr="00975165">
        <w:rPr>
          <w:b/>
          <w:sz w:val="22"/>
          <w:szCs w:val="22"/>
        </w:rPr>
        <w:t>4</w:t>
      </w:r>
      <w:r w:rsidRPr="00975165">
        <w:rPr>
          <w:b/>
          <w:bCs/>
          <w:sz w:val="22"/>
          <w:szCs w:val="22"/>
        </w:rPr>
        <w:t xml:space="preserve"> ofert</w:t>
      </w:r>
      <w:r w:rsidR="00975165">
        <w:rPr>
          <w:b/>
          <w:bCs/>
          <w:sz w:val="22"/>
          <w:szCs w:val="22"/>
        </w:rPr>
        <w:t>y</w:t>
      </w:r>
      <w:r w:rsidRPr="00975165">
        <w:rPr>
          <w:b/>
          <w:bCs/>
          <w:sz w:val="22"/>
          <w:szCs w:val="22"/>
        </w:rPr>
        <w:t xml:space="preserve"> </w:t>
      </w:r>
      <w:r w:rsidR="00975165">
        <w:rPr>
          <w:sz w:val="22"/>
          <w:szCs w:val="22"/>
        </w:rPr>
        <w:t>(0,2</w:t>
      </w:r>
      <w:r w:rsidRPr="00975165">
        <w:rPr>
          <w:sz w:val="22"/>
          <w:szCs w:val="22"/>
        </w:rPr>
        <w:t xml:space="preserve">%),                 </w:t>
      </w:r>
    </w:p>
    <w:p w14:paraId="7BE41F04" w14:textId="77777777" w:rsidR="004D4B7E" w:rsidRPr="00975165" w:rsidRDefault="00975165" w:rsidP="00975165">
      <w:pPr>
        <w:suppressAutoHyphens w:val="0"/>
        <w:autoSpaceDE w:val="0"/>
        <w:autoSpaceDN w:val="0"/>
        <w:adjustRightInd w:val="0"/>
        <w:spacing w:after="120" w:line="276" w:lineRule="auto"/>
        <w:jc w:val="both"/>
        <w:rPr>
          <w:sz w:val="22"/>
          <w:szCs w:val="22"/>
        </w:rPr>
      </w:pPr>
      <w:r w:rsidRPr="00975165">
        <w:rPr>
          <w:sz w:val="22"/>
          <w:szCs w:val="22"/>
        </w:rPr>
        <w:t xml:space="preserve">kierownik produkcji w przemyśle </w:t>
      </w:r>
      <w:r>
        <w:rPr>
          <w:sz w:val="22"/>
          <w:szCs w:val="22"/>
        </w:rPr>
        <w:t>–</w:t>
      </w:r>
      <w:r w:rsidRPr="00975165">
        <w:rPr>
          <w:sz w:val="22"/>
          <w:szCs w:val="22"/>
        </w:rPr>
        <w:t xml:space="preserve"> 2</w:t>
      </w:r>
      <w:r>
        <w:rPr>
          <w:sz w:val="22"/>
          <w:szCs w:val="22"/>
        </w:rPr>
        <w:t xml:space="preserve">, </w:t>
      </w:r>
      <w:r w:rsidRPr="00975165">
        <w:rPr>
          <w:sz w:val="22"/>
          <w:szCs w:val="22"/>
        </w:rPr>
        <w:t xml:space="preserve">główny księgowy </w:t>
      </w:r>
      <w:r>
        <w:rPr>
          <w:sz w:val="22"/>
          <w:szCs w:val="22"/>
        </w:rPr>
        <w:t>–</w:t>
      </w:r>
      <w:r w:rsidRPr="00975165">
        <w:rPr>
          <w:sz w:val="22"/>
          <w:szCs w:val="22"/>
        </w:rPr>
        <w:t xml:space="preserve"> 1</w:t>
      </w:r>
      <w:r>
        <w:rPr>
          <w:sz w:val="22"/>
          <w:szCs w:val="22"/>
        </w:rPr>
        <w:t xml:space="preserve">, </w:t>
      </w:r>
      <w:r w:rsidRPr="00975165">
        <w:rPr>
          <w:sz w:val="22"/>
          <w:szCs w:val="22"/>
        </w:rPr>
        <w:t xml:space="preserve">kierownik budowy </w:t>
      </w:r>
      <w:r>
        <w:rPr>
          <w:sz w:val="22"/>
          <w:szCs w:val="22"/>
        </w:rPr>
        <w:t>–</w:t>
      </w:r>
      <w:r w:rsidRPr="00975165">
        <w:rPr>
          <w:sz w:val="22"/>
          <w:szCs w:val="22"/>
        </w:rPr>
        <w:t xml:space="preserve"> 1</w:t>
      </w:r>
      <w:r>
        <w:rPr>
          <w:sz w:val="22"/>
          <w:szCs w:val="22"/>
        </w:rPr>
        <w:t>.</w:t>
      </w:r>
    </w:p>
    <w:p w14:paraId="7986CFC4" w14:textId="77777777" w:rsidR="009469BC" w:rsidRPr="00A93AE5" w:rsidRDefault="009469BC" w:rsidP="009469BC">
      <w:pPr>
        <w:suppressAutoHyphens w:val="0"/>
        <w:autoSpaceDE w:val="0"/>
        <w:autoSpaceDN w:val="0"/>
        <w:adjustRightInd w:val="0"/>
        <w:spacing w:after="120" w:line="276" w:lineRule="auto"/>
        <w:ind w:firstLine="851"/>
        <w:jc w:val="both"/>
        <w:rPr>
          <w:bCs/>
          <w:sz w:val="22"/>
          <w:szCs w:val="22"/>
        </w:rPr>
      </w:pPr>
      <w:r w:rsidRPr="00A93AE5">
        <w:rPr>
          <w:sz w:val="22"/>
          <w:szCs w:val="22"/>
        </w:rPr>
        <w:t>Wolne miejsca pracy przeznaczone dla:</w:t>
      </w:r>
      <w:r w:rsidR="003729C9" w:rsidRPr="00A93AE5">
        <w:rPr>
          <w:sz w:val="22"/>
          <w:szCs w:val="22"/>
        </w:rPr>
        <w:t xml:space="preserve"> </w:t>
      </w:r>
      <w:r w:rsidRPr="00A93AE5">
        <w:rPr>
          <w:sz w:val="22"/>
          <w:szCs w:val="22"/>
        </w:rPr>
        <w:t xml:space="preserve">robotników przemysłowych i rzemieślników, </w:t>
      </w:r>
      <w:r w:rsidR="003729C9" w:rsidRPr="00A93AE5">
        <w:rPr>
          <w:sz w:val="22"/>
          <w:szCs w:val="22"/>
        </w:rPr>
        <w:t xml:space="preserve">pracowników wykonujących prace proste, pracowników usług i sprzedawców oraz </w:t>
      </w:r>
      <w:r w:rsidRPr="00A93AE5">
        <w:rPr>
          <w:sz w:val="22"/>
          <w:szCs w:val="22"/>
        </w:rPr>
        <w:t xml:space="preserve">pracowników  – stanowiły </w:t>
      </w:r>
      <w:r w:rsidRPr="00A93AE5">
        <w:rPr>
          <w:bCs/>
          <w:sz w:val="22"/>
          <w:szCs w:val="22"/>
        </w:rPr>
        <w:t>8</w:t>
      </w:r>
      <w:r w:rsidR="003729C9" w:rsidRPr="00A93AE5">
        <w:rPr>
          <w:bCs/>
          <w:sz w:val="22"/>
          <w:szCs w:val="22"/>
        </w:rPr>
        <w:t>0</w:t>
      </w:r>
      <w:r w:rsidRPr="00A93AE5">
        <w:rPr>
          <w:bCs/>
          <w:sz w:val="22"/>
          <w:szCs w:val="22"/>
        </w:rPr>
        <w:t>,</w:t>
      </w:r>
      <w:r w:rsidR="003729C9" w:rsidRPr="00A93AE5">
        <w:rPr>
          <w:bCs/>
          <w:sz w:val="22"/>
          <w:szCs w:val="22"/>
        </w:rPr>
        <w:t>4</w:t>
      </w:r>
      <w:r w:rsidRPr="00A93AE5">
        <w:rPr>
          <w:bCs/>
          <w:sz w:val="22"/>
          <w:szCs w:val="22"/>
        </w:rPr>
        <w:t>%</w:t>
      </w:r>
      <w:r w:rsidRPr="00A93AE5">
        <w:rPr>
          <w:b/>
          <w:bCs/>
          <w:sz w:val="22"/>
          <w:szCs w:val="22"/>
        </w:rPr>
        <w:t xml:space="preserve"> </w:t>
      </w:r>
      <w:r w:rsidRPr="00A93AE5">
        <w:rPr>
          <w:sz w:val="22"/>
          <w:szCs w:val="22"/>
        </w:rPr>
        <w:t xml:space="preserve">wszystkich ofert. Dla </w:t>
      </w:r>
      <w:r w:rsidR="00BF0DDF" w:rsidRPr="00A93AE5">
        <w:rPr>
          <w:sz w:val="22"/>
          <w:szCs w:val="22"/>
        </w:rPr>
        <w:t>pozostałych grup m. in. operatorów i monterów maszyn,  s</w:t>
      </w:r>
      <w:r w:rsidRPr="00A93AE5">
        <w:rPr>
          <w:sz w:val="22"/>
          <w:szCs w:val="22"/>
        </w:rPr>
        <w:t>pecjalistów</w:t>
      </w:r>
      <w:r w:rsidR="00BF0DDF" w:rsidRPr="00A93AE5">
        <w:rPr>
          <w:sz w:val="22"/>
          <w:szCs w:val="22"/>
        </w:rPr>
        <w:t>, techników,</w:t>
      </w:r>
      <w:r w:rsidRPr="00A93AE5">
        <w:rPr>
          <w:sz w:val="22"/>
          <w:szCs w:val="22"/>
        </w:rPr>
        <w:t xml:space="preserve"> </w:t>
      </w:r>
      <w:r w:rsidRPr="00A93AE5">
        <w:rPr>
          <w:bCs/>
          <w:sz w:val="22"/>
          <w:szCs w:val="22"/>
        </w:rPr>
        <w:t>wyższych urzędników i kierowników</w:t>
      </w:r>
      <w:r w:rsidR="00BF0DDF" w:rsidRPr="00A93AE5">
        <w:rPr>
          <w:bCs/>
          <w:sz w:val="22"/>
          <w:szCs w:val="22"/>
        </w:rPr>
        <w:t xml:space="preserve">, rolników, ogrodników, leśników i rybaków </w:t>
      </w:r>
      <w:r w:rsidRPr="00A93AE5">
        <w:rPr>
          <w:bCs/>
          <w:sz w:val="22"/>
          <w:szCs w:val="22"/>
        </w:rPr>
        <w:t xml:space="preserve">przeznaczonych było </w:t>
      </w:r>
      <w:r w:rsidR="00BF0DDF" w:rsidRPr="00A93AE5">
        <w:rPr>
          <w:bCs/>
          <w:sz w:val="22"/>
          <w:szCs w:val="22"/>
        </w:rPr>
        <w:t>19</w:t>
      </w:r>
      <w:r w:rsidRPr="00A93AE5">
        <w:rPr>
          <w:bCs/>
          <w:sz w:val="22"/>
          <w:szCs w:val="22"/>
        </w:rPr>
        <w:t>,</w:t>
      </w:r>
      <w:r w:rsidR="00BF0DDF" w:rsidRPr="00A93AE5">
        <w:rPr>
          <w:bCs/>
          <w:sz w:val="22"/>
          <w:szCs w:val="22"/>
        </w:rPr>
        <w:t>6</w:t>
      </w:r>
      <w:r w:rsidRPr="00A93AE5">
        <w:rPr>
          <w:bCs/>
          <w:sz w:val="22"/>
          <w:szCs w:val="22"/>
        </w:rPr>
        <w:t>% wszystkich ofert.</w:t>
      </w:r>
    </w:p>
    <w:p w14:paraId="43DD8106" w14:textId="77777777" w:rsidR="009469BC" w:rsidRPr="00416C39" w:rsidRDefault="00416C39" w:rsidP="009469BC">
      <w:pPr>
        <w:spacing w:line="276" w:lineRule="auto"/>
        <w:ind w:firstLine="851"/>
        <w:jc w:val="both"/>
        <w:rPr>
          <w:sz w:val="22"/>
          <w:szCs w:val="22"/>
          <w:lang w:eastAsia="ar-SA"/>
        </w:rPr>
      </w:pPr>
      <w:r w:rsidRPr="009469BC">
        <w:rPr>
          <w:sz w:val="22"/>
          <w:szCs w:val="22"/>
        </w:rPr>
        <w:t xml:space="preserve">W ramach współdziałania publicznych służb zatrudnienia w sieci EURES do PUP                        w Jędrzejowie  w 2019r. z Wojewódzkiego Urzędu Pracy w Kielcach wpłynęło </w:t>
      </w:r>
      <w:r w:rsidRPr="009469BC">
        <w:rPr>
          <w:b/>
          <w:bCs/>
          <w:sz w:val="22"/>
          <w:szCs w:val="22"/>
        </w:rPr>
        <w:t>560 ofert pracy</w:t>
      </w:r>
      <w:r w:rsidRPr="009469BC">
        <w:rPr>
          <w:sz w:val="22"/>
          <w:szCs w:val="22"/>
        </w:rPr>
        <w:t xml:space="preserve"> za granicą i dotyczyły one </w:t>
      </w:r>
      <w:r w:rsidRPr="009469BC">
        <w:rPr>
          <w:b/>
          <w:bCs/>
          <w:sz w:val="22"/>
          <w:szCs w:val="22"/>
        </w:rPr>
        <w:t>3109 wakatów</w:t>
      </w:r>
      <w:r w:rsidR="009469BC" w:rsidRPr="00416C39">
        <w:rPr>
          <w:sz w:val="22"/>
          <w:szCs w:val="22"/>
          <w:lang w:eastAsia="ar-SA"/>
        </w:rPr>
        <w:t>, które upowszechnione zostały m.in. na stronie internetowej oraz na tablicy informacyjnej w Urzędzie. Pośrednik pracy realizujący zadania EURES w ramach sieci współpracy publicznych służb zatrudnienia podejmował działania informacyjne dotyczące zakwaterowania, kosztów życia, uznawalności dyplomów i kwalifikacji, opieki zdrowotnej, koordynacji systemów zabezpieczenia społecznego oraz o możliwościach edukacyjnych i szkoleniowych w krajach należących do UE EOG. Podejmowane były także działania promocyjne obejmujące promocję i informację na temat Europejskiego Portalu Mobilności Zawodowej.</w:t>
      </w:r>
    </w:p>
    <w:p w14:paraId="23AB8F89" w14:textId="77777777" w:rsidR="00E93046" w:rsidRPr="00E93046" w:rsidRDefault="00E93046" w:rsidP="00E93046">
      <w:pPr>
        <w:pStyle w:val="NormalnyWeb"/>
        <w:spacing w:before="0" w:after="0" w:line="276" w:lineRule="auto"/>
        <w:jc w:val="both"/>
        <w:rPr>
          <w:sz w:val="22"/>
          <w:szCs w:val="22"/>
        </w:rPr>
      </w:pPr>
    </w:p>
    <w:p w14:paraId="07AE31C5" w14:textId="77777777" w:rsidR="009469BC" w:rsidRPr="009469BC" w:rsidRDefault="002E18EF" w:rsidP="009469BC">
      <w:pPr>
        <w:suppressAutoHyphens w:val="0"/>
        <w:autoSpaceDE w:val="0"/>
        <w:autoSpaceDN w:val="0"/>
        <w:adjustRightInd w:val="0"/>
        <w:spacing w:line="276" w:lineRule="auto"/>
        <w:jc w:val="both"/>
        <w:rPr>
          <w:b/>
          <w:bCs/>
          <w:sz w:val="22"/>
          <w:szCs w:val="22"/>
        </w:rPr>
      </w:pPr>
      <w:bookmarkStart w:id="12" w:name="_Hlk36040718"/>
      <w:bookmarkEnd w:id="11"/>
      <w:r>
        <w:rPr>
          <w:b/>
          <w:bCs/>
          <w:sz w:val="22"/>
          <w:szCs w:val="22"/>
        </w:rPr>
        <w:t>2</w:t>
      </w:r>
      <w:r w:rsidR="009469BC" w:rsidRPr="009469BC">
        <w:rPr>
          <w:b/>
          <w:bCs/>
          <w:sz w:val="22"/>
          <w:szCs w:val="22"/>
        </w:rPr>
        <w:t>. Poradnictwo zawodowe</w:t>
      </w:r>
    </w:p>
    <w:bookmarkEnd w:id="12"/>
    <w:p w14:paraId="40B8127B" w14:textId="74F8B72A" w:rsidR="009469BC" w:rsidRPr="009469BC" w:rsidRDefault="009469BC" w:rsidP="009469BC">
      <w:pPr>
        <w:suppressAutoHyphens w:val="0"/>
        <w:autoSpaceDE w:val="0"/>
        <w:autoSpaceDN w:val="0"/>
        <w:adjustRightInd w:val="0"/>
        <w:spacing w:line="276" w:lineRule="auto"/>
        <w:ind w:firstLine="851"/>
        <w:jc w:val="both"/>
        <w:rPr>
          <w:sz w:val="22"/>
          <w:szCs w:val="22"/>
        </w:rPr>
      </w:pPr>
      <w:r w:rsidRPr="009469BC">
        <w:rPr>
          <w:sz w:val="22"/>
          <w:szCs w:val="22"/>
        </w:rPr>
        <w:t>Poradnictwo zawodowe polega m.in. na udzielaniu osobom bezrobotnym i poszukującym pracy pomocy w wyborze odpowiedniego zawodu i miejsca zatrudnienia. Pomoc ta dostarczana jest klientowi w taki sposób, aby mógł rozpoznać istniejące trudności, podjąć odpowiednie skuteczne decyzje i wybrać odpowiedni rodzaj pracy lub zadań rozwojowych. W 2019r. poradnictwo zawodowe jest realizowane poprzez:</w:t>
      </w:r>
    </w:p>
    <w:p w14:paraId="70A9D032" w14:textId="0497B42E" w:rsidR="009469BC" w:rsidRPr="009469BC" w:rsidRDefault="009469BC" w:rsidP="009469BC">
      <w:pPr>
        <w:pStyle w:val="Akapitzlist"/>
        <w:numPr>
          <w:ilvl w:val="0"/>
          <w:numId w:val="21"/>
        </w:numPr>
        <w:autoSpaceDE w:val="0"/>
        <w:autoSpaceDN w:val="0"/>
        <w:adjustRightInd w:val="0"/>
        <w:spacing w:after="0" w:line="276" w:lineRule="auto"/>
        <w:ind w:left="426" w:hanging="426"/>
        <w:jc w:val="both"/>
        <w:rPr>
          <w:rFonts w:ascii="Times New Roman" w:hAnsi="Times New Roman"/>
        </w:rPr>
      </w:pPr>
      <w:r w:rsidRPr="009469BC">
        <w:rPr>
          <w:rFonts w:ascii="Times New Roman" w:hAnsi="Times New Roman"/>
        </w:rPr>
        <w:t xml:space="preserve">udzielanie porad indywidualnych ułatwiających wybór zawodu, zmianę kwalifikacji, podjęcie lub zmianę pracy, badanie kompetencji, zainteresowań i uzdolnień zawodowych  (w tym </w:t>
      </w:r>
      <w:r w:rsidR="006408BB">
        <w:rPr>
          <w:rFonts w:ascii="Times New Roman" w:hAnsi="Times New Roman"/>
        </w:rPr>
        <w:t xml:space="preserve">                  </w:t>
      </w:r>
      <w:r w:rsidRPr="009469BC">
        <w:rPr>
          <w:rFonts w:ascii="Times New Roman" w:hAnsi="Times New Roman"/>
        </w:rPr>
        <w:t>w ramach projektów POWER, RPOWŚ) – 195 osób,</w:t>
      </w:r>
    </w:p>
    <w:p w14:paraId="3DA5145C" w14:textId="0BD266FE" w:rsidR="009469BC" w:rsidRPr="009469BC" w:rsidRDefault="009469BC" w:rsidP="009469BC">
      <w:pPr>
        <w:pStyle w:val="Akapitzlist"/>
        <w:numPr>
          <w:ilvl w:val="0"/>
          <w:numId w:val="21"/>
        </w:numPr>
        <w:autoSpaceDE w:val="0"/>
        <w:autoSpaceDN w:val="0"/>
        <w:adjustRightInd w:val="0"/>
        <w:spacing w:after="0" w:line="276" w:lineRule="auto"/>
        <w:ind w:left="426" w:hanging="425"/>
        <w:jc w:val="both"/>
        <w:rPr>
          <w:rFonts w:ascii="Times New Roman" w:hAnsi="Times New Roman"/>
        </w:rPr>
      </w:pPr>
      <w:r w:rsidRPr="009469BC">
        <w:rPr>
          <w:rFonts w:ascii="Times New Roman" w:hAnsi="Times New Roman"/>
        </w:rPr>
        <w:t>udzielanie grupowych porad zawodowych z wykorzystaniem standaryzowanych metod ułatwiających wybór zawodu, zmianę kwalifikacji, podjęcie lub zmianę zatrudnienia, w tym badanie kompetencji, zainteresowań i uzdolnień zawodowych – 97 osób,</w:t>
      </w:r>
    </w:p>
    <w:p w14:paraId="010AF38E" w14:textId="77777777" w:rsidR="009469BC" w:rsidRPr="009469BC" w:rsidRDefault="009469BC" w:rsidP="009469BC">
      <w:pPr>
        <w:pStyle w:val="Akapitzlist"/>
        <w:numPr>
          <w:ilvl w:val="0"/>
          <w:numId w:val="1"/>
        </w:numPr>
        <w:tabs>
          <w:tab w:val="num" w:pos="284"/>
        </w:tabs>
        <w:autoSpaceDE w:val="0"/>
        <w:autoSpaceDN w:val="0"/>
        <w:adjustRightInd w:val="0"/>
        <w:spacing w:after="0" w:line="276" w:lineRule="auto"/>
        <w:ind w:left="284" w:hanging="425"/>
        <w:jc w:val="both"/>
        <w:rPr>
          <w:rFonts w:ascii="Times New Roman" w:hAnsi="Times New Roman"/>
        </w:rPr>
      </w:pPr>
      <w:r w:rsidRPr="009469BC">
        <w:rPr>
          <w:rFonts w:ascii="Times New Roman" w:hAnsi="Times New Roman"/>
        </w:rPr>
        <w:t>udzielanie grupowych informacji zawodowych –  47 osób,</w:t>
      </w:r>
    </w:p>
    <w:p w14:paraId="1C2E31CE" w14:textId="77777777" w:rsidR="009469BC" w:rsidRPr="009469BC" w:rsidRDefault="009469BC" w:rsidP="009469BC">
      <w:pPr>
        <w:pStyle w:val="Akapitzlist"/>
        <w:numPr>
          <w:ilvl w:val="0"/>
          <w:numId w:val="1"/>
        </w:numPr>
        <w:tabs>
          <w:tab w:val="num" w:pos="284"/>
        </w:tabs>
        <w:autoSpaceDE w:val="0"/>
        <w:autoSpaceDN w:val="0"/>
        <w:adjustRightInd w:val="0"/>
        <w:spacing w:after="0" w:line="276" w:lineRule="auto"/>
        <w:ind w:left="283" w:hanging="425"/>
        <w:jc w:val="both"/>
        <w:rPr>
          <w:rFonts w:ascii="Times New Roman" w:hAnsi="Times New Roman"/>
        </w:rPr>
      </w:pPr>
      <w:r w:rsidRPr="009469BC">
        <w:rPr>
          <w:rFonts w:ascii="Times New Roman" w:hAnsi="Times New Roman"/>
        </w:rPr>
        <w:lastRenderedPageBreak/>
        <w:t xml:space="preserve">udzielanie informacji indywidualnych o zawodach, rynku pracy, możliwościach szkolenia </w:t>
      </w:r>
      <w:r>
        <w:rPr>
          <w:rFonts w:ascii="Times New Roman" w:hAnsi="Times New Roman"/>
        </w:rPr>
        <w:t xml:space="preserve">                </w:t>
      </w:r>
      <w:r w:rsidRPr="009469BC">
        <w:rPr>
          <w:rFonts w:ascii="Times New Roman" w:hAnsi="Times New Roman"/>
        </w:rPr>
        <w:t>i kształcenia, umiejętnościach niezbędnych przy aktywnym poszukiwaniu pracy</w:t>
      </w:r>
      <w:r>
        <w:rPr>
          <w:rFonts w:ascii="Times New Roman" w:hAnsi="Times New Roman"/>
        </w:rPr>
        <w:t xml:space="preserve">                                      </w:t>
      </w:r>
      <w:r w:rsidRPr="009469BC">
        <w:rPr>
          <w:rFonts w:ascii="Times New Roman" w:hAnsi="Times New Roman"/>
        </w:rPr>
        <w:t>i samozatrudnieniu – 12 osób,</w:t>
      </w:r>
    </w:p>
    <w:p w14:paraId="33396D8D" w14:textId="77777777" w:rsidR="009469BC" w:rsidRPr="009469BC" w:rsidRDefault="009469BC" w:rsidP="00E93046">
      <w:pPr>
        <w:suppressAutoHyphens w:val="0"/>
        <w:spacing w:line="276" w:lineRule="auto"/>
        <w:rPr>
          <w:sz w:val="22"/>
          <w:szCs w:val="22"/>
        </w:rPr>
      </w:pPr>
    </w:p>
    <w:p w14:paraId="3D2C84AA" w14:textId="77777777" w:rsidR="00E93046" w:rsidRPr="009469BC" w:rsidRDefault="002E18EF" w:rsidP="00E93046">
      <w:pPr>
        <w:suppressAutoHyphens w:val="0"/>
        <w:spacing w:line="276" w:lineRule="auto"/>
        <w:rPr>
          <w:b/>
          <w:bCs/>
          <w:sz w:val="22"/>
          <w:szCs w:val="22"/>
        </w:rPr>
      </w:pPr>
      <w:r>
        <w:rPr>
          <w:b/>
          <w:bCs/>
          <w:sz w:val="22"/>
          <w:szCs w:val="22"/>
        </w:rPr>
        <w:t>3</w:t>
      </w:r>
      <w:r w:rsidR="009469BC" w:rsidRPr="009469BC">
        <w:rPr>
          <w:b/>
          <w:bCs/>
          <w:sz w:val="22"/>
          <w:szCs w:val="22"/>
        </w:rPr>
        <w:t>.</w:t>
      </w:r>
      <w:r w:rsidR="00E93046" w:rsidRPr="009469BC">
        <w:rPr>
          <w:b/>
          <w:bCs/>
          <w:sz w:val="22"/>
          <w:szCs w:val="22"/>
        </w:rPr>
        <w:t xml:space="preserve"> Zatrudnianie cudzoziemców</w:t>
      </w:r>
    </w:p>
    <w:p w14:paraId="6FEA460F" w14:textId="77777777" w:rsidR="00E93046" w:rsidRPr="009469BC" w:rsidRDefault="00E93046" w:rsidP="00E93046">
      <w:pPr>
        <w:suppressAutoHyphens w:val="0"/>
        <w:spacing w:line="276" w:lineRule="auto"/>
        <w:ind w:firstLine="851"/>
        <w:jc w:val="both"/>
        <w:rPr>
          <w:sz w:val="22"/>
          <w:szCs w:val="22"/>
        </w:rPr>
      </w:pPr>
      <w:r w:rsidRPr="009469BC">
        <w:rPr>
          <w:sz w:val="22"/>
          <w:szCs w:val="22"/>
        </w:rPr>
        <w:t>Powiatowe urzędy pracy realizują 3 zadania związane z legalizacją pracy cudzoziemców, tzn. wpisują oświadczenia o powierzeniu wykonywania pracy cudzoziemcowi do ewidencji oświadczeń, wydają zezwolenia na pracę sezonową cudzoziemca na terytorium Rzeczypospolitej Polskiej oraz wystawiają informację starosty o braku możliwości zaspokojenia potrzeb kadrowych pracodawcy w oparciu o rejestry bezrobotnych i poszukujących pracy lub o negatywnym wyniku rekrutacji organizowanej dla pracodawcy.</w:t>
      </w:r>
    </w:p>
    <w:p w14:paraId="098E9CF2" w14:textId="77777777" w:rsidR="00E93046" w:rsidRDefault="00E93046" w:rsidP="00E93046">
      <w:pPr>
        <w:suppressAutoHyphens w:val="0"/>
        <w:spacing w:line="276" w:lineRule="auto"/>
        <w:ind w:firstLine="851"/>
        <w:jc w:val="both"/>
        <w:rPr>
          <w:sz w:val="22"/>
          <w:szCs w:val="22"/>
        </w:rPr>
      </w:pPr>
    </w:p>
    <w:p w14:paraId="2C80FD98" w14:textId="77777777" w:rsidR="00B55194" w:rsidRPr="009469BC" w:rsidRDefault="00B55194" w:rsidP="00E93046">
      <w:pPr>
        <w:suppressAutoHyphens w:val="0"/>
        <w:spacing w:line="276" w:lineRule="auto"/>
        <w:ind w:firstLine="851"/>
        <w:jc w:val="both"/>
        <w:rPr>
          <w:sz w:val="22"/>
          <w:szCs w:val="22"/>
        </w:rPr>
      </w:pPr>
    </w:p>
    <w:p w14:paraId="3F27AE2E" w14:textId="77777777" w:rsidR="00E93046" w:rsidRPr="009469BC" w:rsidRDefault="002E18EF" w:rsidP="00E93046">
      <w:pPr>
        <w:suppressAutoHyphens w:val="0"/>
        <w:spacing w:line="276" w:lineRule="auto"/>
        <w:jc w:val="both"/>
        <w:rPr>
          <w:sz w:val="22"/>
          <w:szCs w:val="22"/>
        </w:rPr>
      </w:pPr>
      <w:r>
        <w:rPr>
          <w:b/>
          <w:bCs/>
          <w:sz w:val="22"/>
          <w:szCs w:val="22"/>
        </w:rPr>
        <w:t>3</w:t>
      </w:r>
      <w:r w:rsidR="00E93046" w:rsidRPr="009469BC">
        <w:rPr>
          <w:b/>
          <w:bCs/>
          <w:sz w:val="22"/>
          <w:szCs w:val="22"/>
        </w:rPr>
        <w:t>.1</w:t>
      </w:r>
      <w:r w:rsidR="00E93046" w:rsidRPr="009469BC">
        <w:rPr>
          <w:sz w:val="22"/>
          <w:szCs w:val="22"/>
        </w:rPr>
        <w:t xml:space="preserve"> </w:t>
      </w:r>
      <w:r w:rsidR="00E93046" w:rsidRPr="009469BC">
        <w:rPr>
          <w:b/>
          <w:bCs/>
          <w:sz w:val="22"/>
          <w:szCs w:val="22"/>
        </w:rPr>
        <w:t>Oświadczenia o powierzeniu wykonywania pracy cudzoziemcowi</w:t>
      </w:r>
      <w:r w:rsidR="00E93046" w:rsidRPr="009469BC">
        <w:rPr>
          <w:sz w:val="22"/>
          <w:szCs w:val="22"/>
        </w:rPr>
        <w:t xml:space="preserve"> </w:t>
      </w:r>
    </w:p>
    <w:p w14:paraId="7051F260" w14:textId="77777777" w:rsidR="00E93046" w:rsidRPr="009469BC" w:rsidRDefault="00E93046" w:rsidP="00E93046">
      <w:pPr>
        <w:suppressAutoHyphens w:val="0"/>
        <w:spacing w:line="276" w:lineRule="auto"/>
        <w:ind w:firstLine="851"/>
        <w:jc w:val="both"/>
        <w:rPr>
          <w:sz w:val="22"/>
          <w:szCs w:val="22"/>
        </w:rPr>
      </w:pPr>
      <w:r w:rsidRPr="009469BC">
        <w:rPr>
          <w:sz w:val="22"/>
          <w:szCs w:val="22"/>
        </w:rPr>
        <w:t xml:space="preserve">Obywatele Białorusi, Mołdowy, Rosji, Ukrainy, Gruzji oraz Armenii mogą podejmować krótkoterminową pracę w Polsce (w okresie do sześciu miesięcy w ciągu kolejnych dwunastu miesięcy) bez obowiązku uzyskiwania zezwolenia na pracę. Podmiot zamierzający powierzyć taką pracę cudzoziemcowi (pracodawca lub osoba fizyczna) ma obowiązek złożenia stosownego oświadczenia w powiatowym urzędzie pracy właściwym dla siedziby lub miejsca zamieszkania wnioskodawcy. </w:t>
      </w:r>
    </w:p>
    <w:p w14:paraId="12CC3AA6" w14:textId="77777777" w:rsidR="00E93046" w:rsidRDefault="00E93046" w:rsidP="00E93046">
      <w:pPr>
        <w:suppressAutoHyphens w:val="0"/>
        <w:spacing w:line="276" w:lineRule="auto"/>
        <w:jc w:val="both"/>
        <w:rPr>
          <w:sz w:val="22"/>
          <w:szCs w:val="22"/>
        </w:rPr>
      </w:pPr>
      <w:r w:rsidRPr="009469BC">
        <w:rPr>
          <w:sz w:val="22"/>
          <w:szCs w:val="22"/>
        </w:rPr>
        <w:t xml:space="preserve">W okresie od stycznia do grudnia 2019r. w Powiatowym Urzędzie Pracy w Jędrzejowie wpisano do ewidencji </w:t>
      </w:r>
      <w:r w:rsidRPr="009469BC">
        <w:rPr>
          <w:b/>
          <w:bCs/>
          <w:sz w:val="22"/>
          <w:szCs w:val="22"/>
        </w:rPr>
        <w:t>503 oświadczenia</w:t>
      </w:r>
      <w:r w:rsidRPr="009469BC">
        <w:rPr>
          <w:sz w:val="22"/>
          <w:szCs w:val="22"/>
        </w:rPr>
        <w:t xml:space="preserve"> o powierzeniu wykonywania pracy cudzoziemcowi, </w:t>
      </w:r>
      <w:r w:rsidR="009469BC">
        <w:rPr>
          <w:sz w:val="22"/>
          <w:szCs w:val="22"/>
        </w:rPr>
        <w:t>z</w:t>
      </w:r>
      <w:r w:rsidRPr="009469BC">
        <w:rPr>
          <w:sz w:val="22"/>
          <w:szCs w:val="22"/>
        </w:rPr>
        <w:t xml:space="preserve"> tego: 482 oświadczenia dotyczyły obywateli Ukrainy, 17 dotyczyło obywateli Białorusi,</w:t>
      </w:r>
      <w:r w:rsidR="009469BC">
        <w:rPr>
          <w:sz w:val="22"/>
          <w:szCs w:val="22"/>
        </w:rPr>
        <w:t xml:space="preserve"> </w:t>
      </w:r>
      <w:r w:rsidRPr="009469BC">
        <w:rPr>
          <w:sz w:val="22"/>
          <w:szCs w:val="22"/>
        </w:rPr>
        <w:t>a 4 oświadczenia dotyczyły obywateli Gruzji.</w:t>
      </w:r>
    </w:p>
    <w:p w14:paraId="3FF2A9D4" w14:textId="77777777" w:rsidR="009469BC" w:rsidRDefault="009469BC" w:rsidP="00E93046">
      <w:pPr>
        <w:suppressAutoHyphens w:val="0"/>
        <w:spacing w:line="276" w:lineRule="auto"/>
        <w:jc w:val="both"/>
        <w:rPr>
          <w:sz w:val="22"/>
          <w:szCs w:val="22"/>
        </w:rPr>
      </w:pPr>
    </w:p>
    <w:p w14:paraId="6B8D83E9" w14:textId="77777777" w:rsidR="00B55194" w:rsidRPr="009469BC" w:rsidRDefault="00B55194" w:rsidP="00E93046">
      <w:pPr>
        <w:suppressAutoHyphens w:val="0"/>
        <w:spacing w:line="276" w:lineRule="auto"/>
        <w:jc w:val="both"/>
        <w:rPr>
          <w:sz w:val="22"/>
          <w:szCs w:val="22"/>
        </w:rPr>
      </w:pPr>
    </w:p>
    <w:p w14:paraId="5B69F458" w14:textId="77777777" w:rsidR="00E93046" w:rsidRPr="009469BC" w:rsidRDefault="00E93046" w:rsidP="00E93046">
      <w:pPr>
        <w:suppressAutoHyphens w:val="0"/>
        <w:spacing w:line="276" w:lineRule="auto"/>
        <w:rPr>
          <w:b/>
          <w:bCs/>
          <w:sz w:val="22"/>
          <w:szCs w:val="22"/>
        </w:rPr>
      </w:pPr>
      <w:r w:rsidRPr="009469BC">
        <w:rPr>
          <w:b/>
          <w:bCs/>
          <w:sz w:val="22"/>
          <w:szCs w:val="22"/>
        </w:rPr>
        <w:t xml:space="preserve"> </w:t>
      </w:r>
      <w:r w:rsidR="002E18EF">
        <w:rPr>
          <w:b/>
          <w:bCs/>
          <w:sz w:val="22"/>
          <w:szCs w:val="22"/>
        </w:rPr>
        <w:t>3</w:t>
      </w:r>
      <w:r w:rsidRPr="009469BC">
        <w:rPr>
          <w:b/>
          <w:bCs/>
          <w:sz w:val="22"/>
          <w:szCs w:val="22"/>
        </w:rPr>
        <w:t>.2 Zezwolenia na pracę sezonową cudzoziemca na terytorium Rzeczypospolitej Polskiej</w:t>
      </w:r>
    </w:p>
    <w:p w14:paraId="0ACFB501" w14:textId="77777777" w:rsidR="00E93046" w:rsidRPr="009469BC" w:rsidRDefault="00E93046" w:rsidP="00E93046">
      <w:pPr>
        <w:suppressAutoHyphens w:val="0"/>
        <w:spacing w:line="276" w:lineRule="auto"/>
        <w:ind w:firstLine="851"/>
        <w:jc w:val="both"/>
        <w:rPr>
          <w:sz w:val="22"/>
          <w:szCs w:val="22"/>
        </w:rPr>
      </w:pPr>
      <w:r w:rsidRPr="009469BC">
        <w:rPr>
          <w:sz w:val="22"/>
          <w:szCs w:val="22"/>
        </w:rPr>
        <w:t xml:space="preserve">Pracodawcy z branży sezonowej, chcąc zatrudnić legalnie cudzoziemca, muszą złożyć wniosek o wydanie zezwolenia na pracę sezonową cudzoziemca na terytorium Rzeczypospolitej Polskiej do powiatowego urzędu pracy właściwego dla siedziby lub miejsca zamieszkania wnioskodawcy. </w:t>
      </w:r>
    </w:p>
    <w:p w14:paraId="5D5FA374" w14:textId="77777777" w:rsidR="00E93046" w:rsidRDefault="00E93046" w:rsidP="00E93046">
      <w:pPr>
        <w:suppressAutoHyphens w:val="0"/>
        <w:spacing w:after="120" w:line="276" w:lineRule="auto"/>
        <w:jc w:val="both"/>
        <w:rPr>
          <w:sz w:val="22"/>
          <w:szCs w:val="22"/>
        </w:rPr>
      </w:pPr>
      <w:r w:rsidRPr="009469BC">
        <w:rPr>
          <w:sz w:val="22"/>
          <w:szCs w:val="22"/>
        </w:rPr>
        <w:t>W okresie od stycznia do grudnia 2019r. w Powiatowym Urzędzie Pracy w Jędrzejowie  wydano 39</w:t>
      </w:r>
      <w:r w:rsidRPr="009469BC">
        <w:rPr>
          <w:color w:val="FF0000"/>
          <w:sz w:val="22"/>
          <w:szCs w:val="22"/>
        </w:rPr>
        <w:t xml:space="preserve"> </w:t>
      </w:r>
      <w:r w:rsidRPr="009469BC">
        <w:rPr>
          <w:sz w:val="22"/>
          <w:szCs w:val="22"/>
        </w:rPr>
        <w:t xml:space="preserve">zezwoleń na pracę sezonową, z tego 1 zezwolenie dotyczyło obywatela Białorusi , a 38 zezwoleń dotyczyło obywateli Ukrainy. </w:t>
      </w:r>
    </w:p>
    <w:p w14:paraId="2C113DEA" w14:textId="77777777" w:rsidR="00B55194" w:rsidRPr="009469BC" w:rsidRDefault="00B55194" w:rsidP="00E93046">
      <w:pPr>
        <w:suppressAutoHyphens w:val="0"/>
        <w:spacing w:after="120" w:line="276" w:lineRule="auto"/>
        <w:jc w:val="both"/>
        <w:rPr>
          <w:sz w:val="22"/>
          <w:szCs w:val="22"/>
        </w:rPr>
      </w:pPr>
    </w:p>
    <w:p w14:paraId="390E8CE8" w14:textId="21C5CE01" w:rsidR="00E93046" w:rsidRPr="009D1EF7" w:rsidRDefault="002E18EF" w:rsidP="00E93046">
      <w:pPr>
        <w:suppressAutoHyphens w:val="0"/>
        <w:autoSpaceDE w:val="0"/>
        <w:autoSpaceDN w:val="0"/>
        <w:adjustRightInd w:val="0"/>
        <w:spacing w:line="276" w:lineRule="auto"/>
        <w:jc w:val="both"/>
        <w:rPr>
          <w:b/>
          <w:bCs/>
          <w:sz w:val="22"/>
          <w:szCs w:val="22"/>
        </w:rPr>
      </w:pPr>
      <w:r>
        <w:rPr>
          <w:b/>
          <w:bCs/>
          <w:sz w:val="22"/>
          <w:szCs w:val="22"/>
        </w:rPr>
        <w:t>3</w:t>
      </w:r>
      <w:r w:rsidR="00E93046" w:rsidRPr="009D1EF7">
        <w:rPr>
          <w:b/>
          <w:bCs/>
          <w:sz w:val="22"/>
          <w:szCs w:val="22"/>
        </w:rPr>
        <w:t>.3</w:t>
      </w:r>
      <w:r w:rsidR="00E93046" w:rsidRPr="009469BC">
        <w:rPr>
          <w:sz w:val="22"/>
          <w:szCs w:val="22"/>
        </w:rPr>
        <w:t xml:space="preserve"> </w:t>
      </w:r>
      <w:r w:rsidR="00E93046" w:rsidRPr="009D1EF7">
        <w:rPr>
          <w:b/>
          <w:bCs/>
          <w:sz w:val="22"/>
          <w:szCs w:val="22"/>
        </w:rPr>
        <w:t xml:space="preserve">Informacja starosty o braku możliwości zaspokojenia potrzeb kadrowych pracodawcy </w:t>
      </w:r>
      <w:r w:rsidR="006408BB">
        <w:rPr>
          <w:b/>
          <w:bCs/>
          <w:sz w:val="22"/>
          <w:szCs w:val="22"/>
        </w:rPr>
        <w:t xml:space="preserve">             </w:t>
      </w:r>
      <w:r w:rsidR="00E93046" w:rsidRPr="009D1EF7">
        <w:rPr>
          <w:b/>
          <w:bCs/>
          <w:sz w:val="22"/>
          <w:szCs w:val="22"/>
        </w:rPr>
        <w:t>w oparciu o rejestry bezrobotnych i poszukujących pracy lub o negatywnym wyniku rekrutacji organizowanej dla pracodawcy</w:t>
      </w:r>
    </w:p>
    <w:p w14:paraId="7E406C1B" w14:textId="77777777" w:rsidR="00E93046" w:rsidRPr="009469BC" w:rsidRDefault="00E93046" w:rsidP="00E93046">
      <w:pPr>
        <w:suppressAutoHyphens w:val="0"/>
        <w:autoSpaceDE w:val="0"/>
        <w:autoSpaceDN w:val="0"/>
        <w:adjustRightInd w:val="0"/>
        <w:spacing w:line="276" w:lineRule="auto"/>
        <w:ind w:firstLine="851"/>
        <w:jc w:val="both"/>
        <w:rPr>
          <w:sz w:val="22"/>
          <w:szCs w:val="22"/>
        </w:rPr>
      </w:pPr>
      <w:r w:rsidRPr="009469BC">
        <w:rPr>
          <w:sz w:val="22"/>
          <w:szCs w:val="22"/>
        </w:rPr>
        <w:t xml:space="preserve"> Informację tę wydaje Starosta (dyrektor PUP) właściwy ze względu na główne miejsce wykonywania pracy przez cudzoziemca. Stanowi ona załącznik do wniosku o wydanie zezwolenia na pracę cudzoziemca na terenie RP, składanego do Wojewody. </w:t>
      </w:r>
    </w:p>
    <w:p w14:paraId="0880411F" w14:textId="3C7CCAE4" w:rsidR="009469BC" w:rsidRDefault="00E93046" w:rsidP="009469BC">
      <w:pPr>
        <w:suppressAutoHyphens w:val="0"/>
        <w:autoSpaceDE w:val="0"/>
        <w:autoSpaceDN w:val="0"/>
        <w:adjustRightInd w:val="0"/>
        <w:spacing w:line="276" w:lineRule="auto"/>
        <w:jc w:val="both"/>
        <w:rPr>
          <w:sz w:val="22"/>
          <w:szCs w:val="22"/>
        </w:rPr>
      </w:pPr>
      <w:r w:rsidRPr="009469BC">
        <w:rPr>
          <w:sz w:val="22"/>
          <w:szCs w:val="22"/>
        </w:rPr>
        <w:t xml:space="preserve">W  2019 roku  27 pracodawców złożyło do Powiatowego Urzędu Pracy w Jędrzejowie  wnioski </w:t>
      </w:r>
      <w:r w:rsidR="006408BB">
        <w:rPr>
          <w:sz w:val="22"/>
          <w:szCs w:val="22"/>
        </w:rPr>
        <w:t xml:space="preserve">         </w:t>
      </w:r>
      <w:r w:rsidRPr="009469BC">
        <w:rPr>
          <w:sz w:val="22"/>
          <w:szCs w:val="22"/>
        </w:rPr>
        <w:t>o wydanie informacji starosty dotyczące 200 wolnych miejsc pracy. Najliczniejsze stanowiska pracy zgłaszane przez pracodawców w 2019 roku w ramach wniosków o wydanie informacji starosty o braku możliwości zaspokojenia potrzeb kadrowych (...): pomocniczy robotnik budowlany, cieśla szalunkowy, operator urządzeń pakujących, monter stolarki budowlanej, pracownik wylęgarni drobiu, przetwórca owoców i warzyw, robotnik torowy</w:t>
      </w:r>
      <w:r w:rsidR="009469BC">
        <w:rPr>
          <w:sz w:val="22"/>
          <w:szCs w:val="22"/>
        </w:rPr>
        <w:t>.</w:t>
      </w:r>
    </w:p>
    <w:p w14:paraId="3B4EF8BC" w14:textId="77777777" w:rsidR="009469BC" w:rsidRDefault="009469BC" w:rsidP="009469BC">
      <w:pPr>
        <w:suppressAutoHyphens w:val="0"/>
        <w:autoSpaceDE w:val="0"/>
        <w:autoSpaceDN w:val="0"/>
        <w:adjustRightInd w:val="0"/>
        <w:spacing w:line="276" w:lineRule="auto"/>
        <w:jc w:val="both"/>
        <w:rPr>
          <w:sz w:val="22"/>
          <w:szCs w:val="22"/>
        </w:rPr>
      </w:pPr>
    </w:p>
    <w:p w14:paraId="2F0A7DBA" w14:textId="77777777" w:rsidR="00B55194" w:rsidRDefault="00B55194" w:rsidP="009469BC">
      <w:pPr>
        <w:suppressAutoHyphens w:val="0"/>
        <w:autoSpaceDE w:val="0"/>
        <w:autoSpaceDN w:val="0"/>
        <w:adjustRightInd w:val="0"/>
        <w:spacing w:line="276" w:lineRule="auto"/>
        <w:jc w:val="both"/>
        <w:rPr>
          <w:sz w:val="22"/>
          <w:szCs w:val="22"/>
        </w:rPr>
      </w:pPr>
    </w:p>
    <w:p w14:paraId="40861A9E" w14:textId="77777777" w:rsidR="00B55194" w:rsidRDefault="00B55194" w:rsidP="009469BC">
      <w:pPr>
        <w:suppressAutoHyphens w:val="0"/>
        <w:autoSpaceDE w:val="0"/>
        <w:autoSpaceDN w:val="0"/>
        <w:adjustRightInd w:val="0"/>
        <w:spacing w:line="276" w:lineRule="auto"/>
        <w:jc w:val="both"/>
        <w:rPr>
          <w:sz w:val="22"/>
          <w:szCs w:val="22"/>
        </w:rPr>
      </w:pPr>
    </w:p>
    <w:p w14:paraId="5FA92028" w14:textId="77777777" w:rsidR="0019329B" w:rsidRPr="00451BA9" w:rsidRDefault="002E18EF" w:rsidP="009469BC">
      <w:pPr>
        <w:suppressAutoHyphens w:val="0"/>
        <w:spacing w:before="120" w:after="120"/>
        <w:contextualSpacing/>
        <w:jc w:val="both"/>
        <w:rPr>
          <w:rFonts w:eastAsia="Calibri"/>
          <w:b/>
          <w:sz w:val="22"/>
          <w:szCs w:val="22"/>
          <w:lang w:eastAsia="en-US"/>
        </w:rPr>
      </w:pPr>
      <w:r>
        <w:rPr>
          <w:rFonts w:eastAsia="Calibri"/>
          <w:b/>
          <w:sz w:val="22"/>
          <w:szCs w:val="22"/>
          <w:lang w:eastAsia="en-US"/>
        </w:rPr>
        <w:lastRenderedPageBreak/>
        <w:t>4</w:t>
      </w:r>
      <w:r w:rsidR="009469BC" w:rsidRPr="00451BA9">
        <w:rPr>
          <w:rFonts w:eastAsia="Calibri"/>
          <w:b/>
          <w:sz w:val="22"/>
          <w:szCs w:val="22"/>
          <w:lang w:eastAsia="en-US"/>
        </w:rPr>
        <w:t xml:space="preserve">. </w:t>
      </w:r>
      <w:r w:rsidR="0019329B" w:rsidRPr="00451BA9">
        <w:rPr>
          <w:rFonts w:eastAsia="Calibri"/>
          <w:b/>
          <w:sz w:val="22"/>
          <w:szCs w:val="22"/>
          <w:lang w:eastAsia="en-US"/>
        </w:rPr>
        <w:t>Barometr zawodów</w:t>
      </w:r>
    </w:p>
    <w:p w14:paraId="764392E4" w14:textId="77777777" w:rsidR="0019329B" w:rsidRPr="00451BA9" w:rsidRDefault="0019329B" w:rsidP="0019329B">
      <w:pPr>
        <w:suppressAutoHyphens w:val="0"/>
        <w:spacing w:line="276" w:lineRule="auto"/>
        <w:ind w:firstLine="851"/>
        <w:contextualSpacing/>
        <w:jc w:val="both"/>
        <w:rPr>
          <w:rFonts w:eastAsia="Calibri"/>
          <w:sz w:val="8"/>
          <w:szCs w:val="8"/>
          <w:lang w:eastAsia="en-US"/>
        </w:rPr>
      </w:pPr>
    </w:p>
    <w:p w14:paraId="19673868" w14:textId="77777777" w:rsidR="0019329B" w:rsidRPr="00451BA9" w:rsidRDefault="0019329B" w:rsidP="0019329B">
      <w:pPr>
        <w:suppressAutoHyphens w:val="0"/>
        <w:spacing w:line="276" w:lineRule="auto"/>
        <w:ind w:firstLine="851"/>
        <w:contextualSpacing/>
        <w:jc w:val="both"/>
        <w:rPr>
          <w:rFonts w:eastAsia="Calibri"/>
          <w:sz w:val="22"/>
          <w:szCs w:val="22"/>
          <w:lang w:eastAsia="en-US"/>
        </w:rPr>
      </w:pPr>
      <w:r w:rsidRPr="00451BA9">
        <w:rPr>
          <w:rFonts w:eastAsia="Calibri"/>
          <w:sz w:val="22"/>
          <w:szCs w:val="22"/>
          <w:lang w:eastAsia="en-US"/>
        </w:rPr>
        <w:t>W 201</w:t>
      </w:r>
      <w:r w:rsidR="00451BA9" w:rsidRPr="00451BA9">
        <w:rPr>
          <w:rFonts w:eastAsia="Calibri"/>
          <w:sz w:val="22"/>
          <w:szCs w:val="22"/>
          <w:lang w:eastAsia="en-US"/>
        </w:rPr>
        <w:t>9</w:t>
      </w:r>
      <w:r w:rsidRPr="00451BA9">
        <w:rPr>
          <w:rFonts w:eastAsia="Calibri"/>
          <w:sz w:val="22"/>
          <w:szCs w:val="22"/>
          <w:lang w:eastAsia="en-US"/>
        </w:rPr>
        <w:t xml:space="preserve"> Powiatowy Urząd Pracy w Jędrzejowie po raz kolejny brał udział w badaniu „Barometr zawodów”, którego celem było przygotowanie raportów zawodów deficytowych, nadwyżkowych  i zrównoważonych w powiecie jędrzejowskim.</w:t>
      </w:r>
    </w:p>
    <w:p w14:paraId="27EB9FC3" w14:textId="77777777" w:rsidR="0019329B" w:rsidRPr="00451BA9" w:rsidRDefault="0019329B" w:rsidP="0019329B">
      <w:pPr>
        <w:suppressAutoHyphens w:val="0"/>
        <w:spacing w:line="276" w:lineRule="auto"/>
        <w:contextualSpacing/>
        <w:jc w:val="both"/>
        <w:rPr>
          <w:rFonts w:eastAsia="Calibri"/>
          <w:sz w:val="22"/>
          <w:szCs w:val="22"/>
          <w:lang w:eastAsia="en-US"/>
        </w:rPr>
      </w:pPr>
      <w:r w:rsidRPr="00451BA9">
        <w:rPr>
          <w:rFonts w:eastAsia="Calibri"/>
          <w:sz w:val="22"/>
          <w:szCs w:val="22"/>
          <w:lang w:eastAsia="en-US"/>
        </w:rPr>
        <w:t>Badanie polegało na analizie ofert pracy wpływających do urzędu w danym roku kalendarzowym                       i liczby bezrobotnych zarejestrowanych w danym zawodzie.</w:t>
      </w:r>
    </w:p>
    <w:p w14:paraId="155CB53D" w14:textId="77777777" w:rsidR="0019329B" w:rsidRPr="00451BA9" w:rsidRDefault="0019329B" w:rsidP="0019329B">
      <w:pPr>
        <w:suppressAutoHyphens w:val="0"/>
        <w:spacing w:line="276" w:lineRule="auto"/>
        <w:contextualSpacing/>
        <w:jc w:val="both"/>
        <w:rPr>
          <w:rFonts w:eastAsia="Calibri"/>
          <w:sz w:val="22"/>
          <w:szCs w:val="22"/>
          <w:lang w:eastAsia="en-US"/>
        </w:rPr>
      </w:pPr>
      <w:r w:rsidRPr="00451BA9">
        <w:rPr>
          <w:rFonts w:eastAsia="Calibri"/>
          <w:sz w:val="22"/>
          <w:szCs w:val="22"/>
          <w:lang w:eastAsia="en-US"/>
        </w:rPr>
        <w:t>Opracowany raport „Barometr zawodów” jest niezbędnym narzędziem wykorzystywanym podczas:</w:t>
      </w:r>
    </w:p>
    <w:p w14:paraId="20A19DE2" w14:textId="77777777" w:rsidR="0019329B" w:rsidRPr="00451BA9" w:rsidRDefault="0019329B" w:rsidP="006F6ABB">
      <w:pPr>
        <w:numPr>
          <w:ilvl w:val="0"/>
          <w:numId w:val="15"/>
        </w:numPr>
        <w:tabs>
          <w:tab w:val="left" w:pos="284"/>
        </w:tabs>
        <w:suppressAutoHyphens w:val="0"/>
        <w:spacing w:line="276" w:lineRule="auto"/>
        <w:ind w:left="0" w:firstLine="0"/>
        <w:contextualSpacing/>
        <w:jc w:val="both"/>
        <w:rPr>
          <w:rFonts w:eastAsia="Calibri"/>
          <w:sz w:val="22"/>
          <w:szCs w:val="22"/>
          <w:lang w:eastAsia="en-US"/>
        </w:rPr>
      </w:pPr>
      <w:r w:rsidRPr="00451BA9">
        <w:rPr>
          <w:rFonts w:eastAsia="Calibri"/>
          <w:sz w:val="22"/>
          <w:szCs w:val="22"/>
          <w:lang w:eastAsia="en-US"/>
        </w:rPr>
        <w:t>opiniowania nowych kierunków kształcenia,</w:t>
      </w:r>
    </w:p>
    <w:p w14:paraId="7332ADD5" w14:textId="77777777" w:rsidR="0019329B" w:rsidRPr="00451BA9" w:rsidRDefault="0019329B" w:rsidP="006F6ABB">
      <w:pPr>
        <w:numPr>
          <w:ilvl w:val="0"/>
          <w:numId w:val="15"/>
        </w:numPr>
        <w:tabs>
          <w:tab w:val="left" w:pos="284"/>
        </w:tabs>
        <w:suppressAutoHyphens w:val="0"/>
        <w:spacing w:line="276" w:lineRule="auto"/>
        <w:ind w:left="0" w:firstLine="0"/>
        <w:contextualSpacing/>
        <w:jc w:val="both"/>
        <w:rPr>
          <w:rFonts w:eastAsia="Calibri"/>
          <w:sz w:val="22"/>
          <w:szCs w:val="22"/>
          <w:lang w:eastAsia="en-US"/>
        </w:rPr>
      </w:pPr>
      <w:r w:rsidRPr="00451BA9">
        <w:rPr>
          <w:rFonts w:eastAsia="Calibri"/>
          <w:sz w:val="22"/>
          <w:szCs w:val="22"/>
          <w:lang w:eastAsia="en-US"/>
        </w:rPr>
        <w:t>tworzenia planów szkoleń zawodowych,</w:t>
      </w:r>
    </w:p>
    <w:p w14:paraId="7A43B033" w14:textId="77777777" w:rsidR="0019329B" w:rsidRPr="00451BA9" w:rsidRDefault="0019329B" w:rsidP="006F6ABB">
      <w:pPr>
        <w:numPr>
          <w:ilvl w:val="0"/>
          <w:numId w:val="15"/>
        </w:numPr>
        <w:tabs>
          <w:tab w:val="left" w:pos="284"/>
        </w:tabs>
        <w:suppressAutoHyphens w:val="0"/>
        <w:spacing w:before="100" w:beforeAutospacing="1" w:after="100" w:afterAutospacing="1" w:line="276" w:lineRule="auto"/>
        <w:ind w:left="0" w:firstLine="0"/>
        <w:contextualSpacing/>
        <w:rPr>
          <w:rFonts w:eastAsia="Calibri"/>
          <w:sz w:val="22"/>
          <w:szCs w:val="22"/>
          <w:lang w:eastAsia="en-US"/>
        </w:rPr>
      </w:pPr>
      <w:r w:rsidRPr="00451BA9">
        <w:rPr>
          <w:rFonts w:eastAsia="Calibri"/>
          <w:sz w:val="22"/>
          <w:szCs w:val="22"/>
          <w:lang w:eastAsia="en-US"/>
        </w:rPr>
        <w:t xml:space="preserve">ocenie wniosków  dotyczących kształcenia ustawicznego    pracowników i pracodawców ze     </w:t>
      </w:r>
    </w:p>
    <w:p w14:paraId="11CB7D0E" w14:textId="77777777" w:rsidR="0019329B" w:rsidRPr="00451BA9" w:rsidRDefault="0019329B" w:rsidP="0019329B">
      <w:pPr>
        <w:tabs>
          <w:tab w:val="left" w:pos="284"/>
        </w:tabs>
        <w:suppressAutoHyphens w:val="0"/>
        <w:spacing w:before="100" w:beforeAutospacing="1" w:after="100" w:afterAutospacing="1" w:line="276" w:lineRule="auto"/>
        <w:contextualSpacing/>
        <w:rPr>
          <w:rFonts w:eastAsia="Calibri"/>
          <w:sz w:val="22"/>
          <w:szCs w:val="22"/>
          <w:lang w:eastAsia="en-US"/>
        </w:rPr>
      </w:pPr>
      <w:r w:rsidRPr="00451BA9">
        <w:rPr>
          <w:rFonts w:eastAsia="Calibri"/>
          <w:sz w:val="22"/>
          <w:szCs w:val="22"/>
          <w:lang w:eastAsia="en-US"/>
        </w:rPr>
        <w:t xml:space="preserve">     środków   Krajowego Funduszu  Szkoleniowego,</w:t>
      </w:r>
    </w:p>
    <w:p w14:paraId="4689448C" w14:textId="77777777" w:rsidR="0019329B" w:rsidRPr="00451BA9" w:rsidRDefault="0019329B" w:rsidP="006F6ABB">
      <w:pPr>
        <w:numPr>
          <w:ilvl w:val="0"/>
          <w:numId w:val="15"/>
        </w:numPr>
        <w:tabs>
          <w:tab w:val="left" w:pos="284"/>
        </w:tabs>
        <w:suppressAutoHyphens w:val="0"/>
        <w:spacing w:before="100" w:beforeAutospacing="1" w:after="100" w:afterAutospacing="1" w:line="276" w:lineRule="auto"/>
        <w:ind w:left="0" w:firstLine="0"/>
        <w:contextualSpacing/>
        <w:rPr>
          <w:rFonts w:eastAsia="Calibri"/>
          <w:sz w:val="22"/>
          <w:szCs w:val="22"/>
          <w:lang w:eastAsia="en-US"/>
        </w:rPr>
      </w:pPr>
      <w:r w:rsidRPr="00451BA9">
        <w:rPr>
          <w:rFonts w:eastAsia="Calibri"/>
          <w:sz w:val="22"/>
          <w:szCs w:val="22"/>
          <w:lang w:eastAsia="en-US"/>
        </w:rPr>
        <w:t>prognozowania zmian na lokalnym rynku pracy</w:t>
      </w:r>
    </w:p>
    <w:p w14:paraId="5E7E3DAF" w14:textId="77777777" w:rsidR="00B55194" w:rsidRDefault="00B55194" w:rsidP="0019329B">
      <w:pPr>
        <w:suppressAutoHyphens w:val="0"/>
        <w:spacing w:after="120" w:line="276" w:lineRule="auto"/>
        <w:contextualSpacing/>
        <w:rPr>
          <w:rFonts w:eastAsia="Calibri"/>
          <w:sz w:val="22"/>
          <w:szCs w:val="22"/>
          <w:lang w:eastAsia="en-US"/>
        </w:rPr>
      </w:pPr>
    </w:p>
    <w:p w14:paraId="1B178D1F" w14:textId="77777777" w:rsidR="0019329B" w:rsidRPr="00451BA9" w:rsidRDefault="0019329B" w:rsidP="0019329B">
      <w:pPr>
        <w:suppressAutoHyphens w:val="0"/>
        <w:spacing w:after="120" w:line="276" w:lineRule="auto"/>
        <w:contextualSpacing/>
        <w:rPr>
          <w:rFonts w:eastAsia="Calibri"/>
          <w:sz w:val="22"/>
          <w:szCs w:val="22"/>
          <w:lang w:eastAsia="en-US"/>
        </w:rPr>
      </w:pPr>
      <w:r w:rsidRPr="00451BA9">
        <w:rPr>
          <w:rFonts w:eastAsia="Calibri"/>
          <w:sz w:val="22"/>
          <w:szCs w:val="22"/>
          <w:lang w:eastAsia="en-US"/>
        </w:rPr>
        <w:t>„Barometr zawodów 201</w:t>
      </w:r>
      <w:r w:rsidR="00451BA9" w:rsidRPr="00451BA9">
        <w:rPr>
          <w:rFonts w:eastAsia="Calibri"/>
          <w:sz w:val="22"/>
          <w:szCs w:val="22"/>
          <w:lang w:eastAsia="en-US"/>
        </w:rPr>
        <w:t>9</w:t>
      </w:r>
      <w:r w:rsidRPr="00451BA9">
        <w:rPr>
          <w:rFonts w:eastAsia="Calibri"/>
          <w:sz w:val="22"/>
          <w:szCs w:val="22"/>
          <w:lang w:eastAsia="en-US"/>
        </w:rPr>
        <w:t xml:space="preserve">” został zamieszczony na stronie internetowej PUP </w:t>
      </w:r>
      <w:hyperlink r:id="rId14" w:history="1">
        <w:r w:rsidR="00451BA9" w:rsidRPr="00451BA9">
          <w:rPr>
            <w:rStyle w:val="Hipercze"/>
            <w:rFonts w:eastAsia="Calibri"/>
            <w:color w:val="auto"/>
            <w:sz w:val="22"/>
            <w:szCs w:val="22"/>
            <w:u w:val="none"/>
            <w:lang w:eastAsia="en-US"/>
          </w:rPr>
          <w:t>https://jedrzejow.praca.gov.pl</w:t>
        </w:r>
      </w:hyperlink>
    </w:p>
    <w:p w14:paraId="718DA511" w14:textId="77777777" w:rsidR="0045176F" w:rsidRDefault="0045176F" w:rsidP="0045176F">
      <w:pPr>
        <w:suppressAutoHyphens w:val="0"/>
        <w:spacing w:after="120"/>
        <w:contextualSpacing/>
        <w:rPr>
          <w:rFonts w:eastAsia="Calibri"/>
          <w:color w:val="FF0000"/>
          <w:sz w:val="22"/>
          <w:szCs w:val="22"/>
          <w:lang w:eastAsia="en-US"/>
        </w:rPr>
      </w:pPr>
    </w:p>
    <w:p w14:paraId="734911AF" w14:textId="77777777" w:rsidR="00B55194" w:rsidRDefault="00B55194" w:rsidP="0045176F">
      <w:pPr>
        <w:suppressAutoHyphens w:val="0"/>
        <w:spacing w:after="120"/>
        <w:contextualSpacing/>
        <w:rPr>
          <w:rFonts w:eastAsia="Calibri"/>
          <w:color w:val="FF0000"/>
          <w:sz w:val="22"/>
          <w:szCs w:val="22"/>
          <w:lang w:eastAsia="en-US"/>
        </w:rPr>
      </w:pPr>
    </w:p>
    <w:p w14:paraId="6FB06E24" w14:textId="77777777" w:rsidR="00B55194" w:rsidRPr="005A0ACF" w:rsidRDefault="00B55194" w:rsidP="0045176F">
      <w:pPr>
        <w:suppressAutoHyphens w:val="0"/>
        <w:spacing w:after="120"/>
        <w:contextualSpacing/>
        <w:rPr>
          <w:rFonts w:eastAsia="Calibri"/>
          <w:color w:val="FF0000"/>
          <w:sz w:val="22"/>
          <w:szCs w:val="22"/>
          <w:lang w:eastAsia="en-US"/>
        </w:rPr>
      </w:pPr>
    </w:p>
    <w:p w14:paraId="62026FF7" w14:textId="77777777" w:rsidR="0067524A" w:rsidRPr="00FE73C3" w:rsidRDefault="002E18EF" w:rsidP="009469BC">
      <w:pPr>
        <w:pStyle w:val="NormalnyWeb"/>
        <w:tabs>
          <w:tab w:val="left" w:pos="360"/>
        </w:tabs>
        <w:spacing w:before="0" w:after="0"/>
        <w:rPr>
          <w:b/>
          <w:sz w:val="22"/>
          <w:szCs w:val="22"/>
        </w:rPr>
      </w:pPr>
      <w:bookmarkStart w:id="13" w:name="_Hlk33706898"/>
      <w:r>
        <w:rPr>
          <w:b/>
          <w:sz w:val="22"/>
          <w:szCs w:val="22"/>
        </w:rPr>
        <w:t>5</w:t>
      </w:r>
      <w:r w:rsidR="009469BC">
        <w:rPr>
          <w:b/>
          <w:sz w:val="22"/>
          <w:szCs w:val="22"/>
        </w:rPr>
        <w:t xml:space="preserve">. </w:t>
      </w:r>
      <w:r w:rsidR="0067524A" w:rsidRPr="00FE73C3">
        <w:rPr>
          <w:b/>
          <w:sz w:val="22"/>
          <w:szCs w:val="22"/>
        </w:rPr>
        <w:t xml:space="preserve">Realizacja aktywnych programów rynku pracy </w:t>
      </w:r>
    </w:p>
    <w:p w14:paraId="128E3B10" w14:textId="77777777" w:rsidR="00641FC0" w:rsidRPr="00FE73C3" w:rsidRDefault="00641FC0" w:rsidP="00190FCA">
      <w:pPr>
        <w:jc w:val="both"/>
        <w:rPr>
          <w:sz w:val="22"/>
          <w:szCs w:val="22"/>
        </w:rPr>
      </w:pPr>
    </w:p>
    <w:p w14:paraId="757C909A" w14:textId="77777777" w:rsidR="00FB73AA" w:rsidRDefault="0019329B" w:rsidP="00C84498">
      <w:pPr>
        <w:spacing w:line="276" w:lineRule="auto"/>
        <w:ind w:firstLine="851"/>
        <w:jc w:val="both"/>
        <w:rPr>
          <w:sz w:val="22"/>
          <w:szCs w:val="22"/>
        </w:rPr>
      </w:pPr>
      <w:r w:rsidRPr="00FE73C3">
        <w:rPr>
          <w:sz w:val="22"/>
          <w:szCs w:val="22"/>
        </w:rPr>
        <w:t>W 201</w:t>
      </w:r>
      <w:r w:rsidR="00FE73C3" w:rsidRPr="00FE73C3">
        <w:rPr>
          <w:sz w:val="22"/>
          <w:szCs w:val="22"/>
        </w:rPr>
        <w:t>9</w:t>
      </w:r>
      <w:r w:rsidRPr="00FE73C3">
        <w:rPr>
          <w:sz w:val="22"/>
          <w:szCs w:val="22"/>
        </w:rPr>
        <w:t xml:space="preserve">r. Powiatowy Urząd Pracy w Jędrzejowie na finansowanie programów na rzecz promocji zatrudnienia, łagodzenia skutków bezrobocia i aktywizacji zawodowej wydatkował kwotę  </w:t>
      </w:r>
      <w:r w:rsidR="00FE73C3" w:rsidRPr="00FE73C3">
        <w:rPr>
          <w:sz w:val="22"/>
          <w:szCs w:val="22"/>
        </w:rPr>
        <w:t>6 237 318</w:t>
      </w:r>
      <w:r w:rsidRPr="00FE73C3">
        <w:rPr>
          <w:sz w:val="22"/>
          <w:szCs w:val="22"/>
        </w:rPr>
        <w:t>,00 zł, z tego:</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439"/>
      </w:tblGrid>
      <w:tr w:rsidR="006408BB" w14:paraId="05B1B794" w14:textId="77777777" w:rsidTr="00B55194">
        <w:tc>
          <w:tcPr>
            <w:tcW w:w="2093" w:type="dxa"/>
          </w:tcPr>
          <w:p w14:paraId="06B3407D" w14:textId="035B0E7D" w:rsidR="006408BB" w:rsidRPr="006408BB" w:rsidRDefault="006408BB" w:rsidP="006408BB">
            <w:pPr>
              <w:spacing w:line="276" w:lineRule="auto"/>
              <w:jc w:val="right"/>
              <w:rPr>
                <w:sz w:val="22"/>
                <w:szCs w:val="22"/>
              </w:rPr>
            </w:pPr>
            <w:r w:rsidRPr="0019329B">
              <w:rPr>
                <w:sz w:val="22"/>
                <w:szCs w:val="22"/>
              </w:rPr>
              <w:t>2</w:t>
            </w:r>
            <w:r>
              <w:rPr>
                <w:sz w:val="22"/>
                <w:szCs w:val="22"/>
              </w:rPr>
              <w:t> 028 133</w:t>
            </w:r>
            <w:r w:rsidRPr="0019329B">
              <w:rPr>
                <w:sz w:val="22"/>
                <w:szCs w:val="22"/>
              </w:rPr>
              <w:t>,00</w:t>
            </w:r>
            <w:r w:rsidRPr="0019329B">
              <w:rPr>
                <w:sz w:val="22"/>
                <w:szCs w:val="22"/>
                <w:lang w:val="x-none"/>
              </w:rPr>
              <w:t xml:space="preserve"> zł</w:t>
            </w:r>
            <w:r>
              <w:rPr>
                <w:sz w:val="22"/>
                <w:szCs w:val="22"/>
              </w:rPr>
              <w:t xml:space="preserve">  -</w:t>
            </w:r>
          </w:p>
        </w:tc>
        <w:tc>
          <w:tcPr>
            <w:tcW w:w="6439" w:type="dxa"/>
          </w:tcPr>
          <w:p w14:paraId="79CB420C" w14:textId="164DE0DB" w:rsidR="006408BB" w:rsidRDefault="006408BB" w:rsidP="006408BB">
            <w:pPr>
              <w:spacing w:line="276" w:lineRule="auto"/>
              <w:jc w:val="both"/>
              <w:rPr>
                <w:sz w:val="22"/>
                <w:szCs w:val="22"/>
              </w:rPr>
            </w:pPr>
            <w:r w:rsidRPr="0019329B">
              <w:rPr>
                <w:sz w:val="22"/>
                <w:szCs w:val="22"/>
                <w:lang w:val="x-none"/>
              </w:rPr>
              <w:t>środki Funduszu Pracy przyznane wg algorytmu,</w:t>
            </w:r>
          </w:p>
        </w:tc>
      </w:tr>
      <w:tr w:rsidR="006408BB" w14:paraId="3CFF68AA" w14:textId="77777777" w:rsidTr="00B55194">
        <w:tc>
          <w:tcPr>
            <w:tcW w:w="2093" w:type="dxa"/>
          </w:tcPr>
          <w:p w14:paraId="0DDC6DEE" w14:textId="676AB2D2" w:rsidR="006408BB" w:rsidRDefault="006408BB" w:rsidP="006408BB">
            <w:pPr>
              <w:spacing w:line="276" w:lineRule="auto"/>
              <w:jc w:val="right"/>
              <w:rPr>
                <w:sz w:val="22"/>
                <w:szCs w:val="22"/>
              </w:rPr>
            </w:pPr>
            <w:r>
              <w:rPr>
                <w:sz w:val="22"/>
                <w:szCs w:val="22"/>
              </w:rPr>
              <w:t>31 000</w:t>
            </w:r>
            <w:r w:rsidRPr="0019329B">
              <w:rPr>
                <w:sz w:val="22"/>
                <w:szCs w:val="22"/>
              </w:rPr>
              <w:t>,00 zł</w:t>
            </w:r>
            <w:r>
              <w:rPr>
                <w:sz w:val="22"/>
                <w:szCs w:val="22"/>
              </w:rPr>
              <w:t xml:space="preserve">  -</w:t>
            </w:r>
          </w:p>
        </w:tc>
        <w:tc>
          <w:tcPr>
            <w:tcW w:w="6439" w:type="dxa"/>
          </w:tcPr>
          <w:p w14:paraId="191E5DC1" w14:textId="55E2A3FE" w:rsidR="006408BB" w:rsidRDefault="006408BB" w:rsidP="00B55194">
            <w:pPr>
              <w:spacing w:line="276" w:lineRule="auto"/>
              <w:jc w:val="both"/>
              <w:rPr>
                <w:sz w:val="22"/>
                <w:szCs w:val="22"/>
              </w:rPr>
            </w:pPr>
            <w:r w:rsidRPr="0019329B">
              <w:rPr>
                <w:sz w:val="22"/>
                <w:szCs w:val="22"/>
                <w:lang w:val="x-none"/>
              </w:rPr>
              <w:t xml:space="preserve">środki FP na realizację </w:t>
            </w:r>
            <w:r w:rsidRPr="0019329B">
              <w:rPr>
                <w:sz w:val="22"/>
                <w:szCs w:val="22"/>
              </w:rPr>
              <w:t>P</w:t>
            </w:r>
            <w:proofErr w:type="spellStart"/>
            <w:r w:rsidRPr="0019329B">
              <w:rPr>
                <w:sz w:val="22"/>
                <w:szCs w:val="22"/>
                <w:lang w:val="x-none"/>
              </w:rPr>
              <w:t>rogramu</w:t>
            </w:r>
            <w:proofErr w:type="spellEnd"/>
            <w:r w:rsidRPr="0019329B">
              <w:rPr>
                <w:sz w:val="22"/>
                <w:szCs w:val="22"/>
                <w:lang w:val="x-none"/>
              </w:rPr>
              <w:t xml:space="preserve"> </w:t>
            </w:r>
            <w:r w:rsidRPr="0019329B">
              <w:rPr>
                <w:sz w:val="22"/>
                <w:szCs w:val="22"/>
              </w:rPr>
              <w:t>staży w placówkach Agencji</w:t>
            </w:r>
            <w:r>
              <w:rPr>
                <w:sz w:val="22"/>
                <w:szCs w:val="22"/>
              </w:rPr>
              <w:t xml:space="preserve">                              </w:t>
            </w:r>
            <w:r w:rsidRPr="0019329B">
              <w:rPr>
                <w:sz w:val="22"/>
                <w:szCs w:val="22"/>
              </w:rPr>
              <w:t>Restrukturyzacji</w:t>
            </w:r>
            <w:r>
              <w:rPr>
                <w:sz w:val="22"/>
                <w:szCs w:val="22"/>
              </w:rPr>
              <w:t xml:space="preserve"> </w:t>
            </w:r>
            <w:r w:rsidRPr="0019329B">
              <w:rPr>
                <w:sz w:val="22"/>
                <w:szCs w:val="22"/>
              </w:rPr>
              <w:t xml:space="preserve">i Modernizacji Rolnictwa </w:t>
            </w:r>
            <w:r w:rsidRPr="0019329B">
              <w:rPr>
                <w:sz w:val="22"/>
                <w:szCs w:val="22"/>
                <w:lang w:val="x-none"/>
              </w:rPr>
              <w:t xml:space="preserve">z rezerwy Ministra Rodziny, Pracy </w:t>
            </w:r>
            <w:r w:rsidRPr="0019329B">
              <w:rPr>
                <w:sz w:val="22"/>
                <w:szCs w:val="22"/>
              </w:rPr>
              <w:t>Polit</w:t>
            </w:r>
            <w:proofErr w:type="spellStart"/>
            <w:r w:rsidRPr="0019329B">
              <w:rPr>
                <w:sz w:val="22"/>
                <w:szCs w:val="22"/>
                <w:lang w:val="x-none"/>
              </w:rPr>
              <w:t>y</w:t>
            </w:r>
            <w:r w:rsidRPr="0019329B">
              <w:rPr>
                <w:sz w:val="22"/>
                <w:szCs w:val="22"/>
              </w:rPr>
              <w:t>ki</w:t>
            </w:r>
            <w:proofErr w:type="spellEnd"/>
            <w:r>
              <w:rPr>
                <w:sz w:val="22"/>
                <w:szCs w:val="22"/>
              </w:rPr>
              <w:t xml:space="preserve"> </w:t>
            </w:r>
            <w:r w:rsidRPr="0019329B">
              <w:rPr>
                <w:sz w:val="22"/>
                <w:szCs w:val="22"/>
                <w:lang w:val="x-none"/>
              </w:rPr>
              <w:t>Społecznej</w:t>
            </w:r>
            <w:r w:rsidRPr="0019329B">
              <w:rPr>
                <w:sz w:val="22"/>
                <w:szCs w:val="22"/>
              </w:rPr>
              <w:t>,</w:t>
            </w:r>
          </w:p>
        </w:tc>
      </w:tr>
      <w:tr w:rsidR="006408BB" w14:paraId="3CEE4A58" w14:textId="77777777" w:rsidTr="00B55194">
        <w:tc>
          <w:tcPr>
            <w:tcW w:w="2093" w:type="dxa"/>
          </w:tcPr>
          <w:p w14:paraId="2D5F1A66" w14:textId="4FBB81AD" w:rsidR="006408BB" w:rsidRDefault="006408BB" w:rsidP="006408BB">
            <w:pPr>
              <w:spacing w:line="276" w:lineRule="auto"/>
              <w:jc w:val="right"/>
              <w:rPr>
                <w:sz w:val="22"/>
                <w:szCs w:val="22"/>
              </w:rPr>
            </w:pPr>
            <w:r>
              <w:rPr>
                <w:sz w:val="22"/>
                <w:szCs w:val="22"/>
              </w:rPr>
              <w:t>200 0</w:t>
            </w:r>
            <w:r w:rsidRPr="0019329B">
              <w:rPr>
                <w:sz w:val="22"/>
                <w:szCs w:val="22"/>
              </w:rPr>
              <w:t>00,00 zł</w:t>
            </w:r>
            <w:r>
              <w:rPr>
                <w:sz w:val="22"/>
                <w:szCs w:val="22"/>
              </w:rPr>
              <w:t xml:space="preserve">  -</w:t>
            </w:r>
          </w:p>
        </w:tc>
        <w:tc>
          <w:tcPr>
            <w:tcW w:w="6439" w:type="dxa"/>
          </w:tcPr>
          <w:p w14:paraId="5CA18EC0" w14:textId="72BA2083" w:rsidR="006408BB" w:rsidRDefault="006408BB" w:rsidP="00B55194">
            <w:pPr>
              <w:spacing w:line="276" w:lineRule="auto"/>
              <w:jc w:val="both"/>
              <w:rPr>
                <w:sz w:val="22"/>
                <w:szCs w:val="22"/>
              </w:rPr>
            </w:pPr>
            <w:r w:rsidRPr="0019329B">
              <w:rPr>
                <w:sz w:val="22"/>
                <w:szCs w:val="22"/>
                <w:lang w:val="x-none"/>
              </w:rPr>
              <w:t xml:space="preserve">środki FP na realizację </w:t>
            </w:r>
            <w:r w:rsidRPr="0019329B">
              <w:rPr>
                <w:sz w:val="22"/>
                <w:szCs w:val="22"/>
              </w:rPr>
              <w:t>P</w:t>
            </w:r>
            <w:proofErr w:type="spellStart"/>
            <w:r w:rsidRPr="0019329B">
              <w:rPr>
                <w:sz w:val="22"/>
                <w:szCs w:val="22"/>
                <w:lang w:val="x-none"/>
              </w:rPr>
              <w:t>rogramu</w:t>
            </w:r>
            <w:proofErr w:type="spellEnd"/>
            <w:r w:rsidRPr="0019329B">
              <w:rPr>
                <w:sz w:val="22"/>
                <w:szCs w:val="22"/>
                <w:lang w:val="x-none"/>
              </w:rPr>
              <w:t xml:space="preserve"> aktywizacji </w:t>
            </w:r>
            <w:r w:rsidRPr="0019329B">
              <w:rPr>
                <w:sz w:val="22"/>
                <w:szCs w:val="22"/>
              </w:rPr>
              <w:t xml:space="preserve"> </w:t>
            </w:r>
            <w:r w:rsidRPr="0019329B">
              <w:rPr>
                <w:sz w:val="22"/>
                <w:szCs w:val="22"/>
                <w:lang w:val="x-none"/>
              </w:rPr>
              <w:t xml:space="preserve">zawodowej </w:t>
            </w:r>
            <w:r w:rsidRPr="0019329B">
              <w:rPr>
                <w:sz w:val="22"/>
                <w:szCs w:val="22"/>
              </w:rPr>
              <w:t xml:space="preserve">bezrobotnych zamieszkujących na wsi </w:t>
            </w:r>
            <w:r w:rsidRPr="0019329B">
              <w:rPr>
                <w:sz w:val="22"/>
                <w:szCs w:val="22"/>
                <w:lang w:val="x-none"/>
              </w:rPr>
              <w:t xml:space="preserve">z rezerwy Ministra Rodziny, Pracy i </w:t>
            </w:r>
            <w:r w:rsidRPr="0019329B">
              <w:rPr>
                <w:sz w:val="22"/>
                <w:szCs w:val="22"/>
              </w:rPr>
              <w:t>Polit</w:t>
            </w:r>
            <w:proofErr w:type="spellStart"/>
            <w:r w:rsidRPr="0019329B">
              <w:rPr>
                <w:sz w:val="22"/>
                <w:szCs w:val="22"/>
                <w:lang w:val="x-none"/>
              </w:rPr>
              <w:t>y</w:t>
            </w:r>
            <w:r w:rsidRPr="0019329B">
              <w:rPr>
                <w:sz w:val="22"/>
                <w:szCs w:val="22"/>
              </w:rPr>
              <w:t>ki</w:t>
            </w:r>
            <w:proofErr w:type="spellEnd"/>
            <w:r w:rsidRPr="0019329B">
              <w:rPr>
                <w:sz w:val="22"/>
                <w:szCs w:val="22"/>
                <w:lang w:val="x-none"/>
              </w:rPr>
              <w:t xml:space="preserve"> Społecznej</w:t>
            </w:r>
            <w:r w:rsidRPr="0019329B">
              <w:rPr>
                <w:sz w:val="22"/>
                <w:szCs w:val="22"/>
              </w:rPr>
              <w:t>,</w:t>
            </w:r>
          </w:p>
        </w:tc>
      </w:tr>
      <w:tr w:rsidR="006408BB" w14:paraId="08C6D931" w14:textId="77777777" w:rsidTr="00B55194">
        <w:tc>
          <w:tcPr>
            <w:tcW w:w="2093" w:type="dxa"/>
          </w:tcPr>
          <w:p w14:paraId="1CA6EFB5" w14:textId="23C8218A" w:rsidR="006408BB" w:rsidRPr="006408BB" w:rsidRDefault="006408BB" w:rsidP="006408BB">
            <w:pPr>
              <w:spacing w:line="276" w:lineRule="auto"/>
              <w:jc w:val="right"/>
              <w:rPr>
                <w:sz w:val="22"/>
                <w:szCs w:val="22"/>
              </w:rPr>
            </w:pPr>
            <w:r w:rsidRPr="0019329B">
              <w:rPr>
                <w:sz w:val="22"/>
                <w:szCs w:val="22"/>
              </w:rPr>
              <w:t>2</w:t>
            </w:r>
            <w:r>
              <w:rPr>
                <w:sz w:val="22"/>
                <w:szCs w:val="22"/>
              </w:rPr>
              <w:t> 319 925</w:t>
            </w:r>
            <w:r w:rsidRPr="0019329B">
              <w:rPr>
                <w:sz w:val="22"/>
                <w:szCs w:val="22"/>
              </w:rPr>
              <w:t>,00</w:t>
            </w:r>
            <w:r w:rsidRPr="0019329B">
              <w:rPr>
                <w:sz w:val="22"/>
                <w:szCs w:val="22"/>
                <w:lang w:val="x-none"/>
              </w:rPr>
              <w:t xml:space="preserve"> zł</w:t>
            </w:r>
            <w:r>
              <w:rPr>
                <w:sz w:val="22"/>
                <w:szCs w:val="22"/>
              </w:rPr>
              <w:t xml:space="preserve">  -</w:t>
            </w:r>
          </w:p>
        </w:tc>
        <w:tc>
          <w:tcPr>
            <w:tcW w:w="6439" w:type="dxa"/>
          </w:tcPr>
          <w:p w14:paraId="71BA07B7" w14:textId="697E283D" w:rsidR="006408BB" w:rsidRDefault="006408BB" w:rsidP="00B55194">
            <w:pPr>
              <w:spacing w:line="276" w:lineRule="auto"/>
              <w:rPr>
                <w:sz w:val="22"/>
                <w:szCs w:val="22"/>
              </w:rPr>
            </w:pPr>
            <w:r w:rsidRPr="0019329B">
              <w:rPr>
                <w:sz w:val="22"/>
                <w:szCs w:val="22"/>
                <w:lang w:val="x-none"/>
              </w:rPr>
              <w:t>środki Europejskiego Funduszu Społecznego w ramach Programu Operacyjnego Wiedza Edukacja Rozwój</w:t>
            </w:r>
          </w:p>
        </w:tc>
      </w:tr>
      <w:tr w:rsidR="006408BB" w14:paraId="04158664" w14:textId="77777777" w:rsidTr="00B55194">
        <w:tc>
          <w:tcPr>
            <w:tcW w:w="2093" w:type="dxa"/>
          </w:tcPr>
          <w:p w14:paraId="4F86DAE2" w14:textId="031A51FE" w:rsidR="006408BB" w:rsidRPr="006408BB" w:rsidRDefault="006408BB" w:rsidP="006408BB">
            <w:pPr>
              <w:spacing w:line="276" w:lineRule="auto"/>
              <w:jc w:val="right"/>
              <w:rPr>
                <w:sz w:val="22"/>
                <w:szCs w:val="22"/>
              </w:rPr>
            </w:pPr>
            <w:r w:rsidRPr="0019329B">
              <w:rPr>
                <w:sz w:val="22"/>
                <w:szCs w:val="22"/>
              </w:rPr>
              <w:t>1</w:t>
            </w:r>
            <w:r>
              <w:rPr>
                <w:sz w:val="22"/>
                <w:szCs w:val="22"/>
              </w:rPr>
              <w:t> 658 260</w:t>
            </w:r>
            <w:r w:rsidRPr="0019329B">
              <w:rPr>
                <w:sz w:val="22"/>
                <w:szCs w:val="22"/>
                <w:lang w:val="x-none"/>
              </w:rPr>
              <w:t>,</w:t>
            </w:r>
            <w:r w:rsidRPr="0019329B">
              <w:rPr>
                <w:sz w:val="22"/>
                <w:szCs w:val="22"/>
              </w:rPr>
              <w:t>00</w:t>
            </w:r>
            <w:r w:rsidRPr="0019329B">
              <w:rPr>
                <w:sz w:val="22"/>
                <w:szCs w:val="22"/>
                <w:lang w:val="x-none"/>
              </w:rPr>
              <w:t xml:space="preserve"> zł</w:t>
            </w:r>
            <w:r>
              <w:rPr>
                <w:sz w:val="22"/>
                <w:szCs w:val="22"/>
              </w:rPr>
              <w:t xml:space="preserve">  -</w:t>
            </w:r>
          </w:p>
        </w:tc>
        <w:tc>
          <w:tcPr>
            <w:tcW w:w="6439" w:type="dxa"/>
          </w:tcPr>
          <w:p w14:paraId="5FE7F4EC" w14:textId="77777777" w:rsidR="006408BB" w:rsidRDefault="006408BB" w:rsidP="006408BB">
            <w:pPr>
              <w:spacing w:line="276" w:lineRule="auto"/>
              <w:rPr>
                <w:sz w:val="22"/>
                <w:szCs w:val="22"/>
              </w:rPr>
            </w:pPr>
            <w:r w:rsidRPr="0019329B">
              <w:rPr>
                <w:sz w:val="22"/>
                <w:szCs w:val="22"/>
                <w:lang w:val="x-none"/>
              </w:rPr>
              <w:t xml:space="preserve">środki Europejskiego Funduszu Społecznego w ramach </w:t>
            </w:r>
            <w:r w:rsidRPr="0019329B">
              <w:rPr>
                <w:sz w:val="22"/>
                <w:szCs w:val="22"/>
              </w:rPr>
              <w:t xml:space="preserve"> </w:t>
            </w:r>
            <w:r w:rsidRPr="0019329B">
              <w:rPr>
                <w:sz w:val="22"/>
                <w:szCs w:val="22"/>
                <w:lang w:val="x-none"/>
              </w:rPr>
              <w:t xml:space="preserve">Regionalnego  </w:t>
            </w:r>
            <w:r>
              <w:rPr>
                <w:sz w:val="22"/>
                <w:szCs w:val="22"/>
              </w:rPr>
              <w:t xml:space="preserve"> </w:t>
            </w:r>
          </w:p>
          <w:p w14:paraId="0E7A477F" w14:textId="6475CC17" w:rsidR="006408BB" w:rsidRDefault="006408BB" w:rsidP="00B55194">
            <w:pPr>
              <w:spacing w:line="276" w:lineRule="auto"/>
              <w:rPr>
                <w:sz w:val="22"/>
                <w:szCs w:val="22"/>
              </w:rPr>
            </w:pPr>
            <w:r>
              <w:rPr>
                <w:sz w:val="22"/>
                <w:szCs w:val="22"/>
              </w:rPr>
              <w:t xml:space="preserve"> </w:t>
            </w:r>
            <w:r w:rsidRPr="0019329B">
              <w:rPr>
                <w:sz w:val="22"/>
                <w:szCs w:val="22"/>
                <w:lang w:val="x-none"/>
              </w:rPr>
              <w:t>Programu Operacyjnego Województwa Świętokrzyskiego</w:t>
            </w:r>
          </w:p>
        </w:tc>
      </w:tr>
    </w:tbl>
    <w:p w14:paraId="2142FC46" w14:textId="77777777" w:rsidR="006408BB" w:rsidRPr="0019329B" w:rsidRDefault="006408BB" w:rsidP="006408BB">
      <w:pPr>
        <w:spacing w:line="276" w:lineRule="auto"/>
        <w:jc w:val="both"/>
        <w:rPr>
          <w:sz w:val="22"/>
          <w:szCs w:val="22"/>
        </w:rPr>
      </w:pPr>
    </w:p>
    <w:p w14:paraId="5468BFB9" w14:textId="6437E147" w:rsidR="0019329B" w:rsidRPr="0019329B" w:rsidRDefault="0019329B" w:rsidP="003E3465">
      <w:pPr>
        <w:spacing w:line="276" w:lineRule="auto"/>
        <w:jc w:val="both"/>
        <w:rPr>
          <w:sz w:val="22"/>
          <w:szCs w:val="22"/>
          <w:lang w:val="x-none"/>
        </w:rPr>
      </w:pPr>
      <w:r w:rsidRPr="0019329B">
        <w:rPr>
          <w:sz w:val="22"/>
          <w:szCs w:val="22"/>
          <w:lang w:val="x-none"/>
        </w:rPr>
        <w:t>Ponadto Powiatowy Urząd Pracy w 201</w:t>
      </w:r>
      <w:r w:rsidRPr="0019329B">
        <w:rPr>
          <w:sz w:val="22"/>
          <w:szCs w:val="22"/>
        </w:rPr>
        <w:t>8</w:t>
      </w:r>
      <w:r w:rsidRPr="0019329B">
        <w:rPr>
          <w:sz w:val="22"/>
          <w:szCs w:val="22"/>
          <w:lang w:val="x-none"/>
        </w:rPr>
        <w:t xml:space="preserve">r </w:t>
      </w:r>
      <w:r w:rsidRPr="0019329B">
        <w:rPr>
          <w:sz w:val="22"/>
          <w:szCs w:val="22"/>
        </w:rPr>
        <w:t>wydatkował</w:t>
      </w:r>
      <w:r w:rsidRPr="0019329B">
        <w:rPr>
          <w:sz w:val="22"/>
          <w:szCs w:val="22"/>
          <w:lang w:val="x-none"/>
        </w:rPr>
        <w:t>:</w:t>
      </w:r>
      <w:r w:rsidR="003E3465">
        <w:rPr>
          <w:sz w:val="22"/>
          <w:szCs w:val="22"/>
        </w:rPr>
        <w:t xml:space="preserve"> </w:t>
      </w:r>
      <w:r w:rsidRPr="0019329B">
        <w:rPr>
          <w:sz w:val="22"/>
          <w:szCs w:val="22"/>
          <w:lang w:val="x-none"/>
        </w:rPr>
        <w:t xml:space="preserve">Środki Krajowego Funduszu Szkoleniowego (KFS) w kwocie </w:t>
      </w:r>
      <w:r w:rsidR="003E3465">
        <w:rPr>
          <w:sz w:val="22"/>
          <w:szCs w:val="22"/>
        </w:rPr>
        <w:t>245 631,</w:t>
      </w:r>
      <w:r w:rsidRPr="0019329B">
        <w:rPr>
          <w:sz w:val="22"/>
          <w:szCs w:val="22"/>
          <w:lang w:val="x-none"/>
        </w:rPr>
        <w:t xml:space="preserve">00 zł na kształcenie ustawiczne pracowników </w:t>
      </w:r>
      <w:r w:rsidR="00B55194">
        <w:rPr>
          <w:sz w:val="22"/>
          <w:szCs w:val="22"/>
        </w:rPr>
        <w:t xml:space="preserve">                            </w:t>
      </w:r>
      <w:r w:rsidRPr="0019329B">
        <w:rPr>
          <w:sz w:val="22"/>
          <w:szCs w:val="22"/>
          <w:lang w:val="x-none"/>
        </w:rPr>
        <w:t xml:space="preserve">i pracodawców z terenu powiatu jędrzejowskiego. Szkoleniami objęto łącznie </w:t>
      </w:r>
      <w:r w:rsidR="00FB73AA">
        <w:rPr>
          <w:sz w:val="22"/>
          <w:szCs w:val="22"/>
        </w:rPr>
        <w:t xml:space="preserve"> </w:t>
      </w:r>
      <w:r w:rsidR="003E3465">
        <w:rPr>
          <w:sz w:val="22"/>
          <w:szCs w:val="22"/>
        </w:rPr>
        <w:t>93</w:t>
      </w:r>
      <w:r w:rsidRPr="0019329B">
        <w:rPr>
          <w:sz w:val="22"/>
          <w:szCs w:val="22"/>
          <w:lang w:val="x-none"/>
        </w:rPr>
        <w:t xml:space="preserve"> pracowników </w:t>
      </w:r>
      <w:r w:rsidR="00B55194">
        <w:rPr>
          <w:sz w:val="22"/>
          <w:szCs w:val="22"/>
        </w:rPr>
        <w:t xml:space="preserve">                </w:t>
      </w:r>
      <w:r w:rsidRPr="0019329B">
        <w:rPr>
          <w:sz w:val="22"/>
          <w:szCs w:val="22"/>
          <w:lang w:val="x-none"/>
        </w:rPr>
        <w:t>i pracodawców (</w:t>
      </w:r>
      <w:r w:rsidR="00D305DD">
        <w:rPr>
          <w:sz w:val="22"/>
          <w:szCs w:val="22"/>
        </w:rPr>
        <w:t xml:space="preserve">13 </w:t>
      </w:r>
      <w:r w:rsidRPr="0019329B">
        <w:rPr>
          <w:sz w:val="22"/>
          <w:szCs w:val="22"/>
          <w:lang w:val="x-none"/>
        </w:rPr>
        <w:t xml:space="preserve">pracodawców i </w:t>
      </w:r>
      <w:r w:rsidR="00D305DD">
        <w:rPr>
          <w:sz w:val="22"/>
          <w:szCs w:val="22"/>
        </w:rPr>
        <w:t>80</w:t>
      </w:r>
      <w:r w:rsidRPr="0019329B">
        <w:rPr>
          <w:sz w:val="22"/>
          <w:szCs w:val="22"/>
          <w:lang w:val="x-none"/>
        </w:rPr>
        <w:t xml:space="preserve"> pracowników).</w:t>
      </w:r>
    </w:p>
    <w:p w14:paraId="519000AF" w14:textId="77777777" w:rsidR="0019329B" w:rsidRDefault="0019329B" w:rsidP="0019329B">
      <w:pPr>
        <w:spacing w:line="276" w:lineRule="auto"/>
        <w:ind w:firstLine="851"/>
        <w:jc w:val="both"/>
        <w:rPr>
          <w:sz w:val="22"/>
          <w:szCs w:val="22"/>
        </w:rPr>
      </w:pPr>
      <w:r w:rsidRPr="0019329B">
        <w:rPr>
          <w:sz w:val="22"/>
          <w:szCs w:val="22"/>
        </w:rPr>
        <w:t>Łączna kwota wydatków ze środków Funduszu Pracy poniesionych przez Powiatowy Urząd Pracy w Jędrzejowie na realizację programów na rzecz promocji zatrudnienia, łagodzenia skutków bezrobocia i aktywizacji zawodowej w 201</w:t>
      </w:r>
      <w:r w:rsidR="00D305DD">
        <w:rPr>
          <w:sz w:val="22"/>
          <w:szCs w:val="22"/>
        </w:rPr>
        <w:t>9</w:t>
      </w:r>
      <w:r w:rsidRPr="0019329B">
        <w:rPr>
          <w:sz w:val="22"/>
          <w:szCs w:val="22"/>
        </w:rPr>
        <w:t xml:space="preserve"> roku wyniosła  </w:t>
      </w:r>
      <w:r w:rsidR="00D305DD">
        <w:rPr>
          <w:sz w:val="22"/>
          <w:szCs w:val="22"/>
        </w:rPr>
        <w:t>6 482 949</w:t>
      </w:r>
      <w:r w:rsidRPr="0019329B">
        <w:rPr>
          <w:sz w:val="22"/>
          <w:szCs w:val="22"/>
        </w:rPr>
        <w:t>,00 zł i w stosunku do 201</w:t>
      </w:r>
      <w:r w:rsidR="00D305DD">
        <w:rPr>
          <w:sz w:val="22"/>
          <w:szCs w:val="22"/>
        </w:rPr>
        <w:t>8</w:t>
      </w:r>
      <w:r w:rsidRPr="0019329B">
        <w:rPr>
          <w:sz w:val="22"/>
          <w:szCs w:val="22"/>
        </w:rPr>
        <w:t xml:space="preserve"> roku była niższa o </w:t>
      </w:r>
      <w:r w:rsidR="00D305DD">
        <w:rPr>
          <w:sz w:val="22"/>
          <w:szCs w:val="22"/>
        </w:rPr>
        <w:t>4 488 388</w:t>
      </w:r>
      <w:r w:rsidRPr="0019329B">
        <w:rPr>
          <w:sz w:val="22"/>
          <w:szCs w:val="22"/>
        </w:rPr>
        <w:t xml:space="preserve">,00 zł tj. o </w:t>
      </w:r>
      <w:r w:rsidR="00D305DD">
        <w:rPr>
          <w:sz w:val="22"/>
          <w:szCs w:val="22"/>
        </w:rPr>
        <w:t>40,9</w:t>
      </w:r>
      <w:r w:rsidRPr="0019329B">
        <w:rPr>
          <w:sz w:val="22"/>
          <w:szCs w:val="22"/>
        </w:rPr>
        <w:t xml:space="preserve">% .  </w:t>
      </w:r>
    </w:p>
    <w:p w14:paraId="4ECA5408" w14:textId="77777777" w:rsidR="00B55194" w:rsidRDefault="00B55194" w:rsidP="0019329B">
      <w:pPr>
        <w:spacing w:line="276" w:lineRule="auto"/>
        <w:ind w:firstLine="851"/>
        <w:jc w:val="both"/>
        <w:rPr>
          <w:sz w:val="22"/>
          <w:szCs w:val="22"/>
        </w:rPr>
      </w:pPr>
    </w:p>
    <w:p w14:paraId="43069EAF" w14:textId="77777777" w:rsidR="00B55194" w:rsidRDefault="00B55194" w:rsidP="0019329B">
      <w:pPr>
        <w:spacing w:line="276" w:lineRule="auto"/>
        <w:ind w:firstLine="851"/>
        <w:jc w:val="both"/>
        <w:rPr>
          <w:sz w:val="22"/>
          <w:szCs w:val="22"/>
        </w:rPr>
      </w:pPr>
    </w:p>
    <w:p w14:paraId="70026900" w14:textId="77777777" w:rsidR="00B55194" w:rsidRDefault="00B55194" w:rsidP="0019329B">
      <w:pPr>
        <w:spacing w:line="276" w:lineRule="auto"/>
        <w:ind w:firstLine="851"/>
        <w:jc w:val="both"/>
        <w:rPr>
          <w:sz w:val="22"/>
          <w:szCs w:val="22"/>
        </w:rPr>
      </w:pPr>
    </w:p>
    <w:p w14:paraId="27832581" w14:textId="77777777" w:rsidR="00B55194" w:rsidRDefault="00B55194" w:rsidP="0019329B">
      <w:pPr>
        <w:spacing w:line="276" w:lineRule="auto"/>
        <w:ind w:firstLine="851"/>
        <w:jc w:val="both"/>
        <w:rPr>
          <w:sz w:val="22"/>
          <w:szCs w:val="22"/>
        </w:rPr>
      </w:pPr>
    </w:p>
    <w:p w14:paraId="114719AB" w14:textId="77777777" w:rsidR="00B55194" w:rsidRDefault="00B55194" w:rsidP="0019329B">
      <w:pPr>
        <w:spacing w:line="276" w:lineRule="auto"/>
        <w:ind w:firstLine="851"/>
        <w:jc w:val="both"/>
        <w:rPr>
          <w:sz w:val="22"/>
          <w:szCs w:val="22"/>
        </w:rPr>
      </w:pPr>
    </w:p>
    <w:p w14:paraId="55385AA3" w14:textId="77777777" w:rsidR="00B55194" w:rsidRPr="0019329B" w:rsidRDefault="00B55194" w:rsidP="0019329B">
      <w:pPr>
        <w:spacing w:line="276" w:lineRule="auto"/>
        <w:ind w:firstLine="851"/>
        <w:jc w:val="both"/>
        <w:rPr>
          <w:sz w:val="22"/>
          <w:szCs w:val="22"/>
        </w:rPr>
      </w:pPr>
    </w:p>
    <w:p w14:paraId="1C7729AB" w14:textId="77777777" w:rsidR="0019329B" w:rsidRPr="0019329B" w:rsidRDefault="0019329B" w:rsidP="0019329B">
      <w:pPr>
        <w:spacing w:line="276" w:lineRule="auto"/>
        <w:jc w:val="both"/>
        <w:rPr>
          <w:sz w:val="22"/>
          <w:szCs w:val="22"/>
        </w:rPr>
      </w:pPr>
    </w:p>
    <w:p w14:paraId="228654C6" w14:textId="77777777" w:rsidR="0019329B" w:rsidRPr="0019329B" w:rsidRDefault="0019329B" w:rsidP="0019329B">
      <w:pPr>
        <w:ind w:left="720"/>
        <w:jc w:val="right"/>
        <w:rPr>
          <w:b/>
          <w:sz w:val="22"/>
          <w:szCs w:val="22"/>
        </w:rPr>
      </w:pPr>
      <w:r w:rsidRPr="0019329B">
        <w:rPr>
          <w:b/>
          <w:sz w:val="22"/>
          <w:szCs w:val="22"/>
        </w:rPr>
        <w:lastRenderedPageBreak/>
        <w:t xml:space="preserve">Tabela </w:t>
      </w:r>
      <w:r w:rsidR="00C84498">
        <w:rPr>
          <w:b/>
          <w:sz w:val="22"/>
          <w:szCs w:val="22"/>
        </w:rPr>
        <w:t>6</w:t>
      </w:r>
    </w:p>
    <w:p w14:paraId="166EE6A1" w14:textId="77777777" w:rsidR="0019329B" w:rsidRPr="0019329B" w:rsidRDefault="0019329B" w:rsidP="0019329B">
      <w:pPr>
        <w:jc w:val="center"/>
        <w:rPr>
          <w:b/>
          <w:sz w:val="22"/>
          <w:szCs w:val="22"/>
        </w:rPr>
      </w:pPr>
      <w:r w:rsidRPr="0019329B">
        <w:rPr>
          <w:b/>
          <w:sz w:val="22"/>
          <w:szCs w:val="22"/>
        </w:rPr>
        <w:t xml:space="preserve">Środki Funduszu Pracy na programy na rzecz promocji zatrudnienia, łagodzenia skutków bezrobocia i aktywizacji zawodowej wydatkowane przez Powiatowy Urząd Pracy </w:t>
      </w:r>
      <w:r w:rsidRPr="0019329B">
        <w:rPr>
          <w:b/>
          <w:sz w:val="22"/>
          <w:szCs w:val="22"/>
        </w:rPr>
        <w:br/>
        <w:t>w Jędrzejowie w latach 201</w:t>
      </w:r>
      <w:r w:rsidR="00D305DD">
        <w:rPr>
          <w:b/>
          <w:sz w:val="22"/>
          <w:szCs w:val="22"/>
        </w:rPr>
        <w:t>8</w:t>
      </w:r>
      <w:r w:rsidRPr="0019329B">
        <w:rPr>
          <w:b/>
          <w:sz w:val="22"/>
          <w:szCs w:val="22"/>
        </w:rPr>
        <w:t>- 201</w:t>
      </w:r>
      <w:r w:rsidR="00D305DD">
        <w:rPr>
          <w:b/>
          <w:sz w:val="22"/>
          <w:szCs w:val="22"/>
        </w:rPr>
        <w:t>9</w:t>
      </w:r>
      <w:r w:rsidRPr="0019329B">
        <w:rPr>
          <w:b/>
          <w:sz w:val="22"/>
          <w:szCs w:val="22"/>
        </w:rPr>
        <w:t xml:space="preserve"> (w zł)</w:t>
      </w:r>
    </w:p>
    <w:p w14:paraId="379278E5" w14:textId="77777777" w:rsidR="0019329B" w:rsidRPr="0019329B" w:rsidRDefault="0019329B" w:rsidP="0019329B">
      <w:pPr>
        <w:jc w:val="center"/>
        <w:rPr>
          <w:b/>
          <w:sz w:val="22"/>
          <w:szCs w:val="22"/>
        </w:rPr>
      </w:pPr>
    </w:p>
    <w:tbl>
      <w:tblPr>
        <w:tblW w:w="8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638"/>
        <w:gridCol w:w="1753"/>
        <w:gridCol w:w="1126"/>
        <w:gridCol w:w="1794"/>
        <w:gridCol w:w="1091"/>
      </w:tblGrid>
      <w:tr w:rsidR="0019329B" w:rsidRPr="0019329B" w14:paraId="26F0040C" w14:textId="77777777" w:rsidTr="00D305DD">
        <w:tc>
          <w:tcPr>
            <w:tcW w:w="566" w:type="dxa"/>
            <w:vMerge w:val="restart"/>
            <w:tcBorders>
              <w:top w:val="single" w:sz="4" w:space="0" w:color="auto"/>
              <w:left w:val="single" w:sz="4" w:space="0" w:color="auto"/>
              <w:bottom w:val="single" w:sz="4" w:space="0" w:color="auto"/>
              <w:right w:val="single" w:sz="4" w:space="0" w:color="auto"/>
            </w:tcBorders>
          </w:tcPr>
          <w:p w14:paraId="0934AAD5" w14:textId="77777777" w:rsidR="0019329B" w:rsidRPr="0019329B" w:rsidRDefault="0019329B" w:rsidP="0019329B">
            <w:pPr>
              <w:spacing w:line="276" w:lineRule="auto"/>
              <w:jc w:val="center"/>
              <w:rPr>
                <w:b/>
                <w:sz w:val="22"/>
                <w:szCs w:val="22"/>
              </w:rPr>
            </w:pPr>
            <w:r w:rsidRPr="0019329B">
              <w:rPr>
                <w:b/>
                <w:sz w:val="22"/>
                <w:szCs w:val="22"/>
              </w:rPr>
              <w:t>Lp.</w:t>
            </w:r>
          </w:p>
        </w:tc>
        <w:tc>
          <w:tcPr>
            <w:tcW w:w="2638" w:type="dxa"/>
            <w:vMerge w:val="restart"/>
            <w:tcBorders>
              <w:top w:val="single" w:sz="4" w:space="0" w:color="auto"/>
              <w:left w:val="single" w:sz="4" w:space="0" w:color="auto"/>
              <w:bottom w:val="single" w:sz="4" w:space="0" w:color="auto"/>
              <w:right w:val="single" w:sz="4" w:space="0" w:color="auto"/>
            </w:tcBorders>
          </w:tcPr>
          <w:p w14:paraId="448A655A" w14:textId="77777777" w:rsidR="0019329B" w:rsidRPr="0019329B" w:rsidRDefault="0019329B" w:rsidP="0019329B">
            <w:pPr>
              <w:spacing w:line="276" w:lineRule="auto"/>
              <w:jc w:val="center"/>
              <w:rPr>
                <w:b/>
                <w:sz w:val="22"/>
                <w:szCs w:val="22"/>
              </w:rPr>
            </w:pPr>
            <w:r w:rsidRPr="0019329B">
              <w:rPr>
                <w:b/>
                <w:sz w:val="22"/>
                <w:szCs w:val="22"/>
              </w:rPr>
              <w:t>Źródło</w:t>
            </w:r>
          </w:p>
        </w:tc>
        <w:tc>
          <w:tcPr>
            <w:tcW w:w="2879" w:type="dxa"/>
            <w:gridSpan w:val="2"/>
            <w:tcBorders>
              <w:top w:val="single" w:sz="4" w:space="0" w:color="auto"/>
              <w:left w:val="single" w:sz="4" w:space="0" w:color="auto"/>
              <w:bottom w:val="single" w:sz="4" w:space="0" w:color="auto"/>
              <w:right w:val="single" w:sz="4" w:space="0" w:color="auto"/>
            </w:tcBorders>
          </w:tcPr>
          <w:p w14:paraId="0C5EFB79" w14:textId="77777777" w:rsidR="0019329B" w:rsidRPr="0019329B" w:rsidRDefault="0019329B" w:rsidP="0019329B">
            <w:pPr>
              <w:spacing w:line="276" w:lineRule="auto"/>
              <w:jc w:val="center"/>
              <w:rPr>
                <w:b/>
                <w:sz w:val="22"/>
                <w:szCs w:val="22"/>
              </w:rPr>
            </w:pPr>
            <w:r w:rsidRPr="0019329B">
              <w:rPr>
                <w:b/>
                <w:sz w:val="22"/>
                <w:szCs w:val="22"/>
              </w:rPr>
              <w:t>201</w:t>
            </w:r>
            <w:r w:rsidR="00D305DD">
              <w:rPr>
                <w:b/>
                <w:sz w:val="22"/>
                <w:szCs w:val="22"/>
              </w:rPr>
              <w:t>8</w:t>
            </w:r>
            <w:r w:rsidRPr="0019329B">
              <w:rPr>
                <w:b/>
                <w:sz w:val="22"/>
                <w:szCs w:val="22"/>
              </w:rPr>
              <w:t>r.</w:t>
            </w:r>
          </w:p>
        </w:tc>
        <w:tc>
          <w:tcPr>
            <w:tcW w:w="2885" w:type="dxa"/>
            <w:gridSpan w:val="2"/>
            <w:tcBorders>
              <w:top w:val="single" w:sz="4" w:space="0" w:color="auto"/>
              <w:left w:val="single" w:sz="4" w:space="0" w:color="auto"/>
              <w:bottom w:val="single" w:sz="4" w:space="0" w:color="auto"/>
              <w:right w:val="single" w:sz="4" w:space="0" w:color="auto"/>
            </w:tcBorders>
          </w:tcPr>
          <w:p w14:paraId="32E21944" w14:textId="77777777" w:rsidR="0019329B" w:rsidRPr="0019329B" w:rsidRDefault="0019329B" w:rsidP="0019329B">
            <w:pPr>
              <w:spacing w:line="276" w:lineRule="auto"/>
              <w:jc w:val="center"/>
              <w:rPr>
                <w:b/>
                <w:sz w:val="22"/>
                <w:szCs w:val="22"/>
              </w:rPr>
            </w:pPr>
            <w:r w:rsidRPr="0019329B">
              <w:rPr>
                <w:b/>
                <w:sz w:val="22"/>
                <w:szCs w:val="22"/>
              </w:rPr>
              <w:t>201</w:t>
            </w:r>
            <w:r w:rsidR="007D30DE">
              <w:rPr>
                <w:b/>
                <w:sz w:val="22"/>
                <w:szCs w:val="22"/>
              </w:rPr>
              <w:t>9</w:t>
            </w:r>
            <w:r w:rsidRPr="0019329B">
              <w:rPr>
                <w:b/>
                <w:sz w:val="22"/>
                <w:szCs w:val="22"/>
              </w:rPr>
              <w:t>r.</w:t>
            </w:r>
          </w:p>
        </w:tc>
      </w:tr>
      <w:tr w:rsidR="0019329B" w:rsidRPr="0019329B" w14:paraId="64D1730A" w14:textId="77777777" w:rsidTr="00D305DD">
        <w:tc>
          <w:tcPr>
            <w:tcW w:w="0" w:type="auto"/>
            <w:vMerge/>
            <w:tcBorders>
              <w:top w:val="single" w:sz="4" w:space="0" w:color="auto"/>
              <w:left w:val="single" w:sz="4" w:space="0" w:color="auto"/>
              <w:bottom w:val="single" w:sz="4" w:space="0" w:color="auto"/>
              <w:right w:val="single" w:sz="4" w:space="0" w:color="auto"/>
            </w:tcBorders>
            <w:vAlign w:val="center"/>
          </w:tcPr>
          <w:p w14:paraId="60D7F8A1" w14:textId="77777777" w:rsidR="0019329B" w:rsidRPr="0019329B" w:rsidRDefault="0019329B" w:rsidP="0019329B">
            <w:pPr>
              <w:suppressAutoHyphens w:val="0"/>
              <w:spacing w:line="276" w:lineRule="auto"/>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6A2223" w14:textId="77777777" w:rsidR="0019329B" w:rsidRPr="0019329B" w:rsidRDefault="0019329B" w:rsidP="0019329B">
            <w:pPr>
              <w:suppressAutoHyphens w:val="0"/>
              <w:spacing w:line="276" w:lineRule="auto"/>
              <w:rPr>
                <w:b/>
                <w:sz w:val="22"/>
                <w:szCs w:val="22"/>
              </w:rPr>
            </w:pPr>
          </w:p>
        </w:tc>
        <w:tc>
          <w:tcPr>
            <w:tcW w:w="1753" w:type="dxa"/>
            <w:tcBorders>
              <w:top w:val="single" w:sz="4" w:space="0" w:color="auto"/>
              <w:left w:val="single" w:sz="4" w:space="0" w:color="auto"/>
              <w:bottom w:val="single" w:sz="4" w:space="0" w:color="auto"/>
              <w:right w:val="single" w:sz="4" w:space="0" w:color="auto"/>
            </w:tcBorders>
          </w:tcPr>
          <w:p w14:paraId="7AAC76E5" w14:textId="77777777" w:rsidR="0019329B" w:rsidRPr="0019329B" w:rsidRDefault="0019329B" w:rsidP="0019329B">
            <w:pPr>
              <w:spacing w:line="276" w:lineRule="auto"/>
              <w:jc w:val="center"/>
              <w:rPr>
                <w:b/>
                <w:sz w:val="22"/>
                <w:szCs w:val="22"/>
              </w:rPr>
            </w:pPr>
            <w:r w:rsidRPr="0019329B">
              <w:rPr>
                <w:b/>
                <w:sz w:val="22"/>
                <w:szCs w:val="22"/>
              </w:rPr>
              <w:t>Kwota środków</w:t>
            </w:r>
          </w:p>
        </w:tc>
        <w:tc>
          <w:tcPr>
            <w:tcW w:w="1126" w:type="dxa"/>
            <w:tcBorders>
              <w:top w:val="single" w:sz="4" w:space="0" w:color="auto"/>
              <w:left w:val="single" w:sz="4" w:space="0" w:color="auto"/>
              <w:bottom w:val="single" w:sz="4" w:space="0" w:color="auto"/>
              <w:right w:val="single" w:sz="4" w:space="0" w:color="auto"/>
            </w:tcBorders>
          </w:tcPr>
          <w:p w14:paraId="455A3BC2" w14:textId="77777777" w:rsidR="0019329B" w:rsidRPr="0019329B" w:rsidRDefault="0019329B" w:rsidP="0019329B">
            <w:pPr>
              <w:spacing w:line="276" w:lineRule="auto"/>
              <w:jc w:val="center"/>
              <w:rPr>
                <w:b/>
                <w:sz w:val="22"/>
                <w:szCs w:val="22"/>
              </w:rPr>
            </w:pPr>
            <w:r w:rsidRPr="0019329B">
              <w:rPr>
                <w:b/>
                <w:sz w:val="22"/>
                <w:szCs w:val="22"/>
              </w:rPr>
              <w:t>udział %</w:t>
            </w:r>
          </w:p>
        </w:tc>
        <w:tc>
          <w:tcPr>
            <w:tcW w:w="1794" w:type="dxa"/>
            <w:tcBorders>
              <w:top w:val="single" w:sz="4" w:space="0" w:color="auto"/>
              <w:left w:val="single" w:sz="4" w:space="0" w:color="auto"/>
              <w:bottom w:val="single" w:sz="4" w:space="0" w:color="auto"/>
              <w:right w:val="single" w:sz="4" w:space="0" w:color="auto"/>
            </w:tcBorders>
          </w:tcPr>
          <w:p w14:paraId="31B35207" w14:textId="77777777" w:rsidR="0019329B" w:rsidRPr="0019329B" w:rsidRDefault="0019329B" w:rsidP="0019329B">
            <w:pPr>
              <w:spacing w:line="276" w:lineRule="auto"/>
              <w:jc w:val="center"/>
              <w:rPr>
                <w:b/>
                <w:sz w:val="22"/>
                <w:szCs w:val="22"/>
              </w:rPr>
            </w:pPr>
            <w:r w:rsidRPr="0019329B">
              <w:rPr>
                <w:b/>
                <w:sz w:val="22"/>
                <w:szCs w:val="22"/>
              </w:rPr>
              <w:t>Kwota</w:t>
            </w:r>
          </w:p>
          <w:p w14:paraId="475E9422" w14:textId="77777777" w:rsidR="0019329B" w:rsidRPr="0019329B" w:rsidRDefault="0019329B" w:rsidP="0019329B">
            <w:pPr>
              <w:spacing w:line="276" w:lineRule="auto"/>
              <w:jc w:val="center"/>
              <w:rPr>
                <w:b/>
                <w:sz w:val="22"/>
                <w:szCs w:val="22"/>
              </w:rPr>
            </w:pPr>
            <w:r w:rsidRPr="0019329B">
              <w:rPr>
                <w:b/>
                <w:sz w:val="22"/>
                <w:szCs w:val="22"/>
              </w:rPr>
              <w:t>środków</w:t>
            </w:r>
          </w:p>
        </w:tc>
        <w:tc>
          <w:tcPr>
            <w:tcW w:w="1091" w:type="dxa"/>
            <w:tcBorders>
              <w:top w:val="single" w:sz="4" w:space="0" w:color="auto"/>
              <w:left w:val="single" w:sz="4" w:space="0" w:color="auto"/>
              <w:bottom w:val="single" w:sz="4" w:space="0" w:color="auto"/>
              <w:right w:val="single" w:sz="4" w:space="0" w:color="auto"/>
            </w:tcBorders>
          </w:tcPr>
          <w:p w14:paraId="1265C208" w14:textId="77777777" w:rsidR="0019329B" w:rsidRPr="0019329B" w:rsidRDefault="0019329B" w:rsidP="0019329B">
            <w:pPr>
              <w:spacing w:line="276" w:lineRule="auto"/>
              <w:jc w:val="center"/>
              <w:rPr>
                <w:b/>
                <w:sz w:val="22"/>
                <w:szCs w:val="22"/>
              </w:rPr>
            </w:pPr>
            <w:r w:rsidRPr="0019329B">
              <w:rPr>
                <w:b/>
                <w:sz w:val="22"/>
                <w:szCs w:val="22"/>
              </w:rPr>
              <w:t>udział %</w:t>
            </w:r>
          </w:p>
        </w:tc>
      </w:tr>
      <w:tr w:rsidR="00D305DD" w:rsidRPr="0019329B" w14:paraId="211A854D" w14:textId="77777777" w:rsidTr="00D305DD">
        <w:tc>
          <w:tcPr>
            <w:tcW w:w="566" w:type="dxa"/>
            <w:tcBorders>
              <w:top w:val="single" w:sz="4" w:space="0" w:color="auto"/>
              <w:left w:val="single" w:sz="4" w:space="0" w:color="auto"/>
              <w:bottom w:val="single" w:sz="4" w:space="0" w:color="auto"/>
              <w:right w:val="single" w:sz="4" w:space="0" w:color="auto"/>
            </w:tcBorders>
          </w:tcPr>
          <w:p w14:paraId="52372112" w14:textId="77777777" w:rsidR="00D305DD" w:rsidRPr="0019329B" w:rsidRDefault="00D305DD" w:rsidP="00D305DD">
            <w:pPr>
              <w:spacing w:line="276" w:lineRule="auto"/>
              <w:jc w:val="center"/>
              <w:rPr>
                <w:b/>
                <w:sz w:val="22"/>
                <w:szCs w:val="22"/>
              </w:rPr>
            </w:pPr>
            <w:r w:rsidRPr="0019329B">
              <w:rPr>
                <w:b/>
                <w:sz w:val="22"/>
                <w:szCs w:val="22"/>
              </w:rPr>
              <w:t>1</w:t>
            </w:r>
          </w:p>
        </w:tc>
        <w:tc>
          <w:tcPr>
            <w:tcW w:w="2638" w:type="dxa"/>
            <w:tcBorders>
              <w:top w:val="single" w:sz="4" w:space="0" w:color="auto"/>
              <w:left w:val="single" w:sz="4" w:space="0" w:color="auto"/>
              <w:bottom w:val="single" w:sz="4" w:space="0" w:color="auto"/>
              <w:right w:val="single" w:sz="4" w:space="0" w:color="auto"/>
            </w:tcBorders>
          </w:tcPr>
          <w:p w14:paraId="27FC9299" w14:textId="77777777" w:rsidR="00D305DD" w:rsidRPr="0019329B" w:rsidRDefault="00D305DD" w:rsidP="00D305DD">
            <w:pPr>
              <w:spacing w:line="276" w:lineRule="auto"/>
              <w:rPr>
                <w:b/>
                <w:sz w:val="22"/>
                <w:szCs w:val="22"/>
              </w:rPr>
            </w:pPr>
            <w:r w:rsidRPr="0019329B">
              <w:rPr>
                <w:sz w:val="22"/>
                <w:szCs w:val="22"/>
              </w:rPr>
              <w:t>Środki FP przyznane algorytmem</w:t>
            </w:r>
          </w:p>
        </w:tc>
        <w:tc>
          <w:tcPr>
            <w:tcW w:w="1753" w:type="dxa"/>
            <w:tcBorders>
              <w:top w:val="single" w:sz="4" w:space="0" w:color="auto"/>
              <w:left w:val="single" w:sz="4" w:space="0" w:color="auto"/>
              <w:bottom w:val="single" w:sz="4" w:space="0" w:color="auto"/>
              <w:right w:val="single" w:sz="4" w:space="0" w:color="auto"/>
            </w:tcBorders>
            <w:vAlign w:val="center"/>
          </w:tcPr>
          <w:p w14:paraId="1F90B001" w14:textId="77777777" w:rsidR="00D305DD" w:rsidRPr="0019329B" w:rsidRDefault="00D305DD" w:rsidP="00D305DD">
            <w:pPr>
              <w:spacing w:line="276" w:lineRule="auto"/>
              <w:jc w:val="center"/>
              <w:rPr>
                <w:color w:val="000000"/>
                <w:sz w:val="22"/>
                <w:szCs w:val="22"/>
              </w:rPr>
            </w:pPr>
            <w:r w:rsidRPr="0019329B">
              <w:rPr>
                <w:color w:val="000000"/>
                <w:sz w:val="22"/>
                <w:szCs w:val="22"/>
              </w:rPr>
              <w:t xml:space="preserve">2 102 577,00    </w:t>
            </w:r>
          </w:p>
        </w:tc>
        <w:tc>
          <w:tcPr>
            <w:tcW w:w="1126" w:type="dxa"/>
            <w:tcBorders>
              <w:top w:val="single" w:sz="4" w:space="0" w:color="auto"/>
              <w:left w:val="single" w:sz="4" w:space="0" w:color="auto"/>
              <w:bottom w:val="single" w:sz="4" w:space="0" w:color="auto"/>
              <w:right w:val="single" w:sz="4" w:space="0" w:color="auto"/>
            </w:tcBorders>
            <w:vAlign w:val="center"/>
          </w:tcPr>
          <w:p w14:paraId="0CBCE797" w14:textId="77777777" w:rsidR="00D305DD" w:rsidRPr="0019329B" w:rsidRDefault="00D305DD" w:rsidP="00D305DD">
            <w:pPr>
              <w:spacing w:line="276" w:lineRule="auto"/>
              <w:jc w:val="center"/>
              <w:rPr>
                <w:sz w:val="22"/>
                <w:szCs w:val="22"/>
              </w:rPr>
            </w:pPr>
            <w:r w:rsidRPr="0019329B">
              <w:rPr>
                <w:sz w:val="22"/>
                <w:szCs w:val="22"/>
              </w:rPr>
              <w:t>19,2%</w:t>
            </w:r>
          </w:p>
        </w:tc>
        <w:tc>
          <w:tcPr>
            <w:tcW w:w="1794" w:type="dxa"/>
            <w:tcBorders>
              <w:top w:val="single" w:sz="4" w:space="0" w:color="auto"/>
              <w:left w:val="single" w:sz="4" w:space="0" w:color="auto"/>
              <w:bottom w:val="single" w:sz="4" w:space="0" w:color="auto"/>
              <w:right w:val="single" w:sz="4" w:space="0" w:color="auto"/>
            </w:tcBorders>
            <w:vAlign w:val="center"/>
          </w:tcPr>
          <w:p w14:paraId="460D3B6F" w14:textId="77777777" w:rsidR="00D305DD" w:rsidRPr="0019329B" w:rsidRDefault="007D30DE" w:rsidP="00D305DD">
            <w:pPr>
              <w:spacing w:line="276" w:lineRule="auto"/>
              <w:jc w:val="center"/>
              <w:rPr>
                <w:color w:val="000000"/>
                <w:sz w:val="22"/>
                <w:szCs w:val="22"/>
              </w:rPr>
            </w:pPr>
            <w:r>
              <w:rPr>
                <w:color w:val="000000"/>
                <w:sz w:val="22"/>
                <w:szCs w:val="22"/>
              </w:rPr>
              <w:t>2 028</w:t>
            </w:r>
            <w:r w:rsidR="003461B8">
              <w:rPr>
                <w:color w:val="000000"/>
                <w:sz w:val="22"/>
                <w:szCs w:val="22"/>
              </w:rPr>
              <w:t> </w:t>
            </w:r>
            <w:r>
              <w:rPr>
                <w:color w:val="000000"/>
                <w:sz w:val="22"/>
                <w:szCs w:val="22"/>
              </w:rPr>
              <w:t>133</w:t>
            </w:r>
            <w:r w:rsidR="003461B8">
              <w:rPr>
                <w:color w:val="000000"/>
                <w:sz w:val="22"/>
                <w:szCs w:val="22"/>
              </w:rPr>
              <w:t>,00</w:t>
            </w:r>
          </w:p>
        </w:tc>
        <w:tc>
          <w:tcPr>
            <w:tcW w:w="1091" w:type="dxa"/>
            <w:tcBorders>
              <w:top w:val="single" w:sz="4" w:space="0" w:color="auto"/>
              <w:left w:val="single" w:sz="4" w:space="0" w:color="auto"/>
              <w:bottom w:val="single" w:sz="4" w:space="0" w:color="auto"/>
              <w:right w:val="single" w:sz="4" w:space="0" w:color="auto"/>
            </w:tcBorders>
            <w:vAlign w:val="center"/>
          </w:tcPr>
          <w:p w14:paraId="04ADF848" w14:textId="77777777" w:rsidR="00D305DD" w:rsidRPr="0019329B" w:rsidRDefault="003461B8" w:rsidP="00D305DD">
            <w:pPr>
              <w:spacing w:line="276" w:lineRule="auto"/>
              <w:jc w:val="center"/>
              <w:rPr>
                <w:sz w:val="22"/>
                <w:szCs w:val="22"/>
              </w:rPr>
            </w:pPr>
            <w:r>
              <w:rPr>
                <w:sz w:val="22"/>
                <w:szCs w:val="22"/>
              </w:rPr>
              <w:t>31,3%</w:t>
            </w:r>
          </w:p>
        </w:tc>
      </w:tr>
      <w:tr w:rsidR="0019329B" w:rsidRPr="0019329B" w14:paraId="1CF23076" w14:textId="77777777" w:rsidTr="00D305DD">
        <w:tc>
          <w:tcPr>
            <w:tcW w:w="566" w:type="dxa"/>
            <w:tcBorders>
              <w:top w:val="single" w:sz="4" w:space="0" w:color="auto"/>
              <w:left w:val="single" w:sz="4" w:space="0" w:color="auto"/>
              <w:bottom w:val="single" w:sz="4" w:space="0" w:color="auto"/>
              <w:right w:val="single" w:sz="4" w:space="0" w:color="auto"/>
            </w:tcBorders>
          </w:tcPr>
          <w:p w14:paraId="117895B8" w14:textId="77777777" w:rsidR="0019329B" w:rsidRPr="0019329B" w:rsidRDefault="0019329B" w:rsidP="0019329B">
            <w:pPr>
              <w:spacing w:line="276" w:lineRule="auto"/>
              <w:jc w:val="center"/>
              <w:rPr>
                <w:b/>
                <w:sz w:val="22"/>
                <w:szCs w:val="22"/>
              </w:rPr>
            </w:pPr>
            <w:r w:rsidRPr="0019329B">
              <w:rPr>
                <w:b/>
                <w:sz w:val="22"/>
                <w:szCs w:val="22"/>
              </w:rPr>
              <w:t>2</w:t>
            </w:r>
          </w:p>
        </w:tc>
        <w:tc>
          <w:tcPr>
            <w:tcW w:w="2638" w:type="dxa"/>
            <w:tcBorders>
              <w:top w:val="single" w:sz="4" w:space="0" w:color="auto"/>
              <w:left w:val="single" w:sz="4" w:space="0" w:color="auto"/>
              <w:bottom w:val="single" w:sz="4" w:space="0" w:color="auto"/>
              <w:right w:val="single" w:sz="4" w:space="0" w:color="auto"/>
            </w:tcBorders>
          </w:tcPr>
          <w:p w14:paraId="5A1476E7" w14:textId="77777777" w:rsidR="0019329B" w:rsidRPr="0019329B" w:rsidRDefault="0019329B" w:rsidP="0019329B">
            <w:pPr>
              <w:spacing w:line="276" w:lineRule="auto"/>
              <w:rPr>
                <w:b/>
                <w:sz w:val="22"/>
                <w:szCs w:val="22"/>
              </w:rPr>
            </w:pPr>
            <w:r w:rsidRPr="0019329B">
              <w:rPr>
                <w:sz w:val="22"/>
                <w:szCs w:val="22"/>
              </w:rPr>
              <w:t>Środki przyznane z kwoty będącej w dyspozycji samorządu województwa na realizację projektów EFS</w:t>
            </w:r>
          </w:p>
        </w:tc>
        <w:tc>
          <w:tcPr>
            <w:tcW w:w="1753" w:type="dxa"/>
            <w:tcBorders>
              <w:top w:val="single" w:sz="4" w:space="0" w:color="auto"/>
              <w:left w:val="single" w:sz="4" w:space="0" w:color="auto"/>
              <w:bottom w:val="single" w:sz="4" w:space="0" w:color="auto"/>
              <w:right w:val="single" w:sz="4" w:space="0" w:color="auto"/>
            </w:tcBorders>
            <w:vAlign w:val="center"/>
          </w:tcPr>
          <w:p w14:paraId="5E226B8F" w14:textId="77777777" w:rsidR="0019329B" w:rsidRPr="0019329B" w:rsidRDefault="00D305DD" w:rsidP="0019329B">
            <w:pPr>
              <w:spacing w:line="276" w:lineRule="auto"/>
              <w:jc w:val="center"/>
              <w:rPr>
                <w:sz w:val="22"/>
                <w:szCs w:val="22"/>
              </w:rPr>
            </w:pPr>
            <w:r w:rsidRPr="0019329B">
              <w:rPr>
                <w:sz w:val="22"/>
                <w:szCs w:val="22"/>
              </w:rPr>
              <w:t xml:space="preserve">3 940 503,00 </w:t>
            </w:r>
          </w:p>
        </w:tc>
        <w:tc>
          <w:tcPr>
            <w:tcW w:w="1126" w:type="dxa"/>
            <w:tcBorders>
              <w:top w:val="single" w:sz="4" w:space="0" w:color="auto"/>
              <w:left w:val="single" w:sz="4" w:space="0" w:color="auto"/>
              <w:bottom w:val="single" w:sz="4" w:space="0" w:color="auto"/>
              <w:right w:val="single" w:sz="4" w:space="0" w:color="auto"/>
            </w:tcBorders>
            <w:vAlign w:val="center"/>
          </w:tcPr>
          <w:p w14:paraId="69853F83" w14:textId="77777777" w:rsidR="0019329B" w:rsidRPr="0019329B" w:rsidRDefault="0019329B" w:rsidP="0019329B">
            <w:pPr>
              <w:spacing w:line="276" w:lineRule="auto"/>
              <w:jc w:val="center"/>
              <w:rPr>
                <w:sz w:val="22"/>
                <w:szCs w:val="22"/>
              </w:rPr>
            </w:pPr>
            <w:r w:rsidRPr="0019329B">
              <w:rPr>
                <w:sz w:val="22"/>
                <w:szCs w:val="22"/>
              </w:rPr>
              <w:t>3</w:t>
            </w:r>
            <w:r w:rsidR="00D305DD">
              <w:rPr>
                <w:sz w:val="22"/>
                <w:szCs w:val="22"/>
              </w:rPr>
              <w:t>5,9</w:t>
            </w:r>
            <w:r w:rsidRPr="0019329B">
              <w:rPr>
                <w:sz w:val="22"/>
                <w:szCs w:val="22"/>
              </w:rPr>
              <w:t>%</w:t>
            </w:r>
          </w:p>
        </w:tc>
        <w:tc>
          <w:tcPr>
            <w:tcW w:w="1794" w:type="dxa"/>
            <w:tcBorders>
              <w:top w:val="single" w:sz="4" w:space="0" w:color="auto"/>
              <w:left w:val="single" w:sz="4" w:space="0" w:color="auto"/>
              <w:bottom w:val="single" w:sz="4" w:space="0" w:color="auto"/>
              <w:right w:val="single" w:sz="4" w:space="0" w:color="auto"/>
            </w:tcBorders>
            <w:vAlign w:val="center"/>
          </w:tcPr>
          <w:p w14:paraId="37E27A61" w14:textId="77777777" w:rsidR="0019329B" w:rsidRPr="0019329B" w:rsidRDefault="003461B8" w:rsidP="0019329B">
            <w:pPr>
              <w:spacing w:line="276" w:lineRule="auto"/>
              <w:jc w:val="center"/>
              <w:rPr>
                <w:sz w:val="22"/>
                <w:szCs w:val="22"/>
              </w:rPr>
            </w:pPr>
            <w:r>
              <w:rPr>
                <w:sz w:val="22"/>
                <w:szCs w:val="22"/>
              </w:rPr>
              <w:t>3 978185,00</w:t>
            </w:r>
          </w:p>
        </w:tc>
        <w:tc>
          <w:tcPr>
            <w:tcW w:w="1091" w:type="dxa"/>
            <w:tcBorders>
              <w:top w:val="single" w:sz="4" w:space="0" w:color="auto"/>
              <w:left w:val="single" w:sz="4" w:space="0" w:color="auto"/>
              <w:bottom w:val="single" w:sz="4" w:space="0" w:color="auto"/>
              <w:right w:val="single" w:sz="4" w:space="0" w:color="auto"/>
            </w:tcBorders>
            <w:vAlign w:val="center"/>
          </w:tcPr>
          <w:p w14:paraId="067DA366" w14:textId="77777777" w:rsidR="0019329B" w:rsidRPr="0019329B" w:rsidRDefault="003461B8" w:rsidP="0019329B">
            <w:pPr>
              <w:spacing w:line="276" w:lineRule="auto"/>
              <w:jc w:val="center"/>
              <w:rPr>
                <w:sz w:val="22"/>
                <w:szCs w:val="22"/>
              </w:rPr>
            </w:pPr>
            <w:r>
              <w:rPr>
                <w:sz w:val="22"/>
                <w:szCs w:val="22"/>
              </w:rPr>
              <w:t>61,4%</w:t>
            </w:r>
          </w:p>
        </w:tc>
      </w:tr>
      <w:tr w:rsidR="00D305DD" w:rsidRPr="0019329B" w14:paraId="5ABF81A5" w14:textId="77777777" w:rsidTr="00D305DD">
        <w:tc>
          <w:tcPr>
            <w:tcW w:w="566" w:type="dxa"/>
            <w:tcBorders>
              <w:top w:val="single" w:sz="4" w:space="0" w:color="auto"/>
              <w:left w:val="single" w:sz="4" w:space="0" w:color="auto"/>
              <w:bottom w:val="single" w:sz="4" w:space="0" w:color="auto"/>
              <w:right w:val="single" w:sz="4" w:space="0" w:color="auto"/>
            </w:tcBorders>
          </w:tcPr>
          <w:p w14:paraId="1239DF62" w14:textId="77777777" w:rsidR="00D305DD" w:rsidRPr="0019329B" w:rsidRDefault="00D305DD" w:rsidP="00D305DD">
            <w:pPr>
              <w:spacing w:line="276" w:lineRule="auto"/>
              <w:jc w:val="center"/>
              <w:rPr>
                <w:b/>
                <w:sz w:val="22"/>
                <w:szCs w:val="22"/>
              </w:rPr>
            </w:pPr>
            <w:r w:rsidRPr="0019329B">
              <w:rPr>
                <w:b/>
                <w:sz w:val="22"/>
                <w:szCs w:val="22"/>
              </w:rPr>
              <w:t>3</w:t>
            </w:r>
          </w:p>
        </w:tc>
        <w:tc>
          <w:tcPr>
            <w:tcW w:w="2638" w:type="dxa"/>
            <w:tcBorders>
              <w:top w:val="single" w:sz="4" w:space="0" w:color="auto"/>
              <w:left w:val="single" w:sz="4" w:space="0" w:color="auto"/>
              <w:bottom w:val="single" w:sz="4" w:space="0" w:color="auto"/>
              <w:right w:val="single" w:sz="4" w:space="0" w:color="auto"/>
            </w:tcBorders>
          </w:tcPr>
          <w:p w14:paraId="513B7523" w14:textId="77777777" w:rsidR="00D305DD" w:rsidRPr="0019329B" w:rsidRDefault="00D305DD" w:rsidP="00D305DD">
            <w:pPr>
              <w:spacing w:line="276" w:lineRule="auto"/>
              <w:rPr>
                <w:b/>
                <w:sz w:val="22"/>
                <w:szCs w:val="22"/>
              </w:rPr>
            </w:pPr>
            <w:r w:rsidRPr="0019329B">
              <w:rPr>
                <w:sz w:val="22"/>
                <w:szCs w:val="22"/>
              </w:rPr>
              <w:t>Środki przyznane z rezerwy ministra</w:t>
            </w:r>
          </w:p>
        </w:tc>
        <w:tc>
          <w:tcPr>
            <w:tcW w:w="1753" w:type="dxa"/>
            <w:tcBorders>
              <w:top w:val="single" w:sz="4" w:space="0" w:color="auto"/>
              <w:left w:val="single" w:sz="4" w:space="0" w:color="auto"/>
              <w:bottom w:val="single" w:sz="4" w:space="0" w:color="auto"/>
              <w:right w:val="single" w:sz="4" w:space="0" w:color="auto"/>
            </w:tcBorders>
            <w:vAlign w:val="center"/>
          </w:tcPr>
          <w:p w14:paraId="7109A4F1" w14:textId="77777777" w:rsidR="00D305DD" w:rsidRPr="0019329B" w:rsidRDefault="00D305DD" w:rsidP="00D305DD">
            <w:pPr>
              <w:spacing w:line="276" w:lineRule="auto"/>
              <w:jc w:val="center"/>
              <w:rPr>
                <w:sz w:val="22"/>
                <w:szCs w:val="22"/>
              </w:rPr>
            </w:pPr>
            <w:r w:rsidRPr="0019329B">
              <w:rPr>
                <w:sz w:val="22"/>
                <w:szCs w:val="22"/>
              </w:rPr>
              <w:t xml:space="preserve">3 237 466,00 </w:t>
            </w:r>
          </w:p>
        </w:tc>
        <w:tc>
          <w:tcPr>
            <w:tcW w:w="1126" w:type="dxa"/>
            <w:tcBorders>
              <w:top w:val="single" w:sz="4" w:space="0" w:color="auto"/>
              <w:left w:val="single" w:sz="4" w:space="0" w:color="auto"/>
              <w:bottom w:val="single" w:sz="4" w:space="0" w:color="auto"/>
              <w:right w:val="single" w:sz="4" w:space="0" w:color="auto"/>
            </w:tcBorders>
            <w:vAlign w:val="center"/>
          </w:tcPr>
          <w:p w14:paraId="1A099A9A" w14:textId="77777777" w:rsidR="00D305DD" w:rsidRPr="0019329B" w:rsidRDefault="00D305DD" w:rsidP="00D305DD">
            <w:pPr>
              <w:spacing w:line="276" w:lineRule="auto"/>
              <w:jc w:val="center"/>
              <w:rPr>
                <w:sz w:val="22"/>
                <w:szCs w:val="22"/>
              </w:rPr>
            </w:pPr>
            <w:r w:rsidRPr="0019329B">
              <w:rPr>
                <w:sz w:val="22"/>
                <w:szCs w:val="22"/>
              </w:rPr>
              <w:t>29,5%</w:t>
            </w:r>
          </w:p>
        </w:tc>
        <w:tc>
          <w:tcPr>
            <w:tcW w:w="1794" w:type="dxa"/>
            <w:tcBorders>
              <w:top w:val="single" w:sz="4" w:space="0" w:color="auto"/>
              <w:left w:val="single" w:sz="4" w:space="0" w:color="auto"/>
              <w:bottom w:val="single" w:sz="4" w:space="0" w:color="auto"/>
              <w:right w:val="single" w:sz="4" w:space="0" w:color="auto"/>
            </w:tcBorders>
            <w:vAlign w:val="center"/>
          </w:tcPr>
          <w:p w14:paraId="7D7CD2E5" w14:textId="77777777" w:rsidR="00D305DD" w:rsidRPr="0019329B" w:rsidRDefault="003461B8" w:rsidP="00D305DD">
            <w:pPr>
              <w:spacing w:line="276" w:lineRule="auto"/>
              <w:jc w:val="center"/>
              <w:rPr>
                <w:sz w:val="22"/>
                <w:szCs w:val="22"/>
              </w:rPr>
            </w:pPr>
            <w:r>
              <w:rPr>
                <w:sz w:val="22"/>
                <w:szCs w:val="22"/>
              </w:rPr>
              <w:t>231 000,00</w:t>
            </w:r>
          </w:p>
        </w:tc>
        <w:tc>
          <w:tcPr>
            <w:tcW w:w="1091" w:type="dxa"/>
            <w:tcBorders>
              <w:top w:val="single" w:sz="4" w:space="0" w:color="auto"/>
              <w:left w:val="single" w:sz="4" w:space="0" w:color="auto"/>
              <w:bottom w:val="single" w:sz="4" w:space="0" w:color="auto"/>
              <w:right w:val="single" w:sz="4" w:space="0" w:color="auto"/>
            </w:tcBorders>
            <w:vAlign w:val="center"/>
          </w:tcPr>
          <w:p w14:paraId="38B389F0" w14:textId="77777777" w:rsidR="00D305DD" w:rsidRPr="0019329B" w:rsidRDefault="003461B8" w:rsidP="00D305DD">
            <w:pPr>
              <w:spacing w:line="276" w:lineRule="auto"/>
              <w:jc w:val="center"/>
              <w:rPr>
                <w:sz w:val="22"/>
                <w:szCs w:val="22"/>
              </w:rPr>
            </w:pPr>
            <w:r>
              <w:rPr>
                <w:sz w:val="22"/>
                <w:szCs w:val="22"/>
              </w:rPr>
              <w:t>3,5%</w:t>
            </w:r>
          </w:p>
        </w:tc>
      </w:tr>
      <w:tr w:rsidR="00D305DD" w:rsidRPr="0019329B" w14:paraId="56B91177" w14:textId="77777777" w:rsidTr="00D305DD">
        <w:tc>
          <w:tcPr>
            <w:tcW w:w="566" w:type="dxa"/>
            <w:tcBorders>
              <w:top w:val="single" w:sz="4" w:space="0" w:color="auto"/>
              <w:left w:val="single" w:sz="4" w:space="0" w:color="auto"/>
              <w:bottom w:val="single" w:sz="4" w:space="0" w:color="auto"/>
              <w:right w:val="single" w:sz="4" w:space="0" w:color="auto"/>
            </w:tcBorders>
          </w:tcPr>
          <w:p w14:paraId="7FDD7F63" w14:textId="77777777" w:rsidR="00D305DD" w:rsidRPr="0019329B" w:rsidRDefault="00D305DD" w:rsidP="00D305DD">
            <w:pPr>
              <w:spacing w:line="276" w:lineRule="auto"/>
              <w:jc w:val="center"/>
              <w:rPr>
                <w:b/>
                <w:sz w:val="22"/>
                <w:szCs w:val="22"/>
              </w:rPr>
            </w:pPr>
            <w:r w:rsidRPr="0019329B">
              <w:rPr>
                <w:b/>
                <w:sz w:val="22"/>
                <w:szCs w:val="22"/>
              </w:rPr>
              <w:t>4</w:t>
            </w:r>
          </w:p>
        </w:tc>
        <w:tc>
          <w:tcPr>
            <w:tcW w:w="2638" w:type="dxa"/>
            <w:tcBorders>
              <w:top w:val="single" w:sz="4" w:space="0" w:color="auto"/>
              <w:left w:val="single" w:sz="4" w:space="0" w:color="auto"/>
              <w:bottom w:val="single" w:sz="4" w:space="0" w:color="auto"/>
              <w:right w:val="single" w:sz="4" w:space="0" w:color="auto"/>
            </w:tcBorders>
          </w:tcPr>
          <w:p w14:paraId="6F6D011B" w14:textId="77777777" w:rsidR="00D305DD" w:rsidRPr="0019329B" w:rsidRDefault="00D305DD" w:rsidP="00D305DD">
            <w:pPr>
              <w:spacing w:line="276" w:lineRule="auto"/>
              <w:rPr>
                <w:sz w:val="22"/>
                <w:szCs w:val="22"/>
              </w:rPr>
            </w:pPr>
            <w:r w:rsidRPr="0019329B">
              <w:rPr>
                <w:sz w:val="22"/>
                <w:szCs w:val="22"/>
              </w:rPr>
              <w:t>Krajowy Fundusz Szkoleniowy</w:t>
            </w:r>
          </w:p>
        </w:tc>
        <w:tc>
          <w:tcPr>
            <w:tcW w:w="1753" w:type="dxa"/>
            <w:tcBorders>
              <w:top w:val="single" w:sz="4" w:space="0" w:color="auto"/>
              <w:left w:val="single" w:sz="4" w:space="0" w:color="auto"/>
              <w:bottom w:val="single" w:sz="4" w:space="0" w:color="auto"/>
              <w:right w:val="single" w:sz="4" w:space="0" w:color="auto"/>
            </w:tcBorders>
            <w:vAlign w:val="center"/>
          </w:tcPr>
          <w:p w14:paraId="43D06AA9" w14:textId="77777777" w:rsidR="00D305DD" w:rsidRPr="0019329B" w:rsidRDefault="00D305DD" w:rsidP="00D305DD">
            <w:pPr>
              <w:spacing w:line="276" w:lineRule="auto"/>
              <w:jc w:val="center"/>
              <w:rPr>
                <w:sz w:val="22"/>
                <w:szCs w:val="22"/>
              </w:rPr>
            </w:pPr>
            <w:r>
              <w:rPr>
                <w:sz w:val="22"/>
                <w:szCs w:val="22"/>
              </w:rPr>
              <w:t xml:space="preserve">   </w:t>
            </w:r>
            <w:r w:rsidRPr="0019329B">
              <w:rPr>
                <w:sz w:val="22"/>
                <w:szCs w:val="22"/>
              </w:rPr>
              <w:t xml:space="preserve">172 990,00 </w:t>
            </w:r>
          </w:p>
        </w:tc>
        <w:tc>
          <w:tcPr>
            <w:tcW w:w="1126" w:type="dxa"/>
            <w:tcBorders>
              <w:top w:val="single" w:sz="4" w:space="0" w:color="auto"/>
              <w:left w:val="single" w:sz="4" w:space="0" w:color="auto"/>
              <w:bottom w:val="single" w:sz="4" w:space="0" w:color="auto"/>
              <w:right w:val="single" w:sz="4" w:space="0" w:color="auto"/>
            </w:tcBorders>
            <w:vAlign w:val="center"/>
          </w:tcPr>
          <w:p w14:paraId="2D98A6FE" w14:textId="77777777" w:rsidR="00D305DD" w:rsidRPr="0019329B" w:rsidRDefault="00D305DD" w:rsidP="00D305DD">
            <w:pPr>
              <w:spacing w:line="276" w:lineRule="auto"/>
              <w:jc w:val="center"/>
              <w:rPr>
                <w:sz w:val="22"/>
                <w:szCs w:val="22"/>
              </w:rPr>
            </w:pPr>
            <w:r w:rsidRPr="0019329B">
              <w:rPr>
                <w:sz w:val="22"/>
                <w:szCs w:val="22"/>
              </w:rPr>
              <w:t>1,6%</w:t>
            </w:r>
          </w:p>
        </w:tc>
        <w:tc>
          <w:tcPr>
            <w:tcW w:w="1794" w:type="dxa"/>
            <w:tcBorders>
              <w:top w:val="single" w:sz="4" w:space="0" w:color="auto"/>
              <w:left w:val="single" w:sz="4" w:space="0" w:color="auto"/>
              <w:bottom w:val="single" w:sz="4" w:space="0" w:color="auto"/>
              <w:right w:val="single" w:sz="4" w:space="0" w:color="auto"/>
            </w:tcBorders>
            <w:vAlign w:val="center"/>
          </w:tcPr>
          <w:p w14:paraId="544B30B2" w14:textId="77777777" w:rsidR="00D305DD" w:rsidRPr="0019329B" w:rsidRDefault="007D30DE" w:rsidP="00D305DD">
            <w:pPr>
              <w:spacing w:line="276" w:lineRule="auto"/>
              <w:jc w:val="center"/>
              <w:rPr>
                <w:sz w:val="22"/>
                <w:szCs w:val="22"/>
              </w:rPr>
            </w:pPr>
            <w:r>
              <w:rPr>
                <w:sz w:val="22"/>
                <w:szCs w:val="22"/>
              </w:rPr>
              <w:t>245 631,00</w:t>
            </w:r>
          </w:p>
        </w:tc>
        <w:tc>
          <w:tcPr>
            <w:tcW w:w="1091" w:type="dxa"/>
            <w:tcBorders>
              <w:top w:val="single" w:sz="4" w:space="0" w:color="auto"/>
              <w:left w:val="single" w:sz="4" w:space="0" w:color="auto"/>
              <w:bottom w:val="single" w:sz="4" w:space="0" w:color="auto"/>
              <w:right w:val="single" w:sz="4" w:space="0" w:color="auto"/>
            </w:tcBorders>
            <w:vAlign w:val="center"/>
          </w:tcPr>
          <w:p w14:paraId="6397EF02" w14:textId="77777777" w:rsidR="00D305DD" w:rsidRPr="0019329B" w:rsidRDefault="003461B8" w:rsidP="00D305DD">
            <w:pPr>
              <w:spacing w:line="276" w:lineRule="auto"/>
              <w:jc w:val="center"/>
              <w:rPr>
                <w:sz w:val="22"/>
                <w:szCs w:val="22"/>
              </w:rPr>
            </w:pPr>
            <w:r>
              <w:rPr>
                <w:sz w:val="22"/>
                <w:szCs w:val="22"/>
              </w:rPr>
              <w:t>3,8%</w:t>
            </w:r>
          </w:p>
        </w:tc>
      </w:tr>
      <w:tr w:rsidR="00D305DD" w:rsidRPr="0019329B" w14:paraId="19752FFA" w14:textId="77777777" w:rsidTr="00D305DD">
        <w:tc>
          <w:tcPr>
            <w:tcW w:w="566" w:type="dxa"/>
            <w:tcBorders>
              <w:top w:val="single" w:sz="4" w:space="0" w:color="auto"/>
              <w:left w:val="single" w:sz="4" w:space="0" w:color="auto"/>
              <w:bottom w:val="single" w:sz="4" w:space="0" w:color="auto"/>
              <w:right w:val="single" w:sz="4" w:space="0" w:color="auto"/>
            </w:tcBorders>
          </w:tcPr>
          <w:p w14:paraId="14DFF818" w14:textId="77777777" w:rsidR="00D305DD" w:rsidRPr="0019329B" w:rsidRDefault="00D305DD" w:rsidP="00D305DD">
            <w:pPr>
              <w:spacing w:line="276" w:lineRule="auto"/>
              <w:jc w:val="center"/>
              <w:rPr>
                <w:b/>
                <w:sz w:val="22"/>
                <w:szCs w:val="22"/>
              </w:rPr>
            </w:pPr>
            <w:r w:rsidRPr="0019329B">
              <w:rPr>
                <w:b/>
                <w:sz w:val="22"/>
                <w:szCs w:val="22"/>
              </w:rPr>
              <w:t>5</w:t>
            </w:r>
          </w:p>
        </w:tc>
        <w:tc>
          <w:tcPr>
            <w:tcW w:w="2638" w:type="dxa"/>
            <w:tcBorders>
              <w:top w:val="single" w:sz="4" w:space="0" w:color="auto"/>
              <w:left w:val="single" w:sz="4" w:space="0" w:color="auto"/>
              <w:bottom w:val="single" w:sz="4" w:space="0" w:color="auto"/>
              <w:right w:val="single" w:sz="4" w:space="0" w:color="auto"/>
            </w:tcBorders>
          </w:tcPr>
          <w:p w14:paraId="6F3D7FD7" w14:textId="77777777" w:rsidR="00D305DD" w:rsidRPr="0019329B" w:rsidRDefault="00D305DD" w:rsidP="00D305DD">
            <w:pPr>
              <w:spacing w:line="276" w:lineRule="auto"/>
              <w:rPr>
                <w:sz w:val="22"/>
                <w:szCs w:val="22"/>
              </w:rPr>
            </w:pPr>
            <w:r w:rsidRPr="0019329B">
              <w:rPr>
                <w:sz w:val="22"/>
                <w:szCs w:val="22"/>
              </w:rPr>
              <w:t>Środki Funduszu Pracy przyznane algorytmem na realizację art.150f ustawy</w:t>
            </w:r>
          </w:p>
        </w:tc>
        <w:tc>
          <w:tcPr>
            <w:tcW w:w="1753" w:type="dxa"/>
            <w:tcBorders>
              <w:top w:val="single" w:sz="4" w:space="0" w:color="auto"/>
              <w:left w:val="single" w:sz="4" w:space="0" w:color="auto"/>
              <w:bottom w:val="single" w:sz="4" w:space="0" w:color="auto"/>
              <w:right w:val="single" w:sz="4" w:space="0" w:color="auto"/>
            </w:tcBorders>
            <w:vAlign w:val="center"/>
          </w:tcPr>
          <w:p w14:paraId="255E541E" w14:textId="77777777" w:rsidR="00D305DD" w:rsidRPr="0019329B" w:rsidRDefault="00D305DD" w:rsidP="00D305DD">
            <w:pPr>
              <w:spacing w:line="276" w:lineRule="auto"/>
              <w:jc w:val="center"/>
              <w:rPr>
                <w:sz w:val="22"/>
                <w:szCs w:val="22"/>
              </w:rPr>
            </w:pPr>
            <w:r>
              <w:rPr>
                <w:sz w:val="22"/>
                <w:szCs w:val="22"/>
              </w:rPr>
              <w:t xml:space="preserve"> </w:t>
            </w:r>
            <w:r w:rsidRPr="0019329B">
              <w:rPr>
                <w:sz w:val="22"/>
                <w:szCs w:val="22"/>
              </w:rPr>
              <w:t xml:space="preserve">1 517 801,00 </w:t>
            </w:r>
          </w:p>
        </w:tc>
        <w:tc>
          <w:tcPr>
            <w:tcW w:w="1126" w:type="dxa"/>
            <w:tcBorders>
              <w:top w:val="single" w:sz="4" w:space="0" w:color="auto"/>
              <w:left w:val="single" w:sz="4" w:space="0" w:color="auto"/>
              <w:bottom w:val="single" w:sz="4" w:space="0" w:color="auto"/>
              <w:right w:val="single" w:sz="4" w:space="0" w:color="auto"/>
            </w:tcBorders>
            <w:vAlign w:val="center"/>
          </w:tcPr>
          <w:p w14:paraId="2ECDC3DD" w14:textId="77777777" w:rsidR="00D305DD" w:rsidRPr="0019329B" w:rsidRDefault="00D305DD" w:rsidP="00D305DD">
            <w:pPr>
              <w:spacing w:line="276" w:lineRule="auto"/>
              <w:jc w:val="center"/>
              <w:rPr>
                <w:sz w:val="22"/>
                <w:szCs w:val="22"/>
              </w:rPr>
            </w:pPr>
            <w:r w:rsidRPr="0019329B">
              <w:rPr>
                <w:sz w:val="22"/>
                <w:szCs w:val="22"/>
              </w:rPr>
              <w:t>13,8%</w:t>
            </w:r>
          </w:p>
        </w:tc>
        <w:tc>
          <w:tcPr>
            <w:tcW w:w="1794" w:type="dxa"/>
            <w:tcBorders>
              <w:top w:val="single" w:sz="4" w:space="0" w:color="auto"/>
              <w:left w:val="single" w:sz="4" w:space="0" w:color="auto"/>
              <w:bottom w:val="single" w:sz="4" w:space="0" w:color="auto"/>
              <w:right w:val="single" w:sz="4" w:space="0" w:color="auto"/>
            </w:tcBorders>
            <w:vAlign w:val="center"/>
          </w:tcPr>
          <w:p w14:paraId="26DFBB45" w14:textId="77777777" w:rsidR="00D305DD" w:rsidRPr="0019329B" w:rsidRDefault="007D30DE" w:rsidP="00D305DD">
            <w:pPr>
              <w:spacing w:line="276" w:lineRule="auto"/>
              <w:jc w:val="center"/>
              <w:rPr>
                <w:sz w:val="22"/>
                <w:szCs w:val="22"/>
              </w:rPr>
            </w:pPr>
            <w:r>
              <w:rPr>
                <w:sz w:val="22"/>
                <w:szCs w:val="22"/>
              </w:rPr>
              <w:t>--</w:t>
            </w:r>
          </w:p>
        </w:tc>
        <w:tc>
          <w:tcPr>
            <w:tcW w:w="1091" w:type="dxa"/>
            <w:tcBorders>
              <w:top w:val="single" w:sz="4" w:space="0" w:color="auto"/>
              <w:left w:val="single" w:sz="4" w:space="0" w:color="auto"/>
              <w:bottom w:val="single" w:sz="4" w:space="0" w:color="auto"/>
              <w:right w:val="single" w:sz="4" w:space="0" w:color="auto"/>
            </w:tcBorders>
            <w:vAlign w:val="center"/>
          </w:tcPr>
          <w:p w14:paraId="70201291" w14:textId="77777777" w:rsidR="00D305DD" w:rsidRPr="0019329B" w:rsidRDefault="007D30DE" w:rsidP="00D305DD">
            <w:pPr>
              <w:spacing w:line="276" w:lineRule="auto"/>
              <w:jc w:val="center"/>
              <w:rPr>
                <w:sz w:val="22"/>
                <w:szCs w:val="22"/>
              </w:rPr>
            </w:pPr>
            <w:r>
              <w:rPr>
                <w:sz w:val="22"/>
                <w:szCs w:val="22"/>
              </w:rPr>
              <w:t>--</w:t>
            </w:r>
          </w:p>
        </w:tc>
      </w:tr>
      <w:tr w:rsidR="0019329B" w:rsidRPr="0019329B" w14:paraId="633E6346" w14:textId="77777777" w:rsidTr="00D305DD">
        <w:tc>
          <w:tcPr>
            <w:tcW w:w="3204" w:type="dxa"/>
            <w:gridSpan w:val="2"/>
            <w:tcBorders>
              <w:top w:val="single" w:sz="4" w:space="0" w:color="auto"/>
              <w:left w:val="single" w:sz="4" w:space="0" w:color="auto"/>
              <w:bottom w:val="single" w:sz="4" w:space="0" w:color="auto"/>
              <w:right w:val="single" w:sz="4" w:space="0" w:color="auto"/>
            </w:tcBorders>
          </w:tcPr>
          <w:p w14:paraId="3FBE417E" w14:textId="77777777" w:rsidR="0019329B" w:rsidRPr="0019329B" w:rsidRDefault="0019329B" w:rsidP="0019329B">
            <w:pPr>
              <w:spacing w:line="276" w:lineRule="auto"/>
              <w:jc w:val="center"/>
              <w:rPr>
                <w:b/>
                <w:sz w:val="22"/>
                <w:szCs w:val="22"/>
              </w:rPr>
            </w:pPr>
            <w:r w:rsidRPr="0019329B">
              <w:rPr>
                <w:b/>
                <w:sz w:val="22"/>
                <w:szCs w:val="22"/>
              </w:rPr>
              <w:t>Ogółem</w:t>
            </w:r>
          </w:p>
        </w:tc>
        <w:tc>
          <w:tcPr>
            <w:tcW w:w="1753" w:type="dxa"/>
            <w:tcBorders>
              <w:top w:val="single" w:sz="4" w:space="0" w:color="auto"/>
              <w:left w:val="single" w:sz="4" w:space="0" w:color="auto"/>
              <w:bottom w:val="single" w:sz="4" w:space="0" w:color="auto"/>
              <w:right w:val="single" w:sz="4" w:space="0" w:color="auto"/>
            </w:tcBorders>
            <w:vAlign w:val="center"/>
          </w:tcPr>
          <w:p w14:paraId="00E3570B" w14:textId="77777777" w:rsidR="0019329B" w:rsidRPr="0019329B" w:rsidRDefault="0019329B" w:rsidP="0019329B">
            <w:pPr>
              <w:spacing w:line="276" w:lineRule="auto"/>
              <w:jc w:val="center"/>
              <w:rPr>
                <w:b/>
                <w:sz w:val="22"/>
                <w:szCs w:val="22"/>
              </w:rPr>
            </w:pPr>
            <w:r w:rsidRPr="0019329B">
              <w:rPr>
                <w:b/>
                <w:sz w:val="22"/>
                <w:szCs w:val="22"/>
              </w:rPr>
              <w:t>1</w:t>
            </w:r>
            <w:r w:rsidR="00D305DD">
              <w:rPr>
                <w:b/>
                <w:sz w:val="22"/>
                <w:szCs w:val="22"/>
              </w:rPr>
              <w:t>0</w:t>
            </w:r>
            <w:r w:rsidRPr="0019329B">
              <w:rPr>
                <w:b/>
                <w:sz w:val="22"/>
                <w:szCs w:val="22"/>
              </w:rPr>
              <w:t> </w:t>
            </w:r>
            <w:r w:rsidR="00D305DD">
              <w:rPr>
                <w:b/>
                <w:sz w:val="22"/>
                <w:szCs w:val="22"/>
              </w:rPr>
              <w:t>971 337</w:t>
            </w:r>
            <w:r w:rsidRPr="0019329B">
              <w:rPr>
                <w:b/>
                <w:sz w:val="22"/>
                <w:szCs w:val="22"/>
              </w:rPr>
              <w:t>,00</w:t>
            </w:r>
          </w:p>
        </w:tc>
        <w:tc>
          <w:tcPr>
            <w:tcW w:w="1126" w:type="dxa"/>
            <w:tcBorders>
              <w:top w:val="single" w:sz="4" w:space="0" w:color="auto"/>
              <w:left w:val="single" w:sz="4" w:space="0" w:color="auto"/>
              <w:bottom w:val="single" w:sz="4" w:space="0" w:color="auto"/>
              <w:right w:val="single" w:sz="4" w:space="0" w:color="auto"/>
            </w:tcBorders>
            <w:vAlign w:val="center"/>
          </w:tcPr>
          <w:p w14:paraId="2C8EF36D" w14:textId="77777777" w:rsidR="0019329B" w:rsidRPr="0019329B" w:rsidRDefault="0019329B" w:rsidP="0019329B">
            <w:pPr>
              <w:spacing w:line="276" w:lineRule="auto"/>
              <w:jc w:val="center"/>
              <w:rPr>
                <w:b/>
                <w:sz w:val="22"/>
                <w:szCs w:val="22"/>
              </w:rPr>
            </w:pPr>
            <w:r w:rsidRPr="0019329B">
              <w:rPr>
                <w:b/>
                <w:sz w:val="22"/>
                <w:szCs w:val="22"/>
              </w:rPr>
              <w:t>100,00%</w:t>
            </w:r>
          </w:p>
        </w:tc>
        <w:tc>
          <w:tcPr>
            <w:tcW w:w="1794" w:type="dxa"/>
            <w:tcBorders>
              <w:top w:val="single" w:sz="4" w:space="0" w:color="auto"/>
              <w:left w:val="single" w:sz="4" w:space="0" w:color="auto"/>
              <w:bottom w:val="single" w:sz="4" w:space="0" w:color="auto"/>
              <w:right w:val="single" w:sz="4" w:space="0" w:color="auto"/>
            </w:tcBorders>
            <w:vAlign w:val="center"/>
          </w:tcPr>
          <w:p w14:paraId="031D5972" w14:textId="77777777" w:rsidR="0019329B" w:rsidRPr="0019329B" w:rsidRDefault="00D305DD" w:rsidP="0019329B">
            <w:pPr>
              <w:spacing w:line="276" w:lineRule="auto"/>
              <w:jc w:val="center"/>
              <w:rPr>
                <w:b/>
                <w:sz w:val="22"/>
                <w:szCs w:val="22"/>
              </w:rPr>
            </w:pPr>
            <w:r>
              <w:rPr>
                <w:b/>
                <w:sz w:val="22"/>
                <w:szCs w:val="22"/>
              </w:rPr>
              <w:t>6 482 949</w:t>
            </w:r>
            <w:r w:rsidR="0019329B" w:rsidRPr="0019329B">
              <w:rPr>
                <w:b/>
                <w:sz w:val="22"/>
                <w:szCs w:val="22"/>
              </w:rPr>
              <w:t>,00 zł</w:t>
            </w:r>
          </w:p>
        </w:tc>
        <w:tc>
          <w:tcPr>
            <w:tcW w:w="1091" w:type="dxa"/>
            <w:tcBorders>
              <w:top w:val="single" w:sz="4" w:space="0" w:color="auto"/>
              <w:left w:val="single" w:sz="4" w:space="0" w:color="auto"/>
              <w:bottom w:val="single" w:sz="4" w:space="0" w:color="auto"/>
              <w:right w:val="single" w:sz="4" w:space="0" w:color="auto"/>
            </w:tcBorders>
            <w:vAlign w:val="center"/>
          </w:tcPr>
          <w:p w14:paraId="17FD15EA" w14:textId="77777777" w:rsidR="0019329B" w:rsidRPr="0019329B" w:rsidRDefault="0019329B" w:rsidP="0019329B">
            <w:pPr>
              <w:spacing w:line="276" w:lineRule="auto"/>
              <w:jc w:val="center"/>
              <w:rPr>
                <w:b/>
                <w:sz w:val="22"/>
                <w:szCs w:val="22"/>
              </w:rPr>
            </w:pPr>
            <w:r w:rsidRPr="0019329B">
              <w:rPr>
                <w:b/>
                <w:sz w:val="22"/>
                <w:szCs w:val="22"/>
              </w:rPr>
              <w:t>100,00%</w:t>
            </w:r>
          </w:p>
        </w:tc>
      </w:tr>
    </w:tbl>
    <w:p w14:paraId="6B736289" w14:textId="77777777" w:rsidR="0019329B" w:rsidRPr="0019329B" w:rsidRDefault="0019329B" w:rsidP="0019329B">
      <w:pPr>
        <w:spacing w:after="120"/>
        <w:rPr>
          <w:i/>
          <w:sz w:val="20"/>
        </w:rPr>
      </w:pPr>
      <w:r w:rsidRPr="0019329B">
        <w:rPr>
          <w:i/>
          <w:sz w:val="20"/>
        </w:rPr>
        <w:t>Źródło: sprawozdania MRPiPS-02 za lata 201</w:t>
      </w:r>
      <w:r w:rsidR="00A2276E">
        <w:rPr>
          <w:i/>
          <w:sz w:val="20"/>
        </w:rPr>
        <w:t>8</w:t>
      </w:r>
      <w:r w:rsidRPr="0019329B">
        <w:rPr>
          <w:i/>
          <w:sz w:val="20"/>
        </w:rPr>
        <w:t>-201</w:t>
      </w:r>
      <w:r w:rsidR="00A2276E">
        <w:rPr>
          <w:i/>
          <w:sz w:val="20"/>
        </w:rPr>
        <w:t>9</w:t>
      </w:r>
    </w:p>
    <w:p w14:paraId="44980BB8" w14:textId="77777777" w:rsidR="0019329B" w:rsidRPr="0019329B" w:rsidRDefault="0019329B" w:rsidP="0019329B">
      <w:pPr>
        <w:spacing w:after="120" w:line="276" w:lineRule="auto"/>
        <w:ind w:firstLine="851"/>
        <w:jc w:val="both"/>
        <w:rPr>
          <w:sz w:val="22"/>
          <w:szCs w:val="22"/>
        </w:rPr>
      </w:pPr>
      <w:r w:rsidRPr="0019329B">
        <w:rPr>
          <w:sz w:val="22"/>
          <w:szCs w:val="22"/>
        </w:rPr>
        <w:t>Z ogólnej kwoty środków Funduszu Pracy, jaką Urząd wydatkował w 201</w:t>
      </w:r>
      <w:r w:rsidR="00A2276E">
        <w:rPr>
          <w:sz w:val="22"/>
          <w:szCs w:val="22"/>
        </w:rPr>
        <w:t>9</w:t>
      </w:r>
      <w:r w:rsidRPr="0019329B">
        <w:rPr>
          <w:sz w:val="22"/>
          <w:szCs w:val="22"/>
        </w:rPr>
        <w:t xml:space="preserve"> roku na realizację programów na rzecz promocji zatrudnienia, łagodzenia skutków bezrobocia i aktywizacji zawodowej, środki Funduszu Pracy przyznane algorytmem w wysokości 2</w:t>
      </w:r>
      <w:r w:rsidR="00A2276E">
        <w:rPr>
          <w:sz w:val="22"/>
          <w:szCs w:val="22"/>
        </w:rPr>
        <w:t> 028 133</w:t>
      </w:r>
      <w:r w:rsidRPr="0019329B">
        <w:rPr>
          <w:sz w:val="22"/>
          <w:szCs w:val="22"/>
        </w:rPr>
        <w:t xml:space="preserve">,00 zł  stanowiły </w:t>
      </w:r>
      <w:r w:rsidR="00A2276E">
        <w:rPr>
          <w:sz w:val="22"/>
          <w:szCs w:val="22"/>
        </w:rPr>
        <w:t>31,3</w:t>
      </w:r>
      <w:r w:rsidRPr="0019329B">
        <w:rPr>
          <w:sz w:val="22"/>
          <w:szCs w:val="22"/>
        </w:rPr>
        <w:t xml:space="preserve">% ogółu środków FP na aktywne formy. </w:t>
      </w:r>
    </w:p>
    <w:p w14:paraId="180665B1" w14:textId="6DFA06FD" w:rsidR="0019329B" w:rsidRPr="0019329B" w:rsidRDefault="0019329B" w:rsidP="0019329B">
      <w:pPr>
        <w:spacing w:line="276" w:lineRule="auto"/>
        <w:jc w:val="both"/>
        <w:rPr>
          <w:sz w:val="22"/>
          <w:szCs w:val="22"/>
        </w:rPr>
      </w:pPr>
      <w:r w:rsidRPr="0019329B">
        <w:rPr>
          <w:sz w:val="22"/>
          <w:szCs w:val="22"/>
        </w:rPr>
        <w:t>Środki Europejskiego Funduszu Społecznego na realizację projektów pozakonkursowych w kwocie 3</w:t>
      </w:r>
      <w:r w:rsidR="00A2276E">
        <w:rPr>
          <w:sz w:val="22"/>
          <w:szCs w:val="22"/>
        </w:rPr>
        <w:t> </w:t>
      </w:r>
      <w:r w:rsidRPr="0019329B">
        <w:rPr>
          <w:sz w:val="22"/>
          <w:szCs w:val="22"/>
        </w:rPr>
        <w:t>9</w:t>
      </w:r>
      <w:r w:rsidR="00A2276E">
        <w:rPr>
          <w:sz w:val="22"/>
          <w:szCs w:val="22"/>
        </w:rPr>
        <w:t>78 185</w:t>
      </w:r>
      <w:r w:rsidRPr="0019329B">
        <w:rPr>
          <w:sz w:val="22"/>
          <w:szCs w:val="22"/>
        </w:rPr>
        <w:t xml:space="preserve">,00 zł stanowiły </w:t>
      </w:r>
      <w:r w:rsidR="00A2276E">
        <w:rPr>
          <w:sz w:val="22"/>
          <w:szCs w:val="22"/>
        </w:rPr>
        <w:t>61,4</w:t>
      </w:r>
      <w:r w:rsidRPr="0019329B">
        <w:rPr>
          <w:sz w:val="22"/>
          <w:szCs w:val="22"/>
        </w:rPr>
        <w:t xml:space="preserve">% ogółu środków na finansowanie aktywnych form przeciwdziałania bezrobociu będących w dyspozycji Powiatowego Urzędu Pracy w Jędrzejowie </w:t>
      </w:r>
      <w:r w:rsidR="00B55194">
        <w:rPr>
          <w:sz w:val="22"/>
          <w:szCs w:val="22"/>
        </w:rPr>
        <w:t xml:space="preserve">             </w:t>
      </w:r>
      <w:r w:rsidRPr="0019329B">
        <w:rPr>
          <w:sz w:val="22"/>
          <w:szCs w:val="22"/>
        </w:rPr>
        <w:t>w 201</w:t>
      </w:r>
      <w:r w:rsidR="00A2276E">
        <w:rPr>
          <w:sz w:val="22"/>
          <w:szCs w:val="22"/>
        </w:rPr>
        <w:t>9</w:t>
      </w:r>
      <w:r w:rsidRPr="0019329B">
        <w:rPr>
          <w:sz w:val="22"/>
          <w:szCs w:val="22"/>
        </w:rPr>
        <w:t xml:space="preserve"> roku, z tego:</w:t>
      </w:r>
    </w:p>
    <w:p w14:paraId="4877F498" w14:textId="77777777" w:rsidR="0019329B" w:rsidRPr="0019329B" w:rsidRDefault="00A2276E" w:rsidP="00B55194">
      <w:pPr>
        <w:numPr>
          <w:ilvl w:val="0"/>
          <w:numId w:val="11"/>
        </w:numPr>
        <w:spacing w:line="276" w:lineRule="auto"/>
        <w:ind w:left="360"/>
        <w:jc w:val="both"/>
        <w:rPr>
          <w:sz w:val="22"/>
          <w:szCs w:val="22"/>
        </w:rPr>
      </w:pPr>
      <w:r>
        <w:rPr>
          <w:sz w:val="22"/>
          <w:szCs w:val="22"/>
        </w:rPr>
        <w:t>77 100</w:t>
      </w:r>
      <w:r w:rsidR="0019329B" w:rsidRPr="0019329B">
        <w:rPr>
          <w:sz w:val="22"/>
          <w:szCs w:val="22"/>
        </w:rPr>
        <w:t>,00 zł wydatkowano na finansowanie projektu „Aktywizacja osób młodych pozostających bez pracy w powiecie jędrzejowskim (I</w:t>
      </w:r>
      <w:r>
        <w:rPr>
          <w:sz w:val="22"/>
          <w:szCs w:val="22"/>
        </w:rPr>
        <w:t>V</w:t>
      </w:r>
      <w:r w:rsidR="0019329B" w:rsidRPr="0019329B">
        <w:rPr>
          <w:sz w:val="22"/>
          <w:szCs w:val="22"/>
        </w:rPr>
        <w:t>)” realizowanego w ramach Programu Operacyjnego Wiedza Edukacja Rozwój,</w:t>
      </w:r>
    </w:p>
    <w:p w14:paraId="3CEF3506" w14:textId="77777777" w:rsidR="0019329B" w:rsidRPr="0019329B" w:rsidRDefault="00A2276E" w:rsidP="00B55194">
      <w:pPr>
        <w:numPr>
          <w:ilvl w:val="0"/>
          <w:numId w:val="11"/>
        </w:numPr>
        <w:spacing w:line="276" w:lineRule="auto"/>
        <w:ind w:left="360"/>
        <w:jc w:val="both"/>
        <w:rPr>
          <w:sz w:val="22"/>
          <w:szCs w:val="22"/>
        </w:rPr>
      </w:pPr>
      <w:r>
        <w:rPr>
          <w:sz w:val="22"/>
          <w:szCs w:val="22"/>
        </w:rPr>
        <w:t>2 242 825</w:t>
      </w:r>
      <w:r w:rsidR="0019329B" w:rsidRPr="0019329B">
        <w:rPr>
          <w:sz w:val="22"/>
          <w:szCs w:val="22"/>
        </w:rPr>
        <w:t>,00 zł wydatkowano na finansowanie projektu „Aktywizacja osób młodych pozostających bez pracy w powiecie jędrzejowskim (V)” realizowanego w ramach Programu Operacyjnego Wiedza Edukacja Rozwój,</w:t>
      </w:r>
    </w:p>
    <w:p w14:paraId="3FD1FDCC" w14:textId="77777777" w:rsidR="0019329B" w:rsidRPr="0019329B" w:rsidRDefault="0019329B" w:rsidP="00B55194">
      <w:pPr>
        <w:numPr>
          <w:ilvl w:val="0"/>
          <w:numId w:val="11"/>
        </w:numPr>
        <w:spacing w:line="276" w:lineRule="auto"/>
        <w:ind w:left="360"/>
        <w:jc w:val="both"/>
        <w:rPr>
          <w:sz w:val="22"/>
          <w:szCs w:val="22"/>
        </w:rPr>
      </w:pPr>
      <w:r w:rsidRPr="0019329B">
        <w:rPr>
          <w:sz w:val="22"/>
          <w:szCs w:val="22"/>
        </w:rPr>
        <w:t>1</w:t>
      </w:r>
      <w:r w:rsidR="00240FCE">
        <w:rPr>
          <w:sz w:val="22"/>
          <w:szCs w:val="22"/>
        </w:rPr>
        <w:t> 658 260</w:t>
      </w:r>
      <w:r w:rsidRPr="0019329B">
        <w:rPr>
          <w:sz w:val="22"/>
          <w:szCs w:val="22"/>
        </w:rPr>
        <w:t xml:space="preserve">,00 zł wydatkowano na finansowanie projektu „Aktywizacja osób powyżej 29 roku życia pozostających bez pracy w powiecie jędrzejowskim (V)” realizowanego w ramach Regionalnego Programu Operacyjnego Województwa Świętokrzyskiego. </w:t>
      </w:r>
    </w:p>
    <w:p w14:paraId="7602540C" w14:textId="77777777" w:rsidR="0019329B" w:rsidRPr="0019329B" w:rsidRDefault="0019329B" w:rsidP="0019329B">
      <w:pPr>
        <w:spacing w:line="276" w:lineRule="auto"/>
        <w:jc w:val="both"/>
        <w:rPr>
          <w:sz w:val="22"/>
          <w:szCs w:val="22"/>
        </w:rPr>
      </w:pPr>
      <w:r w:rsidRPr="0019329B">
        <w:rPr>
          <w:sz w:val="22"/>
          <w:szCs w:val="22"/>
        </w:rPr>
        <w:t>Dodatkowe środki Funduszu Pracy z „rezerwy” Ministra Rodziny, Pracy i Polityki Społecznej pozyskane w 201</w:t>
      </w:r>
      <w:r w:rsidR="00240FCE">
        <w:rPr>
          <w:sz w:val="22"/>
          <w:szCs w:val="22"/>
        </w:rPr>
        <w:t>9</w:t>
      </w:r>
      <w:r w:rsidRPr="0019329B">
        <w:rPr>
          <w:sz w:val="22"/>
          <w:szCs w:val="22"/>
        </w:rPr>
        <w:t xml:space="preserve"> roku na realizację programów aktywizacji zawodowej</w:t>
      </w:r>
      <w:r w:rsidR="00240FCE">
        <w:rPr>
          <w:sz w:val="22"/>
          <w:szCs w:val="22"/>
        </w:rPr>
        <w:t xml:space="preserve"> </w:t>
      </w:r>
      <w:r w:rsidRPr="0019329B">
        <w:rPr>
          <w:sz w:val="22"/>
          <w:szCs w:val="22"/>
        </w:rPr>
        <w:t>bezrobotnych zamieszkujących   na wsi</w:t>
      </w:r>
      <w:r w:rsidR="00240FCE">
        <w:rPr>
          <w:sz w:val="22"/>
          <w:szCs w:val="22"/>
        </w:rPr>
        <w:t xml:space="preserve"> </w:t>
      </w:r>
      <w:r w:rsidRPr="0019329B">
        <w:rPr>
          <w:sz w:val="22"/>
          <w:szCs w:val="22"/>
        </w:rPr>
        <w:t xml:space="preserve">oraz staży w placówkach Agencji Restrukturyzacji i Modernizacji Rolnictwa w kwocie  </w:t>
      </w:r>
      <w:r w:rsidR="00240FCE">
        <w:rPr>
          <w:sz w:val="22"/>
          <w:szCs w:val="22"/>
        </w:rPr>
        <w:t>231 000</w:t>
      </w:r>
      <w:r w:rsidRPr="0019329B">
        <w:rPr>
          <w:sz w:val="22"/>
          <w:szCs w:val="22"/>
        </w:rPr>
        <w:t>,00 zł stanowiły</w:t>
      </w:r>
      <w:r w:rsidR="00240FCE">
        <w:rPr>
          <w:sz w:val="22"/>
          <w:szCs w:val="22"/>
        </w:rPr>
        <w:t>3,5</w:t>
      </w:r>
      <w:r w:rsidRPr="0019329B">
        <w:rPr>
          <w:sz w:val="22"/>
          <w:szCs w:val="22"/>
        </w:rPr>
        <w:t xml:space="preserve"> % ogółu środków FP na aktywne formy. </w:t>
      </w:r>
    </w:p>
    <w:p w14:paraId="525F4180" w14:textId="77777777" w:rsidR="0019329B" w:rsidRDefault="0019329B" w:rsidP="0019329B">
      <w:pPr>
        <w:spacing w:after="120" w:line="276" w:lineRule="auto"/>
        <w:jc w:val="both"/>
        <w:rPr>
          <w:sz w:val="22"/>
          <w:szCs w:val="22"/>
        </w:rPr>
      </w:pPr>
      <w:r w:rsidRPr="0019329B">
        <w:rPr>
          <w:sz w:val="22"/>
          <w:szCs w:val="22"/>
        </w:rPr>
        <w:t>Kształtowanie się wielkości środków finansowych na realizację programów rynku pracy w 201</w:t>
      </w:r>
      <w:r w:rsidR="00240FCE">
        <w:rPr>
          <w:sz w:val="22"/>
          <w:szCs w:val="22"/>
        </w:rPr>
        <w:t>9</w:t>
      </w:r>
      <w:r w:rsidRPr="0019329B">
        <w:rPr>
          <w:sz w:val="22"/>
          <w:szCs w:val="22"/>
        </w:rPr>
        <w:t xml:space="preserve"> roku wg źródeł ich pochodzenia obrazuje poniższy wykres.</w:t>
      </w:r>
    </w:p>
    <w:p w14:paraId="2BEB07B4" w14:textId="77777777" w:rsidR="00B55194" w:rsidRDefault="00B55194" w:rsidP="0019329B">
      <w:pPr>
        <w:spacing w:after="120" w:line="276" w:lineRule="auto"/>
        <w:jc w:val="both"/>
        <w:rPr>
          <w:sz w:val="22"/>
          <w:szCs w:val="22"/>
        </w:rPr>
      </w:pPr>
    </w:p>
    <w:p w14:paraId="72935E87" w14:textId="77777777" w:rsidR="00B55194" w:rsidRPr="0019329B" w:rsidRDefault="00B55194" w:rsidP="0019329B">
      <w:pPr>
        <w:spacing w:after="120" w:line="276" w:lineRule="auto"/>
        <w:jc w:val="both"/>
        <w:rPr>
          <w:sz w:val="22"/>
          <w:szCs w:val="22"/>
        </w:rPr>
      </w:pPr>
    </w:p>
    <w:p w14:paraId="2B60B021" w14:textId="77777777" w:rsidR="00805C20" w:rsidRPr="0019329B" w:rsidRDefault="00805C20" w:rsidP="00805C20">
      <w:pPr>
        <w:suppressAutoHyphens w:val="0"/>
        <w:jc w:val="center"/>
        <w:rPr>
          <w:b/>
          <w:sz w:val="22"/>
          <w:szCs w:val="22"/>
        </w:rPr>
      </w:pPr>
      <w:r w:rsidRPr="0019329B">
        <w:rPr>
          <w:b/>
          <w:sz w:val="22"/>
          <w:szCs w:val="22"/>
        </w:rPr>
        <w:lastRenderedPageBreak/>
        <w:t>Środki Funduszu Pracy na realizację</w:t>
      </w:r>
      <w:r w:rsidRPr="0019329B">
        <w:rPr>
          <w:sz w:val="22"/>
          <w:szCs w:val="22"/>
        </w:rPr>
        <w:t xml:space="preserve"> </w:t>
      </w:r>
      <w:r w:rsidRPr="0019329B">
        <w:rPr>
          <w:b/>
          <w:sz w:val="22"/>
          <w:szCs w:val="22"/>
        </w:rPr>
        <w:t>programów na rzecz</w:t>
      </w:r>
      <w:r w:rsidRPr="0019329B">
        <w:rPr>
          <w:b/>
          <w:color w:val="00B050"/>
          <w:sz w:val="22"/>
          <w:szCs w:val="22"/>
        </w:rPr>
        <w:t xml:space="preserve"> </w:t>
      </w:r>
      <w:r w:rsidRPr="0019329B">
        <w:rPr>
          <w:b/>
          <w:sz w:val="22"/>
          <w:szCs w:val="22"/>
        </w:rPr>
        <w:t xml:space="preserve">promocji zatrudnienia, </w:t>
      </w:r>
    </w:p>
    <w:p w14:paraId="3751B9A8" w14:textId="77777777" w:rsidR="00805C20" w:rsidRPr="0019329B" w:rsidRDefault="00805C20" w:rsidP="00805C20">
      <w:pPr>
        <w:suppressAutoHyphens w:val="0"/>
        <w:jc w:val="center"/>
        <w:rPr>
          <w:b/>
          <w:sz w:val="22"/>
          <w:szCs w:val="22"/>
        </w:rPr>
      </w:pPr>
      <w:r w:rsidRPr="0019329B">
        <w:rPr>
          <w:b/>
          <w:sz w:val="22"/>
          <w:szCs w:val="22"/>
        </w:rPr>
        <w:t>łagodzenia skutków bezrobocia i aktywizacji zawodowej w 201</w:t>
      </w:r>
      <w:r w:rsidR="00A961B3">
        <w:rPr>
          <w:b/>
          <w:sz w:val="22"/>
          <w:szCs w:val="22"/>
        </w:rPr>
        <w:t>9</w:t>
      </w:r>
      <w:r w:rsidRPr="0019329B">
        <w:rPr>
          <w:b/>
          <w:sz w:val="22"/>
          <w:szCs w:val="22"/>
        </w:rPr>
        <w:t xml:space="preserve"> roku </w:t>
      </w:r>
    </w:p>
    <w:p w14:paraId="554C2970" w14:textId="77777777" w:rsidR="00805C20" w:rsidRPr="0019329B" w:rsidRDefault="00805C20" w:rsidP="00663037">
      <w:pPr>
        <w:suppressAutoHyphens w:val="0"/>
        <w:spacing w:after="120"/>
        <w:jc w:val="center"/>
        <w:rPr>
          <w:b/>
          <w:sz w:val="22"/>
          <w:szCs w:val="22"/>
        </w:rPr>
      </w:pPr>
      <w:r w:rsidRPr="0019329B">
        <w:rPr>
          <w:b/>
          <w:sz w:val="22"/>
          <w:szCs w:val="22"/>
        </w:rPr>
        <w:t>według źródeł ich pochodzenia</w:t>
      </w:r>
    </w:p>
    <w:p w14:paraId="65DE8B7F" w14:textId="77777777" w:rsidR="00805C20" w:rsidRPr="0019329B" w:rsidRDefault="00805C20" w:rsidP="00805C20">
      <w:pPr>
        <w:rPr>
          <w:i/>
          <w:color w:val="00B050"/>
          <w:sz w:val="22"/>
          <w:szCs w:val="22"/>
        </w:rPr>
      </w:pPr>
      <w:r w:rsidRPr="0019329B">
        <w:rPr>
          <w:noProof/>
          <w:color w:val="00B050"/>
          <w:sz w:val="22"/>
          <w:szCs w:val="22"/>
        </w:rPr>
        <w:drawing>
          <wp:inline distT="0" distB="0" distL="0" distR="0" wp14:anchorId="06EC1108" wp14:editId="29560D17">
            <wp:extent cx="5282395" cy="2839233"/>
            <wp:effectExtent l="0" t="0" r="13970" b="18415"/>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19329B">
        <w:rPr>
          <w:i/>
          <w:sz w:val="22"/>
          <w:szCs w:val="22"/>
        </w:rPr>
        <w:t xml:space="preserve"> </w:t>
      </w:r>
      <w:r w:rsidRPr="0019329B">
        <w:rPr>
          <w:i/>
          <w:sz w:val="20"/>
        </w:rPr>
        <w:t>Źródło: opracowanie własne  na podstawie danych z tabeli 8</w:t>
      </w:r>
    </w:p>
    <w:p w14:paraId="259A70DD" w14:textId="77777777" w:rsidR="00805C20" w:rsidRPr="0019329B" w:rsidRDefault="00805C20" w:rsidP="00805C20">
      <w:pPr>
        <w:jc w:val="both"/>
        <w:rPr>
          <w:sz w:val="22"/>
          <w:szCs w:val="22"/>
          <w:lang w:eastAsia="ar-SA"/>
        </w:rPr>
      </w:pPr>
    </w:p>
    <w:p w14:paraId="30E88D14" w14:textId="77777777" w:rsidR="0019329B" w:rsidRPr="0019329B" w:rsidRDefault="0019329B" w:rsidP="0019329B">
      <w:pPr>
        <w:jc w:val="both"/>
        <w:rPr>
          <w:sz w:val="22"/>
          <w:szCs w:val="22"/>
          <w:lang w:eastAsia="ar-SA"/>
        </w:rPr>
      </w:pPr>
    </w:p>
    <w:p w14:paraId="6478F3FB" w14:textId="77777777" w:rsidR="0019329B" w:rsidRPr="0019329B" w:rsidRDefault="0019329B" w:rsidP="0019329B">
      <w:pPr>
        <w:spacing w:line="276" w:lineRule="auto"/>
        <w:jc w:val="both"/>
        <w:rPr>
          <w:sz w:val="22"/>
          <w:szCs w:val="22"/>
          <w:lang w:eastAsia="ar-SA"/>
        </w:rPr>
      </w:pPr>
      <w:r w:rsidRPr="0019329B">
        <w:rPr>
          <w:sz w:val="22"/>
          <w:szCs w:val="22"/>
          <w:lang w:eastAsia="ar-SA"/>
        </w:rPr>
        <w:t>Strukturę wydatków na poszczególne formy aktywizacji realizowane w latach 201</w:t>
      </w:r>
      <w:r w:rsidR="00663037">
        <w:rPr>
          <w:sz w:val="22"/>
          <w:szCs w:val="22"/>
          <w:lang w:eastAsia="ar-SA"/>
        </w:rPr>
        <w:t>8</w:t>
      </w:r>
      <w:r w:rsidRPr="0019329B">
        <w:rPr>
          <w:sz w:val="22"/>
          <w:szCs w:val="22"/>
          <w:lang w:eastAsia="ar-SA"/>
        </w:rPr>
        <w:t>-201</w:t>
      </w:r>
      <w:r w:rsidR="00663037">
        <w:rPr>
          <w:sz w:val="22"/>
          <w:szCs w:val="22"/>
          <w:lang w:eastAsia="ar-SA"/>
        </w:rPr>
        <w:t>9</w:t>
      </w:r>
      <w:r w:rsidRPr="0019329B">
        <w:rPr>
          <w:sz w:val="22"/>
          <w:szCs w:val="22"/>
          <w:lang w:eastAsia="ar-SA"/>
        </w:rPr>
        <w:t xml:space="preserve"> przedstawia poniższa tabela</w:t>
      </w:r>
    </w:p>
    <w:p w14:paraId="0F34DB79" w14:textId="77777777" w:rsidR="0019329B" w:rsidRPr="0019329B" w:rsidRDefault="0019329B" w:rsidP="0019329B">
      <w:pPr>
        <w:suppressAutoHyphens w:val="0"/>
        <w:jc w:val="right"/>
        <w:rPr>
          <w:b/>
          <w:sz w:val="22"/>
          <w:szCs w:val="22"/>
        </w:rPr>
      </w:pPr>
      <w:r w:rsidRPr="0019329B">
        <w:rPr>
          <w:b/>
          <w:sz w:val="22"/>
          <w:szCs w:val="22"/>
        </w:rPr>
        <w:t xml:space="preserve">Tabela </w:t>
      </w:r>
      <w:r w:rsidR="00C84498">
        <w:rPr>
          <w:b/>
          <w:sz w:val="22"/>
          <w:szCs w:val="22"/>
        </w:rPr>
        <w:t>7</w:t>
      </w:r>
    </w:p>
    <w:p w14:paraId="79D46B06" w14:textId="77777777" w:rsidR="0019329B" w:rsidRPr="0019329B" w:rsidRDefault="0019329B" w:rsidP="0019329B">
      <w:pPr>
        <w:suppressAutoHyphens w:val="0"/>
        <w:spacing w:after="120"/>
        <w:jc w:val="center"/>
        <w:rPr>
          <w:b/>
          <w:sz w:val="22"/>
          <w:szCs w:val="22"/>
        </w:rPr>
      </w:pPr>
      <w:r w:rsidRPr="0019329B">
        <w:rPr>
          <w:b/>
          <w:sz w:val="22"/>
          <w:szCs w:val="22"/>
        </w:rPr>
        <w:t>Wydatki Funduszu Pracy na aktywne formy przeciwdziałania bezrobociu realizowane przez Powiatowy Urząd Pracy w Jędrzejowie w latach 201</w:t>
      </w:r>
      <w:r w:rsidR="005906C3">
        <w:rPr>
          <w:b/>
          <w:sz w:val="22"/>
          <w:szCs w:val="22"/>
        </w:rPr>
        <w:t>8</w:t>
      </w:r>
      <w:r w:rsidRPr="0019329B">
        <w:rPr>
          <w:b/>
          <w:sz w:val="22"/>
          <w:szCs w:val="22"/>
        </w:rPr>
        <w:t>– 201</w:t>
      </w:r>
      <w:r w:rsidR="005906C3">
        <w:rPr>
          <w:b/>
          <w:sz w:val="22"/>
          <w:szCs w:val="22"/>
        </w:rPr>
        <w:t>9</w:t>
      </w:r>
      <w:r w:rsidRPr="0019329B">
        <w:rPr>
          <w:b/>
          <w:sz w:val="22"/>
          <w:szCs w:val="22"/>
        </w:rPr>
        <w:t xml:space="preserve"> (w zł)</w:t>
      </w:r>
    </w:p>
    <w:tbl>
      <w:tblPr>
        <w:tblW w:w="9086" w:type="dxa"/>
        <w:jc w:val="center"/>
        <w:tblLayout w:type="fixed"/>
        <w:tblLook w:val="04A0" w:firstRow="1" w:lastRow="0" w:firstColumn="1" w:lastColumn="0" w:noHBand="0" w:noVBand="1"/>
      </w:tblPr>
      <w:tblGrid>
        <w:gridCol w:w="574"/>
        <w:gridCol w:w="3055"/>
        <w:gridCol w:w="1689"/>
        <w:gridCol w:w="1114"/>
        <w:gridCol w:w="1519"/>
        <w:gridCol w:w="1135"/>
      </w:tblGrid>
      <w:tr w:rsidR="0019329B" w:rsidRPr="0019329B" w14:paraId="7CF013EF" w14:textId="77777777" w:rsidTr="0019329B">
        <w:trPr>
          <w:trHeight w:val="329"/>
          <w:jc w:val="center"/>
        </w:trPr>
        <w:tc>
          <w:tcPr>
            <w:tcW w:w="574" w:type="dxa"/>
            <w:tcBorders>
              <w:top w:val="single" w:sz="4" w:space="0" w:color="auto"/>
              <w:left w:val="single" w:sz="4" w:space="0" w:color="auto"/>
              <w:right w:val="single" w:sz="4" w:space="0" w:color="auto"/>
            </w:tcBorders>
            <w:vAlign w:val="center"/>
          </w:tcPr>
          <w:p w14:paraId="651ABC9D" w14:textId="77777777" w:rsidR="0019329B" w:rsidRPr="0019329B" w:rsidRDefault="0019329B" w:rsidP="0019329B">
            <w:pPr>
              <w:suppressAutoHyphens w:val="0"/>
              <w:snapToGrid w:val="0"/>
              <w:jc w:val="center"/>
              <w:rPr>
                <w:b/>
                <w:sz w:val="22"/>
                <w:szCs w:val="22"/>
              </w:rPr>
            </w:pPr>
            <w:r w:rsidRPr="0019329B">
              <w:rPr>
                <w:b/>
                <w:sz w:val="22"/>
                <w:szCs w:val="22"/>
              </w:rPr>
              <w:t>Lp.</w:t>
            </w:r>
          </w:p>
        </w:tc>
        <w:tc>
          <w:tcPr>
            <w:tcW w:w="3055" w:type="dxa"/>
            <w:tcBorders>
              <w:top w:val="single" w:sz="4" w:space="0" w:color="auto"/>
              <w:left w:val="single" w:sz="4" w:space="0" w:color="auto"/>
              <w:right w:val="single" w:sz="4" w:space="0" w:color="auto"/>
            </w:tcBorders>
            <w:vAlign w:val="center"/>
          </w:tcPr>
          <w:p w14:paraId="4DC2C18E" w14:textId="77777777" w:rsidR="0019329B" w:rsidRPr="0019329B" w:rsidRDefault="0019329B" w:rsidP="0019329B">
            <w:pPr>
              <w:suppressAutoHyphens w:val="0"/>
              <w:snapToGrid w:val="0"/>
              <w:jc w:val="both"/>
              <w:rPr>
                <w:b/>
                <w:sz w:val="22"/>
                <w:szCs w:val="22"/>
              </w:rPr>
            </w:pPr>
            <w:r w:rsidRPr="0019329B">
              <w:rPr>
                <w:b/>
                <w:sz w:val="22"/>
                <w:szCs w:val="22"/>
              </w:rPr>
              <w:t>Forma Aktywizacji</w:t>
            </w:r>
          </w:p>
        </w:tc>
        <w:tc>
          <w:tcPr>
            <w:tcW w:w="2803" w:type="dxa"/>
            <w:gridSpan w:val="2"/>
            <w:tcBorders>
              <w:top w:val="single" w:sz="4" w:space="0" w:color="000000"/>
              <w:left w:val="single" w:sz="4" w:space="0" w:color="auto"/>
              <w:bottom w:val="single" w:sz="4" w:space="0" w:color="000000"/>
              <w:right w:val="single" w:sz="4" w:space="0" w:color="000000"/>
            </w:tcBorders>
            <w:vAlign w:val="center"/>
          </w:tcPr>
          <w:p w14:paraId="43883B5A" w14:textId="77777777" w:rsidR="0019329B" w:rsidRPr="0019329B" w:rsidRDefault="0019329B" w:rsidP="0019329B">
            <w:pPr>
              <w:suppressAutoHyphens w:val="0"/>
              <w:snapToGrid w:val="0"/>
              <w:ind w:right="-229"/>
              <w:jc w:val="center"/>
              <w:rPr>
                <w:b/>
                <w:sz w:val="22"/>
                <w:szCs w:val="22"/>
                <w:lang w:eastAsia="ar-SA"/>
              </w:rPr>
            </w:pPr>
            <w:r w:rsidRPr="0019329B">
              <w:rPr>
                <w:b/>
                <w:sz w:val="22"/>
                <w:szCs w:val="22"/>
                <w:lang w:eastAsia="ar-SA"/>
              </w:rPr>
              <w:t>201</w:t>
            </w:r>
            <w:r w:rsidR="00663037">
              <w:rPr>
                <w:b/>
                <w:sz w:val="22"/>
                <w:szCs w:val="22"/>
                <w:lang w:eastAsia="ar-SA"/>
              </w:rPr>
              <w:t>8</w:t>
            </w:r>
          </w:p>
        </w:tc>
        <w:tc>
          <w:tcPr>
            <w:tcW w:w="2654" w:type="dxa"/>
            <w:gridSpan w:val="2"/>
            <w:tcBorders>
              <w:top w:val="single" w:sz="4" w:space="0" w:color="000000"/>
              <w:left w:val="single" w:sz="4" w:space="0" w:color="000000"/>
              <w:bottom w:val="single" w:sz="4" w:space="0" w:color="000000"/>
              <w:right w:val="single" w:sz="4" w:space="0" w:color="000000"/>
            </w:tcBorders>
            <w:vAlign w:val="center"/>
          </w:tcPr>
          <w:p w14:paraId="5C59D292" w14:textId="77777777" w:rsidR="0019329B" w:rsidRPr="0019329B" w:rsidRDefault="0019329B" w:rsidP="0019329B">
            <w:pPr>
              <w:suppressAutoHyphens w:val="0"/>
              <w:snapToGrid w:val="0"/>
              <w:jc w:val="center"/>
              <w:rPr>
                <w:b/>
                <w:sz w:val="22"/>
                <w:szCs w:val="22"/>
                <w:lang w:eastAsia="ar-SA"/>
              </w:rPr>
            </w:pPr>
            <w:r w:rsidRPr="0019329B">
              <w:rPr>
                <w:b/>
                <w:sz w:val="22"/>
                <w:szCs w:val="22"/>
                <w:lang w:eastAsia="ar-SA"/>
              </w:rPr>
              <w:t>201</w:t>
            </w:r>
            <w:r w:rsidR="00663037">
              <w:rPr>
                <w:b/>
                <w:sz w:val="22"/>
                <w:szCs w:val="22"/>
                <w:lang w:eastAsia="ar-SA"/>
              </w:rPr>
              <w:t>9</w:t>
            </w:r>
          </w:p>
        </w:tc>
      </w:tr>
      <w:tr w:rsidR="0019329B" w:rsidRPr="0019329B" w14:paraId="4AA05513" w14:textId="77777777" w:rsidTr="0019329B">
        <w:trPr>
          <w:trHeight w:val="277"/>
          <w:jc w:val="center"/>
        </w:trPr>
        <w:tc>
          <w:tcPr>
            <w:tcW w:w="574" w:type="dxa"/>
            <w:tcBorders>
              <w:left w:val="single" w:sz="4" w:space="0" w:color="auto"/>
              <w:bottom w:val="single" w:sz="4" w:space="0" w:color="auto"/>
              <w:right w:val="single" w:sz="4" w:space="0" w:color="auto"/>
            </w:tcBorders>
            <w:vAlign w:val="center"/>
          </w:tcPr>
          <w:p w14:paraId="2139C36B" w14:textId="77777777" w:rsidR="0019329B" w:rsidRPr="0019329B" w:rsidRDefault="0019329B" w:rsidP="0019329B">
            <w:pPr>
              <w:suppressAutoHyphens w:val="0"/>
              <w:snapToGrid w:val="0"/>
              <w:jc w:val="center"/>
              <w:rPr>
                <w:sz w:val="22"/>
                <w:szCs w:val="22"/>
              </w:rPr>
            </w:pPr>
          </w:p>
        </w:tc>
        <w:tc>
          <w:tcPr>
            <w:tcW w:w="3055" w:type="dxa"/>
            <w:tcBorders>
              <w:left w:val="single" w:sz="4" w:space="0" w:color="auto"/>
              <w:bottom w:val="single" w:sz="4" w:space="0" w:color="auto"/>
              <w:right w:val="single" w:sz="4" w:space="0" w:color="auto"/>
            </w:tcBorders>
            <w:vAlign w:val="center"/>
          </w:tcPr>
          <w:p w14:paraId="400AA2A2" w14:textId="77777777" w:rsidR="0019329B" w:rsidRPr="0019329B" w:rsidRDefault="0019329B" w:rsidP="0019329B">
            <w:pPr>
              <w:suppressAutoHyphens w:val="0"/>
              <w:snapToGrid w:val="0"/>
              <w:jc w:val="both"/>
              <w:rPr>
                <w:sz w:val="22"/>
                <w:szCs w:val="22"/>
              </w:rPr>
            </w:pPr>
          </w:p>
        </w:tc>
        <w:tc>
          <w:tcPr>
            <w:tcW w:w="1689" w:type="dxa"/>
            <w:tcBorders>
              <w:top w:val="single" w:sz="4" w:space="0" w:color="000000"/>
              <w:left w:val="single" w:sz="4" w:space="0" w:color="auto"/>
              <w:bottom w:val="single" w:sz="4" w:space="0" w:color="000000"/>
              <w:right w:val="nil"/>
            </w:tcBorders>
            <w:vAlign w:val="center"/>
          </w:tcPr>
          <w:p w14:paraId="730DF49E" w14:textId="77777777" w:rsidR="0019329B" w:rsidRPr="0019329B" w:rsidRDefault="0019329B" w:rsidP="0019329B">
            <w:pPr>
              <w:suppressAutoHyphens w:val="0"/>
              <w:snapToGrid w:val="0"/>
              <w:jc w:val="center"/>
              <w:rPr>
                <w:b/>
                <w:sz w:val="22"/>
                <w:szCs w:val="22"/>
                <w:lang w:eastAsia="ar-SA"/>
              </w:rPr>
            </w:pPr>
            <w:r w:rsidRPr="0019329B">
              <w:rPr>
                <w:b/>
                <w:sz w:val="22"/>
                <w:szCs w:val="22"/>
                <w:lang w:eastAsia="ar-SA"/>
              </w:rPr>
              <w:t>kwota</w:t>
            </w:r>
          </w:p>
        </w:tc>
        <w:tc>
          <w:tcPr>
            <w:tcW w:w="1114" w:type="dxa"/>
            <w:tcBorders>
              <w:top w:val="single" w:sz="4" w:space="0" w:color="000000"/>
              <w:left w:val="single" w:sz="4" w:space="0" w:color="000000"/>
              <w:bottom w:val="single" w:sz="4" w:space="0" w:color="000000"/>
              <w:right w:val="single" w:sz="4" w:space="0" w:color="000000"/>
            </w:tcBorders>
            <w:vAlign w:val="center"/>
          </w:tcPr>
          <w:p w14:paraId="796E5472" w14:textId="77777777" w:rsidR="0019329B" w:rsidRPr="0019329B" w:rsidRDefault="0019329B" w:rsidP="0019329B">
            <w:pPr>
              <w:suppressAutoHyphens w:val="0"/>
              <w:snapToGrid w:val="0"/>
              <w:ind w:right="-229"/>
              <w:jc w:val="center"/>
              <w:rPr>
                <w:b/>
                <w:sz w:val="22"/>
                <w:szCs w:val="22"/>
                <w:lang w:eastAsia="ar-SA"/>
              </w:rPr>
            </w:pPr>
            <w:r w:rsidRPr="0019329B">
              <w:rPr>
                <w:b/>
                <w:sz w:val="22"/>
                <w:szCs w:val="22"/>
                <w:lang w:eastAsia="ar-SA"/>
              </w:rPr>
              <w:t>udział %</w:t>
            </w:r>
          </w:p>
        </w:tc>
        <w:tc>
          <w:tcPr>
            <w:tcW w:w="1519" w:type="dxa"/>
            <w:tcBorders>
              <w:top w:val="single" w:sz="4" w:space="0" w:color="000000"/>
              <w:left w:val="single" w:sz="4" w:space="0" w:color="000000"/>
              <w:bottom w:val="single" w:sz="4" w:space="0" w:color="000000"/>
              <w:right w:val="nil"/>
            </w:tcBorders>
            <w:vAlign w:val="center"/>
          </w:tcPr>
          <w:p w14:paraId="18AA8DC8" w14:textId="77777777" w:rsidR="0019329B" w:rsidRPr="0019329B" w:rsidRDefault="0019329B" w:rsidP="0019329B">
            <w:pPr>
              <w:suppressAutoHyphens w:val="0"/>
              <w:snapToGrid w:val="0"/>
              <w:jc w:val="center"/>
              <w:rPr>
                <w:b/>
                <w:sz w:val="22"/>
                <w:szCs w:val="22"/>
                <w:lang w:eastAsia="ar-SA"/>
              </w:rPr>
            </w:pPr>
            <w:r w:rsidRPr="0019329B">
              <w:rPr>
                <w:b/>
                <w:sz w:val="22"/>
                <w:szCs w:val="22"/>
                <w:lang w:eastAsia="ar-SA"/>
              </w:rPr>
              <w:t>kwota</w:t>
            </w:r>
          </w:p>
        </w:tc>
        <w:tc>
          <w:tcPr>
            <w:tcW w:w="1135" w:type="dxa"/>
            <w:tcBorders>
              <w:top w:val="single" w:sz="4" w:space="0" w:color="000000"/>
              <w:left w:val="single" w:sz="4" w:space="0" w:color="000000"/>
              <w:bottom w:val="single" w:sz="4" w:space="0" w:color="000000"/>
              <w:right w:val="single" w:sz="4" w:space="0" w:color="000000"/>
            </w:tcBorders>
            <w:vAlign w:val="center"/>
          </w:tcPr>
          <w:p w14:paraId="620DE894" w14:textId="77777777" w:rsidR="0019329B" w:rsidRPr="0019329B" w:rsidRDefault="0019329B" w:rsidP="0019329B">
            <w:pPr>
              <w:suppressAutoHyphens w:val="0"/>
              <w:snapToGrid w:val="0"/>
              <w:jc w:val="center"/>
              <w:rPr>
                <w:b/>
                <w:sz w:val="22"/>
                <w:szCs w:val="22"/>
                <w:lang w:eastAsia="ar-SA"/>
              </w:rPr>
            </w:pPr>
            <w:r w:rsidRPr="0019329B">
              <w:rPr>
                <w:b/>
                <w:sz w:val="22"/>
                <w:szCs w:val="22"/>
                <w:lang w:eastAsia="ar-SA"/>
              </w:rPr>
              <w:t>udział %</w:t>
            </w:r>
          </w:p>
        </w:tc>
      </w:tr>
      <w:tr w:rsidR="00663037" w:rsidRPr="0019329B" w14:paraId="799FD981" w14:textId="77777777" w:rsidTr="0019329B">
        <w:trPr>
          <w:trHeight w:val="551"/>
          <w:jc w:val="center"/>
        </w:trPr>
        <w:tc>
          <w:tcPr>
            <w:tcW w:w="574" w:type="dxa"/>
            <w:tcBorders>
              <w:top w:val="single" w:sz="4" w:space="0" w:color="auto"/>
              <w:left w:val="single" w:sz="4" w:space="0" w:color="000000"/>
              <w:bottom w:val="single" w:sz="4" w:space="0" w:color="000000"/>
              <w:right w:val="nil"/>
            </w:tcBorders>
            <w:vAlign w:val="center"/>
          </w:tcPr>
          <w:p w14:paraId="03EC958B" w14:textId="77777777" w:rsidR="00663037" w:rsidRPr="0019329B" w:rsidRDefault="00663037" w:rsidP="00663037">
            <w:pPr>
              <w:suppressAutoHyphens w:val="0"/>
              <w:snapToGrid w:val="0"/>
              <w:jc w:val="center"/>
              <w:rPr>
                <w:sz w:val="22"/>
                <w:szCs w:val="22"/>
                <w:lang w:eastAsia="ar-SA"/>
              </w:rPr>
            </w:pPr>
            <w:r w:rsidRPr="0019329B">
              <w:rPr>
                <w:sz w:val="22"/>
                <w:szCs w:val="22"/>
              </w:rPr>
              <w:t>1</w:t>
            </w:r>
          </w:p>
        </w:tc>
        <w:tc>
          <w:tcPr>
            <w:tcW w:w="3055" w:type="dxa"/>
            <w:tcBorders>
              <w:top w:val="single" w:sz="4" w:space="0" w:color="auto"/>
              <w:left w:val="single" w:sz="4" w:space="0" w:color="000000"/>
              <w:bottom w:val="single" w:sz="4" w:space="0" w:color="000000"/>
              <w:right w:val="nil"/>
            </w:tcBorders>
            <w:vAlign w:val="center"/>
          </w:tcPr>
          <w:p w14:paraId="2631AE98" w14:textId="77777777" w:rsidR="00663037" w:rsidRPr="0019329B" w:rsidRDefault="00663037" w:rsidP="00663037">
            <w:pPr>
              <w:suppressAutoHyphens w:val="0"/>
              <w:snapToGrid w:val="0"/>
              <w:jc w:val="both"/>
              <w:rPr>
                <w:sz w:val="22"/>
                <w:szCs w:val="22"/>
                <w:lang w:eastAsia="ar-SA"/>
              </w:rPr>
            </w:pPr>
            <w:r w:rsidRPr="0019329B">
              <w:rPr>
                <w:sz w:val="22"/>
                <w:szCs w:val="22"/>
              </w:rPr>
              <w:t>Roboty publiczne</w:t>
            </w:r>
          </w:p>
        </w:tc>
        <w:tc>
          <w:tcPr>
            <w:tcW w:w="1689" w:type="dxa"/>
            <w:tcBorders>
              <w:top w:val="single" w:sz="4" w:space="0" w:color="000000"/>
              <w:left w:val="single" w:sz="4" w:space="0" w:color="000000"/>
              <w:bottom w:val="single" w:sz="4" w:space="0" w:color="000000"/>
              <w:right w:val="nil"/>
            </w:tcBorders>
            <w:vAlign w:val="center"/>
          </w:tcPr>
          <w:p w14:paraId="5B03C06E"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2 400 395,00</w:t>
            </w:r>
          </w:p>
        </w:tc>
        <w:tc>
          <w:tcPr>
            <w:tcW w:w="1114" w:type="dxa"/>
            <w:tcBorders>
              <w:top w:val="single" w:sz="4" w:space="0" w:color="000000"/>
              <w:left w:val="single" w:sz="4" w:space="0" w:color="000000"/>
              <w:bottom w:val="single" w:sz="4" w:space="0" w:color="000000"/>
              <w:right w:val="single" w:sz="4" w:space="0" w:color="000000"/>
            </w:tcBorders>
            <w:vAlign w:val="center"/>
          </w:tcPr>
          <w:p w14:paraId="39FA132E"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22,2%</w:t>
            </w:r>
          </w:p>
        </w:tc>
        <w:tc>
          <w:tcPr>
            <w:tcW w:w="1519" w:type="dxa"/>
            <w:tcBorders>
              <w:top w:val="single" w:sz="4" w:space="0" w:color="000000"/>
              <w:left w:val="single" w:sz="4" w:space="0" w:color="000000"/>
              <w:bottom w:val="single" w:sz="4" w:space="0" w:color="000000"/>
              <w:right w:val="nil"/>
            </w:tcBorders>
            <w:vAlign w:val="center"/>
          </w:tcPr>
          <w:p w14:paraId="49BE8FAC" w14:textId="77777777" w:rsidR="00663037" w:rsidRPr="0019329B" w:rsidRDefault="00395E7C" w:rsidP="00395E7C">
            <w:pPr>
              <w:suppressAutoHyphens w:val="0"/>
              <w:snapToGrid w:val="0"/>
              <w:jc w:val="right"/>
              <w:rPr>
                <w:sz w:val="22"/>
                <w:szCs w:val="22"/>
                <w:lang w:eastAsia="ar-SA"/>
              </w:rPr>
            </w:pPr>
            <w:r>
              <w:rPr>
                <w:sz w:val="22"/>
                <w:szCs w:val="22"/>
                <w:lang w:eastAsia="ar-SA"/>
              </w:rPr>
              <w:t>1</w:t>
            </w:r>
            <w:r w:rsidR="009D6B17">
              <w:rPr>
                <w:sz w:val="22"/>
                <w:szCs w:val="22"/>
                <w:lang w:eastAsia="ar-SA"/>
              </w:rPr>
              <w:t> </w:t>
            </w:r>
            <w:r>
              <w:rPr>
                <w:sz w:val="22"/>
                <w:szCs w:val="22"/>
                <w:lang w:eastAsia="ar-SA"/>
              </w:rPr>
              <w:t>342</w:t>
            </w:r>
            <w:r w:rsidR="009D6B17">
              <w:rPr>
                <w:sz w:val="22"/>
                <w:szCs w:val="22"/>
                <w:lang w:eastAsia="ar-SA"/>
              </w:rPr>
              <w:t xml:space="preserve"> </w:t>
            </w:r>
            <w:r>
              <w:rPr>
                <w:sz w:val="22"/>
                <w:szCs w:val="22"/>
                <w:lang w:eastAsia="ar-SA"/>
              </w:rPr>
              <w:t>180,00</w:t>
            </w:r>
          </w:p>
        </w:tc>
        <w:tc>
          <w:tcPr>
            <w:tcW w:w="1135" w:type="dxa"/>
            <w:tcBorders>
              <w:top w:val="single" w:sz="4" w:space="0" w:color="000000"/>
              <w:left w:val="single" w:sz="4" w:space="0" w:color="000000"/>
              <w:bottom w:val="single" w:sz="4" w:space="0" w:color="000000"/>
              <w:right w:val="single" w:sz="4" w:space="0" w:color="000000"/>
            </w:tcBorders>
            <w:vAlign w:val="center"/>
          </w:tcPr>
          <w:p w14:paraId="2E9A89A9" w14:textId="77777777" w:rsidR="00663037" w:rsidRPr="0019329B" w:rsidRDefault="00CD4C75" w:rsidP="00395E7C">
            <w:pPr>
              <w:suppressAutoHyphens w:val="0"/>
              <w:snapToGrid w:val="0"/>
              <w:jc w:val="right"/>
              <w:rPr>
                <w:sz w:val="22"/>
                <w:szCs w:val="22"/>
                <w:lang w:eastAsia="ar-SA"/>
              </w:rPr>
            </w:pPr>
            <w:r>
              <w:rPr>
                <w:sz w:val="22"/>
                <w:szCs w:val="22"/>
                <w:lang w:eastAsia="ar-SA"/>
              </w:rPr>
              <w:t>21,5%</w:t>
            </w:r>
          </w:p>
        </w:tc>
      </w:tr>
      <w:tr w:rsidR="00663037" w:rsidRPr="0019329B" w14:paraId="2F9027FB" w14:textId="77777777" w:rsidTr="0019329B">
        <w:trPr>
          <w:trHeight w:val="558"/>
          <w:jc w:val="center"/>
        </w:trPr>
        <w:tc>
          <w:tcPr>
            <w:tcW w:w="574" w:type="dxa"/>
            <w:tcBorders>
              <w:top w:val="nil"/>
              <w:left w:val="single" w:sz="4" w:space="0" w:color="000000"/>
              <w:bottom w:val="single" w:sz="4" w:space="0" w:color="000000"/>
              <w:right w:val="nil"/>
            </w:tcBorders>
            <w:vAlign w:val="center"/>
          </w:tcPr>
          <w:p w14:paraId="04682426" w14:textId="77777777" w:rsidR="00663037" w:rsidRPr="0019329B" w:rsidRDefault="00663037" w:rsidP="00663037">
            <w:pPr>
              <w:suppressAutoHyphens w:val="0"/>
              <w:snapToGrid w:val="0"/>
              <w:jc w:val="center"/>
              <w:rPr>
                <w:sz w:val="22"/>
                <w:szCs w:val="22"/>
                <w:lang w:eastAsia="ar-SA"/>
              </w:rPr>
            </w:pPr>
            <w:r w:rsidRPr="0019329B">
              <w:rPr>
                <w:sz w:val="22"/>
                <w:szCs w:val="22"/>
              </w:rPr>
              <w:t>2</w:t>
            </w:r>
          </w:p>
        </w:tc>
        <w:tc>
          <w:tcPr>
            <w:tcW w:w="3055" w:type="dxa"/>
            <w:tcBorders>
              <w:top w:val="nil"/>
              <w:left w:val="single" w:sz="4" w:space="0" w:color="000000"/>
              <w:bottom w:val="single" w:sz="4" w:space="0" w:color="000000"/>
              <w:right w:val="nil"/>
            </w:tcBorders>
            <w:vAlign w:val="center"/>
          </w:tcPr>
          <w:p w14:paraId="2A3F8A11" w14:textId="77777777" w:rsidR="00663037" w:rsidRPr="0019329B" w:rsidRDefault="00663037" w:rsidP="00663037">
            <w:pPr>
              <w:suppressAutoHyphens w:val="0"/>
              <w:snapToGrid w:val="0"/>
              <w:jc w:val="both"/>
              <w:rPr>
                <w:sz w:val="22"/>
                <w:szCs w:val="22"/>
                <w:lang w:eastAsia="ar-SA"/>
              </w:rPr>
            </w:pPr>
            <w:r w:rsidRPr="0019329B">
              <w:rPr>
                <w:sz w:val="22"/>
                <w:szCs w:val="22"/>
              </w:rPr>
              <w:t>Prace interwencyjne</w:t>
            </w:r>
          </w:p>
        </w:tc>
        <w:tc>
          <w:tcPr>
            <w:tcW w:w="1689" w:type="dxa"/>
            <w:tcBorders>
              <w:top w:val="nil"/>
              <w:left w:val="single" w:sz="4" w:space="0" w:color="000000"/>
              <w:bottom w:val="single" w:sz="4" w:space="0" w:color="000000"/>
              <w:right w:val="nil"/>
            </w:tcBorders>
            <w:vAlign w:val="center"/>
          </w:tcPr>
          <w:p w14:paraId="62A073DB" w14:textId="77777777" w:rsidR="00663037" w:rsidRPr="0019329B" w:rsidRDefault="00663037" w:rsidP="00395E7C">
            <w:pPr>
              <w:suppressAutoHyphens w:val="0"/>
              <w:snapToGrid w:val="0"/>
              <w:jc w:val="right"/>
              <w:rPr>
                <w:sz w:val="22"/>
                <w:szCs w:val="22"/>
                <w:lang w:eastAsia="ar-SA"/>
              </w:rPr>
            </w:pPr>
          </w:p>
          <w:p w14:paraId="408995EA"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343 609,00</w:t>
            </w:r>
          </w:p>
          <w:p w14:paraId="7949076C" w14:textId="77777777" w:rsidR="00663037" w:rsidRPr="0019329B" w:rsidRDefault="00663037" w:rsidP="00395E7C">
            <w:pPr>
              <w:suppressAutoHyphens w:val="0"/>
              <w:snapToGrid w:val="0"/>
              <w:jc w:val="right"/>
              <w:rPr>
                <w:sz w:val="22"/>
                <w:szCs w:val="22"/>
                <w:lang w:eastAsia="ar-SA"/>
              </w:rPr>
            </w:pPr>
          </w:p>
        </w:tc>
        <w:tc>
          <w:tcPr>
            <w:tcW w:w="1114" w:type="dxa"/>
            <w:tcBorders>
              <w:top w:val="nil"/>
              <w:left w:val="single" w:sz="4" w:space="0" w:color="000000"/>
              <w:bottom w:val="single" w:sz="4" w:space="0" w:color="000000"/>
              <w:right w:val="single" w:sz="4" w:space="0" w:color="000000"/>
            </w:tcBorders>
            <w:vAlign w:val="center"/>
          </w:tcPr>
          <w:p w14:paraId="01AEBD23"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3,2%</w:t>
            </w:r>
          </w:p>
        </w:tc>
        <w:tc>
          <w:tcPr>
            <w:tcW w:w="1519" w:type="dxa"/>
            <w:tcBorders>
              <w:top w:val="nil"/>
              <w:left w:val="single" w:sz="4" w:space="0" w:color="000000"/>
              <w:bottom w:val="single" w:sz="4" w:space="0" w:color="000000"/>
              <w:right w:val="nil"/>
            </w:tcBorders>
            <w:vAlign w:val="center"/>
          </w:tcPr>
          <w:p w14:paraId="279AA7C8" w14:textId="77777777" w:rsidR="00663037" w:rsidRPr="0019329B" w:rsidRDefault="00395E7C" w:rsidP="00395E7C">
            <w:pPr>
              <w:suppressAutoHyphens w:val="0"/>
              <w:snapToGrid w:val="0"/>
              <w:jc w:val="right"/>
              <w:rPr>
                <w:sz w:val="22"/>
                <w:szCs w:val="22"/>
                <w:lang w:eastAsia="ar-SA"/>
              </w:rPr>
            </w:pPr>
            <w:r>
              <w:rPr>
                <w:sz w:val="22"/>
                <w:szCs w:val="22"/>
                <w:lang w:eastAsia="ar-SA"/>
              </w:rPr>
              <w:t>233 562,00</w:t>
            </w:r>
          </w:p>
        </w:tc>
        <w:tc>
          <w:tcPr>
            <w:tcW w:w="1135" w:type="dxa"/>
            <w:tcBorders>
              <w:top w:val="nil"/>
              <w:left w:val="single" w:sz="4" w:space="0" w:color="000000"/>
              <w:bottom w:val="single" w:sz="4" w:space="0" w:color="000000"/>
              <w:right w:val="single" w:sz="4" w:space="0" w:color="000000"/>
            </w:tcBorders>
            <w:vAlign w:val="center"/>
          </w:tcPr>
          <w:p w14:paraId="732362BF" w14:textId="77777777" w:rsidR="00663037" w:rsidRPr="0019329B" w:rsidRDefault="00CD4C75" w:rsidP="00395E7C">
            <w:pPr>
              <w:suppressAutoHyphens w:val="0"/>
              <w:snapToGrid w:val="0"/>
              <w:jc w:val="right"/>
              <w:rPr>
                <w:sz w:val="22"/>
                <w:szCs w:val="22"/>
                <w:lang w:eastAsia="ar-SA"/>
              </w:rPr>
            </w:pPr>
            <w:r>
              <w:rPr>
                <w:sz w:val="22"/>
                <w:szCs w:val="22"/>
                <w:lang w:eastAsia="ar-SA"/>
              </w:rPr>
              <w:t>3,</w:t>
            </w:r>
            <w:r w:rsidR="00DE6666">
              <w:rPr>
                <w:sz w:val="22"/>
                <w:szCs w:val="22"/>
                <w:lang w:eastAsia="ar-SA"/>
              </w:rPr>
              <w:t>8</w:t>
            </w:r>
            <w:r>
              <w:rPr>
                <w:sz w:val="22"/>
                <w:szCs w:val="22"/>
                <w:lang w:eastAsia="ar-SA"/>
              </w:rPr>
              <w:t>%</w:t>
            </w:r>
          </w:p>
        </w:tc>
      </w:tr>
      <w:tr w:rsidR="00663037" w:rsidRPr="0019329B" w14:paraId="55A6C2DD" w14:textId="77777777" w:rsidTr="0019329B">
        <w:trPr>
          <w:trHeight w:val="552"/>
          <w:jc w:val="center"/>
        </w:trPr>
        <w:tc>
          <w:tcPr>
            <w:tcW w:w="574" w:type="dxa"/>
            <w:tcBorders>
              <w:top w:val="nil"/>
              <w:left w:val="single" w:sz="4" w:space="0" w:color="000000"/>
              <w:bottom w:val="single" w:sz="4" w:space="0" w:color="000000"/>
              <w:right w:val="nil"/>
            </w:tcBorders>
            <w:vAlign w:val="center"/>
          </w:tcPr>
          <w:p w14:paraId="485AA5EB" w14:textId="77777777" w:rsidR="00663037" w:rsidRPr="0019329B" w:rsidRDefault="00663037" w:rsidP="00663037">
            <w:pPr>
              <w:suppressAutoHyphens w:val="0"/>
              <w:snapToGrid w:val="0"/>
              <w:jc w:val="center"/>
              <w:rPr>
                <w:sz w:val="22"/>
                <w:szCs w:val="22"/>
                <w:lang w:eastAsia="ar-SA"/>
              </w:rPr>
            </w:pPr>
            <w:r w:rsidRPr="0019329B">
              <w:rPr>
                <w:sz w:val="22"/>
                <w:szCs w:val="22"/>
              </w:rPr>
              <w:t>3</w:t>
            </w:r>
          </w:p>
        </w:tc>
        <w:tc>
          <w:tcPr>
            <w:tcW w:w="3055" w:type="dxa"/>
            <w:tcBorders>
              <w:top w:val="nil"/>
              <w:left w:val="single" w:sz="4" w:space="0" w:color="000000"/>
              <w:bottom w:val="single" w:sz="4" w:space="0" w:color="000000"/>
              <w:right w:val="nil"/>
            </w:tcBorders>
            <w:vAlign w:val="center"/>
          </w:tcPr>
          <w:p w14:paraId="589C0B20" w14:textId="77777777" w:rsidR="00663037" w:rsidRPr="0019329B" w:rsidRDefault="00663037" w:rsidP="00663037">
            <w:pPr>
              <w:suppressAutoHyphens w:val="0"/>
              <w:snapToGrid w:val="0"/>
              <w:jc w:val="both"/>
              <w:rPr>
                <w:sz w:val="22"/>
                <w:szCs w:val="22"/>
                <w:lang w:eastAsia="ar-SA"/>
              </w:rPr>
            </w:pPr>
            <w:r w:rsidRPr="0019329B">
              <w:rPr>
                <w:sz w:val="22"/>
                <w:szCs w:val="22"/>
              </w:rPr>
              <w:t>Szkolenia</w:t>
            </w:r>
          </w:p>
        </w:tc>
        <w:tc>
          <w:tcPr>
            <w:tcW w:w="1689" w:type="dxa"/>
            <w:tcBorders>
              <w:top w:val="nil"/>
              <w:left w:val="single" w:sz="4" w:space="0" w:color="000000"/>
              <w:bottom w:val="single" w:sz="4" w:space="0" w:color="000000"/>
              <w:right w:val="nil"/>
            </w:tcBorders>
            <w:vAlign w:val="center"/>
          </w:tcPr>
          <w:p w14:paraId="7563B3E5"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22 817,00</w:t>
            </w:r>
          </w:p>
        </w:tc>
        <w:tc>
          <w:tcPr>
            <w:tcW w:w="1114" w:type="dxa"/>
            <w:tcBorders>
              <w:top w:val="nil"/>
              <w:left w:val="single" w:sz="4" w:space="0" w:color="000000"/>
              <w:bottom w:val="single" w:sz="4" w:space="0" w:color="000000"/>
              <w:right w:val="single" w:sz="4" w:space="0" w:color="000000"/>
            </w:tcBorders>
            <w:vAlign w:val="center"/>
          </w:tcPr>
          <w:p w14:paraId="0CF96044"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0,2%</w:t>
            </w:r>
          </w:p>
        </w:tc>
        <w:tc>
          <w:tcPr>
            <w:tcW w:w="1519" w:type="dxa"/>
            <w:tcBorders>
              <w:top w:val="nil"/>
              <w:left w:val="single" w:sz="4" w:space="0" w:color="000000"/>
              <w:bottom w:val="single" w:sz="4" w:space="0" w:color="000000"/>
              <w:right w:val="nil"/>
            </w:tcBorders>
            <w:vAlign w:val="center"/>
          </w:tcPr>
          <w:p w14:paraId="55EEBEC8" w14:textId="77777777" w:rsidR="00663037" w:rsidRPr="0019329B" w:rsidRDefault="00395E7C" w:rsidP="00395E7C">
            <w:pPr>
              <w:suppressAutoHyphens w:val="0"/>
              <w:snapToGrid w:val="0"/>
              <w:jc w:val="right"/>
              <w:rPr>
                <w:sz w:val="22"/>
                <w:szCs w:val="22"/>
                <w:lang w:eastAsia="ar-SA"/>
              </w:rPr>
            </w:pPr>
            <w:r>
              <w:rPr>
                <w:sz w:val="22"/>
                <w:szCs w:val="22"/>
                <w:lang w:eastAsia="ar-SA"/>
              </w:rPr>
              <w:t>13 841,00</w:t>
            </w:r>
          </w:p>
        </w:tc>
        <w:tc>
          <w:tcPr>
            <w:tcW w:w="1135" w:type="dxa"/>
            <w:tcBorders>
              <w:top w:val="nil"/>
              <w:left w:val="single" w:sz="4" w:space="0" w:color="000000"/>
              <w:bottom w:val="single" w:sz="4" w:space="0" w:color="000000"/>
              <w:right w:val="single" w:sz="4" w:space="0" w:color="000000"/>
            </w:tcBorders>
            <w:vAlign w:val="center"/>
          </w:tcPr>
          <w:p w14:paraId="4319F3B2" w14:textId="77777777" w:rsidR="00663037" w:rsidRPr="0019329B" w:rsidRDefault="00CD4C75" w:rsidP="00395E7C">
            <w:pPr>
              <w:suppressAutoHyphens w:val="0"/>
              <w:snapToGrid w:val="0"/>
              <w:jc w:val="right"/>
              <w:rPr>
                <w:sz w:val="22"/>
                <w:szCs w:val="22"/>
                <w:lang w:eastAsia="ar-SA"/>
              </w:rPr>
            </w:pPr>
            <w:r>
              <w:rPr>
                <w:sz w:val="22"/>
                <w:szCs w:val="22"/>
                <w:lang w:eastAsia="ar-SA"/>
              </w:rPr>
              <w:t>0,2%</w:t>
            </w:r>
          </w:p>
        </w:tc>
      </w:tr>
      <w:tr w:rsidR="00663037" w:rsidRPr="0019329B" w14:paraId="04059810" w14:textId="77777777" w:rsidTr="0019329B">
        <w:trPr>
          <w:trHeight w:val="552"/>
          <w:jc w:val="center"/>
        </w:trPr>
        <w:tc>
          <w:tcPr>
            <w:tcW w:w="574" w:type="dxa"/>
            <w:tcBorders>
              <w:top w:val="nil"/>
              <w:left w:val="single" w:sz="4" w:space="0" w:color="000000"/>
              <w:bottom w:val="single" w:sz="4" w:space="0" w:color="000000"/>
              <w:right w:val="nil"/>
            </w:tcBorders>
            <w:vAlign w:val="center"/>
          </w:tcPr>
          <w:p w14:paraId="798E71E5" w14:textId="77777777" w:rsidR="00663037" w:rsidRPr="0019329B" w:rsidRDefault="00663037" w:rsidP="00663037">
            <w:pPr>
              <w:suppressAutoHyphens w:val="0"/>
              <w:snapToGrid w:val="0"/>
              <w:jc w:val="center"/>
              <w:rPr>
                <w:sz w:val="22"/>
                <w:szCs w:val="22"/>
              </w:rPr>
            </w:pPr>
            <w:bookmarkStart w:id="14" w:name="_Hlk33006301"/>
            <w:r w:rsidRPr="0019329B">
              <w:rPr>
                <w:sz w:val="22"/>
                <w:szCs w:val="22"/>
              </w:rPr>
              <w:t>4</w:t>
            </w:r>
          </w:p>
        </w:tc>
        <w:tc>
          <w:tcPr>
            <w:tcW w:w="3055" w:type="dxa"/>
            <w:tcBorders>
              <w:top w:val="nil"/>
              <w:left w:val="single" w:sz="4" w:space="0" w:color="000000"/>
              <w:bottom w:val="single" w:sz="4" w:space="0" w:color="000000"/>
              <w:right w:val="nil"/>
            </w:tcBorders>
            <w:vAlign w:val="center"/>
          </w:tcPr>
          <w:p w14:paraId="68B467AF" w14:textId="77777777" w:rsidR="00663037" w:rsidRPr="0019329B" w:rsidRDefault="00663037" w:rsidP="00663037">
            <w:pPr>
              <w:suppressAutoHyphens w:val="0"/>
              <w:snapToGrid w:val="0"/>
              <w:jc w:val="both"/>
              <w:rPr>
                <w:sz w:val="22"/>
                <w:szCs w:val="22"/>
              </w:rPr>
            </w:pPr>
            <w:r w:rsidRPr="0019329B">
              <w:rPr>
                <w:sz w:val="22"/>
                <w:szCs w:val="22"/>
              </w:rPr>
              <w:t>Staże</w:t>
            </w:r>
          </w:p>
        </w:tc>
        <w:tc>
          <w:tcPr>
            <w:tcW w:w="1689" w:type="dxa"/>
            <w:tcBorders>
              <w:top w:val="nil"/>
              <w:left w:val="single" w:sz="4" w:space="0" w:color="000000"/>
              <w:bottom w:val="single" w:sz="4" w:space="0" w:color="000000"/>
              <w:right w:val="nil"/>
            </w:tcBorders>
            <w:vAlign w:val="center"/>
          </w:tcPr>
          <w:p w14:paraId="6BFA8A66"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3 626 094,00</w:t>
            </w:r>
          </w:p>
        </w:tc>
        <w:tc>
          <w:tcPr>
            <w:tcW w:w="1114" w:type="dxa"/>
            <w:tcBorders>
              <w:top w:val="nil"/>
              <w:left w:val="single" w:sz="4" w:space="0" w:color="000000"/>
              <w:bottom w:val="single" w:sz="4" w:space="0" w:color="000000"/>
              <w:right w:val="single" w:sz="4" w:space="0" w:color="000000"/>
            </w:tcBorders>
            <w:vAlign w:val="center"/>
          </w:tcPr>
          <w:p w14:paraId="059C657E"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33,6%</w:t>
            </w:r>
          </w:p>
        </w:tc>
        <w:tc>
          <w:tcPr>
            <w:tcW w:w="1519" w:type="dxa"/>
            <w:tcBorders>
              <w:top w:val="nil"/>
              <w:left w:val="single" w:sz="4" w:space="0" w:color="000000"/>
              <w:bottom w:val="single" w:sz="4" w:space="0" w:color="000000"/>
              <w:right w:val="nil"/>
            </w:tcBorders>
            <w:vAlign w:val="center"/>
          </w:tcPr>
          <w:p w14:paraId="5BEE3EC1" w14:textId="77777777" w:rsidR="00663037" w:rsidRPr="0019329B" w:rsidRDefault="00395E7C" w:rsidP="00395E7C">
            <w:pPr>
              <w:suppressAutoHyphens w:val="0"/>
              <w:snapToGrid w:val="0"/>
              <w:jc w:val="right"/>
              <w:rPr>
                <w:sz w:val="22"/>
                <w:szCs w:val="22"/>
                <w:lang w:eastAsia="ar-SA"/>
              </w:rPr>
            </w:pPr>
            <w:r>
              <w:rPr>
                <w:sz w:val="22"/>
                <w:szCs w:val="22"/>
                <w:lang w:eastAsia="ar-SA"/>
              </w:rPr>
              <w:t>2 58</w:t>
            </w:r>
            <w:r w:rsidR="000005D6">
              <w:rPr>
                <w:sz w:val="22"/>
                <w:szCs w:val="22"/>
                <w:lang w:eastAsia="ar-SA"/>
              </w:rPr>
              <w:t>0</w:t>
            </w:r>
            <w:r>
              <w:rPr>
                <w:sz w:val="22"/>
                <w:szCs w:val="22"/>
                <w:lang w:eastAsia="ar-SA"/>
              </w:rPr>
              <w:t> </w:t>
            </w:r>
            <w:r w:rsidR="000005D6">
              <w:rPr>
                <w:sz w:val="22"/>
                <w:szCs w:val="22"/>
                <w:lang w:eastAsia="ar-SA"/>
              </w:rPr>
              <w:t>753</w:t>
            </w:r>
            <w:r>
              <w:rPr>
                <w:sz w:val="22"/>
                <w:szCs w:val="22"/>
                <w:lang w:eastAsia="ar-SA"/>
              </w:rPr>
              <w:t>,00</w:t>
            </w:r>
          </w:p>
        </w:tc>
        <w:tc>
          <w:tcPr>
            <w:tcW w:w="1135" w:type="dxa"/>
            <w:tcBorders>
              <w:top w:val="nil"/>
              <w:left w:val="single" w:sz="4" w:space="0" w:color="000000"/>
              <w:bottom w:val="single" w:sz="4" w:space="0" w:color="000000"/>
              <w:right w:val="single" w:sz="4" w:space="0" w:color="000000"/>
            </w:tcBorders>
            <w:vAlign w:val="center"/>
          </w:tcPr>
          <w:p w14:paraId="5DEA63DA" w14:textId="77777777" w:rsidR="00663037" w:rsidRPr="0019329B" w:rsidRDefault="00CD4C75" w:rsidP="00395E7C">
            <w:pPr>
              <w:suppressAutoHyphens w:val="0"/>
              <w:snapToGrid w:val="0"/>
              <w:jc w:val="right"/>
              <w:rPr>
                <w:sz w:val="22"/>
                <w:szCs w:val="22"/>
                <w:lang w:eastAsia="ar-SA"/>
              </w:rPr>
            </w:pPr>
            <w:r>
              <w:rPr>
                <w:sz w:val="22"/>
                <w:szCs w:val="22"/>
                <w:lang w:eastAsia="ar-SA"/>
              </w:rPr>
              <w:t>41,4%</w:t>
            </w:r>
          </w:p>
        </w:tc>
      </w:tr>
      <w:bookmarkEnd w:id="14"/>
      <w:tr w:rsidR="00663037" w:rsidRPr="0019329B" w14:paraId="7E10C275" w14:textId="77777777" w:rsidTr="0019329B">
        <w:trPr>
          <w:trHeight w:val="554"/>
          <w:jc w:val="center"/>
        </w:trPr>
        <w:tc>
          <w:tcPr>
            <w:tcW w:w="574" w:type="dxa"/>
            <w:tcBorders>
              <w:top w:val="nil"/>
              <w:left w:val="single" w:sz="4" w:space="0" w:color="000000"/>
              <w:bottom w:val="single" w:sz="4" w:space="0" w:color="auto"/>
              <w:right w:val="nil"/>
            </w:tcBorders>
            <w:vAlign w:val="center"/>
          </w:tcPr>
          <w:p w14:paraId="65A74692" w14:textId="77777777" w:rsidR="00663037" w:rsidRPr="0019329B" w:rsidRDefault="00663037" w:rsidP="00663037">
            <w:pPr>
              <w:suppressAutoHyphens w:val="0"/>
              <w:snapToGrid w:val="0"/>
              <w:jc w:val="center"/>
              <w:rPr>
                <w:sz w:val="22"/>
                <w:szCs w:val="22"/>
                <w:lang w:eastAsia="ar-SA"/>
              </w:rPr>
            </w:pPr>
            <w:r w:rsidRPr="0019329B">
              <w:rPr>
                <w:sz w:val="22"/>
                <w:szCs w:val="22"/>
              </w:rPr>
              <w:t>5</w:t>
            </w:r>
          </w:p>
        </w:tc>
        <w:tc>
          <w:tcPr>
            <w:tcW w:w="3055" w:type="dxa"/>
            <w:tcBorders>
              <w:top w:val="nil"/>
              <w:left w:val="single" w:sz="4" w:space="0" w:color="000000"/>
              <w:bottom w:val="single" w:sz="4" w:space="0" w:color="auto"/>
              <w:right w:val="nil"/>
            </w:tcBorders>
            <w:vAlign w:val="center"/>
          </w:tcPr>
          <w:p w14:paraId="5D4B480C" w14:textId="77777777" w:rsidR="00663037" w:rsidRPr="0019329B" w:rsidRDefault="00663037" w:rsidP="00663037">
            <w:pPr>
              <w:suppressAutoHyphens w:val="0"/>
              <w:snapToGrid w:val="0"/>
              <w:rPr>
                <w:sz w:val="22"/>
                <w:szCs w:val="22"/>
                <w:lang w:eastAsia="ar-SA"/>
              </w:rPr>
            </w:pPr>
            <w:r w:rsidRPr="0019329B">
              <w:rPr>
                <w:sz w:val="22"/>
                <w:szCs w:val="22"/>
              </w:rPr>
              <w:t>Jednorazowe środki na podjęcie działalności gospodarczej</w:t>
            </w:r>
          </w:p>
        </w:tc>
        <w:tc>
          <w:tcPr>
            <w:tcW w:w="1689" w:type="dxa"/>
            <w:tcBorders>
              <w:top w:val="single" w:sz="4" w:space="0" w:color="auto"/>
              <w:left w:val="single" w:sz="4" w:space="0" w:color="auto"/>
              <w:bottom w:val="single" w:sz="4" w:space="0" w:color="auto"/>
              <w:right w:val="single" w:sz="4" w:space="0" w:color="auto"/>
            </w:tcBorders>
            <w:vAlign w:val="center"/>
          </w:tcPr>
          <w:p w14:paraId="2C17DB9D"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1 557 342,00</w:t>
            </w:r>
          </w:p>
        </w:tc>
        <w:tc>
          <w:tcPr>
            <w:tcW w:w="1114" w:type="dxa"/>
            <w:tcBorders>
              <w:top w:val="single" w:sz="4" w:space="0" w:color="auto"/>
              <w:left w:val="single" w:sz="4" w:space="0" w:color="auto"/>
              <w:bottom w:val="single" w:sz="4" w:space="0" w:color="auto"/>
              <w:right w:val="single" w:sz="4" w:space="0" w:color="auto"/>
            </w:tcBorders>
            <w:vAlign w:val="center"/>
          </w:tcPr>
          <w:p w14:paraId="2A50D50D"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14,4%</w:t>
            </w:r>
          </w:p>
        </w:tc>
        <w:tc>
          <w:tcPr>
            <w:tcW w:w="1519" w:type="dxa"/>
            <w:tcBorders>
              <w:top w:val="single" w:sz="4" w:space="0" w:color="auto"/>
              <w:left w:val="single" w:sz="4" w:space="0" w:color="auto"/>
              <w:bottom w:val="single" w:sz="4" w:space="0" w:color="auto"/>
              <w:right w:val="single" w:sz="4" w:space="0" w:color="auto"/>
            </w:tcBorders>
            <w:vAlign w:val="center"/>
          </w:tcPr>
          <w:p w14:paraId="7A0A2458" w14:textId="77777777" w:rsidR="00663037" w:rsidRPr="0019329B" w:rsidRDefault="00395E7C" w:rsidP="00395E7C">
            <w:pPr>
              <w:suppressAutoHyphens w:val="0"/>
              <w:snapToGrid w:val="0"/>
              <w:jc w:val="right"/>
              <w:rPr>
                <w:sz w:val="22"/>
                <w:szCs w:val="22"/>
                <w:lang w:eastAsia="ar-SA"/>
              </w:rPr>
            </w:pPr>
            <w:bookmarkStart w:id="15" w:name="_Hlk33006876"/>
            <w:r>
              <w:rPr>
                <w:sz w:val="22"/>
                <w:szCs w:val="22"/>
                <w:lang w:eastAsia="ar-SA"/>
              </w:rPr>
              <w:t>1 351 </w:t>
            </w:r>
            <w:r w:rsidR="00CD4C75">
              <w:rPr>
                <w:sz w:val="22"/>
                <w:szCs w:val="22"/>
                <w:lang w:eastAsia="ar-SA"/>
              </w:rPr>
              <w:t>7</w:t>
            </w:r>
            <w:r>
              <w:rPr>
                <w:sz w:val="22"/>
                <w:szCs w:val="22"/>
                <w:lang w:eastAsia="ar-SA"/>
              </w:rPr>
              <w:t>37,00</w:t>
            </w:r>
            <w:bookmarkEnd w:id="15"/>
          </w:p>
        </w:tc>
        <w:tc>
          <w:tcPr>
            <w:tcW w:w="1135" w:type="dxa"/>
            <w:tcBorders>
              <w:top w:val="single" w:sz="4" w:space="0" w:color="auto"/>
              <w:left w:val="single" w:sz="4" w:space="0" w:color="auto"/>
              <w:bottom w:val="single" w:sz="4" w:space="0" w:color="auto"/>
              <w:right w:val="single" w:sz="4" w:space="0" w:color="auto"/>
            </w:tcBorders>
            <w:vAlign w:val="center"/>
          </w:tcPr>
          <w:p w14:paraId="72212EE4" w14:textId="77777777" w:rsidR="00663037" w:rsidRPr="0019329B" w:rsidRDefault="00CD4C75" w:rsidP="00395E7C">
            <w:pPr>
              <w:suppressAutoHyphens w:val="0"/>
              <w:snapToGrid w:val="0"/>
              <w:jc w:val="right"/>
              <w:rPr>
                <w:sz w:val="22"/>
                <w:szCs w:val="22"/>
                <w:lang w:eastAsia="ar-SA"/>
              </w:rPr>
            </w:pPr>
            <w:r>
              <w:rPr>
                <w:sz w:val="22"/>
                <w:szCs w:val="22"/>
                <w:lang w:eastAsia="ar-SA"/>
              </w:rPr>
              <w:t>21,7%</w:t>
            </w:r>
          </w:p>
        </w:tc>
      </w:tr>
      <w:tr w:rsidR="00663037" w:rsidRPr="0019329B" w14:paraId="58B5FDCB" w14:textId="77777777" w:rsidTr="0019329B">
        <w:trPr>
          <w:trHeight w:val="828"/>
          <w:jc w:val="center"/>
        </w:trPr>
        <w:tc>
          <w:tcPr>
            <w:tcW w:w="574" w:type="dxa"/>
            <w:tcBorders>
              <w:top w:val="single" w:sz="4" w:space="0" w:color="auto"/>
              <w:left w:val="single" w:sz="4" w:space="0" w:color="auto"/>
              <w:bottom w:val="single" w:sz="4" w:space="0" w:color="auto"/>
              <w:right w:val="single" w:sz="4" w:space="0" w:color="auto"/>
            </w:tcBorders>
            <w:vAlign w:val="center"/>
          </w:tcPr>
          <w:p w14:paraId="6400F66B" w14:textId="77777777" w:rsidR="00663037" w:rsidRPr="0019329B" w:rsidRDefault="00663037" w:rsidP="00663037">
            <w:pPr>
              <w:suppressAutoHyphens w:val="0"/>
              <w:snapToGrid w:val="0"/>
              <w:jc w:val="center"/>
              <w:rPr>
                <w:sz w:val="22"/>
                <w:szCs w:val="22"/>
                <w:lang w:eastAsia="ar-SA"/>
              </w:rPr>
            </w:pPr>
            <w:r w:rsidRPr="0019329B">
              <w:rPr>
                <w:sz w:val="22"/>
                <w:szCs w:val="22"/>
              </w:rPr>
              <w:t>6</w:t>
            </w:r>
          </w:p>
        </w:tc>
        <w:tc>
          <w:tcPr>
            <w:tcW w:w="3055" w:type="dxa"/>
            <w:tcBorders>
              <w:top w:val="single" w:sz="4" w:space="0" w:color="auto"/>
              <w:left w:val="single" w:sz="4" w:space="0" w:color="auto"/>
              <w:bottom w:val="single" w:sz="4" w:space="0" w:color="auto"/>
              <w:right w:val="single" w:sz="4" w:space="0" w:color="auto"/>
            </w:tcBorders>
            <w:vAlign w:val="center"/>
          </w:tcPr>
          <w:p w14:paraId="13FA40B7" w14:textId="77777777" w:rsidR="00663037" w:rsidRPr="0019329B" w:rsidRDefault="00663037" w:rsidP="00663037">
            <w:pPr>
              <w:suppressAutoHyphens w:val="0"/>
              <w:snapToGrid w:val="0"/>
              <w:rPr>
                <w:sz w:val="22"/>
                <w:szCs w:val="22"/>
                <w:lang w:eastAsia="ar-SA"/>
              </w:rPr>
            </w:pPr>
            <w:r w:rsidRPr="0019329B">
              <w:rPr>
                <w:sz w:val="22"/>
                <w:szCs w:val="22"/>
              </w:rPr>
              <w:t>Refundacja kosztów wyposażenia/doposażenia stanowisk pracy</w:t>
            </w:r>
          </w:p>
        </w:tc>
        <w:tc>
          <w:tcPr>
            <w:tcW w:w="1689" w:type="dxa"/>
            <w:tcBorders>
              <w:top w:val="single" w:sz="4" w:space="0" w:color="auto"/>
              <w:left w:val="single" w:sz="4" w:space="0" w:color="auto"/>
              <w:bottom w:val="single" w:sz="4" w:space="0" w:color="auto"/>
              <w:right w:val="single" w:sz="4" w:space="0" w:color="auto"/>
            </w:tcBorders>
            <w:vAlign w:val="center"/>
          </w:tcPr>
          <w:p w14:paraId="029157CB"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824 682,00</w:t>
            </w:r>
          </w:p>
        </w:tc>
        <w:tc>
          <w:tcPr>
            <w:tcW w:w="1114" w:type="dxa"/>
            <w:tcBorders>
              <w:top w:val="single" w:sz="4" w:space="0" w:color="auto"/>
              <w:left w:val="single" w:sz="4" w:space="0" w:color="auto"/>
              <w:bottom w:val="single" w:sz="4" w:space="0" w:color="auto"/>
              <w:right w:val="single" w:sz="4" w:space="0" w:color="auto"/>
            </w:tcBorders>
            <w:vAlign w:val="center"/>
          </w:tcPr>
          <w:p w14:paraId="1CE1B9C6"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7,6%</w:t>
            </w:r>
          </w:p>
        </w:tc>
        <w:tc>
          <w:tcPr>
            <w:tcW w:w="1519" w:type="dxa"/>
            <w:tcBorders>
              <w:top w:val="single" w:sz="4" w:space="0" w:color="auto"/>
              <w:left w:val="single" w:sz="4" w:space="0" w:color="auto"/>
              <w:bottom w:val="single" w:sz="4" w:space="0" w:color="auto"/>
              <w:right w:val="single" w:sz="4" w:space="0" w:color="auto"/>
            </w:tcBorders>
            <w:vAlign w:val="center"/>
          </w:tcPr>
          <w:p w14:paraId="1AA0AF29" w14:textId="77777777" w:rsidR="00663037" w:rsidRPr="0019329B" w:rsidRDefault="00395E7C" w:rsidP="00395E7C">
            <w:pPr>
              <w:suppressAutoHyphens w:val="0"/>
              <w:snapToGrid w:val="0"/>
              <w:jc w:val="right"/>
              <w:rPr>
                <w:sz w:val="22"/>
                <w:szCs w:val="22"/>
                <w:lang w:eastAsia="ar-SA"/>
              </w:rPr>
            </w:pPr>
            <w:r>
              <w:rPr>
                <w:sz w:val="22"/>
                <w:szCs w:val="22"/>
                <w:lang w:eastAsia="ar-SA"/>
              </w:rPr>
              <w:t>348 543,00</w:t>
            </w:r>
          </w:p>
        </w:tc>
        <w:tc>
          <w:tcPr>
            <w:tcW w:w="1135" w:type="dxa"/>
            <w:tcBorders>
              <w:top w:val="single" w:sz="4" w:space="0" w:color="auto"/>
              <w:left w:val="single" w:sz="4" w:space="0" w:color="auto"/>
              <w:bottom w:val="single" w:sz="4" w:space="0" w:color="auto"/>
              <w:right w:val="single" w:sz="4" w:space="0" w:color="auto"/>
            </w:tcBorders>
            <w:vAlign w:val="center"/>
          </w:tcPr>
          <w:p w14:paraId="216C744A" w14:textId="77777777" w:rsidR="00663037" w:rsidRPr="0019329B" w:rsidRDefault="00CD4C75" w:rsidP="00395E7C">
            <w:pPr>
              <w:suppressAutoHyphens w:val="0"/>
              <w:snapToGrid w:val="0"/>
              <w:jc w:val="right"/>
              <w:rPr>
                <w:sz w:val="22"/>
                <w:szCs w:val="22"/>
                <w:lang w:eastAsia="ar-SA"/>
              </w:rPr>
            </w:pPr>
            <w:r>
              <w:rPr>
                <w:sz w:val="22"/>
                <w:szCs w:val="22"/>
                <w:lang w:eastAsia="ar-SA"/>
              </w:rPr>
              <w:t>5,6%</w:t>
            </w:r>
          </w:p>
        </w:tc>
      </w:tr>
      <w:tr w:rsidR="00663037" w:rsidRPr="0019329B" w14:paraId="1608451D" w14:textId="77777777" w:rsidTr="0019329B">
        <w:trPr>
          <w:trHeight w:val="388"/>
          <w:jc w:val="center"/>
        </w:trPr>
        <w:tc>
          <w:tcPr>
            <w:tcW w:w="574" w:type="dxa"/>
            <w:tcBorders>
              <w:top w:val="single" w:sz="4" w:space="0" w:color="auto"/>
              <w:left w:val="single" w:sz="4" w:space="0" w:color="000000"/>
              <w:bottom w:val="single" w:sz="4" w:space="0" w:color="auto"/>
              <w:right w:val="nil"/>
            </w:tcBorders>
            <w:vAlign w:val="center"/>
          </w:tcPr>
          <w:p w14:paraId="58D63674" w14:textId="77777777" w:rsidR="00663037" w:rsidRPr="0019329B" w:rsidRDefault="00663037" w:rsidP="00663037">
            <w:pPr>
              <w:suppressAutoHyphens w:val="0"/>
              <w:snapToGrid w:val="0"/>
              <w:jc w:val="center"/>
              <w:rPr>
                <w:sz w:val="22"/>
                <w:szCs w:val="22"/>
              </w:rPr>
            </w:pPr>
            <w:r w:rsidRPr="0019329B">
              <w:rPr>
                <w:sz w:val="22"/>
                <w:szCs w:val="22"/>
              </w:rPr>
              <w:t>7</w:t>
            </w:r>
          </w:p>
        </w:tc>
        <w:tc>
          <w:tcPr>
            <w:tcW w:w="3055" w:type="dxa"/>
            <w:tcBorders>
              <w:top w:val="single" w:sz="4" w:space="0" w:color="auto"/>
              <w:left w:val="single" w:sz="4" w:space="0" w:color="000000"/>
              <w:bottom w:val="single" w:sz="4" w:space="0" w:color="auto"/>
              <w:right w:val="nil"/>
            </w:tcBorders>
            <w:vAlign w:val="center"/>
          </w:tcPr>
          <w:p w14:paraId="2CF3D496" w14:textId="77777777" w:rsidR="00663037" w:rsidRPr="0019329B" w:rsidRDefault="00663037" w:rsidP="00663037">
            <w:pPr>
              <w:suppressAutoHyphens w:val="0"/>
              <w:snapToGrid w:val="0"/>
              <w:jc w:val="both"/>
              <w:rPr>
                <w:sz w:val="22"/>
                <w:szCs w:val="22"/>
              </w:rPr>
            </w:pPr>
            <w:r w:rsidRPr="0019329B">
              <w:rPr>
                <w:sz w:val="22"/>
                <w:szCs w:val="22"/>
              </w:rPr>
              <w:t>Bon stażowy</w:t>
            </w:r>
          </w:p>
        </w:tc>
        <w:tc>
          <w:tcPr>
            <w:tcW w:w="1689" w:type="dxa"/>
            <w:tcBorders>
              <w:top w:val="single" w:sz="4" w:space="0" w:color="auto"/>
              <w:left w:val="single" w:sz="4" w:space="0" w:color="000000"/>
              <w:bottom w:val="single" w:sz="4" w:space="0" w:color="000000"/>
              <w:right w:val="nil"/>
            </w:tcBorders>
            <w:vAlign w:val="center"/>
          </w:tcPr>
          <w:p w14:paraId="212F4D2B"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44 816,00</w:t>
            </w:r>
          </w:p>
        </w:tc>
        <w:tc>
          <w:tcPr>
            <w:tcW w:w="1114" w:type="dxa"/>
            <w:tcBorders>
              <w:top w:val="single" w:sz="4" w:space="0" w:color="auto"/>
              <w:left w:val="single" w:sz="4" w:space="0" w:color="000000"/>
              <w:bottom w:val="single" w:sz="4" w:space="0" w:color="000000"/>
              <w:right w:val="single" w:sz="4" w:space="0" w:color="000000"/>
            </w:tcBorders>
            <w:vAlign w:val="center"/>
          </w:tcPr>
          <w:p w14:paraId="2EB039D2"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0,4%</w:t>
            </w:r>
          </w:p>
        </w:tc>
        <w:tc>
          <w:tcPr>
            <w:tcW w:w="1519" w:type="dxa"/>
            <w:tcBorders>
              <w:top w:val="single" w:sz="4" w:space="0" w:color="auto"/>
              <w:left w:val="single" w:sz="4" w:space="0" w:color="000000"/>
              <w:bottom w:val="single" w:sz="4" w:space="0" w:color="000000"/>
              <w:right w:val="nil"/>
            </w:tcBorders>
            <w:vAlign w:val="center"/>
          </w:tcPr>
          <w:p w14:paraId="39A706E7" w14:textId="77777777" w:rsidR="00663037" w:rsidRPr="0019329B" w:rsidRDefault="00395E7C" w:rsidP="00395E7C">
            <w:pPr>
              <w:suppressAutoHyphens w:val="0"/>
              <w:snapToGrid w:val="0"/>
              <w:jc w:val="right"/>
              <w:rPr>
                <w:sz w:val="22"/>
                <w:szCs w:val="22"/>
                <w:lang w:eastAsia="ar-SA"/>
              </w:rPr>
            </w:pPr>
            <w:r>
              <w:rPr>
                <w:sz w:val="22"/>
                <w:szCs w:val="22"/>
                <w:lang w:eastAsia="ar-SA"/>
              </w:rPr>
              <w:t>0,00</w:t>
            </w:r>
          </w:p>
        </w:tc>
        <w:tc>
          <w:tcPr>
            <w:tcW w:w="1135" w:type="dxa"/>
            <w:tcBorders>
              <w:top w:val="single" w:sz="4" w:space="0" w:color="auto"/>
              <w:left w:val="single" w:sz="4" w:space="0" w:color="000000"/>
              <w:bottom w:val="single" w:sz="4" w:space="0" w:color="000000"/>
              <w:right w:val="single" w:sz="4" w:space="0" w:color="000000"/>
            </w:tcBorders>
            <w:vAlign w:val="center"/>
          </w:tcPr>
          <w:p w14:paraId="57C0AF0C" w14:textId="77777777" w:rsidR="00663037" w:rsidRPr="0019329B" w:rsidRDefault="00395E7C" w:rsidP="00395E7C">
            <w:pPr>
              <w:suppressAutoHyphens w:val="0"/>
              <w:snapToGrid w:val="0"/>
              <w:jc w:val="right"/>
              <w:rPr>
                <w:sz w:val="22"/>
                <w:szCs w:val="22"/>
                <w:lang w:eastAsia="ar-SA"/>
              </w:rPr>
            </w:pPr>
            <w:r>
              <w:rPr>
                <w:sz w:val="22"/>
                <w:szCs w:val="22"/>
                <w:lang w:eastAsia="ar-SA"/>
              </w:rPr>
              <w:t>0</w:t>
            </w:r>
          </w:p>
        </w:tc>
      </w:tr>
      <w:tr w:rsidR="00663037" w:rsidRPr="0019329B" w14:paraId="1580025E" w14:textId="77777777" w:rsidTr="0019329B">
        <w:trPr>
          <w:trHeight w:val="423"/>
          <w:jc w:val="center"/>
        </w:trPr>
        <w:tc>
          <w:tcPr>
            <w:tcW w:w="574" w:type="dxa"/>
            <w:tcBorders>
              <w:top w:val="nil"/>
              <w:left w:val="single" w:sz="4" w:space="0" w:color="000000"/>
              <w:bottom w:val="single" w:sz="4" w:space="0" w:color="auto"/>
              <w:right w:val="nil"/>
            </w:tcBorders>
            <w:vAlign w:val="center"/>
          </w:tcPr>
          <w:p w14:paraId="565036A3" w14:textId="77777777" w:rsidR="00663037" w:rsidRPr="0019329B" w:rsidRDefault="00663037" w:rsidP="00663037">
            <w:pPr>
              <w:suppressAutoHyphens w:val="0"/>
              <w:snapToGrid w:val="0"/>
              <w:jc w:val="center"/>
              <w:rPr>
                <w:sz w:val="22"/>
                <w:szCs w:val="22"/>
              </w:rPr>
            </w:pPr>
            <w:r w:rsidRPr="0019329B">
              <w:rPr>
                <w:sz w:val="22"/>
                <w:szCs w:val="22"/>
              </w:rPr>
              <w:t>8</w:t>
            </w:r>
          </w:p>
        </w:tc>
        <w:tc>
          <w:tcPr>
            <w:tcW w:w="3055" w:type="dxa"/>
            <w:tcBorders>
              <w:top w:val="nil"/>
              <w:left w:val="single" w:sz="4" w:space="0" w:color="000000"/>
              <w:bottom w:val="single" w:sz="4" w:space="0" w:color="auto"/>
              <w:right w:val="nil"/>
            </w:tcBorders>
            <w:vAlign w:val="center"/>
          </w:tcPr>
          <w:p w14:paraId="5E4CE188" w14:textId="77777777" w:rsidR="00663037" w:rsidRPr="0019329B" w:rsidRDefault="00663037" w:rsidP="00663037">
            <w:pPr>
              <w:suppressAutoHyphens w:val="0"/>
              <w:snapToGrid w:val="0"/>
              <w:jc w:val="both"/>
              <w:rPr>
                <w:sz w:val="22"/>
                <w:szCs w:val="22"/>
              </w:rPr>
            </w:pPr>
            <w:r w:rsidRPr="0019329B">
              <w:rPr>
                <w:sz w:val="22"/>
                <w:szCs w:val="22"/>
              </w:rPr>
              <w:t>Bon zatrudnieniowy</w:t>
            </w:r>
          </w:p>
        </w:tc>
        <w:tc>
          <w:tcPr>
            <w:tcW w:w="1689" w:type="dxa"/>
            <w:tcBorders>
              <w:top w:val="nil"/>
              <w:left w:val="single" w:sz="4" w:space="0" w:color="000000"/>
              <w:bottom w:val="single" w:sz="4" w:space="0" w:color="auto"/>
              <w:right w:val="nil"/>
            </w:tcBorders>
            <w:vAlign w:val="center"/>
          </w:tcPr>
          <w:p w14:paraId="467501D6"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7 423,00</w:t>
            </w:r>
          </w:p>
        </w:tc>
        <w:tc>
          <w:tcPr>
            <w:tcW w:w="1114" w:type="dxa"/>
            <w:tcBorders>
              <w:top w:val="nil"/>
              <w:left w:val="single" w:sz="4" w:space="0" w:color="000000"/>
              <w:bottom w:val="single" w:sz="4" w:space="0" w:color="auto"/>
              <w:right w:val="single" w:sz="4" w:space="0" w:color="000000"/>
            </w:tcBorders>
            <w:vAlign w:val="center"/>
          </w:tcPr>
          <w:p w14:paraId="11D44A02"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0,1%</w:t>
            </w:r>
          </w:p>
        </w:tc>
        <w:tc>
          <w:tcPr>
            <w:tcW w:w="1519" w:type="dxa"/>
            <w:tcBorders>
              <w:top w:val="nil"/>
              <w:left w:val="single" w:sz="4" w:space="0" w:color="000000"/>
              <w:bottom w:val="single" w:sz="4" w:space="0" w:color="auto"/>
              <w:right w:val="nil"/>
            </w:tcBorders>
            <w:vAlign w:val="center"/>
          </w:tcPr>
          <w:p w14:paraId="1827EB59" w14:textId="77777777" w:rsidR="00663037" w:rsidRPr="0019329B" w:rsidRDefault="00395E7C" w:rsidP="00395E7C">
            <w:pPr>
              <w:suppressAutoHyphens w:val="0"/>
              <w:snapToGrid w:val="0"/>
              <w:jc w:val="right"/>
              <w:rPr>
                <w:sz w:val="22"/>
                <w:szCs w:val="22"/>
                <w:lang w:eastAsia="ar-SA"/>
              </w:rPr>
            </w:pPr>
            <w:r>
              <w:rPr>
                <w:sz w:val="22"/>
                <w:szCs w:val="22"/>
                <w:lang w:eastAsia="ar-SA"/>
              </w:rPr>
              <w:t>0,00</w:t>
            </w:r>
          </w:p>
        </w:tc>
        <w:tc>
          <w:tcPr>
            <w:tcW w:w="1135" w:type="dxa"/>
            <w:tcBorders>
              <w:top w:val="nil"/>
              <w:left w:val="single" w:sz="4" w:space="0" w:color="000000"/>
              <w:bottom w:val="single" w:sz="4" w:space="0" w:color="auto"/>
              <w:right w:val="single" w:sz="4" w:space="0" w:color="000000"/>
            </w:tcBorders>
            <w:vAlign w:val="center"/>
          </w:tcPr>
          <w:p w14:paraId="4E7C66C9" w14:textId="77777777" w:rsidR="00663037" w:rsidRPr="0019329B" w:rsidRDefault="00395E7C" w:rsidP="00395E7C">
            <w:pPr>
              <w:suppressAutoHyphens w:val="0"/>
              <w:snapToGrid w:val="0"/>
              <w:jc w:val="right"/>
              <w:rPr>
                <w:sz w:val="22"/>
                <w:szCs w:val="22"/>
                <w:lang w:eastAsia="ar-SA"/>
              </w:rPr>
            </w:pPr>
            <w:r>
              <w:rPr>
                <w:sz w:val="22"/>
                <w:szCs w:val="22"/>
                <w:lang w:eastAsia="ar-SA"/>
              </w:rPr>
              <w:t>0</w:t>
            </w:r>
          </w:p>
        </w:tc>
      </w:tr>
      <w:tr w:rsidR="00663037" w:rsidRPr="0019329B" w14:paraId="3882F170" w14:textId="77777777" w:rsidTr="005354D7">
        <w:trPr>
          <w:trHeight w:val="417"/>
          <w:jc w:val="center"/>
        </w:trPr>
        <w:tc>
          <w:tcPr>
            <w:tcW w:w="574" w:type="dxa"/>
            <w:tcBorders>
              <w:top w:val="nil"/>
              <w:left w:val="single" w:sz="4" w:space="0" w:color="000000"/>
              <w:bottom w:val="single" w:sz="4" w:space="0" w:color="auto"/>
              <w:right w:val="nil"/>
            </w:tcBorders>
            <w:vAlign w:val="center"/>
          </w:tcPr>
          <w:p w14:paraId="6AE77F5A" w14:textId="77777777" w:rsidR="00663037" w:rsidRPr="0019329B" w:rsidRDefault="00663037" w:rsidP="00663037">
            <w:pPr>
              <w:suppressAutoHyphens w:val="0"/>
              <w:snapToGrid w:val="0"/>
              <w:jc w:val="center"/>
              <w:rPr>
                <w:sz w:val="22"/>
                <w:szCs w:val="22"/>
              </w:rPr>
            </w:pPr>
            <w:r w:rsidRPr="0019329B">
              <w:rPr>
                <w:sz w:val="22"/>
                <w:szCs w:val="22"/>
              </w:rPr>
              <w:t>9</w:t>
            </w:r>
          </w:p>
        </w:tc>
        <w:tc>
          <w:tcPr>
            <w:tcW w:w="3055" w:type="dxa"/>
            <w:tcBorders>
              <w:top w:val="nil"/>
              <w:left w:val="single" w:sz="4" w:space="0" w:color="000000"/>
              <w:bottom w:val="single" w:sz="4" w:space="0" w:color="auto"/>
              <w:right w:val="nil"/>
            </w:tcBorders>
            <w:vAlign w:val="center"/>
          </w:tcPr>
          <w:p w14:paraId="4E0D8A2B" w14:textId="77777777" w:rsidR="00663037" w:rsidRPr="0019329B" w:rsidRDefault="00663037" w:rsidP="00663037">
            <w:pPr>
              <w:suppressAutoHyphens w:val="0"/>
              <w:snapToGrid w:val="0"/>
              <w:jc w:val="both"/>
              <w:rPr>
                <w:sz w:val="22"/>
                <w:szCs w:val="22"/>
              </w:rPr>
            </w:pPr>
            <w:r w:rsidRPr="0019329B">
              <w:rPr>
                <w:sz w:val="22"/>
                <w:szCs w:val="22"/>
              </w:rPr>
              <w:t>Bon na zasiedlenie</w:t>
            </w:r>
          </w:p>
        </w:tc>
        <w:tc>
          <w:tcPr>
            <w:tcW w:w="1689" w:type="dxa"/>
            <w:tcBorders>
              <w:top w:val="nil"/>
              <w:left w:val="single" w:sz="4" w:space="0" w:color="000000"/>
              <w:bottom w:val="single" w:sz="4" w:space="0" w:color="auto"/>
              <w:right w:val="nil"/>
            </w:tcBorders>
            <w:vAlign w:val="center"/>
          </w:tcPr>
          <w:p w14:paraId="787A71CE"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320 000,00</w:t>
            </w:r>
          </w:p>
        </w:tc>
        <w:tc>
          <w:tcPr>
            <w:tcW w:w="1114" w:type="dxa"/>
            <w:tcBorders>
              <w:top w:val="nil"/>
              <w:left w:val="single" w:sz="4" w:space="0" w:color="000000"/>
              <w:bottom w:val="single" w:sz="4" w:space="0" w:color="auto"/>
              <w:right w:val="single" w:sz="4" w:space="0" w:color="000000"/>
            </w:tcBorders>
            <w:vAlign w:val="center"/>
          </w:tcPr>
          <w:p w14:paraId="0C6CD20B"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3%</w:t>
            </w:r>
          </w:p>
        </w:tc>
        <w:tc>
          <w:tcPr>
            <w:tcW w:w="1519" w:type="dxa"/>
            <w:tcBorders>
              <w:top w:val="nil"/>
              <w:left w:val="single" w:sz="4" w:space="0" w:color="000000"/>
              <w:bottom w:val="single" w:sz="4" w:space="0" w:color="auto"/>
              <w:right w:val="nil"/>
            </w:tcBorders>
            <w:vAlign w:val="center"/>
          </w:tcPr>
          <w:p w14:paraId="45C29A2E" w14:textId="77777777" w:rsidR="00663037" w:rsidRPr="0019329B" w:rsidRDefault="00395E7C" w:rsidP="00395E7C">
            <w:pPr>
              <w:suppressAutoHyphens w:val="0"/>
              <w:snapToGrid w:val="0"/>
              <w:jc w:val="right"/>
              <w:rPr>
                <w:sz w:val="22"/>
                <w:szCs w:val="22"/>
                <w:lang w:eastAsia="ar-SA"/>
              </w:rPr>
            </w:pPr>
            <w:r>
              <w:rPr>
                <w:sz w:val="22"/>
                <w:szCs w:val="22"/>
                <w:lang w:eastAsia="ar-SA"/>
              </w:rPr>
              <w:t>288 000,00</w:t>
            </w:r>
          </w:p>
        </w:tc>
        <w:tc>
          <w:tcPr>
            <w:tcW w:w="1135" w:type="dxa"/>
            <w:tcBorders>
              <w:top w:val="nil"/>
              <w:left w:val="single" w:sz="4" w:space="0" w:color="000000"/>
              <w:bottom w:val="single" w:sz="4" w:space="0" w:color="auto"/>
              <w:right w:val="single" w:sz="4" w:space="0" w:color="000000"/>
            </w:tcBorders>
            <w:vAlign w:val="center"/>
          </w:tcPr>
          <w:p w14:paraId="55A1BAAA" w14:textId="77777777" w:rsidR="00663037" w:rsidRPr="0019329B" w:rsidRDefault="00CD4C75" w:rsidP="00395E7C">
            <w:pPr>
              <w:suppressAutoHyphens w:val="0"/>
              <w:snapToGrid w:val="0"/>
              <w:jc w:val="right"/>
              <w:rPr>
                <w:sz w:val="22"/>
                <w:szCs w:val="22"/>
                <w:lang w:eastAsia="ar-SA"/>
              </w:rPr>
            </w:pPr>
            <w:r>
              <w:rPr>
                <w:sz w:val="22"/>
                <w:szCs w:val="22"/>
                <w:lang w:eastAsia="ar-SA"/>
              </w:rPr>
              <w:t>4,6%</w:t>
            </w:r>
          </w:p>
        </w:tc>
      </w:tr>
      <w:tr w:rsidR="00663037" w:rsidRPr="0019329B" w14:paraId="02B3F3D0" w14:textId="77777777" w:rsidTr="005354D7">
        <w:trPr>
          <w:trHeight w:val="558"/>
          <w:jc w:val="center"/>
        </w:trPr>
        <w:tc>
          <w:tcPr>
            <w:tcW w:w="574" w:type="dxa"/>
            <w:tcBorders>
              <w:top w:val="single" w:sz="4" w:space="0" w:color="auto"/>
              <w:left w:val="single" w:sz="4" w:space="0" w:color="auto"/>
              <w:bottom w:val="single" w:sz="4" w:space="0" w:color="auto"/>
              <w:right w:val="single" w:sz="4" w:space="0" w:color="auto"/>
            </w:tcBorders>
            <w:vAlign w:val="center"/>
          </w:tcPr>
          <w:p w14:paraId="12751BD3" w14:textId="77777777" w:rsidR="00663037" w:rsidRPr="0019329B" w:rsidRDefault="00663037" w:rsidP="00663037">
            <w:pPr>
              <w:suppressAutoHyphens w:val="0"/>
              <w:snapToGrid w:val="0"/>
              <w:jc w:val="center"/>
              <w:rPr>
                <w:sz w:val="22"/>
                <w:szCs w:val="22"/>
              </w:rPr>
            </w:pPr>
            <w:r w:rsidRPr="0019329B">
              <w:rPr>
                <w:sz w:val="22"/>
                <w:szCs w:val="22"/>
              </w:rPr>
              <w:t>10</w:t>
            </w:r>
          </w:p>
        </w:tc>
        <w:tc>
          <w:tcPr>
            <w:tcW w:w="3055" w:type="dxa"/>
            <w:tcBorders>
              <w:top w:val="single" w:sz="4" w:space="0" w:color="auto"/>
              <w:left w:val="single" w:sz="4" w:space="0" w:color="auto"/>
              <w:bottom w:val="single" w:sz="4" w:space="0" w:color="auto"/>
              <w:right w:val="single" w:sz="4" w:space="0" w:color="auto"/>
            </w:tcBorders>
            <w:vAlign w:val="center"/>
          </w:tcPr>
          <w:p w14:paraId="31B921BB" w14:textId="77777777" w:rsidR="00663037" w:rsidRPr="0019329B" w:rsidRDefault="00663037" w:rsidP="00663037">
            <w:pPr>
              <w:suppressAutoHyphens w:val="0"/>
              <w:snapToGrid w:val="0"/>
              <w:jc w:val="both"/>
              <w:rPr>
                <w:sz w:val="22"/>
                <w:szCs w:val="22"/>
              </w:rPr>
            </w:pPr>
            <w:r w:rsidRPr="0019329B">
              <w:rPr>
                <w:sz w:val="22"/>
                <w:szCs w:val="22"/>
              </w:rPr>
              <w:t>Dofinansowanie wynagrodzenia za zatrudnienie bezrobotnego, który ukończył 50 rok życia</w:t>
            </w:r>
          </w:p>
        </w:tc>
        <w:tc>
          <w:tcPr>
            <w:tcW w:w="1689" w:type="dxa"/>
            <w:tcBorders>
              <w:top w:val="single" w:sz="4" w:space="0" w:color="auto"/>
              <w:left w:val="single" w:sz="4" w:space="0" w:color="auto"/>
              <w:bottom w:val="single" w:sz="4" w:space="0" w:color="auto"/>
              <w:right w:val="single" w:sz="4" w:space="0" w:color="auto"/>
            </w:tcBorders>
            <w:vAlign w:val="center"/>
          </w:tcPr>
          <w:p w14:paraId="264FBFA1"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59 566,00</w:t>
            </w:r>
          </w:p>
        </w:tc>
        <w:tc>
          <w:tcPr>
            <w:tcW w:w="1114" w:type="dxa"/>
            <w:tcBorders>
              <w:top w:val="single" w:sz="4" w:space="0" w:color="auto"/>
              <w:left w:val="single" w:sz="4" w:space="0" w:color="auto"/>
              <w:bottom w:val="single" w:sz="4" w:space="0" w:color="auto"/>
              <w:right w:val="single" w:sz="4" w:space="0" w:color="auto"/>
            </w:tcBorders>
            <w:vAlign w:val="center"/>
          </w:tcPr>
          <w:p w14:paraId="5C773BE8"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0,6%</w:t>
            </w:r>
          </w:p>
        </w:tc>
        <w:tc>
          <w:tcPr>
            <w:tcW w:w="1519" w:type="dxa"/>
            <w:tcBorders>
              <w:top w:val="single" w:sz="4" w:space="0" w:color="auto"/>
              <w:left w:val="single" w:sz="4" w:space="0" w:color="auto"/>
              <w:bottom w:val="single" w:sz="4" w:space="0" w:color="auto"/>
              <w:right w:val="single" w:sz="4" w:space="0" w:color="auto"/>
            </w:tcBorders>
            <w:vAlign w:val="center"/>
          </w:tcPr>
          <w:p w14:paraId="65422ADD" w14:textId="77777777" w:rsidR="00663037" w:rsidRPr="0019329B" w:rsidRDefault="00395E7C" w:rsidP="00395E7C">
            <w:pPr>
              <w:suppressAutoHyphens w:val="0"/>
              <w:snapToGrid w:val="0"/>
              <w:jc w:val="right"/>
              <w:rPr>
                <w:sz w:val="22"/>
                <w:szCs w:val="22"/>
                <w:lang w:eastAsia="ar-SA"/>
              </w:rPr>
            </w:pPr>
            <w:r>
              <w:rPr>
                <w:sz w:val="22"/>
                <w:szCs w:val="22"/>
                <w:lang w:eastAsia="ar-SA"/>
              </w:rPr>
              <w:t>14 009,00</w:t>
            </w:r>
          </w:p>
        </w:tc>
        <w:tc>
          <w:tcPr>
            <w:tcW w:w="1135" w:type="dxa"/>
            <w:tcBorders>
              <w:top w:val="single" w:sz="4" w:space="0" w:color="auto"/>
              <w:left w:val="single" w:sz="4" w:space="0" w:color="auto"/>
              <w:bottom w:val="single" w:sz="4" w:space="0" w:color="auto"/>
              <w:right w:val="single" w:sz="4" w:space="0" w:color="auto"/>
            </w:tcBorders>
            <w:vAlign w:val="center"/>
          </w:tcPr>
          <w:p w14:paraId="36735C98" w14:textId="77777777" w:rsidR="00663037" w:rsidRPr="0019329B" w:rsidRDefault="00CD4C75" w:rsidP="00395E7C">
            <w:pPr>
              <w:suppressAutoHyphens w:val="0"/>
              <w:snapToGrid w:val="0"/>
              <w:jc w:val="right"/>
              <w:rPr>
                <w:sz w:val="22"/>
                <w:szCs w:val="22"/>
                <w:lang w:eastAsia="ar-SA"/>
              </w:rPr>
            </w:pPr>
            <w:r>
              <w:rPr>
                <w:sz w:val="22"/>
                <w:szCs w:val="22"/>
                <w:lang w:eastAsia="ar-SA"/>
              </w:rPr>
              <w:t>0,2%</w:t>
            </w:r>
          </w:p>
        </w:tc>
      </w:tr>
      <w:tr w:rsidR="00663037" w:rsidRPr="0019329B" w14:paraId="347C83D5" w14:textId="77777777" w:rsidTr="005354D7">
        <w:trPr>
          <w:trHeight w:val="381"/>
          <w:jc w:val="center"/>
        </w:trPr>
        <w:tc>
          <w:tcPr>
            <w:tcW w:w="574" w:type="dxa"/>
            <w:tcBorders>
              <w:top w:val="single" w:sz="4" w:space="0" w:color="auto"/>
              <w:left w:val="single" w:sz="4" w:space="0" w:color="000000"/>
              <w:bottom w:val="single" w:sz="4" w:space="0" w:color="auto"/>
              <w:right w:val="nil"/>
            </w:tcBorders>
            <w:vAlign w:val="center"/>
          </w:tcPr>
          <w:p w14:paraId="4C9D15B4" w14:textId="77777777" w:rsidR="00663037" w:rsidRPr="0019329B" w:rsidRDefault="00663037" w:rsidP="00663037">
            <w:pPr>
              <w:suppressAutoHyphens w:val="0"/>
              <w:snapToGrid w:val="0"/>
              <w:jc w:val="center"/>
              <w:rPr>
                <w:sz w:val="22"/>
                <w:szCs w:val="22"/>
                <w:lang w:eastAsia="ar-SA"/>
              </w:rPr>
            </w:pPr>
            <w:r w:rsidRPr="0019329B">
              <w:rPr>
                <w:sz w:val="22"/>
                <w:szCs w:val="22"/>
              </w:rPr>
              <w:t>11</w:t>
            </w:r>
          </w:p>
        </w:tc>
        <w:tc>
          <w:tcPr>
            <w:tcW w:w="3055" w:type="dxa"/>
            <w:tcBorders>
              <w:top w:val="single" w:sz="4" w:space="0" w:color="auto"/>
              <w:left w:val="single" w:sz="4" w:space="0" w:color="000000"/>
              <w:bottom w:val="single" w:sz="4" w:space="0" w:color="auto"/>
              <w:right w:val="nil"/>
            </w:tcBorders>
            <w:vAlign w:val="center"/>
          </w:tcPr>
          <w:p w14:paraId="41567B80" w14:textId="77777777" w:rsidR="00663037" w:rsidRPr="0019329B" w:rsidRDefault="00663037" w:rsidP="00663037">
            <w:pPr>
              <w:suppressAutoHyphens w:val="0"/>
              <w:snapToGrid w:val="0"/>
              <w:rPr>
                <w:sz w:val="22"/>
                <w:szCs w:val="22"/>
                <w:lang w:eastAsia="ar-SA"/>
              </w:rPr>
            </w:pPr>
            <w:r w:rsidRPr="0019329B">
              <w:rPr>
                <w:sz w:val="22"/>
                <w:szCs w:val="22"/>
                <w:lang w:eastAsia="ar-SA"/>
              </w:rPr>
              <w:t xml:space="preserve">Refundacja części kosztów poniesionych na </w:t>
            </w:r>
            <w:r w:rsidRPr="0019329B">
              <w:rPr>
                <w:sz w:val="22"/>
                <w:szCs w:val="22"/>
                <w:lang w:eastAsia="ar-SA"/>
              </w:rPr>
              <w:lastRenderedPageBreak/>
              <w:t>wynagrodzenia, nagrody oraz składki na ubezpieczenia społeczne skierowanych bezrobotnych do 30 roku życia -art.150f</w:t>
            </w:r>
          </w:p>
        </w:tc>
        <w:tc>
          <w:tcPr>
            <w:tcW w:w="1689" w:type="dxa"/>
            <w:tcBorders>
              <w:top w:val="single" w:sz="4" w:space="0" w:color="auto"/>
              <w:left w:val="single" w:sz="4" w:space="0" w:color="000000"/>
              <w:bottom w:val="single" w:sz="4" w:space="0" w:color="000000"/>
              <w:right w:val="nil"/>
            </w:tcBorders>
            <w:vAlign w:val="center"/>
          </w:tcPr>
          <w:p w14:paraId="2DCCB791"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lastRenderedPageBreak/>
              <w:t>1 517 801,00</w:t>
            </w:r>
          </w:p>
        </w:tc>
        <w:tc>
          <w:tcPr>
            <w:tcW w:w="1114" w:type="dxa"/>
            <w:tcBorders>
              <w:top w:val="single" w:sz="4" w:space="0" w:color="auto"/>
              <w:left w:val="single" w:sz="4" w:space="0" w:color="000000"/>
              <w:bottom w:val="single" w:sz="4" w:space="0" w:color="000000"/>
              <w:right w:val="single" w:sz="4" w:space="0" w:color="000000"/>
            </w:tcBorders>
            <w:vAlign w:val="center"/>
          </w:tcPr>
          <w:p w14:paraId="21AAF5E4"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14 %</w:t>
            </w:r>
          </w:p>
        </w:tc>
        <w:tc>
          <w:tcPr>
            <w:tcW w:w="1519" w:type="dxa"/>
            <w:tcBorders>
              <w:top w:val="single" w:sz="4" w:space="0" w:color="auto"/>
              <w:left w:val="single" w:sz="4" w:space="0" w:color="000000"/>
              <w:bottom w:val="single" w:sz="4" w:space="0" w:color="000000"/>
              <w:right w:val="nil"/>
            </w:tcBorders>
            <w:vAlign w:val="center"/>
          </w:tcPr>
          <w:p w14:paraId="36A7F8DB" w14:textId="77777777" w:rsidR="00663037" w:rsidRPr="0019329B" w:rsidRDefault="00395E7C" w:rsidP="00395E7C">
            <w:pPr>
              <w:suppressAutoHyphens w:val="0"/>
              <w:snapToGrid w:val="0"/>
              <w:jc w:val="right"/>
              <w:rPr>
                <w:sz w:val="22"/>
                <w:szCs w:val="22"/>
                <w:lang w:eastAsia="ar-SA"/>
              </w:rPr>
            </w:pPr>
            <w:r>
              <w:rPr>
                <w:sz w:val="22"/>
                <w:szCs w:val="22"/>
                <w:lang w:eastAsia="ar-SA"/>
              </w:rPr>
              <w:t>0,00</w:t>
            </w:r>
          </w:p>
        </w:tc>
        <w:tc>
          <w:tcPr>
            <w:tcW w:w="1135" w:type="dxa"/>
            <w:tcBorders>
              <w:top w:val="single" w:sz="4" w:space="0" w:color="auto"/>
              <w:left w:val="single" w:sz="4" w:space="0" w:color="000000"/>
              <w:bottom w:val="single" w:sz="4" w:space="0" w:color="000000"/>
              <w:right w:val="single" w:sz="4" w:space="0" w:color="000000"/>
            </w:tcBorders>
            <w:vAlign w:val="center"/>
          </w:tcPr>
          <w:p w14:paraId="6502B8E8" w14:textId="77777777" w:rsidR="00663037" w:rsidRPr="0019329B" w:rsidRDefault="00395E7C" w:rsidP="00395E7C">
            <w:pPr>
              <w:suppressAutoHyphens w:val="0"/>
              <w:snapToGrid w:val="0"/>
              <w:jc w:val="right"/>
              <w:rPr>
                <w:sz w:val="22"/>
                <w:szCs w:val="22"/>
                <w:lang w:eastAsia="ar-SA"/>
              </w:rPr>
            </w:pPr>
            <w:r>
              <w:rPr>
                <w:sz w:val="22"/>
                <w:szCs w:val="22"/>
                <w:lang w:eastAsia="ar-SA"/>
              </w:rPr>
              <w:t>0</w:t>
            </w:r>
          </w:p>
        </w:tc>
      </w:tr>
      <w:tr w:rsidR="00663037" w:rsidRPr="0019329B" w14:paraId="429A5C14" w14:textId="77777777" w:rsidTr="0019329B">
        <w:trPr>
          <w:trHeight w:val="381"/>
          <w:jc w:val="center"/>
        </w:trPr>
        <w:tc>
          <w:tcPr>
            <w:tcW w:w="574" w:type="dxa"/>
            <w:tcBorders>
              <w:top w:val="nil"/>
              <w:left w:val="single" w:sz="4" w:space="0" w:color="000000"/>
              <w:bottom w:val="single" w:sz="4" w:space="0" w:color="auto"/>
              <w:right w:val="nil"/>
            </w:tcBorders>
            <w:vAlign w:val="center"/>
          </w:tcPr>
          <w:p w14:paraId="27DA5D45" w14:textId="77777777" w:rsidR="00663037" w:rsidRPr="0019329B" w:rsidRDefault="00663037" w:rsidP="00663037">
            <w:pPr>
              <w:suppressAutoHyphens w:val="0"/>
              <w:snapToGrid w:val="0"/>
              <w:jc w:val="center"/>
              <w:rPr>
                <w:sz w:val="22"/>
                <w:szCs w:val="22"/>
              </w:rPr>
            </w:pPr>
            <w:r w:rsidRPr="0019329B">
              <w:rPr>
                <w:sz w:val="22"/>
                <w:szCs w:val="22"/>
              </w:rPr>
              <w:lastRenderedPageBreak/>
              <w:t>12</w:t>
            </w:r>
          </w:p>
        </w:tc>
        <w:tc>
          <w:tcPr>
            <w:tcW w:w="3055" w:type="dxa"/>
            <w:tcBorders>
              <w:top w:val="nil"/>
              <w:left w:val="single" w:sz="4" w:space="0" w:color="000000"/>
              <w:bottom w:val="single" w:sz="4" w:space="0" w:color="auto"/>
              <w:right w:val="nil"/>
            </w:tcBorders>
            <w:vAlign w:val="center"/>
          </w:tcPr>
          <w:p w14:paraId="7F38E034" w14:textId="77777777" w:rsidR="00663037" w:rsidRPr="0019329B" w:rsidRDefault="00663037" w:rsidP="00663037">
            <w:pPr>
              <w:suppressAutoHyphens w:val="0"/>
              <w:snapToGrid w:val="0"/>
              <w:jc w:val="both"/>
              <w:rPr>
                <w:sz w:val="22"/>
                <w:szCs w:val="22"/>
              </w:rPr>
            </w:pPr>
            <w:r w:rsidRPr="0019329B">
              <w:rPr>
                <w:sz w:val="22"/>
                <w:szCs w:val="22"/>
              </w:rPr>
              <w:t>Pozostałe wydatki</w:t>
            </w:r>
          </w:p>
        </w:tc>
        <w:tc>
          <w:tcPr>
            <w:tcW w:w="1689" w:type="dxa"/>
            <w:tcBorders>
              <w:top w:val="nil"/>
              <w:left w:val="single" w:sz="4" w:space="0" w:color="000000"/>
              <w:bottom w:val="single" w:sz="4" w:space="0" w:color="000000"/>
              <w:right w:val="nil"/>
            </w:tcBorders>
            <w:vAlign w:val="center"/>
          </w:tcPr>
          <w:p w14:paraId="43FE1750"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73 802,00</w:t>
            </w:r>
          </w:p>
        </w:tc>
        <w:tc>
          <w:tcPr>
            <w:tcW w:w="1114" w:type="dxa"/>
            <w:tcBorders>
              <w:top w:val="nil"/>
              <w:left w:val="single" w:sz="4" w:space="0" w:color="000000"/>
              <w:bottom w:val="single" w:sz="4" w:space="0" w:color="000000"/>
              <w:right w:val="single" w:sz="4" w:space="0" w:color="000000"/>
            </w:tcBorders>
            <w:vAlign w:val="center"/>
          </w:tcPr>
          <w:p w14:paraId="05D12B9D" w14:textId="77777777" w:rsidR="00663037" w:rsidRPr="0019329B" w:rsidRDefault="00663037" w:rsidP="00395E7C">
            <w:pPr>
              <w:suppressAutoHyphens w:val="0"/>
              <w:snapToGrid w:val="0"/>
              <w:jc w:val="right"/>
              <w:rPr>
                <w:sz w:val="22"/>
                <w:szCs w:val="22"/>
                <w:lang w:eastAsia="ar-SA"/>
              </w:rPr>
            </w:pPr>
            <w:r w:rsidRPr="0019329B">
              <w:rPr>
                <w:sz w:val="22"/>
                <w:szCs w:val="22"/>
                <w:lang w:eastAsia="ar-SA"/>
              </w:rPr>
              <w:t>0,7%</w:t>
            </w:r>
          </w:p>
        </w:tc>
        <w:tc>
          <w:tcPr>
            <w:tcW w:w="1519" w:type="dxa"/>
            <w:tcBorders>
              <w:top w:val="nil"/>
              <w:left w:val="single" w:sz="4" w:space="0" w:color="000000"/>
              <w:bottom w:val="single" w:sz="4" w:space="0" w:color="000000"/>
              <w:right w:val="nil"/>
            </w:tcBorders>
            <w:vAlign w:val="center"/>
          </w:tcPr>
          <w:p w14:paraId="4482C774" w14:textId="77777777" w:rsidR="00663037" w:rsidRPr="0019329B" w:rsidRDefault="000005D6" w:rsidP="00395E7C">
            <w:pPr>
              <w:suppressAutoHyphens w:val="0"/>
              <w:snapToGrid w:val="0"/>
              <w:jc w:val="right"/>
              <w:rPr>
                <w:sz w:val="22"/>
                <w:szCs w:val="22"/>
                <w:lang w:eastAsia="ar-SA"/>
              </w:rPr>
            </w:pPr>
            <w:r>
              <w:rPr>
                <w:sz w:val="22"/>
                <w:szCs w:val="22"/>
                <w:lang w:eastAsia="ar-SA"/>
              </w:rPr>
              <w:t>64 693,00</w:t>
            </w:r>
          </w:p>
        </w:tc>
        <w:tc>
          <w:tcPr>
            <w:tcW w:w="1135" w:type="dxa"/>
            <w:tcBorders>
              <w:top w:val="nil"/>
              <w:left w:val="single" w:sz="4" w:space="0" w:color="000000"/>
              <w:bottom w:val="single" w:sz="4" w:space="0" w:color="000000"/>
              <w:right w:val="single" w:sz="4" w:space="0" w:color="000000"/>
            </w:tcBorders>
            <w:vAlign w:val="center"/>
          </w:tcPr>
          <w:p w14:paraId="682A876D" w14:textId="77777777" w:rsidR="00663037" w:rsidRPr="0019329B" w:rsidRDefault="00CD4C75" w:rsidP="00395E7C">
            <w:pPr>
              <w:suppressAutoHyphens w:val="0"/>
              <w:snapToGrid w:val="0"/>
              <w:jc w:val="right"/>
              <w:rPr>
                <w:sz w:val="22"/>
                <w:szCs w:val="22"/>
                <w:lang w:eastAsia="ar-SA"/>
              </w:rPr>
            </w:pPr>
            <w:r>
              <w:rPr>
                <w:sz w:val="22"/>
                <w:szCs w:val="22"/>
                <w:lang w:eastAsia="ar-SA"/>
              </w:rPr>
              <w:t>1,0%</w:t>
            </w:r>
          </w:p>
        </w:tc>
      </w:tr>
      <w:tr w:rsidR="0019329B" w:rsidRPr="0019329B" w14:paraId="77F2C288" w14:textId="77777777" w:rsidTr="0019329B">
        <w:trPr>
          <w:trHeight w:val="486"/>
          <w:jc w:val="center"/>
        </w:trPr>
        <w:tc>
          <w:tcPr>
            <w:tcW w:w="3629" w:type="dxa"/>
            <w:gridSpan w:val="2"/>
            <w:tcBorders>
              <w:top w:val="single" w:sz="4" w:space="0" w:color="auto"/>
              <w:left w:val="single" w:sz="4" w:space="0" w:color="auto"/>
              <w:bottom w:val="single" w:sz="4" w:space="0" w:color="auto"/>
              <w:right w:val="single" w:sz="4" w:space="0" w:color="auto"/>
            </w:tcBorders>
            <w:vAlign w:val="center"/>
          </w:tcPr>
          <w:p w14:paraId="36CB524B" w14:textId="77777777" w:rsidR="0019329B" w:rsidRPr="0019329B" w:rsidRDefault="0019329B" w:rsidP="0019329B">
            <w:pPr>
              <w:suppressAutoHyphens w:val="0"/>
              <w:snapToGrid w:val="0"/>
              <w:jc w:val="both"/>
              <w:rPr>
                <w:b/>
                <w:sz w:val="22"/>
                <w:szCs w:val="22"/>
                <w:lang w:eastAsia="ar-SA"/>
              </w:rPr>
            </w:pPr>
            <w:r w:rsidRPr="0019329B">
              <w:rPr>
                <w:b/>
                <w:sz w:val="22"/>
                <w:szCs w:val="22"/>
              </w:rPr>
              <w:t>Ogółem wydatki*</w:t>
            </w:r>
          </w:p>
        </w:tc>
        <w:tc>
          <w:tcPr>
            <w:tcW w:w="1689" w:type="dxa"/>
            <w:tcBorders>
              <w:top w:val="nil"/>
              <w:left w:val="single" w:sz="4" w:space="0" w:color="auto"/>
              <w:bottom w:val="single" w:sz="4" w:space="0" w:color="000000"/>
              <w:right w:val="nil"/>
            </w:tcBorders>
            <w:vAlign w:val="center"/>
          </w:tcPr>
          <w:p w14:paraId="3120D7B8" w14:textId="77777777" w:rsidR="0019329B" w:rsidRPr="0019329B" w:rsidRDefault="0019329B" w:rsidP="00395E7C">
            <w:pPr>
              <w:suppressAutoHyphens w:val="0"/>
              <w:snapToGrid w:val="0"/>
              <w:jc w:val="right"/>
              <w:rPr>
                <w:b/>
                <w:sz w:val="22"/>
                <w:szCs w:val="22"/>
                <w:lang w:eastAsia="ar-SA"/>
              </w:rPr>
            </w:pPr>
            <w:r w:rsidRPr="0019329B">
              <w:rPr>
                <w:b/>
                <w:sz w:val="22"/>
                <w:szCs w:val="22"/>
                <w:lang w:eastAsia="ar-SA"/>
              </w:rPr>
              <w:t>1</w:t>
            </w:r>
            <w:r w:rsidR="00663037">
              <w:rPr>
                <w:b/>
                <w:sz w:val="22"/>
                <w:szCs w:val="22"/>
                <w:lang w:eastAsia="ar-SA"/>
              </w:rPr>
              <w:t>0 798 347</w:t>
            </w:r>
            <w:r w:rsidRPr="0019329B">
              <w:rPr>
                <w:b/>
                <w:sz w:val="22"/>
                <w:szCs w:val="22"/>
                <w:lang w:eastAsia="ar-SA"/>
              </w:rPr>
              <w:t>,00</w:t>
            </w:r>
          </w:p>
        </w:tc>
        <w:tc>
          <w:tcPr>
            <w:tcW w:w="1114" w:type="dxa"/>
            <w:tcBorders>
              <w:top w:val="nil"/>
              <w:left w:val="single" w:sz="4" w:space="0" w:color="000000"/>
              <w:bottom w:val="single" w:sz="4" w:space="0" w:color="000000"/>
              <w:right w:val="nil"/>
            </w:tcBorders>
            <w:vAlign w:val="center"/>
          </w:tcPr>
          <w:p w14:paraId="54008AD4" w14:textId="77777777" w:rsidR="0019329B" w:rsidRPr="0019329B" w:rsidRDefault="0019329B" w:rsidP="00395E7C">
            <w:pPr>
              <w:suppressAutoHyphens w:val="0"/>
              <w:snapToGrid w:val="0"/>
              <w:jc w:val="right"/>
              <w:rPr>
                <w:b/>
                <w:sz w:val="22"/>
                <w:szCs w:val="22"/>
                <w:lang w:eastAsia="ar-SA"/>
              </w:rPr>
            </w:pPr>
            <w:r w:rsidRPr="0019329B">
              <w:rPr>
                <w:b/>
                <w:sz w:val="22"/>
                <w:szCs w:val="22"/>
                <w:lang w:eastAsia="ar-SA"/>
              </w:rPr>
              <w:t>100%</w:t>
            </w:r>
          </w:p>
        </w:tc>
        <w:tc>
          <w:tcPr>
            <w:tcW w:w="1519" w:type="dxa"/>
            <w:tcBorders>
              <w:top w:val="nil"/>
              <w:left w:val="single" w:sz="4" w:space="0" w:color="000000"/>
              <w:bottom w:val="single" w:sz="4" w:space="0" w:color="000000"/>
              <w:right w:val="single" w:sz="4" w:space="0" w:color="000000"/>
            </w:tcBorders>
            <w:vAlign w:val="center"/>
          </w:tcPr>
          <w:p w14:paraId="33DAD0D1" w14:textId="77777777" w:rsidR="0019329B" w:rsidRPr="005906C3" w:rsidRDefault="003444F8" w:rsidP="00395E7C">
            <w:pPr>
              <w:suppressAutoHyphens w:val="0"/>
              <w:snapToGrid w:val="0"/>
              <w:jc w:val="right"/>
              <w:rPr>
                <w:b/>
                <w:sz w:val="22"/>
                <w:szCs w:val="22"/>
                <w:lang w:eastAsia="ar-SA"/>
              </w:rPr>
            </w:pPr>
            <w:r w:rsidRPr="005906C3">
              <w:rPr>
                <w:b/>
                <w:sz w:val="22"/>
                <w:szCs w:val="22"/>
                <w:lang w:eastAsia="ar-SA"/>
              </w:rPr>
              <w:t>6 237 318,00</w:t>
            </w:r>
          </w:p>
        </w:tc>
        <w:tc>
          <w:tcPr>
            <w:tcW w:w="1135" w:type="dxa"/>
            <w:tcBorders>
              <w:top w:val="nil"/>
              <w:left w:val="single" w:sz="4" w:space="0" w:color="000000"/>
              <w:bottom w:val="single" w:sz="4" w:space="0" w:color="000000"/>
              <w:right w:val="single" w:sz="4" w:space="0" w:color="000000"/>
            </w:tcBorders>
            <w:vAlign w:val="center"/>
          </w:tcPr>
          <w:p w14:paraId="6C89A7AE" w14:textId="77777777" w:rsidR="0019329B" w:rsidRPr="005906C3" w:rsidRDefault="0019329B" w:rsidP="00395E7C">
            <w:pPr>
              <w:suppressAutoHyphens w:val="0"/>
              <w:snapToGrid w:val="0"/>
              <w:jc w:val="right"/>
              <w:rPr>
                <w:b/>
                <w:sz w:val="22"/>
                <w:szCs w:val="22"/>
                <w:lang w:eastAsia="ar-SA"/>
              </w:rPr>
            </w:pPr>
            <w:r w:rsidRPr="005906C3">
              <w:rPr>
                <w:b/>
                <w:sz w:val="22"/>
                <w:szCs w:val="22"/>
                <w:lang w:eastAsia="ar-SA"/>
              </w:rPr>
              <w:t>100%</w:t>
            </w:r>
          </w:p>
        </w:tc>
      </w:tr>
    </w:tbl>
    <w:p w14:paraId="371DD338" w14:textId="77777777" w:rsidR="0019329B" w:rsidRPr="0019329B" w:rsidRDefault="0019329B" w:rsidP="0019329B">
      <w:pPr>
        <w:spacing w:after="120"/>
        <w:ind w:left="720" w:hanging="720"/>
        <w:jc w:val="both"/>
        <w:rPr>
          <w:i/>
          <w:sz w:val="22"/>
          <w:szCs w:val="22"/>
        </w:rPr>
      </w:pPr>
      <w:r w:rsidRPr="0019329B">
        <w:rPr>
          <w:i/>
          <w:sz w:val="22"/>
          <w:szCs w:val="22"/>
        </w:rPr>
        <w:t>*</w:t>
      </w:r>
      <w:r w:rsidRPr="0019329B">
        <w:rPr>
          <w:i/>
          <w:sz w:val="20"/>
        </w:rPr>
        <w:t>bez środków Krajowego Funduszu Szkoleniowego</w:t>
      </w:r>
    </w:p>
    <w:p w14:paraId="0E3CCFE8" w14:textId="77777777" w:rsidR="0019329B" w:rsidRPr="0019329B" w:rsidRDefault="0019329B" w:rsidP="0019329B">
      <w:pPr>
        <w:spacing w:after="120"/>
        <w:ind w:left="720" w:hanging="720"/>
        <w:jc w:val="both"/>
        <w:rPr>
          <w:i/>
          <w:sz w:val="20"/>
          <w:lang w:eastAsia="ar-SA"/>
        </w:rPr>
      </w:pPr>
      <w:r w:rsidRPr="0019329B">
        <w:rPr>
          <w:i/>
          <w:sz w:val="20"/>
        </w:rPr>
        <w:t xml:space="preserve">Źródło: Sprawozdania </w:t>
      </w:r>
      <w:proofErr w:type="spellStart"/>
      <w:r w:rsidRPr="0019329B">
        <w:rPr>
          <w:i/>
          <w:sz w:val="20"/>
        </w:rPr>
        <w:t>MRPiPS</w:t>
      </w:r>
      <w:proofErr w:type="spellEnd"/>
      <w:r w:rsidRPr="0019329B">
        <w:rPr>
          <w:i/>
          <w:sz w:val="20"/>
        </w:rPr>
        <w:t xml:space="preserve"> – 02 sporządzane przez Powiatowy Urząd Pracy w Jędrzejowie oraz właściwe rejestry za lata 201</w:t>
      </w:r>
      <w:r w:rsidR="00DE6666">
        <w:rPr>
          <w:i/>
          <w:sz w:val="20"/>
        </w:rPr>
        <w:t>8</w:t>
      </w:r>
      <w:r w:rsidRPr="0019329B">
        <w:rPr>
          <w:i/>
          <w:sz w:val="20"/>
        </w:rPr>
        <w:t>-201</w:t>
      </w:r>
      <w:r w:rsidR="00DE6666">
        <w:rPr>
          <w:i/>
          <w:sz w:val="20"/>
        </w:rPr>
        <w:t>9</w:t>
      </w:r>
    </w:p>
    <w:p w14:paraId="4E00B279" w14:textId="77777777" w:rsidR="0019329B" w:rsidRPr="0019329B" w:rsidRDefault="0019329B" w:rsidP="0019329B">
      <w:pPr>
        <w:spacing w:line="276" w:lineRule="auto"/>
        <w:ind w:firstLine="708"/>
        <w:jc w:val="both"/>
        <w:rPr>
          <w:sz w:val="22"/>
          <w:szCs w:val="22"/>
          <w:lang w:eastAsia="ar-SA"/>
        </w:rPr>
      </w:pPr>
      <w:r w:rsidRPr="0019329B">
        <w:rPr>
          <w:sz w:val="22"/>
          <w:szCs w:val="22"/>
          <w:lang w:eastAsia="ar-SA"/>
        </w:rPr>
        <w:t>W ramach posiadanych środków Funduszu Pracy w 20</w:t>
      </w:r>
      <w:r w:rsidR="001F35D4">
        <w:rPr>
          <w:sz w:val="22"/>
          <w:szCs w:val="22"/>
          <w:lang w:eastAsia="ar-SA"/>
        </w:rPr>
        <w:t>1</w:t>
      </w:r>
      <w:r w:rsidR="00DE6666">
        <w:rPr>
          <w:sz w:val="22"/>
          <w:szCs w:val="22"/>
          <w:lang w:eastAsia="ar-SA"/>
        </w:rPr>
        <w:t>9</w:t>
      </w:r>
      <w:r w:rsidRPr="0019329B">
        <w:rPr>
          <w:sz w:val="22"/>
          <w:szCs w:val="22"/>
          <w:lang w:eastAsia="ar-SA"/>
        </w:rPr>
        <w:t xml:space="preserve">r. aktywizacją zawodową objęto łącznie </w:t>
      </w:r>
      <w:r w:rsidR="001F35D4">
        <w:rPr>
          <w:sz w:val="22"/>
          <w:szCs w:val="22"/>
          <w:lang w:eastAsia="ar-SA"/>
        </w:rPr>
        <w:t>634</w:t>
      </w:r>
      <w:r w:rsidRPr="0019329B">
        <w:rPr>
          <w:sz w:val="22"/>
          <w:szCs w:val="22"/>
          <w:lang w:eastAsia="ar-SA"/>
        </w:rPr>
        <w:t xml:space="preserve"> os</w:t>
      </w:r>
      <w:r w:rsidR="001F35D4">
        <w:rPr>
          <w:sz w:val="22"/>
          <w:szCs w:val="22"/>
          <w:lang w:eastAsia="ar-SA"/>
        </w:rPr>
        <w:t>oby</w:t>
      </w:r>
      <w:r w:rsidRPr="0019329B">
        <w:rPr>
          <w:sz w:val="22"/>
          <w:szCs w:val="22"/>
          <w:lang w:eastAsia="ar-SA"/>
        </w:rPr>
        <w:t xml:space="preserve"> bezrobotn</w:t>
      </w:r>
      <w:r w:rsidR="001F35D4">
        <w:rPr>
          <w:sz w:val="22"/>
          <w:szCs w:val="22"/>
          <w:lang w:eastAsia="ar-SA"/>
        </w:rPr>
        <w:t>e</w:t>
      </w:r>
      <w:r w:rsidRPr="0019329B">
        <w:rPr>
          <w:sz w:val="22"/>
          <w:szCs w:val="22"/>
          <w:lang w:eastAsia="ar-SA"/>
        </w:rPr>
        <w:t>, w tym:</w:t>
      </w:r>
    </w:p>
    <w:p w14:paraId="0BCBB8D5" w14:textId="77777777" w:rsidR="0019329B" w:rsidRPr="0019329B" w:rsidRDefault="001F35D4" w:rsidP="006F6ABB">
      <w:pPr>
        <w:numPr>
          <w:ilvl w:val="0"/>
          <w:numId w:val="14"/>
        </w:numPr>
        <w:spacing w:line="276" w:lineRule="auto"/>
        <w:ind w:left="426" w:hanging="426"/>
        <w:jc w:val="both"/>
        <w:rPr>
          <w:sz w:val="22"/>
          <w:szCs w:val="22"/>
          <w:lang w:eastAsia="ar-SA"/>
        </w:rPr>
      </w:pPr>
      <w:r>
        <w:rPr>
          <w:sz w:val="22"/>
          <w:szCs w:val="22"/>
          <w:lang w:eastAsia="ar-SA"/>
        </w:rPr>
        <w:t>3</w:t>
      </w:r>
      <w:r w:rsidR="00177CF6">
        <w:rPr>
          <w:sz w:val="22"/>
          <w:szCs w:val="22"/>
          <w:lang w:eastAsia="ar-SA"/>
        </w:rPr>
        <w:t>46</w:t>
      </w:r>
      <w:r w:rsidR="0019329B" w:rsidRPr="0019329B">
        <w:rPr>
          <w:sz w:val="22"/>
          <w:szCs w:val="22"/>
          <w:lang w:eastAsia="ar-SA"/>
        </w:rPr>
        <w:t xml:space="preserve"> osób rozpoczęło odbywanie stażu,</w:t>
      </w:r>
    </w:p>
    <w:p w14:paraId="217E73EF" w14:textId="77777777" w:rsidR="0019329B" w:rsidRPr="0019329B" w:rsidRDefault="001F35D4" w:rsidP="006F6ABB">
      <w:pPr>
        <w:numPr>
          <w:ilvl w:val="0"/>
          <w:numId w:val="14"/>
        </w:numPr>
        <w:spacing w:line="276" w:lineRule="auto"/>
        <w:ind w:left="426" w:hanging="426"/>
        <w:jc w:val="both"/>
        <w:rPr>
          <w:sz w:val="22"/>
          <w:szCs w:val="22"/>
          <w:lang w:eastAsia="ar-SA"/>
        </w:rPr>
      </w:pPr>
      <w:r>
        <w:rPr>
          <w:sz w:val="22"/>
          <w:szCs w:val="22"/>
          <w:lang w:eastAsia="ar-SA"/>
        </w:rPr>
        <w:t>1</w:t>
      </w:r>
      <w:r w:rsidR="00177CF6">
        <w:rPr>
          <w:sz w:val="22"/>
          <w:szCs w:val="22"/>
          <w:lang w:eastAsia="ar-SA"/>
        </w:rPr>
        <w:t>08</w:t>
      </w:r>
      <w:r>
        <w:rPr>
          <w:sz w:val="22"/>
          <w:szCs w:val="22"/>
          <w:lang w:eastAsia="ar-SA"/>
        </w:rPr>
        <w:t xml:space="preserve"> osób</w:t>
      </w:r>
      <w:r w:rsidR="0019329B" w:rsidRPr="0019329B">
        <w:rPr>
          <w:sz w:val="22"/>
          <w:szCs w:val="22"/>
          <w:lang w:eastAsia="ar-SA"/>
        </w:rPr>
        <w:t xml:space="preserve"> zatrudnion</w:t>
      </w:r>
      <w:r>
        <w:rPr>
          <w:sz w:val="22"/>
          <w:szCs w:val="22"/>
          <w:lang w:eastAsia="ar-SA"/>
        </w:rPr>
        <w:t>ych</w:t>
      </w:r>
      <w:r w:rsidR="0019329B" w:rsidRPr="0019329B">
        <w:rPr>
          <w:sz w:val="22"/>
          <w:szCs w:val="22"/>
          <w:lang w:eastAsia="ar-SA"/>
        </w:rPr>
        <w:t xml:space="preserve"> został</w:t>
      </w:r>
      <w:r>
        <w:rPr>
          <w:sz w:val="22"/>
          <w:szCs w:val="22"/>
          <w:lang w:eastAsia="ar-SA"/>
        </w:rPr>
        <w:t>o</w:t>
      </w:r>
      <w:r w:rsidR="0019329B" w:rsidRPr="0019329B">
        <w:rPr>
          <w:sz w:val="22"/>
          <w:szCs w:val="22"/>
          <w:lang w:eastAsia="ar-SA"/>
        </w:rPr>
        <w:t xml:space="preserve"> w ramach robót publicznych,</w:t>
      </w:r>
    </w:p>
    <w:p w14:paraId="0B326647" w14:textId="77777777"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 xml:space="preserve"> </w:t>
      </w:r>
      <w:r w:rsidR="00177CF6">
        <w:rPr>
          <w:sz w:val="22"/>
          <w:szCs w:val="22"/>
          <w:lang w:eastAsia="ar-SA"/>
        </w:rPr>
        <w:t xml:space="preserve">36 </w:t>
      </w:r>
      <w:r w:rsidRPr="0019329B">
        <w:rPr>
          <w:sz w:val="22"/>
          <w:szCs w:val="22"/>
          <w:lang w:eastAsia="ar-SA"/>
        </w:rPr>
        <w:t>osób zostało zatrudnionych w ramach refundacji kosztów wyposażenia lub doposażenia stanowisk pracy,</w:t>
      </w:r>
    </w:p>
    <w:p w14:paraId="278A6C17" w14:textId="77777777" w:rsidR="0019329B" w:rsidRPr="0019329B" w:rsidRDefault="00177CF6" w:rsidP="006F6ABB">
      <w:pPr>
        <w:numPr>
          <w:ilvl w:val="0"/>
          <w:numId w:val="14"/>
        </w:numPr>
        <w:spacing w:line="276" w:lineRule="auto"/>
        <w:ind w:left="426" w:hanging="426"/>
        <w:jc w:val="both"/>
        <w:rPr>
          <w:sz w:val="22"/>
          <w:szCs w:val="22"/>
          <w:lang w:eastAsia="ar-SA"/>
        </w:rPr>
      </w:pPr>
      <w:r>
        <w:rPr>
          <w:sz w:val="22"/>
          <w:szCs w:val="22"/>
          <w:lang w:eastAsia="ar-SA"/>
        </w:rPr>
        <w:t>5</w:t>
      </w:r>
      <w:r w:rsidR="0019329B" w:rsidRPr="0019329B">
        <w:rPr>
          <w:sz w:val="22"/>
          <w:szCs w:val="22"/>
          <w:lang w:eastAsia="ar-SA"/>
        </w:rPr>
        <w:t>6 osobom przyznano jednorazowo środki na podjęcie działalności gospodarczej,</w:t>
      </w:r>
    </w:p>
    <w:p w14:paraId="04616DF9" w14:textId="77777777" w:rsidR="0019329B" w:rsidRPr="0019329B" w:rsidRDefault="00177CF6" w:rsidP="006F6ABB">
      <w:pPr>
        <w:numPr>
          <w:ilvl w:val="0"/>
          <w:numId w:val="14"/>
        </w:numPr>
        <w:spacing w:line="276" w:lineRule="auto"/>
        <w:ind w:left="426" w:hanging="426"/>
        <w:jc w:val="both"/>
        <w:rPr>
          <w:sz w:val="22"/>
          <w:szCs w:val="22"/>
          <w:lang w:eastAsia="ar-SA"/>
        </w:rPr>
      </w:pPr>
      <w:r>
        <w:rPr>
          <w:sz w:val="22"/>
          <w:szCs w:val="22"/>
          <w:lang w:eastAsia="ar-SA"/>
        </w:rPr>
        <w:t>37</w:t>
      </w:r>
      <w:r w:rsidR="0019329B" w:rsidRPr="0019329B">
        <w:rPr>
          <w:sz w:val="22"/>
          <w:szCs w:val="22"/>
          <w:lang w:eastAsia="ar-SA"/>
        </w:rPr>
        <w:t xml:space="preserve"> osób podjęło zatrudnienie w ramach prac interwencyjnych,</w:t>
      </w:r>
    </w:p>
    <w:p w14:paraId="28C4A51A" w14:textId="77777777" w:rsidR="0019329B" w:rsidRPr="0019329B" w:rsidRDefault="00177CF6" w:rsidP="006F6ABB">
      <w:pPr>
        <w:numPr>
          <w:ilvl w:val="0"/>
          <w:numId w:val="14"/>
        </w:numPr>
        <w:spacing w:line="276" w:lineRule="auto"/>
        <w:ind w:left="426" w:hanging="426"/>
        <w:jc w:val="both"/>
        <w:rPr>
          <w:sz w:val="22"/>
          <w:szCs w:val="22"/>
          <w:lang w:eastAsia="ar-SA"/>
        </w:rPr>
      </w:pPr>
      <w:r>
        <w:rPr>
          <w:sz w:val="22"/>
          <w:szCs w:val="22"/>
          <w:lang w:eastAsia="ar-SA"/>
        </w:rPr>
        <w:t>32</w:t>
      </w:r>
      <w:r w:rsidR="0019329B" w:rsidRPr="0019329B">
        <w:rPr>
          <w:sz w:val="22"/>
          <w:szCs w:val="22"/>
          <w:lang w:eastAsia="ar-SA"/>
        </w:rPr>
        <w:t xml:space="preserve"> osobom przyznano bon na zasiedlenie,</w:t>
      </w:r>
    </w:p>
    <w:p w14:paraId="1AFEA067" w14:textId="77777777" w:rsidR="0019329B" w:rsidRPr="0019329B" w:rsidRDefault="00177CF6" w:rsidP="006F6ABB">
      <w:pPr>
        <w:numPr>
          <w:ilvl w:val="0"/>
          <w:numId w:val="14"/>
        </w:numPr>
        <w:spacing w:line="276" w:lineRule="auto"/>
        <w:ind w:left="426" w:hanging="426"/>
        <w:jc w:val="both"/>
        <w:rPr>
          <w:sz w:val="22"/>
          <w:szCs w:val="22"/>
          <w:lang w:eastAsia="ar-SA"/>
        </w:rPr>
      </w:pPr>
      <w:r>
        <w:rPr>
          <w:sz w:val="22"/>
          <w:szCs w:val="22"/>
          <w:lang w:eastAsia="ar-SA"/>
        </w:rPr>
        <w:t>4</w:t>
      </w:r>
      <w:r w:rsidR="0019329B" w:rsidRPr="0019329B">
        <w:rPr>
          <w:sz w:val="22"/>
          <w:szCs w:val="22"/>
          <w:lang w:eastAsia="ar-SA"/>
        </w:rPr>
        <w:t xml:space="preserve"> osób przeszkolono na szkoleniach zawodowych,</w:t>
      </w:r>
    </w:p>
    <w:p w14:paraId="355C4D9C" w14:textId="77777777" w:rsidR="0019329B" w:rsidRPr="0019329B" w:rsidRDefault="00177CF6" w:rsidP="006F6ABB">
      <w:pPr>
        <w:numPr>
          <w:ilvl w:val="0"/>
          <w:numId w:val="14"/>
        </w:numPr>
        <w:spacing w:line="276" w:lineRule="auto"/>
        <w:ind w:left="426" w:hanging="426"/>
        <w:jc w:val="both"/>
        <w:rPr>
          <w:sz w:val="22"/>
          <w:szCs w:val="22"/>
          <w:lang w:eastAsia="ar-SA"/>
        </w:rPr>
      </w:pPr>
      <w:r>
        <w:rPr>
          <w:sz w:val="22"/>
          <w:szCs w:val="22"/>
          <w:lang w:eastAsia="ar-SA"/>
        </w:rPr>
        <w:t>2</w:t>
      </w:r>
      <w:r w:rsidR="0019329B" w:rsidRPr="0019329B">
        <w:rPr>
          <w:sz w:val="22"/>
          <w:szCs w:val="22"/>
          <w:lang w:eastAsia="ar-SA"/>
        </w:rPr>
        <w:t xml:space="preserve"> oso</w:t>
      </w:r>
      <w:r>
        <w:rPr>
          <w:sz w:val="22"/>
          <w:szCs w:val="22"/>
          <w:lang w:eastAsia="ar-SA"/>
        </w:rPr>
        <w:t>by</w:t>
      </w:r>
      <w:r w:rsidR="0019329B" w:rsidRPr="0019329B">
        <w:rPr>
          <w:sz w:val="22"/>
          <w:szCs w:val="22"/>
          <w:lang w:eastAsia="ar-SA"/>
        </w:rPr>
        <w:t xml:space="preserve"> został</w:t>
      </w:r>
      <w:r>
        <w:rPr>
          <w:sz w:val="22"/>
          <w:szCs w:val="22"/>
          <w:lang w:eastAsia="ar-SA"/>
        </w:rPr>
        <w:t>y</w:t>
      </w:r>
      <w:r w:rsidR="0019329B" w:rsidRPr="0019329B">
        <w:rPr>
          <w:sz w:val="22"/>
          <w:szCs w:val="22"/>
          <w:lang w:eastAsia="ar-SA"/>
        </w:rPr>
        <w:t xml:space="preserve"> zatrudnion</w:t>
      </w:r>
      <w:r>
        <w:rPr>
          <w:sz w:val="22"/>
          <w:szCs w:val="22"/>
          <w:lang w:eastAsia="ar-SA"/>
        </w:rPr>
        <w:t>e</w:t>
      </w:r>
      <w:r w:rsidR="0019329B" w:rsidRPr="0019329B">
        <w:rPr>
          <w:sz w:val="22"/>
          <w:szCs w:val="22"/>
          <w:lang w:eastAsia="ar-SA"/>
        </w:rPr>
        <w:t xml:space="preserve"> w ramach dofinansowania wynagrodzenia za zatrudnienie    </w:t>
      </w:r>
    </w:p>
    <w:p w14:paraId="311A2A5F" w14:textId="77777777" w:rsidR="0019329B" w:rsidRPr="0019329B" w:rsidRDefault="0019329B" w:rsidP="0019329B">
      <w:pPr>
        <w:spacing w:line="276" w:lineRule="auto"/>
        <w:jc w:val="both"/>
        <w:rPr>
          <w:sz w:val="22"/>
          <w:szCs w:val="22"/>
          <w:lang w:eastAsia="ar-SA"/>
        </w:rPr>
      </w:pPr>
      <w:r w:rsidRPr="0019329B">
        <w:rPr>
          <w:sz w:val="22"/>
          <w:szCs w:val="22"/>
          <w:lang w:eastAsia="ar-SA"/>
        </w:rPr>
        <w:t xml:space="preserve">        skierowanego bezrobotnego powyżej 50 roku życia,</w:t>
      </w:r>
    </w:p>
    <w:p w14:paraId="53D84A0A" w14:textId="77777777" w:rsidR="0019329B" w:rsidRPr="0019329B" w:rsidRDefault="001F35D4" w:rsidP="006F6ABB">
      <w:pPr>
        <w:numPr>
          <w:ilvl w:val="0"/>
          <w:numId w:val="14"/>
        </w:numPr>
        <w:spacing w:line="276" w:lineRule="auto"/>
        <w:ind w:left="426" w:hanging="426"/>
        <w:jc w:val="both"/>
        <w:rPr>
          <w:sz w:val="22"/>
          <w:szCs w:val="22"/>
          <w:lang w:eastAsia="ar-SA"/>
        </w:rPr>
      </w:pPr>
      <w:r>
        <w:rPr>
          <w:sz w:val="22"/>
          <w:szCs w:val="22"/>
          <w:lang w:eastAsia="ar-SA"/>
        </w:rPr>
        <w:t>1</w:t>
      </w:r>
      <w:r w:rsidR="00177CF6">
        <w:rPr>
          <w:sz w:val="22"/>
          <w:szCs w:val="22"/>
          <w:lang w:eastAsia="ar-SA"/>
        </w:rPr>
        <w:t>3</w:t>
      </w:r>
      <w:r>
        <w:rPr>
          <w:sz w:val="22"/>
          <w:szCs w:val="22"/>
          <w:lang w:eastAsia="ar-SA"/>
        </w:rPr>
        <w:t xml:space="preserve"> </w:t>
      </w:r>
      <w:r w:rsidR="0019329B" w:rsidRPr="0019329B">
        <w:rPr>
          <w:sz w:val="22"/>
          <w:szCs w:val="22"/>
          <w:lang w:eastAsia="ar-SA"/>
        </w:rPr>
        <w:t xml:space="preserve">osób bezrobotnych do 30 roku życia </w:t>
      </w:r>
      <w:r w:rsidR="00177CF6">
        <w:rPr>
          <w:sz w:val="22"/>
          <w:szCs w:val="22"/>
          <w:lang w:eastAsia="ar-SA"/>
        </w:rPr>
        <w:t xml:space="preserve">uzyskało </w:t>
      </w:r>
      <w:r>
        <w:rPr>
          <w:sz w:val="22"/>
          <w:szCs w:val="22"/>
          <w:lang w:eastAsia="ar-SA"/>
        </w:rPr>
        <w:t xml:space="preserve"> </w:t>
      </w:r>
      <w:r w:rsidR="0019329B" w:rsidRPr="0019329B">
        <w:rPr>
          <w:sz w:val="22"/>
          <w:szCs w:val="22"/>
          <w:lang w:eastAsia="ar-SA"/>
        </w:rPr>
        <w:t>zatrudnienie w ramach refundacji na podstawie art. 150f ustawy.</w:t>
      </w:r>
    </w:p>
    <w:p w14:paraId="2B9D3F12" w14:textId="1A9E4E97" w:rsidR="00A40733" w:rsidRDefault="0019329B" w:rsidP="0019329B">
      <w:pPr>
        <w:spacing w:line="276" w:lineRule="auto"/>
        <w:jc w:val="both"/>
        <w:rPr>
          <w:sz w:val="22"/>
          <w:szCs w:val="22"/>
        </w:rPr>
      </w:pPr>
      <w:r w:rsidRPr="0019329B">
        <w:rPr>
          <w:sz w:val="22"/>
          <w:szCs w:val="22"/>
        </w:rPr>
        <w:t xml:space="preserve">W porównaniu do roku ubiegłego, kiedy to aktywizacją zawodową objęto </w:t>
      </w:r>
      <w:r w:rsidR="00DE6666">
        <w:rPr>
          <w:sz w:val="22"/>
          <w:szCs w:val="22"/>
        </w:rPr>
        <w:t>959</w:t>
      </w:r>
      <w:r w:rsidRPr="0019329B">
        <w:rPr>
          <w:sz w:val="22"/>
          <w:szCs w:val="22"/>
        </w:rPr>
        <w:t xml:space="preserve"> </w:t>
      </w:r>
      <w:r w:rsidR="00DE6666">
        <w:rPr>
          <w:sz w:val="22"/>
          <w:szCs w:val="22"/>
        </w:rPr>
        <w:t>osób</w:t>
      </w:r>
      <w:r w:rsidRPr="0019329B">
        <w:rPr>
          <w:sz w:val="22"/>
          <w:szCs w:val="22"/>
        </w:rPr>
        <w:t xml:space="preserve">, liczba osób, którym udzielono wsparcia </w:t>
      </w:r>
      <w:r w:rsidRPr="0019329B">
        <w:rPr>
          <w:bCs/>
          <w:sz w:val="22"/>
          <w:szCs w:val="22"/>
        </w:rPr>
        <w:t xml:space="preserve">zmniejszyła się o </w:t>
      </w:r>
      <w:r w:rsidR="00177CF6">
        <w:rPr>
          <w:bCs/>
          <w:sz w:val="22"/>
          <w:szCs w:val="22"/>
        </w:rPr>
        <w:t>325</w:t>
      </w:r>
      <w:r w:rsidRPr="0019329B">
        <w:rPr>
          <w:bCs/>
          <w:sz w:val="22"/>
          <w:szCs w:val="22"/>
        </w:rPr>
        <w:t xml:space="preserve"> os</w:t>
      </w:r>
      <w:r w:rsidR="00177CF6">
        <w:rPr>
          <w:bCs/>
          <w:sz w:val="22"/>
          <w:szCs w:val="22"/>
        </w:rPr>
        <w:t>ób</w:t>
      </w:r>
      <w:r w:rsidRPr="0019329B">
        <w:rPr>
          <w:bCs/>
          <w:sz w:val="22"/>
          <w:szCs w:val="22"/>
        </w:rPr>
        <w:t xml:space="preserve"> (33,</w:t>
      </w:r>
      <w:r w:rsidR="00177CF6">
        <w:rPr>
          <w:bCs/>
          <w:sz w:val="22"/>
          <w:szCs w:val="22"/>
        </w:rPr>
        <w:t>9</w:t>
      </w:r>
      <w:r w:rsidRPr="0019329B">
        <w:rPr>
          <w:bCs/>
          <w:sz w:val="22"/>
          <w:szCs w:val="22"/>
        </w:rPr>
        <w:t xml:space="preserve">%). </w:t>
      </w:r>
      <w:r w:rsidRPr="0019329B">
        <w:rPr>
          <w:sz w:val="22"/>
          <w:szCs w:val="22"/>
        </w:rPr>
        <w:t xml:space="preserve">Działaniami aktywizującymi finansowanymi ze środków Funduszu Pracy przyznanymi algorytmem objęto </w:t>
      </w:r>
      <w:r w:rsidR="004A167F">
        <w:rPr>
          <w:sz w:val="22"/>
          <w:szCs w:val="22"/>
        </w:rPr>
        <w:t>210</w:t>
      </w:r>
      <w:r w:rsidRPr="0019329B">
        <w:rPr>
          <w:sz w:val="22"/>
          <w:szCs w:val="22"/>
        </w:rPr>
        <w:t xml:space="preserve"> os</w:t>
      </w:r>
      <w:r w:rsidR="004A167F">
        <w:rPr>
          <w:sz w:val="22"/>
          <w:szCs w:val="22"/>
        </w:rPr>
        <w:t>ób</w:t>
      </w:r>
      <w:r w:rsidRPr="0019329B">
        <w:rPr>
          <w:sz w:val="22"/>
          <w:szCs w:val="22"/>
        </w:rPr>
        <w:t xml:space="preserve">, co stanowi </w:t>
      </w:r>
      <w:r w:rsidR="004A167F">
        <w:rPr>
          <w:sz w:val="22"/>
          <w:szCs w:val="22"/>
        </w:rPr>
        <w:t>33,1</w:t>
      </w:r>
      <w:r w:rsidRPr="0019329B">
        <w:rPr>
          <w:sz w:val="22"/>
          <w:szCs w:val="22"/>
        </w:rPr>
        <w:t>% ogółu osób objętych wsparciem w 201</w:t>
      </w:r>
      <w:r w:rsidR="004A167F">
        <w:rPr>
          <w:sz w:val="22"/>
          <w:szCs w:val="22"/>
        </w:rPr>
        <w:t>0</w:t>
      </w:r>
      <w:r w:rsidRPr="0019329B">
        <w:rPr>
          <w:sz w:val="22"/>
          <w:szCs w:val="22"/>
        </w:rPr>
        <w:t xml:space="preserve"> roku. W ramach dwóch projektów pozakonkursowych współfinansowanych ze środków Unii Europejskiej w ramach Europejskiego Funduszu Społecznego wsparcia udzielono </w:t>
      </w:r>
      <w:r w:rsidR="004A167F">
        <w:rPr>
          <w:sz w:val="22"/>
          <w:szCs w:val="22"/>
        </w:rPr>
        <w:t>381</w:t>
      </w:r>
      <w:r w:rsidRPr="0019329B">
        <w:rPr>
          <w:sz w:val="22"/>
          <w:szCs w:val="22"/>
        </w:rPr>
        <w:t xml:space="preserve"> osobom bezrobotnym i stanowili oni </w:t>
      </w:r>
      <w:r w:rsidR="004A167F">
        <w:rPr>
          <w:sz w:val="22"/>
          <w:szCs w:val="22"/>
        </w:rPr>
        <w:t>60,0</w:t>
      </w:r>
      <w:r w:rsidRPr="0019329B">
        <w:rPr>
          <w:sz w:val="22"/>
          <w:szCs w:val="22"/>
        </w:rPr>
        <w:t xml:space="preserve">% ogółu objętych programami rynku pracy. Dzięki dodatkowym środkom z Funduszu Pracy pozyskanych </w:t>
      </w:r>
      <w:r w:rsidR="00B55194">
        <w:rPr>
          <w:sz w:val="22"/>
          <w:szCs w:val="22"/>
        </w:rPr>
        <w:t xml:space="preserve">             </w:t>
      </w:r>
      <w:r w:rsidRPr="0019329B">
        <w:rPr>
          <w:sz w:val="22"/>
          <w:szCs w:val="22"/>
        </w:rPr>
        <w:t xml:space="preserve">z rezerwy Ministra właściwego do spraw pracy wsparciem zostało objętych </w:t>
      </w:r>
      <w:r w:rsidR="00177CF6">
        <w:rPr>
          <w:sz w:val="22"/>
          <w:szCs w:val="22"/>
        </w:rPr>
        <w:t>30</w:t>
      </w:r>
      <w:r w:rsidRPr="0019329B">
        <w:rPr>
          <w:sz w:val="22"/>
          <w:szCs w:val="22"/>
        </w:rPr>
        <w:t xml:space="preserve"> osób bezrobotnych, co stanowi 4,</w:t>
      </w:r>
      <w:r w:rsidR="00177CF6">
        <w:rPr>
          <w:sz w:val="22"/>
          <w:szCs w:val="22"/>
        </w:rPr>
        <w:t>7</w:t>
      </w:r>
      <w:r w:rsidRPr="0019329B">
        <w:rPr>
          <w:sz w:val="22"/>
          <w:szCs w:val="22"/>
        </w:rPr>
        <w:t xml:space="preserve">% ogółu aktywizowanych. Zatrudnieni na podst. art.150f ustawy w liczbie </w:t>
      </w:r>
      <w:r w:rsidR="00177CF6">
        <w:rPr>
          <w:sz w:val="22"/>
          <w:szCs w:val="22"/>
        </w:rPr>
        <w:t>13</w:t>
      </w:r>
      <w:r w:rsidRPr="0019329B">
        <w:rPr>
          <w:sz w:val="22"/>
          <w:szCs w:val="22"/>
        </w:rPr>
        <w:t xml:space="preserve"> osób stanowili </w:t>
      </w:r>
      <w:r w:rsidR="00177CF6">
        <w:rPr>
          <w:sz w:val="22"/>
          <w:szCs w:val="22"/>
        </w:rPr>
        <w:t>2,1</w:t>
      </w:r>
      <w:r w:rsidRPr="0019329B">
        <w:rPr>
          <w:sz w:val="22"/>
          <w:szCs w:val="22"/>
        </w:rPr>
        <w:t>% ogółu zaktywizowanych w 201</w:t>
      </w:r>
      <w:r w:rsidR="00177CF6">
        <w:rPr>
          <w:sz w:val="22"/>
          <w:szCs w:val="22"/>
        </w:rPr>
        <w:t>9</w:t>
      </w:r>
      <w:r w:rsidRPr="0019329B">
        <w:rPr>
          <w:sz w:val="22"/>
          <w:szCs w:val="22"/>
        </w:rPr>
        <w:t xml:space="preserve">r. </w:t>
      </w:r>
    </w:p>
    <w:p w14:paraId="4A895C6C" w14:textId="77777777" w:rsidR="0019329B" w:rsidRPr="0019329B" w:rsidRDefault="0019329B" w:rsidP="0019329B">
      <w:pPr>
        <w:spacing w:line="276" w:lineRule="auto"/>
        <w:jc w:val="both"/>
        <w:rPr>
          <w:color w:val="000000"/>
          <w:sz w:val="22"/>
          <w:szCs w:val="22"/>
        </w:rPr>
      </w:pPr>
      <w:r w:rsidRPr="0019329B">
        <w:rPr>
          <w:color w:val="000000"/>
          <w:sz w:val="22"/>
          <w:szCs w:val="22"/>
        </w:rPr>
        <w:t xml:space="preserve">Ponadto </w:t>
      </w:r>
      <w:r w:rsidR="004A167F">
        <w:rPr>
          <w:color w:val="000000"/>
          <w:sz w:val="22"/>
          <w:szCs w:val="22"/>
        </w:rPr>
        <w:t>257</w:t>
      </w:r>
      <w:r w:rsidRPr="0019329B">
        <w:rPr>
          <w:color w:val="000000"/>
          <w:sz w:val="22"/>
          <w:szCs w:val="22"/>
        </w:rPr>
        <w:t xml:space="preserve"> osób  kontynuowało formy aktywizacji rozpoczęte w roku poprzednim, z tego: </w:t>
      </w:r>
      <w:r w:rsidR="004A167F">
        <w:rPr>
          <w:color w:val="000000"/>
          <w:sz w:val="22"/>
          <w:szCs w:val="22"/>
        </w:rPr>
        <w:t>5</w:t>
      </w:r>
      <w:r w:rsidR="00544830">
        <w:rPr>
          <w:color w:val="000000"/>
          <w:sz w:val="22"/>
          <w:szCs w:val="22"/>
        </w:rPr>
        <w:t>4</w:t>
      </w:r>
      <w:r w:rsidRPr="0019329B">
        <w:rPr>
          <w:color w:val="000000"/>
          <w:sz w:val="22"/>
          <w:szCs w:val="22"/>
        </w:rPr>
        <w:t xml:space="preserve"> os</w:t>
      </w:r>
      <w:r w:rsidR="004A167F">
        <w:rPr>
          <w:color w:val="000000"/>
          <w:sz w:val="22"/>
          <w:szCs w:val="22"/>
        </w:rPr>
        <w:t>oby</w:t>
      </w:r>
      <w:r w:rsidRPr="0019329B">
        <w:rPr>
          <w:color w:val="000000"/>
          <w:sz w:val="22"/>
          <w:szCs w:val="22"/>
        </w:rPr>
        <w:t xml:space="preserve"> staże,</w:t>
      </w:r>
      <w:r w:rsidR="00544830">
        <w:rPr>
          <w:color w:val="000000"/>
          <w:sz w:val="22"/>
          <w:szCs w:val="22"/>
        </w:rPr>
        <w:t xml:space="preserve"> w tym</w:t>
      </w:r>
      <w:r w:rsidRPr="0019329B">
        <w:rPr>
          <w:color w:val="000000"/>
          <w:sz w:val="22"/>
          <w:szCs w:val="22"/>
        </w:rPr>
        <w:t xml:space="preserve"> </w:t>
      </w:r>
      <w:r w:rsidR="004A167F">
        <w:rPr>
          <w:color w:val="000000"/>
          <w:sz w:val="22"/>
          <w:szCs w:val="22"/>
        </w:rPr>
        <w:t>1</w:t>
      </w:r>
      <w:r w:rsidRPr="0019329B">
        <w:rPr>
          <w:color w:val="000000"/>
          <w:sz w:val="22"/>
          <w:szCs w:val="22"/>
        </w:rPr>
        <w:t xml:space="preserve"> os</w:t>
      </w:r>
      <w:r w:rsidR="004A167F">
        <w:rPr>
          <w:color w:val="000000"/>
          <w:sz w:val="22"/>
          <w:szCs w:val="22"/>
        </w:rPr>
        <w:t>oba</w:t>
      </w:r>
      <w:r w:rsidRPr="0019329B">
        <w:rPr>
          <w:color w:val="000000"/>
          <w:sz w:val="22"/>
          <w:szCs w:val="22"/>
        </w:rPr>
        <w:t xml:space="preserve"> staż w ramach bonu stażowego; zatrudnienie kontynuował</w:t>
      </w:r>
      <w:r w:rsidR="00544830">
        <w:rPr>
          <w:color w:val="000000"/>
          <w:sz w:val="22"/>
          <w:szCs w:val="22"/>
        </w:rPr>
        <w:t>y</w:t>
      </w:r>
      <w:r w:rsidR="001162A3">
        <w:rPr>
          <w:color w:val="000000"/>
          <w:sz w:val="22"/>
          <w:szCs w:val="22"/>
        </w:rPr>
        <w:t>:</w:t>
      </w:r>
      <w:r w:rsidRPr="0019329B">
        <w:rPr>
          <w:color w:val="000000"/>
          <w:sz w:val="22"/>
          <w:szCs w:val="22"/>
        </w:rPr>
        <w:t>: 3</w:t>
      </w:r>
      <w:r w:rsidR="001162A3">
        <w:rPr>
          <w:color w:val="000000"/>
          <w:sz w:val="22"/>
          <w:szCs w:val="22"/>
        </w:rPr>
        <w:t>2</w:t>
      </w:r>
      <w:r w:rsidRPr="0019329B">
        <w:rPr>
          <w:color w:val="000000"/>
          <w:sz w:val="22"/>
          <w:szCs w:val="22"/>
        </w:rPr>
        <w:t xml:space="preserve"> os</w:t>
      </w:r>
      <w:r w:rsidR="001162A3">
        <w:rPr>
          <w:color w:val="000000"/>
          <w:sz w:val="22"/>
          <w:szCs w:val="22"/>
        </w:rPr>
        <w:t>oby</w:t>
      </w:r>
      <w:r w:rsidRPr="0019329B">
        <w:rPr>
          <w:color w:val="000000"/>
          <w:sz w:val="22"/>
          <w:szCs w:val="22"/>
        </w:rPr>
        <w:t xml:space="preserve"> w ramach prac interwencyjnych, </w:t>
      </w:r>
      <w:r w:rsidR="001162A3">
        <w:rPr>
          <w:color w:val="000000"/>
          <w:sz w:val="22"/>
          <w:szCs w:val="22"/>
        </w:rPr>
        <w:t xml:space="preserve">42 osoby </w:t>
      </w:r>
      <w:r w:rsidRPr="0019329B">
        <w:rPr>
          <w:color w:val="000000"/>
          <w:sz w:val="22"/>
          <w:szCs w:val="22"/>
        </w:rPr>
        <w:t xml:space="preserve">w ramach robót publicznych, 1 osoba w ramach bonu zatrudnieniowego, </w:t>
      </w:r>
      <w:r w:rsidR="001162A3">
        <w:rPr>
          <w:color w:val="000000"/>
          <w:sz w:val="22"/>
          <w:szCs w:val="22"/>
        </w:rPr>
        <w:t>23 osoby</w:t>
      </w:r>
      <w:r w:rsidRPr="0019329B">
        <w:rPr>
          <w:color w:val="000000"/>
          <w:sz w:val="22"/>
          <w:szCs w:val="22"/>
        </w:rPr>
        <w:t xml:space="preserve"> w ramach bonu na zasiedlenie, </w:t>
      </w:r>
      <w:r w:rsidR="001162A3">
        <w:rPr>
          <w:color w:val="000000"/>
          <w:sz w:val="22"/>
          <w:szCs w:val="22"/>
        </w:rPr>
        <w:t>4</w:t>
      </w:r>
      <w:r w:rsidRPr="0019329B">
        <w:rPr>
          <w:color w:val="000000"/>
          <w:sz w:val="22"/>
          <w:szCs w:val="22"/>
        </w:rPr>
        <w:t xml:space="preserve"> </w:t>
      </w:r>
      <w:r w:rsidR="001162A3">
        <w:rPr>
          <w:color w:val="000000"/>
          <w:sz w:val="22"/>
          <w:szCs w:val="22"/>
        </w:rPr>
        <w:t>osoby</w:t>
      </w:r>
      <w:r w:rsidRPr="0019329B">
        <w:rPr>
          <w:color w:val="000000"/>
          <w:sz w:val="22"/>
          <w:szCs w:val="22"/>
        </w:rPr>
        <w:t xml:space="preserve"> w ramach dofinansowania wynagrodzenia za zatrudnienie bezrobotnych, którzy ukończyli 50 rok życia, 1</w:t>
      </w:r>
      <w:r w:rsidR="001162A3">
        <w:rPr>
          <w:color w:val="000000"/>
          <w:sz w:val="22"/>
          <w:szCs w:val="22"/>
        </w:rPr>
        <w:t>01</w:t>
      </w:r>
      <w:r w:rsidRPr="0019329B">
        <w:rPr>
          <w:color w:val="000000"/>
          <w:sz w:val="22"/>
          <w:szCs w:val="22"/>
        </w:rPr>
        <w:t xml:space="preserve"> osób do 30 roku życia kontynuowało zatrudnienie na podstawie art. 150f ustawy.</w:t>
      </w:r>
    </w:p>
    <w:p w14:paraId="12AB6EA2" w14:textId="77777777" w:rsidR="0019329B" w:rsidRPr="00FB14EB" w:rsidRDefault="0019329B" w:rsidP="0019329B">
      <w:pPr>
        <w:spacing w:line="276" w:lineRule="auto"/>
        <w:ind w:firstLine="708"/>
        <w:jc w:val="both"/>
        <w:rPr>
          <w:sz w:val="22"/>
          <w:szCs w:val="22"/>
        </w:rPr>
      </w:pPr>
      <w:r w:rsidRPr="0019329B">
        <w:rPr>
          <w:color w:val="000000"/>
          <w:sz w:val="22"/>
          <w:szCs w:val="22"/>
        </w:rPr>
        <w:t>W 201</w:t>
      </w:r>
      <w:r w:rsidR="001162A3">
        <w:rPr>
          <w:color w:val="000000"/>
          <w:sz w:val="22"/>
          <w:szCs w:val="22"/>
        </w:rPr>
        <w:t>9</w:t>
      </w:r>
      <w:r w:rsidRPr="0019329B">
        <w:rPr>
          <w:color w:val="000000"/>
          <w:sz w:val="22"/>
          <w:szCs w:val="22"/>
        </w:rPr>
        <w:t xml:space="preserve">  roku najwięcej osób skierowano </w:t>
      </w:r>
      <w:r w:rsidRPr="0019329B">
        <w:rPr>
          <w:b/>
          <w:i/>
          <w:color w:val="000000"/>
          <w:sz w:val="22"/>
          <w:szCs w:val="22"/>
        </w:rPr>
        <w:t>do odbycia stażu</w:t>
      </w:r>
      <w:r w:rsidRPr="0019329B">
        <w:rPr>
          <w:color w:val="000000"/>
          <w:sz w:val="22"/>
          <w:szCs w:val="22"/>
        </w:rPr>
        <w:t xml:space="preserve"> – </w:t>
      </w:r>
      <w:r w:rsidR="001162A3">
        <w:rPr>
          <w:color w:val="000000"/>
          <w:sz w:val="22"/>
          <w:szCs w:val="22"/>
        </w:rPr>
        <w:t>34</w:t>
      </w:r>
      <w:r w:rsidRPr="0019329B">
        <w:rPr>
          <w:color w:val="000000"/>
          <w:sz w:val="22"/>
          <w:szCs w:val="22"/>
        </w:rPr>
        <w:t xml:space="preserve">6 osób, co stanowi </w:t>
      </w:r>
      <w:r w:rsidR="001162A3">
        <w:rPr>
          <w:color w:val="000000"/>
          <w:sz w:val="22"/>
          <w:szCs w:val="22"/>
        </w:rPr>
        <w:t>54,6</w:t>
      </w:r>
      <w:r w:rsidRPr="0019329B">
        <w:rPr>
          <w:color w:val="000000"/>
          <w:sz w:val="22"/>
          <w:szCs w:val="22"/>
        </w:rPr>
        <w:t>% ogółu zaktywizowanych w 201</w:t>
      </w:r>
      <w:r w:rsidR="001162A3">
        <w:rPr>
          <w:color w:val="000000"/>
          <w:sz w:val="22"/>
          <w:szCs w:val="22"/>
        </w:rPr>
        <w:t>9</w:t>
      </w:r>
      <w:r w:rsidRPr="0019329B">
        <w:rPr>
          <w:color w:val="000000"/>
          <w:sz w:val="22"/>
          <w:szCs w:val="22"/>
        </w:rPr>
        <w:t xml:space="preserve">r., a </w:t>
      </w:r>
      <w:r w:rsidR="00544830">
        <w:rPr>
          <w:color w:val="000000"/>
          <w:sz w:val="22"/>
          <w:szCs w:val="22"/>
        </w:rPr>
        <w:t xml:space="preserve">54 osoby </w:t>
      </w:r>
      <w:r w:rsidRPr="0019329B">
        <w:rPr>
          <w:color w:val="000000"/>
          <w:sz w:val="22"/>
          <w:szCs w:val="22"/>
        </w:rPr>
        <w:t>kontynuował</w:t>
      </w:r>
      <w:r w:rsidR="00544830">
        <w:rPr>
          <w:color w:val="000000"/>
          <w:sz w:val="22"/>
          <w:szCs w:val="22"/>
        </w:rPr>
        <w:t>y</w:t>
      </w:r>
      <w:r w:rsidRPr="0019329B">
        <w:rPr>
          <w:color w:val="000000"/>
          <w:sz w:val="22"/>
          <w:szCs w:val="22"/>
        </w:rPr>
        <w:t xml:space="preserve"> tą formę wsparcia na podstawie umów zawartych w roku 201</w:t>
      </w:r>
      <w:r w:rsidR="00544830">
        <w:rPr>
          <w:color w:val="000000"/>
          <w:sz w:val="22"/>
          <w:szCs w:val="22"/>
        </w:rPr>
        <w:t>8</w:t>
      </w:r>
      <w:r w:rsidRPr="00FB14EB">
        <w:rPr>
          <w:sz w:val="22"/>
          <w:szCs w:val="22"/>
        </w:rPr>
        <w:t xml:space="preserve">. Efektywność zatrudnieniowa stażu liczona w końcu roku wyniosła </w:t>
      </w:r>
      <w:r w:rsidR="00FB14EB" w:rsidRPr="00FB14EB">
        <w:rPr>
          <w:sz w:val="22"/>
          <w:szCs w:val="22"/>
        </w:rPr>
        <w:t>87,</w:t>
      </w:r>
      <w:r w:rsidR="00FB14EB">
        <w:rPr>
          <w:sz w:val="22"/>
          <w:szCs w:val="22"/>
        </w:rPr>
        <w:t>8</w:t>
      </w:r>
      <w:r w:rsidRPr="00FB14EB">
        <w:rPr>
          <w:sz w:val="22"/>
          <w:szCs w:val="22"/>
        </w:rPr>
        <w:t>%.</w:t>
      </w:r>
    </w:p>
    <w:p w14:paraId="55BFF6B2" w14:textId="77777777" w:rsidR="0019329B" w:rsidRPr="0019329B" w:rsidRDefault="0019329B" w:rsidP="00A40733">
      <w:pPr>
        <w:spacing w:line="276" w:lineRule="auto"/>
        <w:ind w:firstLine="708"/>
        <w:jc w:val="both"/>
        <w:rPr>
          <w:color w:val="000000"/>
          <w:sz w:val="22"/>
          <w:szCs w:val="22"/>
        </w:rPr>
      </w:pPr>
      <w:r w:rsidRPr="0019329B">
        <w:rPr>
          <w:color w:val="000000"/>
          <w:sz w:val="22"/>
          <w:szCs w:val="22"/>
        </w:rPr>
        <w:t>W 201</w:t>
      </w:r>
      <w:r w:rsidR="00544830">
        <w:rPr>
          <w:color w:val="000000"/>
          <w:sz w:val="22"/>
          <w:szCs w:val="22"/>
        </w:rPr>
        <w:t>9</w:t>
      </w:r>
      <w:r w:rsidRPr="0019329B">
        <w:rPr>
          <w:color w:val="000000"/>
          <w:sz w:val="22"/>
          <w:szCs w:val="22"/>
        </w:rPr>
        <w:t xml:space="preserve"> Urząd realizował również projekt staży w placówkach Agencji Restrukturyzacji                    i Modernizacji Rolnictwa dla 4 osób bezrobotnych.</w:t>
      </w:r>
    </w:p>
    <w:p w14:paraId="4067ED32" w14:textId="77777777" w:rsidR="0019329B" w:rsidRPr="0019329B" w:rsidRDefault="0019329B" w:rsidP="00544830">
      <w:pPr>
        <w:suppressAutoHyphens w:val="0"/>
        <w:snapToGrid w:val="0"/>
        <w:jc w:val="both"/>
        <w:rPr>
          <w:color w:val="000000"/>
          <w:sz w:val="22"/>
          <w:szCs w:val="22"/>
        </w:rPr>
      </w:pPr>
      <w:r w:rsidRPr="0019329B">
        <w:rPr>
          <w:color w:val="000000"/>
          <w:sz w:val="22"/>
          <w:szCs w:val="22"/>
        </w:rPr>
        <w:t>Wydatki z Funduszu Pracy na stypendia i składki</w:t>
      </w:r>
      <w:r w:rsidR="005354D7">
        <w:rPr>
          <w:color w:val="000000"/>
          <w:sz w:val="22"/>
          <w:szCs w:val="22"/>
        </w:rPr>
        <w:t xml:space="preserve"> </w:t>
      </w:r>
      <w:r w:rsidRPr="0019329B">
        <w:rPr>
          <w:color w:val="000000"/>
          <w:sz w:val="22"/>
          <w:szCs w:val="22"/>
        </w:rPr>
        <w:t xml:space="preserve">na ubezpieczenia społeczne za okres odbywania stażu, w tym w ramach bonu stażowego wyniosły </w:t>
      </w:r>
      <w:r w:rsidR="00544830">
        <w:rPr>
          <w:sz w:val="22"/>
          <w:szCs w:val="22"/>
          <w:lang w:eastAsia="ar-SA"/>
        </w:rPr>
        <w:t xml:space="preserve">2 580 753,00 </w:t>
      </w:r>
      <w:r w:rsidR="005354D7">
        <w:rPr>
          <w:color w:val="000000"/>
          <w:sz w:val="22"/>
          <w:szCs w:val="22"/>
        </w:rPr>
        <w:t xml:space="preserve">zł. </w:t>
      </w:r>
      <w:r w:rsidRPr="0019329B">
        <w:rPr>
          <w:color w:val="000000"/>
          <w:sz w:val="22"/>
          <w:szCs w:val="22"/>
        </w:rPr>
        <w:t xml:space="preserve">i stanowiły </w:t>
      </w:r>
      <w:r w:rsidR="00544830">
        <w:rPr>
          <w:color w:val="000000"/>
          <w:sz w:val="22"/>
          <w:szCs w:val="22"/>
        </w:rPr>
        <w:t>41,4</w:t>
      </w:r>
      <w:r w:rsidRPr="0019329B">
        <w:rPr>
          <w:color w:val="000000"/>
          <w:sz w:val="22"/>
          <w:szCs w:val="22"/>
        </w:rPr>
        <w:t>% ogółu wydatków Funduszu Pracy (w 201</w:t>
      </w:r>
      <w:r w:rsidR="00544830">
        <w:rPr>
          <w:color w:val="000000"/>
          <w:sz w:val="22"/>
          <w:szCs w:val="22"/>
        </w:rPr>
        <w:t>8</w:t>
      </w:r>
      <w:r w:rsidRPr="0019329B">
        <w:rPr>
          <w:color w:val="000000"/>
          <w:sz w:val="22"/>
          <w:szCs w:val="22"/>
        </w:rPr>
        <w:t xml:space="preserve">r – </w:t>
      </w:r>
      <w:r w:rsidR="00544830">
        <w:rPr>
          <w:color w:val="000000"/>
          <w:sz w:val="22"/>
          <w:szCs w:val="22"/>
        </w:rPr>
        <w:t>34,71</w:t>
      </w:r>
      <w:r w:rsidRPr="0019329B">
        <w:rPr>
          <w:color w:val="000000"/>
          <w:sz w:val="22"/>
          <w:szCs w:val="22"/>
        </w:rPr>
        <w:t>%).</w:t>
      </w:r>
    </w:p>
    <w:p w14:paraId="6E036B88" w14:textId="77777777" w:rsidR="0019329B" w:rsidRPr="0019329B" w:rsidRDefault="0019329B" w:rsidP="0019329B">
      <w:pPr>
        <w:spacing w:line="276" w:lineRule="auto"/>
        <w:jc w:val="both"/>
        <w:rPr>
          <w:color w:val="000000"/>
          <w:sz w:val="22"/>
          <w:szCs w:val="22"/>
        </w:rPr>
      </w:pPr>
    </w:p>
    <w:p w14:paraId="14412E7B" w14:textId="77777777" w:rsidR="0019329B" w:rsidRPr="0019329B" w:rsidRDefault="0019329B" w:rsidP="0019329B">
      <w:pPr>
        <w:spacing w:line="276" w:lineRule="auto"/>
        <w:ind w:firstLine="708"/>
        <w:jc w:val="both"/>
        <w:rPr>
          <w:color w:val="000000"/>
          <w:sz w:val="22"/>
          <w:szCs w:val="22"/>
        </w:rPr>
      </w:pPr>
      <w:r w:rsidRPr="0019329B">
        <w:rPr>
          <w:color w:val="000000"/>
          <w:sz w:val="22"/>
          <w:szCs w:val="22"/>
        </w:rPr>
        <w:lastRenderedPageBreak/>
        <w:t xml:space="preserve">Drugą co do wielkości formą aktywizacji były roboty publiczne. Zatrudnienie w ramach </w:t>
      </w:r>
      <w:r w:rsidRPr="0019329B">
        <w:rPr>
          <w:b/>
          <w:i/>
          <w:color w:val="000000"/>
          <w:sz w:val="22"/>
          <w:szCs w:val="22"/>
        </w:rPr>
        <w:t xml:space="preserve">robót publicznych </w:t>
      </w:r>
      <w:r w:rsidRPr="0019329B">
        <w:rPr>
          <w:color w:val="000000"/>
          <w:sz w:val="22"/>
          <w:szCs w:val="22"/>
        </w:rPr>
        <w:t>uzyskał</w:t>
      </w:r>
      <w:r w:rsidR="00544830">
        <w:rPr>
          <w:color w:val="000000"/>
          <w:sz w:val="22"/>
          <w:szCs w:val="22"/>
        </w:rPr>
        <w:t>o 108 osób</w:t>
      </w:r>
      <w:r w:rsidRPr="0019329B">
        <w:rPr>
          <w:color w:val="000000"/>
          <w:sz w:val="22"/>
          <w:szCs w:val="22"/>
        </w:rPr>
        <w:t xml:space="preserve"> (</w:t>
      </w:r>
      <w:r w:rsidR="00544830">
        <w:rPr>
          <w:color w:val="000000"/>
          <w:sz w:val="22"/>
          <w:szCs w:val="22"/>
        </w:rPr>
        <w:t>17,0</w:t>
      </w:r>
      <w:r w:rsidRPr="0019329B">
        <w:rPr>
          <w:color w:val="000000"/>
          <w:sz w:val="22"/>
          <w:szCs w:val="22"/>
        </w:rPr>
        <w:t xml:space="preserve">% zaktywizowanych), w tym: </w:t>
      </w:r>
    </w:p>
    <w:p w14:paraId="23A0D1B8" w14:textId="307E6B91" w:rsidR="0019329B" w:rsidRDefault="0019329B" w:rsidP="006F6ABB">
      <w:pPr>
        <w:numPr>
          <w:ilvl w:val="0"/>
          <w:numId w:val="19"/>
        </w:numPr>
        <w:spacing w:line="276" w:lineRule="auto"/>
        <w:jc w:val="both"/>
        <w:rPr>
          <w:color w:val="000000"/>
          <w:sz w:val="22"/>
          <w:szCs w:val="22"/>
        </w:rPr>
      </w:pPr>
      <w:r w:rsidRPr="0019329B">
        <w:rPr>
          <w:color w:val="000000"/>
          <w:sz w:val="22"/>
          <w:szCs w:val="22"/>
        </w:rPr>
        <w:t>71 osób w ramach środków Funduszu Pracy przyznanych algorytmem,</w:t>
      </w:r>
    </w:p>
    <w:p w14:paraId="6B9A39B0" w14:textId="77777777" w:rsidR="0019329B" w:rsidRDefault="00544830" w:rsidP="00544830">
      <w:pPr>
        <w:numPr>
          <w:ilvl w:val="0"/>
          <w:numId w:val="19"/>
        </w:numPr>
        <w:spacing w:line="276" w:lineRule="auto"/>
        <w:jc w:val="both"/>
        <w:rPr>
          <w:color w:val="000000"/>
          <w:sz w:val="22"/>
          <w:szCs w:val="22"/>
        </w:rPr>
      </w:pPr>
      <w:r w:rsidRPr="00544830">
        <w:rPr>
          <w:color w:val="000000"/>
          <w:sz w:val="22"/>
          <w:szCs w:val="22"/>
        </w:rPr>
        <w:t>6</w:t>
      </w:r>
      <w:r w:rsidR="0019329B" w:rsidRPr="00544830">
        <w:rPr>
          <w:color w:val="000000"/>
          <w:sz w:val="22"/>
          <w:szCs w:val="22"/>
        </w:rPr>
        <w:t xml:space="preserve"> osób z rezerwy Ministra Rodziny, Pracy i Polityki Społecznej</w:t>
      </w:r>
      <w:r w:rsidRPr="00544830">
        <w:rPr>
          <w:color w:val="000000"/>
          <w:sz w:val="22"/>
          <w:szCs w:val="22"/>
        </w:rPr>
        <w:t xml:space="preserve">  w</w:t>
      </w:r>
      <w:r w:rsidR="0019329B" w:rsidRPr="00544830">
        <w:rPr>
          <w:color w:val="000000"/>
          <w:sz w:val="22"/>
          <w:szCs w:val="22"/>
        </w:rPr>
        <w:t xml:space="preserve"> ramach Programu aktywizacji zawodowej bezrobotnych zamieszkujących na wsi,</w:t>
      </w:r>
    </w:p>
    <w:p w14:paraId="16A3F779" w14:textId="77777777" w:rsidR="00544830" w:rsidRPr="00544830" w:rsidRDefault="00544830" w:rsidP="00544830">
      <w:pPr>
        <w:spacing w:line="276" w:lineRule="auto"/>
        <w:jc w:val="both"/>
        <w:rPr>
          <w:color w:val="000000"/>
          <w:sz w:val="22"/>
          <w:szCs w:val="22"/>
        </w:rPr>
      </w:pPr>
      <w:r>
        <w:rPr>
          <w:color w:val="000000"/>
          <w:sz w:val="22"/>
          <w:szCs w:val="22"/>
        </w:rPr>
        <w:t>Ponadto 42 osoby kontynuowały tą for</w:t>
      </w:r>
      <w:r w:rsidR="00A40733">
        <w:rPr>
          <w:color w:val="000000"/>
          <w:sz w:val="22"/>
          <w:szCs w:val="22"/>
        </w:rPr>
        <w:t>mę</w:t>
      </w:r>
      <w:r>
        <w:rPr>
          <w:color w:val="000000"/>
          <w:sz w:val="22"/>
          <w:szCs w:val="22"/>
        </w:rPr>
        <w:t xml:space="preserve"> wsparcia w ramach umów zawartych w 2019r.</w:t>
      </w:r>
    </w:p>
    <w:p w14:paraId="2B598B0A" w14:textId="77777777" w:rsidR="0019329B" w:rsidRPr="00FB14EB" w:rsidRDefault="0019329B" w:rsidP="0019329B">
      <w:pPr>
        <w:spacing w:line="276" w:lineRule="auto"/>
        <w:jc w:val="both"/>
        <w:rPr>
          <w:sz w:val="22"/>
          <w:szCs w:val="22"/>
        </w:rPr>
      </w:pPr>
      <w:r w:rsidRPr="00FB14EB">
        <w:rPr>
          <w:sz w:val="22"/>
          <w:szCs w:val="22"/>
        </w:rPr>
        <w:t xml:space="preserve">Efektywność zatrudnieniowa programu robót publicznych w końcu roku wyniosła </w:t>
      </w:r>
      <w:r w:rsidR="00FB14EB" w:rsidRPr="00FB14EB">
        <w:rPr>
          <w:sz w:val="22"/>
          <w:szCs w:val="22"/>
        </w:rPr>
        <w:t>72,6</w:t>
      </w:r>
      <w:r w:rsidRPr="00FB14EB">
        <w:rPr>
          <w:sz w:val="22"/>
          <w:szCs w:val="22"/>
        </w:rPr>
        <w:t>%.</w:t>
      </w:r>
    </w:p>
    <w:p w14:paraId="2537CD4F" w14:textId="77777777" w:rsidR="0019329B" w:rsidRPr="0019329B" w:rsidRDefault="0019329B" w:rsidP="0019329B">
      <w:pPr>
        <w:spacing w:after="120" w:line="276" w:lineRule="auto"/>
        <w:jc w:val="both"/>
        <w:rPr>
          <w:sz w:val="22"/>
          <w:szCs w:val="22"/>
        </w:rPr>
      </w:pPr>
      <w:r w:rsidRPr="0019329B">
        <w:rPr>
          <w:sz w:val="22"/>
          <w:szCs w:val="22"/>
        </w:rPr>
        <w:t xml:space="preserve">Wydatki z Funduszu Pracy na refundację kosztów z tytułu robót publicznych wyniosły                                  </w:t>
      </w:r>
      <w:r w:rsidR="009D6B17">
        <w:rPr>
          <w:sz w:val="22"/>
          <w:szCs w:val="22"/>
          <w:lang w:eastAsia="ar-SA"/>
        </w:rPr>
        <w:t xml:space="preserve">1 342 180,00 </w:t>
      </w:r>
      <w:r w:rsidRPr="0019329B">
        <w:rPr>
          <w:sz w:val="22"/>
          <w:szCs w:val="22"/>
        </w:rPr>
        <w:t>zł, co stanowiło 2</w:t>
      </w:r>
      <w:r w:rsidR="009D6B17">
        <w:rPr>
          <w:sz w:val="22"/>
          <w:szCs w:val="22"/>
        </w:rPr>
        <w:t>1,5</w:t>
      </w:r>
      <w:r w:rsidRPr="0019329B">
        <w:rPr>
          <w:sz w:val="22"/>
          <w:szCs w:val="22"/>
        </w:rPr>
        <w:t>% wydatków ogółem (w 201</w:t>
      </w:r>
      <w:r w:rsidR="00544830">
        <w:rPr>
          <w:sz w:val="22"/>
          <w:szCs w:val="22"/>
        </w:rPr>
        <w:t>8</w:t>
      </w:r>
      <w:r w:rsidRPr="0019329B">
        <w:rPr>
          <w:sz w:val="22"/>
          <w:szCs w:val="22"/>
        </w:rPr>
        <w:t xml:space="preserve">r – </w:t>
      </w:r>
      <w:r w:rsidR="009D6B17">
        <w:rPr>
          <w:sz w:val="22"/>
          <w:szCs w:val="22"/>
        </w:rPr>
        <w:t>22,2</w:t>
      </w:r>
      <w:r w:rsidRPr="0019329B">
        <w:rPr>
          <w:sz w:val="22"/>
          <w:szCs w:val="22"/>
        </w:rPr>
        <w:t xml:space="preserve">%). </w:t>
      </w:r>
    </w:p>
    <w:bookmarkEnd w:id="13"/>
    <w:p w14:paraId="68CC1EE5" w14:textId="77777777" w:rsidR="0019329B" w:rsidRPr="0019329B" w:rsidRDefault="0019329B" w:rsidP="0019329B">
      <w:pPr>
        <w:spacing w:line="276" w:lineRule="auto"/>
        <w:ind w:firstLine="708"/>
        <w:jc w:val="both"/>
        <w:rPr>
          <w:sz w:val="22"/>
          <w:szCs w:val="22"/>
        </w:rPr>
      </w:pPr>
      <w:r w:rsidRPr="0019329B">
        <w:rPr>
          <w:sz w:val="22"/>
          <w:szCs w:val="22"/>
        </w:rPr>
        <w:t xml:space="preserve">Zmniejszyła się liczba osób, którym przyznano </w:t>
      </w:r>
      <w:r w:rsidRPr="0019329B">
        <w:rPr>
          <w:b/>
          <w:i/>
          <w:sz w:val="22"/>
          <w:szCs w:val="22"/>
        </w:rPr>
        <w:t xml:space="preserve">jednorazowe środki na podjęcie działalności gospodarczej. </w:t>
      </w:r>
      <w:r w:rsidRPr="0019329B">
        <w:rPr>
          <w:sz w:val="22"/>
          <w:szCs w:val="22"/>
        </w:rPr>
        <w:t xml:space="preserve">Przy wsparciu finansowym ze środków Funduszu Pracy oraz ze środków Unii Europejskiej, w ramach Europejskiego Funduszu Społecznego, w ramach </w:t>
      </w:r>
      <w:r w:rsidRPr="0019329B">
        <w:rPr>
          <w:b/>
          <w:i/>
          <w:sz w:val="22"/>
          <w:szCs w:val="22"/>
        </w:rPr>
        <w:t xml:space="preserve">jednorazowych środków </w:t>
      </w:r>
      <w:r w:rsidRPr="0019329B">
        <w:rPr>
          <w:sz w:val="22"/>
          <w:szCs w:val="22"/>
        </w:rPr>
        <w:t xml:space="preserve">działalność gospodarczą rozpoczęło </w:t>
      </w:r>
      <w:r w:rsidR="009D6B17">
        <w:rPr>
          <w:sz w:val="22"/>
          <w:szCs w:val="22"/>
        </w:rPr>
        <w:t>5</w:t>
      </w:r>
      <w:r w:rsidRPr="0019329B">
        <w:rPr>
          <w:sz w:val="22"/>
          <w:szCs w:val="22"/>
        </w:rPr>
        <w:t xml:space="preserve">6 osób bezrobotnych tj. </w:t>
      </w:r>
      <w:r w:rsidR="009D6B17">
        <w:rPr>
          <w:sz w:val="22"/>
          <w:szCs w:val="22"/>
        </w:rPr>
        <w:t>8,8</w:t>
      </w:r>
      <w:r w:rsidRPr="0019329B">
        <w:rPr>
          <w:sz w:val="22"/>
          <w:szCs w:val="22"/>
        </w:rPr>
        <w:t>% ogółu objętych wsparciem w 201</w:t>
      </w:r>
      <w:r w:rsidR="009D6B17">
        <w:rPr>
          <w:sz w:val="22"/>
          <w:szCs w:val="22"/>
        </w:rPr>
        <w:t>9</w:t>
      </w:r>
      <w:r w:rsidRPr="0019329B">
        <w:rPr>
          <w:sz w:val="22"/>
          <w:szCs w:val="22"/>
        </w:rPr>
        <w:t>r (w 201</w:t>
      </w:r>
      <w:r w:rsidR="009D6B17">
        <w:rPr>
          <w:sz w:val="22"/>
          <w:szCs w:val="22"/>
        </w:rPr>
        <w:t>8</w:t>
      </w:r>
      <w:r w:rsidRPr="0019329B">
        <w:rPr>
          <w:sz w:val="22"/>
          <w:szCs w:val="22"/>
        </w:rPr>
        <w:t xml:space="preserve">r – </w:t>
      </w:r>
      <w:r w:rsidR="009D6B17">
        <w:rPr>
          <w:sz w:val="22"/>
          <w:szCs w:val="22"/>
        </w:rPr>
        <w:t>66</w:t>
      </w:r>
      <w:r w:rsidRPr="0019329B">
        <w:rPr>
          <w:sz w:val="22"/>
          <w:szCs w:val="22"/>
        </w:rPr>
        <w:t xml:space="preserve"> osób).  Wydatki w 201</w:t>
      </w:r>
      <w:r w:rsidR="009D6B17">
        <w:rPr>
          <w:sz w:val="22"/>
          <w:szCs w:val="22"/>
        </w:rPr>
        <w:t>9</w:t>
      </w:r>
      <w:r w:rsidRPr="0019329B">
        <w:rPr>
          <w:sz w:val="22"/>
          <w:szCs w:val="22"/>
        </w:rPr>
        <w:t xml:space="preserve">r. na tą formę aktywizacji wyniosły </w:t>
      </w:r>
      <w:r w:rsidR="009D6B17">
        <w:rPr>
          <w:sz w:val="22"/>
          <w:szCs w:val="22"/>
          <w:lang w:eastAsia="ar-SA"/>
        </w:rPr>
        <w:t xml:space="preserve">1 351 737,00 </w:t>
      </w:r>
      <w:r w:rsidRPr="0019329B">
        <w:rPr>
          <w:sz w:val="22"/>
          <w:szCs w:val="22"/>
        </w:rPr>
        <w:t xml:space="preserve">zł, co stanowiło </w:t>
      </w:r>
      <w:r w:rsidR="009D6B17">
        <w:rPr>
          <w:sz w:val="22"/>
          <w:szCs w:val="22"/>
        </w:rPr>
        <w:t>21,7</w:t>
      </w:r>
      <w:r w:rsidRPr="0019329B">
        <w:rPr>
          <w:sz w:val="22"/>
          <w:szCs w:val="22"/>
        </w:rPr>
        <w:t>% wydatków ogółem (w 201</w:t>
      </w:r>
      <w:r w:rsidR="009D6B17">
        <w:rPr>
          <w:sz w:val="22"/>
          <w:szCs w:val="22"/>
        </w:rPr>
        <w:t>8</w:t>
      </w:r>
      <w:r w:rsidRPr="0019329B">
        <w:rPr>
          <w:sz w:val="22"/>
          <w:szCs w:val="22"/>
        </w:rPr>
        <w:t>r. – 14,</w:t>
      </w:r>
      <w:r w:rsidR="009D6B17">
        <w:rPr>
          <w:sz w:val="22"/>
          <w:szCs w:val="22"/>
        </w:rPr>
        <w:t>4</w:t>
      </w:r>
      <w:r w:rsidRPr="0019329B">
        <w:rPr>
          <w:sz w:val="22"/>
          <w:szCs w:val="22"/>
        </w:rPr>
        <w:t>%).</w:t>
      </w:r>
      <w:r w:rsidRPr="0019329B">
        <w:rPr>
          <w:sz w:val="22"/>
          <w:szCs w:val="22"/>
        </w:rPr>
        <w:tab/>
      </w:r>
    </w:p>
    <w:p w14:paraId="79CA372A" w14:textId="77777777" w:rsidR="00A40733" w:rsidRDefault="00A40733" w:rsidP="009D6B17">
      <w:pPr>
        <w:spacing w:line="276" w:lineRule="auto"/>
        <w:jc w:val="both"/>
        <w:rPr>
          <w:sz w:val="22"/>
          <w:szCs w:val="22"/>
        </w:rPr>
      </w:pPr>
    </w:p>
    <w:p w14:paraId="5DB34FC0" w14:textId="77777777" w:rsidR="00712084" w:rsidRPr="00416C39" w:rsidRDefault="002B54C9" w:rsidP="009D6B17">
      <w:pPr>
        <w:spacing w:line="276" w:lineRule="auto"/>
        <w:jc w:val="both"/>
        <w:rPr>
          <w:sz w:val="22"/>
          <w:szCs w:val="22"/>
        </w:rPr>
      </w:pPr>
      <w:r w:rsidRPr="00416C39">
        <w:rPr>
          <w:sz w:val="22"/>
          <w:szCs w:val="22"/>
        </w:rPr>
        <w:t>Działania aktywizacyjne realizowane w 201</w:t>
      </w:r>
      <w:r w:rsidR="00CE012F" w:rsidRPr="00416C39">
        <w:rPr>
          <w:sz w:val="22"/>
          <w:szCs w:val="22"/>
        </w:rPr>
        <w:t>9</w:t>
      </w:r>
      <w:r w:rsidRPr="00416C39">
        <w:rPr>
          <w:sz w:val="22"/>
          <w:szCs w:val="22"/>
        </w:rPr>
        <w:t>r. przez Powiatowy Urz</w:t>
      </w:r>
      <w:r w:rsidR="001F5293" w:rsidRPr="00416C39">
        <w:rPr>
          <w:sz w:val="22"/>
          <w:szCs w:val="22"/>
        </w:rPr>
        <w:t xml:space="preserve">ąd Pracy w Jędrzejowie </w:t>
      </w:r>
      <w:r w:rsidR="00A40733">
        <w:rPr>
          <w:sz w:val="22"/>
          <w:szCs w:val="22"/>
        </w:rPr>
        <w:t xml:space="preserve">         </w:t>
      </w:r>
      <w:r w:rsidRPr="00416C39">
        <w:rPr>
          <w:sz w:val="22"/>
          <w:szCs w:val="22"/>
        </w:rPr>
        <w:t xml:space="preserve">w ramach posiadanych środków Finansowych zostały wyszczególnione w części </w:t>
      </w:r>
      <w:r w:rsidR="00CE012F" w:rsidRPr="00416C39">
        <w:rPr>
          <w:sz w:val="22"/>
          <w:szCs w:val="22"/>
        </w:rPr>
        <w:t>III</w:t>
      </w:r>
      <w:r w:rsidR="00741DA8" w:rsidRPr="00416C39">
        <w:rPr>
          <w:sz w:val="22"/>
          <w:szCs w:val="22"/>
        </w:rPr>
        <w:t xml:space="preserve"> </w:t>
      </w:r>
      <w:r w:rsidRPr="00416C39">
        <w:rPr>
          <w:sz w:val="22"/>
          <w:szCs w:val="22"/>
        </w:rPr>
        <w:t xml:space="preserve">niniejszego programu–Cel I </w:t>
      </w:r>
      <w:proofErr w:type="spellStart"/>
      <w:r w:rsidRPr="00416C39">
        <w:rPr>
          <w:sz w:val="22"/>
          <w:szCs w:val="22"/>
        </w:rPr>
        <w:t>i</w:t>
      </w:r>
      <w:proofErr w:type="spellEnd"/>
      <w:r w:rsidRPr="00416C39">
        <w:rPr>
          <w:sz w:val="22"/>
          <w:szCs w:val="22"/>
        </w:rPr>
        <w:t xml:space="preserve"> Cel II.</w:t>
      </w:r>
    </w:p>
    <w:p w14:paraId="43075E94" w14:textId="77777777" w:rsidR="009A2517" w:rsidRPr="00416C39" w:rsidRDefault="009A2517" w:rsidP="009A2517">
      <w:pPr>
        <w:jc w:val="both"/>
        <w:outlineLvl w:val="0"/>
        <w:rPr>
          <w:sz w:val="22"/>
          <w:szCs w:val="22"/>
        </w:rPr>
      </w:pPr>
    </w:p>
    <w:p w14:paraId="0CC427D7" w14:textId="77777777" w:rsidR="00A7492B" w:rsidRPr="00E03D5F" w:rsidRDefault="006C1D23" w:rsidP="00E03D5F">
      <w:pPr>
        <w:rPr>
          <w:b/>
          <w:sz w:val="22"/>
          <w:szCs w:val="22"/>
          <w:lang w:eastAsia="ar-SA"/>
        </w:rPr>
      </w:pPr>
      <w:r>
        <w:rPr>
          <w:b/>
          <w:sz w:val="22"/>
          <w:szCs w:val="22"/>
        </w:rPr>
        <w:t>6</w:t>
      </w:r>
      <w:r w:rsidR="00A7492B" w:rsidRPr="00E03D5F">
        <w:rPr>
          <w:b/>
          <w:sz w:val="22"/>
          <w:szCs w:val="22"/>
        </w:rPr>
        <w:t xml:space="preserve">. </w:t>
      </w:r>
      <w:r w:rsidR="005C21C9" w:rsidRPr="00E03D5F">
        <w:rPr>
          <w:b/>
          <w:sz w:val="22"/>
          <w:szCs w:val="22"/>
        </w:rPr>
        <w:t>Aktywizacja zawodowa osób niepełnosprawnych, w tym w ramach środków PFRON</w:t>
      </w:r>
      <w:r w:rsidR="00A7492B" w:rsidRPr="00E03D5F">
        <w:rPr>
          <w:b/>
          <w:sz w:val="22"/>
          <w:szCs w:val="22"/>
        </w:rPr>
        <w:t xml:space="preserve"> </w:t>
      </w:r>
    </w:p>
    <w:p w14:paraId="5C390EF0" w14:textId="77777777" w:rsidR="00A7492B" w:rsidRPr="00F9227B" w:rsidRDefault="00A7492B" w:rsidP="00FC4284">
      <w:pPr>
        <w:jc w:val="both"/>
        <w:rPr>
          <w:sz w:val="22"/>
          <w:szCs w:val="22"/>
        </w:rPr>
      </w:pPr>
      <w:r w:rsidRPr="00F9227B">
        <w:rPr>
          <w:sz w:val="22"/>
          <w:szCs w:val="22"/>
        </w:rPr>
        <w:t>Na przestrzeni 20</w:t>
      </w:r>
      <w:r w:rsidR="007E654D" w:rsidRPr="00F9227B">
        <w:rPr>
          <w:sz w:val="22"/>
          <w:szCs w:val="22"/>
        </w:rPr>
        <w:t>1</w:t>
      </w:r>
      <w:r w:rsidR="00CE012F">
        <w:rPr>
          <w:sz w:val="22"/>
          <w:szCs w:val="22"/>
        </w:rPr>
        <w:t>9</w:t>
      </w:r>
      <w:r w:rsidRPr="00F9227B">
        <w:rPr>
          <w:sz w:val="22"/>
          <w:szCs w:val="22"/>
        </w:rPr>
        <w:t xml:space="preserve"> roku w ramach:</w:t>
      </w:r>
    </w:p>
    <w:p w14:paraId="13FEF0FF" w14:textId="77777777" w:rsidR="00F9227B" w:rsidRPr="009469BC" w:rsidRDefault="00F9227B" w:rsidP="006F6ABB">
      <w:pPr>
        <w:numPr>
          <w:ilvl w:val="0"/>
          <w:numId w:val="12"/>
        </w:numPr>
        <w:ind w:left="567" w:hanging="425"/>
        <w:jc w:val="both"/>
        <w:rPr>
          <w:sz w:val="22"/>
          <w:szCs w:val="22"/>
        </w:rPr>
      </w:pPr>
      <w:r w:rsidRPr="009469BC">
        <w:rPr>
          <w:sz w:val="22"/>
          <w:szCs w:val="22"/>
        </w:rPr>
        <w:t xml:space="preserve">posiadanego limitu środków Funduszu Pracy przyznanych algorytmem, </w:t>
      </w:r>
    </w:p>
    <w:p w14:paraId="36701804" w14:textId="77777777" w:rsidR="00F9227B" w:rsidRPr="009469BC" w:rsidRDefault="00F9227B" w:rsidP="006F6ABB">
      <w:pPr>
        <w:numPr>
          <w:ilvl w:val="0"/>
          <w:numId w:val="12"/>
        </w:numPr>
        <w:ind w:left="567" w:hanging="425"/>
        <w:jc w:val="both"/>
        <w:rPr>
          <w:sz w:val="22"/>
          <w:szCs w:val="22"/>
        </w:rPr>
      </w:pPr>
      <w:r w:rsidRPr="009469BC">
        <w:rPr>
          <w:sz w:val="22"/>
          <w:szCs w:val="22"/>
        </w:rPr>
        <w:t>dodatkowych środków Funduszu Pracy pozyskanych z rezerwy Ministra Rodziny Pracy</w:t>
      </w:r>
      <w:r w:rsidR="009A2517" w:rsidRPr="009469BC">
        <w:rPr>
          <w:sz w:val="22"/>
          <w:szCs w:val="22"/>
        </w:rPr>
        <w:t xml:space="preserve">       </w:t>
      </w:r>
      <w:r w:rsidR="00DD48F3" w:rsidRPr="009469BC">
        <w:rPr>
          <w:sz w:val="22"/>
          <w:szCs w:val="22"/>
        </w:rPr>
        <w:t xml:space="preserve">                  </w:t>
      </w:r>
      <w:r w:rsidRPr="009469BC">
        <w:rPr>
          <w:sz w:val="22"/>
          <w:szCs w:val="22"/>
        </w:rPr>
        <w:t xml:space="preserve"> </w:t>
      </w:r>
      <w:r w:rsidR="00DD48F3" w:rsidRPr="009469BC">
        <w:rPr>
          <w:sz w:val="22"/>
          <w:szCs w:val="22"/>
        </w:rPr>
        <w:t xml:space="preserve">i </w:t>
      </w:r>
      <w:r w:rsidRPr="009469BC">
        <w:rPr>
          <w:sz w:val="22"/>
          <w:szCs w:val="22"/>
        </w:rPr>
        <w:t>Polityki Społecznej</w:t>
      </w:r>
    </w:p>
    <w:p w14:paraId="05561FD5" w14:textId="7CF15757" w:rsidR="00F9227B" w:rsidRPr="009469BC" w:rsidRDefault="00F9227B" w:rsidP="006F6ABB">
      <w:pPr>
        <w:numPr>
          <w:ilvl w:val="0"/>
          <w:numId w:val="12"/>
        </w:numPr>
        <w:ind w:left="567" w:hanging="425"/>
        <w:jc w:val="both"/>
        <w:rPr>
          <w:sz w:val="22"/>
          <w:szCs w:val="22"/>
        </w:rPr>
      </w:pPr>
      <w:r w:rsidRPr="009469BC">
        <w:rPr>
          <w:sz w:val="22"/>
          <w:szCs w:val="22"/>
        </w:rPr>
        <w:t>środków finansowych na realizację projektu „Aktywizacja osób młodych pozostających bez pracy w powiecie jędrzejowskim (</w:t>
      </w:r>
      <w:r w:rsidR="0060042D" w:rsidRPr="009469BC">
        <w:rPr>
          <w:sz w:val="22"/>
          <w:szCs w:val="22"/>
        </w:rPr>
        <w:t>V</w:t>
      </w:r>
      <w:r w:rsidRPr="009469BC">
        <w:rPr>
          <w:sz w:val="22"/>
          <w:szCs w:val="22"/>
        </w:rPr>
        <w:t xml:space="preserve">)” współfinansowanego ze środków Unii Europejskiej </w:t>
      </w:r>
      <w:r w:rsidR="00B55194">
        <w:rPr>
          <w:sz w:val="22"/>
          <w:szCs w:val="22"/>
        </w:rPr>
        <w:t xml:space="preserve">             </w:t>
      </w:r>
      <w:r w:rsidRPr="009469BC">
        <w:rPr>
          <w:sz w:val="22"/>
          <w:szCs w:val="22"/>
        </w:rPr>
        <w:t>w ramach Europejskiego Funduszu Społecznego w ramach Programu Operacyjnego Wiedza Edukacja Rozwój</w:t>
      </w:r>
    </w:p>
    <w:p w14:paraId="540FE1B4" w14:textId="77777777" w:rsidR="00F9227B" w:rsidRPr="009469BC" w:rsidRDefault="00F9227B" w:rsidP="006F6ABB">
      <w:pPr>
        <w:numPr>
          <w:ilvl w:val="0"/>
          <w:numId w:val="16"/>
        </w:numPr>
        <w:ind w:left="567" w:hanging="425"/>
        <w:jc w:val="both"/>
        <w:rPr>
          <w:sz w:val="22"/>
          <w:szCs w:val="22"/>
        </w:rPr>
      </w:pPr>
      <w:r w:rsidRPr="009469BC">
        <w:rPr>
          <w:sz w:val="22"/>
          <w:szCs w:val="22"/>
        </w:rPr>
        <w:t>środków finansowych na realizację projektu „Aktywizacja osób powyżej 29 roku życia pozostających bez pracy w powiecie jędrzejowskim (</w:t>
      </w:r>
      <w:r w:rsidR="0060042D" w:rsidRPr="009469BC">
        <w:rPr>
          <w:sz w:val="22"/>
          <w:szCs w:val="22"/>
        </w:rPr>
        <w:t>V</w:t>
      </w:r>
      <w:r w:rsidRPr="009469BC">
        <w:rPr>
          <w:sz w:val="22"/>
          <w:szCs w:val="22"/>
        </w:rPr>
        <w:t>)” współfinansowanego ze środków Unii Europejskiej w ramach Europejskiego Funduszu Społecznego w ramach Regionalnego Programu Operacyjnego Województwa Świętokrzyskiego</w:t>
      </w:r>
      <w:r w:rsidR="00B86363" w:rsidRPr="009469BC">
        <w:rPr>
          <w:sz w:val="22"/>
          <w:szCs w:val="22"/>
        </w:rPr>
        <w:t>.</w:t>
      </w:r>
      <w:r w:rsidRPr="009469BC">
        <w:rPr>
          <w:sz w:val="22"/>
          <w:szCs w:val="22"/>
        </w:rPr>
        <w:t xml:space="preserve"> </w:t>
      </w:r>
    </w:p>
    <w:p w14:paraId="0052A07E" w14:textId="77777777" w:rsidR="00CE012F" w:rsidRPr="00CE012F" w:rsidRDefault="00CE012F" w:rsidP="00CE012F">
      <w:pPr>
        <w:numPr>
          <w:ilvl w:val="0"/>
          <w:numId w:val="16"/>
        </w:numPr>
        <w:ind w:left="567" w:hanging="425"/>
        <w:jc w:val="both"/>
        <w:rPr>
          <w:sz w:val="22"/>
          <w:szCs w:val="22"/>
        </w:rPr>
      </w:pPr>
      <w:r w:rsidRPr="00CE012F">
        <w:rPr>
          <w:sz w:val="22"/>
          <w:szCs w:val="22"/>
        </w:rPr>
        <w:t>środków PFRON</w:t>
      </w:r>
    </w:p>
    <w:p w14:paraId="7CE3BD0A" w14:textId="77777777" w:rsidR="00A7492B" w:rsidRPr="009A2517" w:rsidRDefault="00B86363" w:rsidP="00545974">
      <w:pPr>
        <w:jc w:val="both"/>
        <w:rPr>
          <w:sz w:val="22"/>
          <w:szCs w:val="22"/>
        </w:rPr>
      </w:pPr>
      <w:r>
        <w:rPr>
          <w:sz w:val="22"/>
          <w:szCs w:val="22"/>
        </w:rPr>
        <w:t>R</w:t>
      </w:r>
      <w:r w:rsidR="00F9227B" w:rsidRPr="00F9227B">
        <w:rPr>
          <w:sz w:val="22"/>
          <w:szCs w:val="22"/>
        </w:rPr>
        <w:t>óżnymi formami aktywizacji zawodowej Powiatowy Urząd Pracy w Jędrze</w:t>
      </w:r>
      <w:r w:rsidR="00B93055">
        <w:rPr>
          <w:sz w:val="22"/>
          <w:szCs w:val="22"/>
        </w:rPr>
        <w:t xml:space="preserve">jowie objął łącznie                   </w:t>
      </w:r>
      <w:r w:rsidR="00CE012F">
        <w:rPr>
          <w:sz w:val="22"/>
          <w:szCs w:val="22"/>
        </w:rPr>
        <w:t>31</w:t>
      </w:r>
      <w:r w:rsidR="00F9227B" w:rsidRPr="00F9227B">
        <w:rPr>
          <w:sz w:val="22"/>
          <w:szCs w:val="22"/>
        </w:rPr>
        <w:t xml:space="preserve"> osób bezrobotnych niepełnosprawnych</w:t>
      </w:r>
      <w:r w:rsidR="00CE012F">
        <w:rPr>
          <w:sz w:val="22"/>
          <w:szCs w:val="22"/>
        </w:rPr>
        <w:t xml:space="preserve"> (25 </w:t>
      </w:r>
      <w:r w:rsidR="00F9227B" w:rsidRPr="00F9227B">
        <w:rPr>
          <w:sz w:val="22"/>
          <w:szCs w:val="22"/>
        </w:rPr>
        <w:t>osób skierowano w 201</w:t>
      </w:r>
      <w:r w:rsidR="00CE012F">
        <w:rPr>
          <w:sz w:val="22"/>
          <w:szCs w:val="22"/>
        </w:rPr>
        <w:t>9</w:t>
      </w:r>
      <w:r w:rsidR="00F9227B" w:rsidRPr="00F9227B">
        <w:rPr>
          <w:sz w:val="22"/>
          <w:szCs w:val="22"/>
        </w:rPr>
        <w:t xml:space="preserve"> roku, </w:t>
      </w:r>
      <w:r w:rsidR="00CE012F">
        <w:rPr>
          <w:sz w:val="22"/>
          <w:szCs w:val="22"/>
        </w:rPr>
        <w:t>6</w:t>
      </w:r>
      <w:r w:rsidR="00F9227B" w:rsidRPr="00F9227B">
        <w:rPr>
          <w:sz w:val="22"/>
          <w:szCs w:val="22"/>
        </w:rPr>
        <w:t xml:space="preserve"> osób kontynuowało programy rozpoczęte w 201</w:t>
      </w:r>
      <w:r w:rsidR="00CE012F">
        <w:rPr>
          <w:sz w:val="22"/>
          <w:szCs w:val="22"/>
        </w:rPr>
        <w:t>8</w:t>
      </w:r>
      <w:r w:rsidR="00F9227B" w:rsidRPr="00F9227B">
        <w:rPr>
          <w:sz w:val="22"/>
          <w:szCs w:val="22"/>
        </w:rPr>
        <w:t xml:space="preserve"> roku)</w:t>
      </w:r>
      <w:r w:rsidR="00F9227B">
        <w:rPr>
          <w:sz w:val="22"/>
          <w:szCs w:val="22"/>
        </w:rPr>
        <w:t xml:space="preserve">,  </w:t>
      </w:r>
      <w:r w:rsidR="00496ABF" w:rsidRPr="009A2517">
        <w:rPr>
          <w:sz w:val="22"/>
          <w:szCs w:val="22"/>
        </w:rPr>
        <w:t>z tego</w:t>
      </w:r>
      <w:r w:rsidR="00A7492B" w:rsidRPr="009A2517">
        <w:rPr>
          <w:sz w:val="22"/>
          <w:szCs w:val="22"/>
        </w:rPr>
        <w:t>:</w:t>
      </w:r>
    </w:p>
    <w:p w14:paraId="47D81C79" w14:textId="77777777" w:rsidR="00A7492B" w:rsidRPr="009A2517" w:rsidRDefault="00496ABF" w:rsidP="00500DCA">
      <w:pPr>
        <w:numPr>
          <w:ilvl w:val="1"/>
          <w:numId w:val="2"/>
        </w:numPr>
        <w:tabs>
          <w:tab w:val="clear" w:pos="1485"/>
        </w:tabs>
        <w:ind w:left="284" w:hanging="284"/>
        <w:jc w:val="both"/>
        <w:rPr>
          <w:sz w:val="22"/>
          <w:szCs w:val="22"/>
        </w:rPr>
      </w:pPr>
      <w:r w:rsidRPr="009A2517">
        <w:rPr>
          <w:sz w:val="22"/>
          <w:szCs w:val="22"/>
        </w:rPr>
        <w:t xml:space="preserve">w ramach </w:t>
      </w:r>
      <w:r w:rsidR="00A7492B" w:rsidRPr="009A2517">
        <w:rPr>
          <w:sz w:val="22"/>
          <w:szCs w:val="22"/>
        </w:rPr>
        <w:t>rob</w:t>
      </w:r>
      <w:r w:rsidRPr="009A2517">
        <w:rPr>
          <w:sz w:val="22"/>
          <w:szCs w:val="22"/>
        </w:rPr>
        <w:t>o</w:t>
      </w:r>
      <w:r w:rsidR="00A7492B" w:rsidRPr="009A2517">
        <w:rPr>
          <w:sz w:val="22"/>
          <w:szCs w:val="22"/>
        </w:rPr>
        <w:t>t publicznych</w:t>
      </w:r>
      <w:r w:rsidRPr="009A2517">
        <w:rPr>
          <w:sz w:val="22"/>
          <w:szCs w:val="22"/>
        </w:rPr>
        <w:t xml:space="preserve"> zatrudnion</w:t>
      </w:r>
      <w:r w:rsidR="009A2517" w:rsidRPr="009A2517">
        <w:rPr>
          <w:sz w:val="22"/>
          <w:szCs w:val="22"/>
        </w:rPr>
        <w:t>ych</w:t>
      </w:r>
      <w:r w:rsidRPr="009A2517">
        <w:rPr>
          <w:sz w:val="22"/>
          <w:szCs w:val="22"/>
        </w:rPr>
        <w:t xml:space="preserve"> był</w:t>
      </w:r>
      <w:r w:rsidR="00F1227B" w:rsidRPr="009A2517">
        <w:rPr>
          <w:sz w:val="22"/>
          <w:szCs w:val="22"/>
        </w:rPr>
        <w:t>o</w:t>
      </w:r>
      <w:r w:rsidR="00F1227B" w:rsidRPr="009A2517">
        <w:rPr>
          <w:sz w:val="22"/>
          <w:szCs w:val="22"/>
        </w:rPr>
        <w:tab/>
      </w:r>
      <w:r w:rsidR="00F1227B" w:rsidRPr="009A2517">
        <w:rPr>
          <w:sz w:val="22"/>
          <w:szCs w:val="22"/>
        </w:rPr>
        <w:tab/>
      </w:r>
      <w:r w:rsidR="00F1227B" w:rsidRPr="009A2517">
        <w:rPr>
          <w:sz w:val="22"/>
          <w:szCs w:val="22"/>
        </w:rPr>
        <w:tab/>
      </w:r>
      <w:r w:rsidR="00A7492B" w:rsidRPr="009A2517">
        <w:rPr>
          <w:sz w:val="22"/>
          <w:szCs w:val="22"/>
        </w:rPr>
        <w:t>-</w:t>
      </w:r>
      <w:r w:rsidR="00484CF2" w:rsidRPr="009A2517">
        <w:rPr>
          <w:sz w:val="22"/>
          <w:szCs w:val="22"/>
        </w:rPr>
        <w:t xml:space="preserve"> </w:t>
      </w:r>
      <w:r w:rsidRPr="009A2517">
        <w:rPr>
          <w:sz w:val="22"/>
          <w:szCs w:val="22"/>
        </w:rPr>
        <w:t xml:space="preserve"> </w:t>
      </w:r>
      <w:r w:rsidR="00EE4098" w:rsidRPr="009A2517">
        <w:rPr>
          <w:sz w:val="22"/>
          <w:szCs w:val="22"/>
        </w:rPr>
        <w:t xml:space="preserve"> </w:t>
      </w:r>
      <w:r w:rsidR="00CE012F">
        <w:rPr>
          <w:sz w:val="22"/>
          <w:szCs w:val="22"/>
        </w:rPr>
        <w:t>14</w:t>
      </w:r>
      <w:r w:rsidR="00F9227B" w:rsidRPr="009A2517">
        <w:rPr>
          <w:sz w:val="22"/>
          <w:szCs w:val="22"/>
        </w:rPr>
        <w:t xml:space="preserve"> </w:t>
      </w:r>
      <w:r w:rsidR="00E96E28">
        <w:rPr>
          <w:sz w:val="22"/>
          <w:szCs w:val="22"/>
        </w:rPr>
        <w:t>os</w:t>
      </w:r>
      <w:r w:rsidR="00CE012F">
        <w:rPr>
          <w:sz w:val="22"/>
          <w:szCs w:val="22"/>
        </w:rPr>
        <w:t>ób</w:t>
      </w:r>
    </w:p>
    <w:p w14:paraId="48C92F24" w14:textId="77777777" w:rsidR="00A7492B" w:rsidRPr="009A2517" w:rsidRDefault="00496ABF" w:rsidP="00500DCA">
      <w:pPr>
        <w:numPr>
          <w:ilvl w:val="1"/>
          <w:numId w:val="2"/>
        </w:numPr>
        <w:tabs>
          <w:tab w:val="clear" w:pos="1485"/>
        </w:tabs>
        <w:ind w:left="284" w:hanging="284"/>
        <w:jc w:val="both"/>
        <w:rPr>
          <w:sz w:val="22"/>
          <w:szCs w:val="22"/>
        </w:rPr>
      </w:pPr>
      <w:r w:rsidRPr="009A2517">
        <w:rPr>
          <w:sz w:val="22"/>
          <w:szCs w:val="22"/>
        </w:rPr>
        <w:t xml:space="preserve">zatrudnienie w ramach </w:t>
      </w:r>
      <w:r w:rsidR="00FB312B" w:rsidRPr="009A2517">
        <w:rPr>
          <w:sz w:val="22"/>
          <w:szCs w:val="22"/>
        </w:rPr>
        <w:t>prac interwencyjnych</w:t>
      </w:r>
      <w:r w:rsidRPr="009A2517">
        <w:rPr>
          <w:sz w:val="22"/>
          <w:szCs w:val="22"/>
        </w:rPr>
        <w:t xml:space="preserve"> uzyskał</w:t>
      </w:r>
      <w:r w:rsidR="00F9227B" w:rsidRPr="009A2517">
        <w:rPr>
          <w:sz w:val="22"/>
          <w:szCs w:val="22"/>
        </w:rPr>
        <w:t>y</w:t>
      </w:r>
      <w:r w:rsidR="00F1227B" w:rsidRPr="009A2517">
        <w:rPr>
          <w:sz w:val="22"/>
          <w:szCs w:val="22"/>
        </w:rPr>
        <w:tab/>
      </w:r>
      <w:r w:rsidR="00F1227B" w:rsidRPr="009A2517">
        <w:rPr>
          <w:sz w:val="22"/>
          <w:szCs w:val="22"/>
        </w:rPr>
        <w:tab/>
      </w:r>
      <w:r w:rsidR="00F1227B" w:rsidRPr="009A2517">
        <w:rPr>
          <w:sz w:val="22"/>
          <w:szCs w:val="22"/>
        </w:rPr>
        <w:tab/>
      </w:r>
      <w:r w:rsidR="00FB312B" w:rsidRPr="009A2517">
        <w:rPr>
          <w:sz w:val="22"/>
          <w:szCs w:val="22"/>
        </w:rPr>
        <w:t>-</w:t>
      </w:r>
      <w:r w:rsidR="00484CF2" w:rsidRPr="009A2517">
        <w:rPr>
          <w:sz w:val="22"/>
          <w:szCs w:val="22"/>
        </w:rPr>
        <w:t xml:space="preserve"> </w:t>
      </w:r>
      <w:r w:rsidRPr="009A2517">
        <w:rPr>
          <w:sz w:val="22"/>
          <w:szCs w:val="22"/>
        </w:rPr>
        <w:t xml:space="preserve"> </w:t>
      </w:r>
      <w:r w:rsidR="00A2647F" w:rsidRPr="009A2517">
        <w:rPr>
          <w:sz w:val="22"/>
          <w:szCs w:val="22"/>
        </w:rPr>
        <w:t xml:space="preserve"> </w:t>
      </w:r>
      <w:r w:rsidR="00F9227B" w:rsidRPr="009A2517">
        <w:rPr>
          <w:sz w:val="22"/>
          <w:szCs w:val="22"/>
        </w:rPr>
        <w:t xml:space="preserve">  3 osoby</w:t>
      </w:r>
    </w:p>
    <w:p w14:paraId="6922421B" w14:textId="51B09140" w:rsidR="00A7492B" w:rsidRPr="009A2517" w:rsidRDefault="00545974" w:rsidP="00500DCA">
      <w:pPr>
        <w:numPr>
          <w:ilvl w:val="1"/>
          <w:numId w:val="2"/>
        </w:numPr>
        <w:tabs>
          <w:tab w:val="clear" w:pos="1485"/>
        </w:tabs>
        <w:ind w:left="284" w:hanging="284"/>
        <w:jc w:val="both"/>
        <w:rPr>
          <w:sz w:val="22"/>
          <w:szCs w:val="22"/>
        </w:rPr>
      </w:pPr>
      <w:r w:rsidRPr="009A2517">
        <w:rPr>
          <w:sz w:val="22"/>
          <w:szCs w:val="22"/>
        </w:rPr>
        <w:t>staż odbywał</w:t>
      </w:r>
      <w:r w:rsidR="00CE012F">
        <w:rPr>
          <w:sz w:val="22"/>
          <w:szCs w:val="22"/>
        </w:rPr>
        <w:t>o</w:t>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A7492B" w:rsidRPr="009A2517">
        <w:rPr>
          <w:sz w:val="22"/>
          <w:szCs w:val="22"/>
        </w:rPr>
        <w:t>-</w:t>
      </w:r>
      <w:r w:rsidR="00484CF2" w:rsidRPr="009A2517">
        <w:rPr>
          <w:sz w:val="22"/>
          <w:szCs w:val="22"/>
        </w:rPr>
        <w:t xml:space="preserve"> </w:t>
      </w:r>
      <w:r w:rsidR="00CF3FC8" w:rsidRPr="009A2517">
        <w:rPr>
          <w:sz w:val="22"/>
          <w:szCs w:val="22"/>
        </w:rPr>
        <w:t xml:space="preserve"> </w:t>
      </w:r>
      <w:r w:rsidR="007D2429" w:rsidRPr="009A2517">
        <w:rPr>
          <w:sz w:val="22"/>
          <w:szCs w:val="22"/>
        </w:rPr>
        <w:t xml:space="preserve"> </w:t>
      </w:r>
      <w:r w:rsidR="00CE012F">
        <w:rPr>
          <w:sz w:val="22"/>
          <w:szCs w:val="22"/>
        </w:rPr>
        <w:t xml:space="preserve">  6</w:t>
      </w:r>
      <w:r w:rsidR="00E96E28">
        <w:rPr>
          <w:sz w:val="22"/>
          <w:szCs w:val="22"/>
        </w:rPr>
        <w:t xml:space="preserve"> osób</w:t>
      </w:r>
      <w:r w:rsidR="006C585F" w:rsidRPr="009A2517">
        <w:rPr>
          <w:sz w:val="22"/>
          <w:szCs w:val="22"/>
        </w:rPr>
        <w:t xml:space="preserve"> </w:t>
      </w:r>
    </w:p>
    <w:p w14:paraId="624EF154" w14:textId="77777777" w:rsidR="007D2429" w:rsidRPr="00B86363" w:rsidRDefault="00545974" w:rsidP="006F6ABB">
      <w:pPr>
        <w:numPr>
          <w:ilvl w:val="0"/>
          <w:numId w:val="11"/>
        </w:numPr>
        <w:tabs>
          <w:tab w:val="left" w:pos="284"/>
        </w:tabs>
        <w:ind w:hanging="720"/>
        <w:jc w:val="both"/>
        <w:rPr>
          <w:sz w:val="22"/>
          <w:szCs w:val="22"/>
        </w:rPr>
      </w:pPr>
      <w:r w:rsidRPr="00B86363">
        <w:rPr>
          <w:sz w:val="22"/>
          <w:szCs w:val="22"/>
        </w:rPr>
        <w:t>zatrudnienie w ramach</w:t>
      </w:r>
      <w:r w:rsidR="007D2429" w:rsidRPr="00B86363">
        <w:rPr>
          <w:sz w:val="22"/>
          <w:szCs w:val="22"/>
        </w:rPr>
        <w:t xml:space="preserve"> </w:t>
      </w:r>
      <w:r w:rsidRPr="00B86363">
        <w:rPr>
          <w:sz w:val="22"/>
          <w:szCs w:val="22"/>
        </w:rPr>
        <w:t xml:space="preserve">refundacji części kosztów skierowanych </w:t>
      </w:r>
    </w:p>
    <w:p w14:paraId="098D1676" w14:textId="77777777" w:rsidR="00545974" w:rsidRPr="00B86363" w:rsidRDefault="00545974" w:rsidP="007D2429">
      <w:pPr>
        <w:tabs>
          <w:tab w:val="left" w:pos="284"/>
        </w:tabs>
        <w:ind w:left="720" w:hanging="436"/>
        <w:jc w:val="both"/>
        <w:rPr>
          <w:sz w:val="22"/>
          <w:szCs w:val="22"/>
        </w:rPr>
      </w:pPr>
      <w:r w:rsidRPr="00B86363">
        <w:rPr>
          <w:sz w:val="22"/>
          <w:szCs w:val="22"/>
        </w:rPr>
        <w:t xml:space="preserve">bezrobotnych do 30 roku  na podstawie art. 150f ustawy </w:t>
      </w:r>
      <w:r w:rsidR="00E96E28">
        <w:rPr>
          <w:sz w:val="22"/>
          <w:szCs w:val="22"/>
        </w:rPr>
        <w:t>kontynuowała</w:t>
      </w:r>
      <w:r w:rsidR="007D2429" w:rsidRPr="00B86363">
        <w:rPr>
          <w:sz w:val="22"/>
          <w:szCs w:val="22"/>
        </w:rPr>
        <w:tab/>
      </w:r>
      <w:r w:rsidR="00F1227B" w:rsidRPr="00B86363">
        <w:rPr>
          <w:sz w:val="22"/>
          <w:szCs w:val="22"/>
        </w:rPr>
        <w:t xml:space="preserve"> </w:t>
      </w:r>
      <w:r w:rsidR="007D2429" w:rsidRPr="00B86363">
        <w:rPr>
          <w:sz w:val="22"/>
          <w:szCs w:val="22"/>
        </w:rPr>
        <w:t xml:space="preserve">-   </w:t>
      </w:r>
      <w:r w:rsidR="00E96E28">
        <w:rPr>
          <w:sz w:val="22"/>
          <w:szCs w:val="22"/>
        </w:rPr>
        <w:t xml:space="preserve"> 1 osoba</w:t>
      </w:r>
    </w:p>
    <w:p w14:paraId="04A35269" w14:textId="77777777" w:rsidR="00D66A90" w:rsidRDefault="00D66A90" w:rsidP="00D66A90">
      <w:pPr>
        <w:numPr>
          <w:ilvl w:val="0"/>
          <w:numId w:val="26"/>
        </w:numPr>
        <w:tabs>
          <w:tab w:val="left" w:pos="284"/>
          <w:tab w:val="left" w:pos="1276"/>
        </w:tabs>
        <w:ind w:hanging="720"/>
        <w:jc w:val="both"/>
        <w:rPr>
          <w:sz w:val="22"/>
          <w:szCs w:val="22"/>
        </w:rPr>
      </w:pPr>
      <w:r>
        <w:rPr>
          <w:sz w:val="22"/>
          <w:szCs w:val="22"/>
        </w:rPr>
        <w:t>zatrudnienie w ramach refundacji kosztów wyposażenia stanowiska</w:t>
      </w:r>
    </w:p>
    <w:p w14:paraId="089D39B3" w14:textId="77777777" w:rsidR="00D66A90" w:rsidRDefault="00D66A90" w:rsidP="00D66A90">
      <w:pPr>
        <w:tabs>
          <w:tab w:val="left" w:pos="284"/>
          <w:tab w:val="left" w:pos="1276"/>
        </w:tabs>
        <w:jc w:val="both"/>
        <w:rPr>
          <w:sz w:val="22"/>
          <w:szCs w:val="22"/>
        </w:rPr>
      </w:pPr>
      <w:r>
        <w:rPr>
          <w:sz w:val="22"/>
          <w:szCs w:val="22"/>
        </w:rPr>
        <w:t xml:space="preserve">     pracy otrzymała</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t xml:space="preserve"> -    1  osoba</w:t>
      </w:r>
    </w:p>
    <w:p w14:paraId="12BB3A4F" w14:textId="77777777" w:rsidR="00D66A90" w:rsidRDefault="00D66A90" w:rsidP="00D66A90">
      <w:pPr>
        <w:tabs>
          <w:tab w:val="left" w:pos="284"/>
          <w:tab w:val="left" w:pos="1276"/>
        </w:tabs>
        <w:ind w:left="720"/>
        <w:jc w:val="both"/>
        <w:rPr>
          <w:sz w:val="22"/>
          <w:szCs w:val="22"/>
        </w:rPr>
      </w:pPr>
    </w:p>
    <w:p w14:paraId="33B8979B" w14:textId="77777777" w:rsidR="00F9227B" w:rsidRPr="001007E5" w:rsidRDefault="00F9227B" w:rsidP="007D2429">
      <w:pPr>
        <w:spacing w:after="120"/>
        <w:jc w:val="both"/>
        <w:rPr>
          <w:rFonts w:eastAsia="Calibri"/>
          <w:sz w:val="22"/>
          <w:szCs w:val="22"/>
          <w:lang w:eastAsia="en-US"/>
        </w:rPr>
      </w:pPr>
      <w:r w:rsidRPr="00B86363">
        <w:rPr>
          <w:rFonts w:eastAsia="Calibri"/>
          <w:sz w:val="22"/>
          <w:szCs w:val="22"/>
          <w:lang w:eastAsia="en-US"/>
        </w:rPr>
        <w:t xml:space="preserve">Z tej grupy </w:t>
      </w:r>
      <w:r w:rsidRPr="00867F88">
        <w:rPr>
          <w:rFonts w:eastAsia="Calibri"/>
          <w:sz w:val="22"/>
          <w:szCs w:val="22"/>
          <w:lang w:eastAsia="en-US"/>
        </w:rPr>
        <w:t>niepełnosprawnych udział w programach w 201</w:t>
      </w:r>
      <w:r w:rsidR="005B6EFC" w:rsidRPr="00867F88">
        <w:rPr>
          <w:rFonts w:eastAsia="Calibri"/>
          <w:sz w:val="22"/>
          <w:szCs w:val="22"/>
          <w:lang w:eastAsia="en-US"/>
        </w:rPr>
        <w:t>9</w:t>
      </w:r>
      <w:r w:rsidRPr="00867F88">
        <w:rPr>
          <w:rFonts w:eastAsia="Calibri"/>
          <w:sz w:val="22"/>
          <w:szCs w:val="22"/>
          <w:lang w:eastAsia="en-US"/>
        </w:rPr>
        <w:t xml:space="preserve"> roku zakończy</w:t>
      </w:r>
      <w:r w:rsidR="005B6EFC" w:rsidRPr="00867F88">
        <w:rPr>
          <w:rFonts w:eastAsia="Calibri"/>
          <w:sz w:val="22"/>
          <w:szCs w:val="22"/>
          <w:lang w:eastAsia="en-US"/>
        </w:rPr>
        <w:t>ły 2</w:t>
      </w:r>
      <w:r w:rsidR="001007E5">
        <w:rPr>
          <w:rFonts w:eastAsia="Calibri"/>
          <w:sz w:val="22"/>
          <w:szCs w:val="22"/>
          <w:lang w:eastAsia="en-US"/>
        </w:rPr>
        <w:t>5</w:t>
      </w:r>
      <w:r w:rsidR="005B6EFC" w:rsidRPr="00867F88">
        <w:rPr>
          <w:rFonts w:eastAsia="Calibri"/>
          <w:sz w:val="22"/>
          <w:szCs w:val="22"/>
          <w:lang w:eastAsia="en-US"/>
        </w:rPr>
        <w:t xml:space="preserve"> os</w:t>
      </w:r>
      <w:r w:rsidR="001007E5">
        <w:rPr>
          <w:rFonts w:eastAsia="Calibri"/>
          <w:sz w:val="22"/>
          <w:szCs w:val="22"/>
          <w:lang w:eastAsia="en-US"/>
        </w:rPr>
        <w:t>ó</w:t>
      </w:r>
      <w:r w:rsidR="005B6EFC" w:rsidRPr="00867F88">
        <w:rPr>
          <w:rFonts w:eastAsia="Calibri"/>
          <w:sz w:val="22"/>
          <w:szCs w:val="22"/>
          <w:lang w:eastAsia="en-US"/>
        </w:rPr>
        <w:t>b</w:t>
      </w:r>
      <w:r w:rsidRPr="00867F88">
        <w:rPr>
          <w:rFonts w:eastAsia="Calibri"/>
          <w:sz w:val="22"/>
          <w:szCs w:val="22"/>
          <w:lang w:eastAsia="en-US"/>
        </w:rPr>
        <w:t xml:space="preserve"> bezrobotn</w:t>
      </w:r>
      <w:r w:rsidR="001007E5">
        <w:rPr>
          <w:rFonts w:eastAsia="Calibri"/>
          <w:sz w:val="22"/>
          <w:szCs w:val="22"/>
          <w:lang w:eastAsia="en-US"/>
        </w:rPr>
        <w:t>ych</w:t>
      </w:r>
      <w:r w:rsidRPr="00867F88">
        <w:rPr>
          <w:rFonts w:eastAsia="Calibri"/>
          <w:sz w:val="22"/>
          <w:szCs w:val="22"/>
          <w:lang w:eastAsia="en-US"/>
        </w:rPr>
        <w:t xml:space="preserve"> niepełnosprawn</w:t>
      </w:r>
      <w:r w:rsidR="001007E5">
        <w:rPr>
          <w:rFonts w:eastAsia="Calibri"/>
          <w:sz w:val="22"/>
          <w:szCs w:val="22"/>
          <w:lang w:eastAsia="en-US"/>
        </w:rPr>
        <w:t>ych</w:t>
      </w:r>
      <w:r w:rsidRPr="00867F88">
        <w:rPr>
          <w:rFonts w:eastAsia="Calibri"/>
          <w:sz w:val="22"/>
          <w:szCs w:val="22"/>
          <w:lang w:eastAsia="en-US"/>
        </w:rPr>
        <w:t xml:space="preserve">. Po zakończeniu udziału w programach </w:t>
      </w:r>
      <w:r w:rsidR="001007E5">
        <w:rPr>
          <w:rFonts w:eastAsia="Calibri"/>
          <w:sz w:val="22"/>
          <w:szCs w:val="22"/>
          <w:lang w:eastAsia="en-US"/>
        </w:rPr>
        <w:t>23</w:t>
      </w:r>
      <w:r w:rsidRPr="00867F88">
        <w:rPr>
          <w:rFonts w:eastAsia="Calibri"/>
          <w:sz w:val="22"/>
          <w:szCs w:val="22"/>
          <w:lang w:eastAsia="en-US"/>
        </w:rPr>
        <w:t xml:space="preserve"> </w:t>
      </w:r>
      <w:r w:rsidR="00E96E28" w:rsidRPr="00867F88">
        <w:rPr>
          <w:rFonts w:eastAsia="Calibri"/>
          <w:sz w:val="22"/>
          <w:szCs w:val="22"/>
          <w:lang w:eastAsia="en-US"/>
        </w:rPr>
        <w:t>os</w:t>
      </w:r>
      <w:r w:rsidR="001007E5">
        <w:rPr>
          <w:rFonts w:eastAsia="Calibri"/>
          <w:sz w:val="22"/>
          <w:szCs w:val="22"/>
          <w:lang w:eastAsia="en-US"/>
        </w:rPr>
        <w:t>oby</w:t>
      </w:r>
      <w:r w:rsidRPr="00867F88">
        <w:rPr>
          <w:rFonts w:eastAsia="Calibri"/>
          <w:sz w:val="22"/>
          <w:szCs w:val="22"/>
          <w:lang w:eastAsia="en-US"/>
        </w:rPr>
        <w:t xml:space="preserve"> niepełnosprawn</w:t>
      </w:r>
      <w:r w:rsidR="001007E5">
        <w:rPr>
          <w:rFonts w:eastAsia="Calibri"/>
          <w:sz w:val="22"/>
          <w:szCs w:val="22"/>
          <w:lang w:eastAsia="en-US"/>
        </w:rPr>
        <w:t>e</w:t>
      </w:r>
      <w:r w:rsidRPr="00867F88">
        <w:rPr>
          <w:rFonts w:eastAsia="Calibri"/>
          <w:sz w:val="22"/>
          <w:szCs w:val="22"/>
          <w:lang w:eastAsia="en-US"/>
        </w:rPr>
        <w:t xml:space="preserve"> uzyskał</w:t>
      </w:r>
      <w:r w:rsidR="001007E5">
        <w:rPr>
          <w:rFonts w:eastAsia="Calibri"/>
          <w:sz w:val="22"/>
          <w:szCs w:val="22"/>
          <w:lang w:eastAsia="en-US"/>
        </w:rPr>
        <w:t>y</w:t>
      </w:r>
      <w:r w:rsidRPr="00867F88">
        <w:rPr>
          <w:rFonts w:eastAsia="Calibri"/>
          <w:sz w:val="22"/>
          <w:szCs w:val="22"/>
          <w:lang w:eastAsia="en-US"/>
        </w:rPr>
        <w:t xml:space="preserve"> zatrudnienie. </w:t>
      </w:r>
      <w:r w:rsidRPr="001007E5">
        <w:rPr>
          <w:rFonts w:eastAsia="Calibri"/>
          <w:sz w:val="22"/>
          <w:szCs w:val="22"/>
          <w:lang w:eastAsia="en-US"/>
        </w:rPr>
        <w:t xml:space="preserve">Efektywność zatrudnieniowa wyniosła </w:t>
      </w:r>
      <w:r w:rsidR="001007E5" w:rsidRPr="001007E5">
        <w:rPr>
          <w:rFonts w:eastAsia="Calibri"/>
          <w:sz w:val="22"/>
          <w:szCs w:val="22"/>
          <w:lang w:eastAsia="en-US"/>
        </w:rPr>
        <w:t>92</w:t>
      </w:r>
      <w:r w:rsidRPr="001007E5">
        <w:rPr>
          <w:rFonts w:eastAsia="Calibri"/>
          <w:sz w:val="22"/>
          <w:szCs w:val="22"/>
          <w:lang w:eastAsia="en-US"/>
        </w:rPr>
        <w:t xml:space="preserve"> %.</w:t>
      </w:r>
    </w:p>
    <w:p w14:paraId="4B9CE3E8" w14:textId="77777777" w:rsidR="008D34FB" w:rsidRPr="00B86363" w:rsidRDefault="008D34FB" w:rsidP="007D2429">
      <w:pPr>
        <w:spacing w:after="120"/>
        <w:jc w:val="both"/>
        <w:rPr>
          <w:sz w:val="22"/>
          <w:szCs w:val="22"/>
        </w:rPr>
      </w:pPr>
      <w:r w:rsidRPr="00B86363">
        <w:rPr>
          <w:sz w:val="22"/>
          <w:szCs w:val="22"/>
        </w:rPr>
        <w:t>Usługami poradnic</w:t>
      </w:r>
      <w:r w:rsidR="001D221F" w:rsidRPr="00B86363">
        <w:rPr>
          <w:sz w:val="22"/>
          <w:szCs w:val="22"/>
        </w:rPr>
        <w:t>twa zawodowego o</w:t>
      </w:r>
      <w:r w:rsidR="00627B27" w:rsidRPr="00B86363">
        <w:rPr>
          <w:sz w:val="22"/>
          <w:szCs w:val="22"/>
        </w:rPr>
        <w:t xml:space="preserve">bjęto </w:t>
      </w:r>
      <w:r w:rsidR="00545974" w:rsidRPr="00B86363">
        <w:rPr>
          <w:sz w:val="22"/>
          <w:szCs w:val="22"/>
        </w:rPr>
        <w:t>1</w:t>
      </w:r>
      <w:r w:rsidR="006371F1">
        <w:rPr>
          <w:sz w:val="22"/>
          <w:szCs w:val="22"/>
        </w:rPr>
        <w:t>1</w:t>
      </w:r>
      <w:r w:rsidR="00CE57DC" w:rsidRPr="00B86363">
        <w:rPr>
          <w:sz w:val="22"/>
          <w:szCs w:val="22"/>
        </w:rPr>
        <w:t xml:space="preserve"> osób </w:t>
      </w:r>
      <w:r w:rsidR="001D221F" w:rsidRPr="00B86363">
        <w:rPr>
          <w:sz w:val="22"/>
          <w:szCs w:val="22"/>
        </w:rPr>
        <w:t xml:space="preserve"> </w:t>
      </w:r>
      <w:r w:rsidR="00627B27" w:rsidRPr="00B86363">
        <w:rPr>
          <w:sz w:val="22"/>
          <w:szCs w:val="22"/>
        </w:rPr>
        <w:t>niepełnosprawn</w:t>
      </w:r>
      <w:r w:rsidR="00CE57DC" w:rsidRPr="00B86363">
        <w:rPr>
          <w:sz w:val="22"/>
          <w:szCs w:val="22"/>
        </w:rPr>
        <w:t>ych</w:t>
      </w:r>
      <w:r w:rsidR="001D221F" w:rsidRPr="00B86363">
        <w:rPr>
          <w:sz w:val="22"/>
          <w:szCs w:val="22"/>
        </w:rPr>
        <w:t>.</w:t>
      </w:r>
    </w:p>
    <w:p w14:paraId="5CE029E0" w14:textId="77777777" w:rsidR="008D34FB" w:rsidRPr="00F9227B" w:rsidRDefault="008D621E" w:rsidP="00FC4284">
      <w:pPr>
        <w:jc w:val="both"/>
        <w:rPr>
          <w:sz w:val="22"/>
          <w:szCs w:val="22"/>
        </w:rPr>
      </w:pPr>
      <w:r w:rsidRPr="00F9227B">
        <w:rPr>
          <w:sz w:val="22"/>
          <w:szCs w:val="22"/>
        </w:rPr>
        <w:t>W okresie 01.01.201</w:t>
      </w:r>
      <w:r w:rsidR="006371F1">
        <w:rPr>
          <w:sz w:val="22"/>
          <w:szCs w:val="22"/>
        </w:rPr>
        <w:t>9</w:t>
      </w:r>
      <w:r w:rsidR="00CE57DC" w:rsidRPr="00F9227B">
        <w:rPr>
          <w:sz w:val="22"/>
          <w:szCs w:val="22"/>
        </w:rPr>
        <w:t>r. do 31.12.201</w:t>
      </w:r>
      <w:r w:rsidR="006371F1">
        <w:rPr>
          <w:sz w:val="22"/>
          <w:szCs w:val="22"/>
        </w:rPr>
        <w:t>9</w:t>
      </w:r>
      <w:r w:rsidR="008D34FB" w:rsidRPr="00F9227B">
        <w:rPr>
          <w:sz w:val="22"/>
          <w:szCs w:val="22"/>
        </w:rPr>
        <w:t>r. Powiatowy Urząd Pracy w Jędrzejowie dysp</w:t>
      </w:r>
      <w:r w:rsidRPr="00F9227B">
        <w:rPr>
          <w:sz w:val="22"/>
          <w:szCs w:val="22"/>
        </w:rPr>
        <w:t xml:space="preserve">onował </w:t>
      </w:r>
      <w:r w:rsidR="008E489D" w:rsidRPr="00F9227B">
        <w:rPr>
          <w:sz w:val="22"/>
          <w:szCs w:val="22"/>
        </w:rPr>
        <w:t xml:space="preserve">       </w:t>
      </w:r>
      <w:r w:rsidR="000E7C51">
        <w:rPr>
          <w:sz w:val="22"/>
          <w:szCs w:val="22"/>
        </w:rPr>
        <w:t xml:space="preserve">                 </w:t>
      </w:r>
      <w:r w:rsidR="008E489D" w:rsidRPr="00F9227B">
        <w:rPr>
          <w:sz w:val="22"/>
          <w:szCs w:val="22"/>
        </w:rPr>
        <w:t xml:space="preserve"> </w:t>
      </w:r>
      <w:r w:rsidR="006371F1">
        <w:rPr>
          <w:sz w:val="22"/>
          <w:szCs w:val="22"/>
        </w:rPr>
        <w:t>94</w:t>
      </w:r>
      <w:r w:rsidR="008D34FB" w:rsidRPr="00F9227B">
        <w:rPr>
          <w:sz w:val="22"/>
          <w:szCs w:val="22"/>
        </w:rPr>
        <w:t xml:space="preserve"> ofertami p</w:t>
      </w:r>
      <w:r w:rsidR="00C80BDE" w:rsidRPr="00F9227B">
        <w:rPr>
          <w:sz w:val="22"/>
          <w:szCs w:val="22"/>
        </w:rPr>
        <w:t>racy dla osób niepełnosprawnych</w:t>
      </w:r>
      <w:r w:rsidR="00545974" w:rsidRPr="00F9227B">
        <w:rPr>
          <w:sz w:val="22"/>
          <w:szCs w:val="22"/>
        </w:rPr>
        <w:t>.</w:t>
      </w:r>
    </w:p>
    <w:p w14:paraId="1EB3541D" w14:textId="77777777" w:rsidR="004A53C2" w:rsidRPr="00F9227B" w:rsidRDefault="004A53C2" w:rsidP="00FC4284">
      <w:pPr>
        <w:jc w:val="both"/>
        <w:rPr>
          <w:sz w:val="22"/>
          <w:szCs w:val="22"/>
        </w:rPr>
      </w:pPr>
    </w:p>
    <w:p w14:paraId="60AE98ED" w14:textId="77777777" w:rsidR="009D4CB5" w:rsidRPr="00416C39" w:rsidRDefault="008E489D" w:rsidP="009D4CB5">
      <w:pPr>
        <w:pStyle w:val="NormalnyWeb"/>
        <w:spacing w:before="0" w:after="120"/>
        <w:jc w:val="both"/>
        <w:rPr>
          <w:sz w:val="22"/>
          <w:szCs w:val="22"/>
        </w:rPr>
      </w:pPr>
      <w:r w:rsidRPr="00416C39">
        <w:rPr>
          <w:sz w:val="22"/>
          <w:szCs w:val="22"/>
        </w:rPr>
        <w:t>D</w:t>
      </w:r>
      <w:r w:rsidR="009D4CB5" w:rsidRPr="00416C39">
        <w:rPr>
          <w:sz w:val="22"/>
          <w:szCs w:val="22"/>
        </w:rPr>
        <w:t xml:space="preserve">ziałania </w:t>
      </w:r>
      <w:r w:rsidRPr="00416C39">
        <w:rPr>
          <w:sz w:val="22"/>
          <w:szCs w:val="22"/>
        </w:rPr>
        <w:t xml:space="preserve">dotyczące aktywizacji zawodowej osób niepełnosprawnych </w:t>
      </w:r>
      <w:r w:rsidR="009D4CB5" w:rsidRPr="00416C39">
        <w:rPr>
          <w:sz w:val="22"/>
          <w:szCs w:val="22"/>
        </w:rPr>
        <w:t xml:space="preserve">zostały wyszczególnione </w:t>
      </w:r>
      <w:r w:rsidRPr="00416C39">
        <w:rPr>
          <w:sz w:val="22"/>
          <w:szCs w:val="22"/>
        </w:rPr>
        <w:t xml:space="preserve">     </w:t>
      </w:r>
      <w:r w:rsidR="000E7C51" w:rsidRPr="00416C39">
        <w:rPr>
          <w:sz w:val="22"/>
          <w:szCs w:val="22"/>
        </w:rPr>
        <w:t xml:space="preserve">                       </w:t>
      </w:r>
      <w:r w:rsidRPr="00416C39">
        <w:rPr>
          <w:sz w:val="22"/>
          <w:szCs w:val="22"/>
        </w:rPr>
        <w:t xml:space="preserve"> </w:t>
      </w:r>
      <w:r w:rsidR="009D4CB5" w:rsidRPr="00416C39">
        <w:rPr>
          <w:sz w:val="22"/>
          <w:szCs w:val="22"/>
        </w:rPr>
        <w:t>w części I</w:t>
      </w:r>
      <w:r w:rsidR="00741DA8" w:rsidRPr="00416C39">
        <w:rPr>
          <w:sz w:val="22"/>
          <w:szCs w:val="22"/>
        </w:rPr>
        <w:t>II</w:t>
      </w:r>
      <w:r w:rsidR="009D4CB5" w:rsidRPr="00416C39">
        <w:rPr>
          <w:sz w:val="22"/>
          <w:szCs w:val="22"/>
        </w:rPr>
        <w:t xml:space="preserve"> niniejszego programu–Cel III.</w:t>
      </w:r>
    </w:p>
    <w:p w14:paraId="252DA560" w14:textId="77777777" w:rsidR="00F62FDF" w:rsidRPr="00F9227B" w:rsidRDefault="00F62FDF" w:rsidP="00FC4284">
      <w:pPr>
        <w:jc w:val="both"/>
        <w:rPr>
          <w:color w:val="00B050"/>
          <w:sz w:val="22"/>
          <w:szCs w:val="22"/>
        </w:rPr>
        <w:sectPr w:rsidR="00F62FDF" w:rsidRPr="00F9227B" w:rsidSect="004B6558">
          <w:footerReference w:type="even" r:id="rId16"/>
          <w:footerReference w:type="default" r:id="rId17"/>
          <w:footerReference w:type="first" r:id="rId18"/>
          <w:pgSz w:w="11905" w:h="16837" w:code="9"/>
          <w:pgMar w:top="851" w:right="1418" w:bottom="709" w:left="1701" w:header="709" w:footer="397" w:gutter="0"/>
          <w:cols w:space="708"/>
          <w:titlePg/>
          <w:docGrid w:linePitch="381"/>
        </w:sectPr>
      </w:pPr>
    </w:p>
    <w:p w14:paraId="632E0F37" w14:textId="77777777" w:rsidR="007D2819" w:rsidRPr="00DC6306" w:rsidRDefault="007D2819" w:rsidP="001637CD">
      <w:pPr>
        <w:jc w:val="both"/>
        <w:rPr>
          <w:b/>
          <w:sz w:val="24"/>
          <w:szCs w:val="24"/>
        </w:rPr>
      </w:pPr>
      <w:r w:rsidRPr="00DC6306">
        <w:rPr>
          <w:b/>
          <w:sz w:val="24"/>
          <w:szCs w:val="24"/>
        </w:rPr>
        <w:lastRenderedPageBreak/>
        <w:t>I</w:t>
      </w:r>
      <w:r w:rsidR="00741DA8">
        <w:rPr>
          <w:b/>
          <w:sz w:val="24"/>
          <w:szCs w:val="24"/>
        </w:rPr>
        <w:t>II</w:t>
      </w:r>
      <w:r w:rsidRPr="00DC6306">
        <w:rPr>
          <w:b/>
          <w:sz w:val="24"/>
          <w:szCs w:val="24"/>
        </w:rPr>
        <w:t xml:space="preserve">. Realizacja  przez Powiatowy Urząd Pracy w Jędrzejowie Powiatowego Programu Promocji Zatrudnienia oraz Aktywizacji  </w:t>
      </w:r>
    </w:p>
    <w:p w14:paraId="790AABC9" w14:textId="77777777" w:rsidR="007D2819" w:rsidRPr="00DC6306" w:rsidRDefault="007D2819" w:rsidP="00FC4284">
      <w:pPr>
        <w:rPr>
          <w:b/>
          <w:sz w:val="24"/>
          <w:szCs w:val="24"/>
        </w:rPr>
      </w:pPr>
      <w:r w:rsidRPr="00DC6306">
        <w:rPr>
          <w:b/>
          <w:sz w:val="24"/>
          <w:szCs w:val="24"/>
        </w:rPr>
        <w:t xml:space="preserve"> </w:t>
      </w:r>
      <w:r w:rsidR="0036548A" w:rsidRPr="00DC6306">
        <w:rPr>
          <w:b/>
          <w:sz w:val="24"/>
          <w:szCs w:val="24"/>
        </w:rPr>
        <w:t xml:space="preserve">   Lokalnego Rynku Pracy za 201</w:t>
      </w:r>
      <w:r w:rsidR="00C84498">
        <w:rPr>
          <w:b/>
          <w:sz w:val="24"/>
          <w:szCs w:val="24"/>
        </w:rPr>
        <w:t>9</w:t>
      </w:r>
      <w:r w:rsidRPr="00DC6306">
        <w:rPr>
          <w:b/>
          <w:sz w:val="24"/>
          <w:szCs w:val="24"/>
        </w:rPr>
        <w:t xml:space="preserve">r. </w:t>
      </w:r>
    </w:p>
    <w:tbl>
      <w:tblPr>
        <w:tblW w:w="145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202"/>
        <w:gridCol w:w="3365"/>
        <w:gridCol w:w="3214"/>
        <w:gridCol w:w="6"/>
        <w:gridCol w:w="1290"/>
        <w:gridCol w:w="1504"/>
        <w:gridCol w:w="19"/>
        <w:gridCol w:w="117"/>
        <w:gridCol w:w="1412"/>
        <w:gridCol w:w="6"/>
        <w:gridCol w:w="1381"/>
        <w:gridCol w:w="204"/>
        <w:gridCol w:w="1324"/>
      </w:tblGrid>
      <w:tr w:rsidR="00AD6899" w:rsidRPr="00F9227B" w14:paraId="191D983F" w14:textId="77777777" w:rsidTr="00BC5D9C">
        <w:trPr>
          <w:trHeight w:val="306"/>
        </w:trPr>
        <w:tc>
          <w:tcPr>
            <w:tcW w:w="691" w:type="dxa"/>
            <w:gridSpan w:val="2"/>
            <w:vMerge w:val="restart"/>
            <w:vAlign w:val="center"/>
          </w:tcPr>
          <w:p w14:paraId="296D330F" w14:textId="77777777" w:rsidR="00AD6899" w:rsidRPr="00F9227B" w:rsidRDefault="00AD6899" w:rsidP="00FC4284">
            <w:pPr>
              <w:jc w:val="center"/>
              <w:rPr>
                <w:b/>
                <w:sz w:val="21"/>
                <w:szCs w:val="21"/>
              </w:rPr>
            </w:pPr>
            <w:r w:rsidRPr="00F9227B">
              <w:rPr>
                <w:b/>
                <w:sz w:val="21"/>
                <w:szCs w:val="21"/>
              </w:rPr>
              <w:t>Lp.</w:t>
            </w:r>
          </w:p>
        </w:tc>
        <w:tc>
          <w:tcPr>
            <w:tcW w:w="3365" w:type="dxa"/>
            <w:vMerge w:val="restart"/>
            <w:shd w:val="clear" w:color="auto" w:fill="auto"/>
            <w:vAlign w:val="center"/>
          </w:tcPr>
          <w:p w14:paraId="5D4C95CC" w14:textId="77777777" w:rsidR="00AD6899" w:rsidRPr="00F9227B" w:rsidRDefault="00AD6899" w:rsidP="00FC4284">
            <w:pPr>
              <w:jc w:val="center"/>
              <w:rPr>
                <w:b/>
                <w:sz w:val="21"/>
                <w:szCs w:val="21"/>
              </w:rPr>
            </w:pPr>
            <w:r w:rsidRPr="00F9227B">
              <w:rPr>
                <w:b/>
                <w:sz w:val="21"/>
                <w:szCs w:val="21"/>
              </w:rPr>
              <w:t>Cel</w:t>
            </w:r>
          </w:p>
        </w:tc>
        <w:tc>
          <w:tcPr>
            <w:tcW w:w="3214" w:type="dxa"/>
            <w:vMerge w:val="restart"/>
            <w:vAlign w:val="center"/>
          </w:tcPr>
          <w:p w14:paraId="5E1B9AA9" w14:textId="77777777" w:rsidR="00AD6899" w:rsidRPr="00F9227B" w:rsidRDefault="00AD6899" w:rsidP="00FC4284">
            <w:pPr>
              <w:jc w:val="center"/>
              <w:rPr>
                <w:b/>
                <w:sz w:val="21"/>
                <w:szCs w:val="21"/>
              </w:rPr>
            </w:pPr>
            <w:r w:rsidRPr="00F9227B">
              <w:rPr>
                <w:b/>
                <w:sz w:val="21"/>
                <w:szCs w:val="21"/>
              </w:rPr>
              <w:t>Sposób realizacji</w:t>
            </w:r>
          </w:p>
        </w:tc>
        <w:tc>
          <w:tcPr>
            <w:tcW w:w="1296" w:type="dxa"/>
            <w:gridSpan w:val="2"/>
            <w:vMerge w:val="restart"/>
            <w:tcBorders>
              <w:right w:val="single" w:sz="4" w:space="0" w:color="auto"/>
            </w:tcBorders>
            <w:vAlign w:val="center"/>
          </w:tcPr>
          <w:p w14:paraId="64092048" w14:textId="77777777" w:rsidR="00AD6899" w:rsidRPr="00F9227B" w:rsidRDefault="00AD6899" w:rsidP="00FC4284">
            <w:pPr>
              <w:jc w:val="center"/>
              <w:rPr>
                <w:b/>
                <w:sz w:val="21"/>
                <w:szCs w:val="21"/>
              </w:rPr>
            </w:pPr>
            <w:r w:rsidRPr="00F9227B">
              <w:rPr>
                <w:b/>
                <w:sz w:val="21"/>
                <w:szCs w:val="21"/>
              </w:rPr>
              <w:t>Planowane rezultaty</w:t>
            </w:r>
          </w:p>
          <w:p w14:paraId="4D2850A8" w14:textId="77777777" w:rsidR="00AD6899" w:rsidRPr="00F9227B" w:rsidRDefault="00AD6899" w:rsidP="00FC4284">
            <w:pPr>
              <w:jc w:val="center"/>
              <w:rPr>
                <w:b/>
                <w:sz w:val="21"/>
                <w:szCs w:val="21"/>
              </w:rPr>
            </w:pPr>
          </w:p>
        </w:tc>
        <w:tc>
          <w:tcPr>
            <w:tcW w:w="1640" w:type="dxa"/>
            <w:gridSpan w:val="3"/>
            <w:vMerge w:val="restart"/>
            <w:tcBorders>
              <w:top w:val="single" w:sz="4" w:space="0" w:color="auto"/>
              <w:left w:val="single" w:sz="4" w:space="0" w:color="auto"/>
              <w:right w:val="single" w:sz="4" w:space="0" w:color="auto"/>
            </w:tcBorders>
            <w:vAlign w:val="center"/>
          </w:tcPr>
          <w:p w14:paraId="1EAB2974" w14:textId="77777777" w:rsidR="00AD6899" w:rsidRPr="00F9227B" w:rsidRDefault="00AD6899" w:rsidP="00FC4284">
            <w:pPr>
              <w:jc w:val="center"/>
              <w:rPr>
                <w:b/>
                <w:sz w:val="21"/>
                <w:szCs w:val="21"/>
              </w:rPr>
            </w:pPr>
            <w:r w:rsidRPr="00F9227B">
              <w:rPr>
                <w:b/>
                <w:sz w:val="21"/>
                <w:szCs w:val="21"/>
              </w:rPr>
              <w:t xml:space="preserve">Planowane efekty zatrudnieniowe   </w:t>
            </w:r>
          </w:p>
          <w:p w14:paraId="27621A9D" w14:textId="77777777" w:rsidR="00AD6899" w:rsidRPr="00F9227B" w:rsidRDefault="00AD6899" w:rsidP="00FC4284">
            <w:pPr>
              <w:jc w:val="center"/>
              <w:rPr>
                <w:b/>
                <w:sz w:val="21"/>
                <w:szCs w:val="21"/>
              </w:rPr>
            </w:pPr>
            <w:r w:rsidRPr="00F9227B">
              <w:rPr>
                <w:b/>
                <w:sz w:val="21"/>
                <w:szCs w:val="21"/>
              </w:rPr>
              <w:t>w %</w:t>
            </w:r>
          </w:p>
        </w:tc>
        <w:tc>
          <w:tcPr>
            <w:tcW w:w="4327" w:type="dxa"/>
            <w:gridSpan w:val="5"/>
            <w:tcBorders>
              <w:left w:val="single" w:sz="4" w:space="0" w:color="auto"/>
              <w:bottom w:val="nil"/>
            </w:tcBorders>
            <w:vAlign w:val="center"/>
          </w:tcPr>
          <w:p w14:paraId="79A3B9D8" w14:textId="77777777" w:rsidR="00AD6899" w:rsidRPr="00F9227B" w:rsidRDefault="00AD6899" w:rsidP="00FC4284">
            <w:pPr>
              <w:jc w:val="center"/>
              <w:rPr>
                <w:b/>
                <w:sz w:val="21"/>
                <w:szCs w:val="21"/>
              </w:rPr>
            </w:pPr>
            <w:r w:rsidRPr="00F9227B">
              <w:rPr>
                <w:b/>
                <w:sz w:val="21"/>
                <w:szCs w:val="21"/>
              </w:rPr>
              <w:t>Wykonanie za 201</w:t>
            </w:r>
            <w:r w:rsidR="006371F1">
              <w:rPr>
                <w:b/>
                <w:sz w:val="21"/>
                <w:szCs w:val="21"/>
              </w:rPr>
              <w:t>9</w:t>
            </w:r>
            <w:r w:rsidRPr="00F9227B">
              <w:rPr>
                <w:b/>
                <w:sz w:val="21"/>
                <w:szCs w:val="21"/>
              </w:rPr>
              <w:t>r.</w:t>
            </w:r>
          </w:p>
        </w:tc>
      </w:tr>
      <w:tr w:rsidR="00AD6899" w:rsidRPr="00F9227B" w14:paraId="720148A8" w14:textId="77777777" w:rsidTr="00BC5D9C">
        <w:trPr>
          <w:trHeight w:val="637"/>
        </w:trPr>
        <w:tc>
          <w:tcPr>
            <w:tcW w:w="691" w:type="dxa"/>
            <w:gridSpan w:val="2"/>
            <w:vMerge/>
            <w:vAlign w:val="center"/>
          </w:tcPr>
          <w:p w14:paraId="1F665745" w14:textId="77777777" w:rsidR="00AD6899" w:rsidRPr="00F9227B" w:rsidRDefault="00AD6899" w:rsidP="00FC4284">
            <w:pPr>
              <w:jc w:val="center"/>
              <w:rPr>
                <w:b/>
                <w:sz w:val="21"/>
                <w:szCs w:val="21"/>
              </w:rPr>
            </w:pPr>
          </w:p>
        </w:tc>
        <w:tc>
          <w:tcPr>
            <w:tcW w:w="3365" w:type="dxa"/>
            <w:vMerge/>
            <w:shd w:val="clear" w:color="auto" w:fill="auto"/>
            <w:vAlign w:val="center"/>
          </w:tcPr>
          <w:p w14:paraId="342EB641" w14:textId="77777777" w:rsidR="00AD6899" w:rsidRPr="00F9227B" w:rsidRDefault="00AD6899" w:rsidP="00FC4284">
            <w:pPr>
              <w:jc w:val="center"/>
              <w:rPr>
                <w:b/>
                <w:sz w:val="21"/>
                <w:szCs w:val="21"/>
              </w:rPr>
            </w:pPr>
          </w:p>
        </w:tc>
        <w:tc>
          <w:tcPr>
            <w:tcW w:w="3214" w:type="dxa"/>
            <w:vMerge/>
            <w:vAlign w:val="center"/>
          </w:tcPr>
          <w:p w14:paraId="7F129A53" w14:textId="77777777" w:rsidR="00AD6899" w:rsidRPr="00F9227B" w:rsidRDefault="00AD6899" w:rsidP="00FC4284">
            <w:pPr>
              <w:jc w:val="center"/>
              <w:rPr>
                <w:b/>
                <w:sz w:val="21"/>
                <w:szCs w:val="21"/>
              </w:rPr>
            </w:pPr>
          </w:p>
        </w:tc>
        <w:tc>
          <w:tcPr>
            <w:tcW w:w="1296" w:type="dxa"/>
            <w:gridSpan w:val="2"/>
            <w:vMerge/>
            <w:tcBorders>
              <w:right w:val="single" w:sz="4" w:space="0" w:color="auto"/>
            </w:tcBorders>
            <w:vAlign w:val="center"/>
          </w:tcPr>
          <w:p w14:paraId="07B763A2" w14:textId="77777777" w:rsidR="00AD6899" w:rsidRPr="00F9227B" w:rsidRDefault="00AD6899" w:rsidP="00FC4284">
            <w:pPr>
              <w:jc w:val="center"/>
              <w:rPr>
                <w:b/>
                <w:sz w:val="21"/>
                <w:szCs w:val="21"/>
              </w:rPr>
            </w:pPr>
          </w:p>
        </w:tc>
        <w:tc>
          <w:tcPr>
            <w:tcW w:w="1640" w:type="dxa"/>
            <w:gridSpan w:val="3"/>
            <w:vMerge/>
            <w:tcBorders>
              <w:left w:val="single" w:sz="4" w:space="0" w:color="auto"/>
              <w:bottom w:val="nil"/>
              <w:right w:val="single" w:sz="4" w:space="0" w:color="auto"/>
            </w:tcBorders>
            <w:vAlign w:val="center"/>
          </w:tcPr>
          <w:p w14:paraId="2175EC89" w14:textId="77777777" w:rsidR="00AD6899" w:rsidRPr="00F9227B" w:rsidRDefault="00AD6899" w:rsidP="00FC4284">
            <w:pPr>
              <w:jc w:val="center"/>
              <w:rPr>
                <w:b/>
                <w:sz w:val="21"/>
                <w:szCs w:val="21"/>
              </w:rPr>
            </w:pPr>
          </w:p>
        </w:tc>
        <w:tc>
          <w:tcPr>
            <w:tcW w:w="1412" w:type="dxa"/>
            <w:tcBorders>
              <w:left w:val="single" w:sz="4" w:space="0" w:color="auto"/>
              <w:bottom w:val="nil"/>
            </w:tcBorders>
            <w:vAlign w:val="center"/>
          </w:tcPr>
          <w:p w14:paraId="43FFFD77" w14:textId="77777777" w:rsidR="00AD6899" w:rsidRPr="00F9227B" w:rsidRDefault="00AD6899" w:rsidP="00FC4284">
            <w:pPr>
              <w:jc w:val="center"/>
              <w:rPr>
                <w:b/>
                <w:sz w:val="21"/>
                <w:szCs w:val="21"/>
              </w:rPr>
            </w:pPr>
            <w:r w:rsidRPr="00F9227B">
              <w:rPr>
                <w:b/>
                <w:sz w:val="21"/>
                <w:szCs w:val="21"/>
              </w:rPr>
              <w:t>Rezultaty ilościowe</w:t>
            </w:r>
          </w:p>
        </w:tc>
        <w:tc>
          <w:tcPr>
            <w:tcW w:w="1591" w:type="dxa"/>
            <w:gridSpan w:val="3"/>
            <w:tcBorders>
              <w:bottom w:val="nil"/>
            </w:tcBorders>
            <w:vAlign w:val="center"/>
          </w:tcPr>
          <w:p w14:paraId="4EAB92D3" w14:textId="77777777" w:rsidR="00AD6899" w:rsidRPr="00F9227B" w:rsidRDefault="00AD6899" w:rsidP="00FC4284">
            <w:pPr>
              <w:jc w:val="center"/>
              <w:rPr>
                <w:b/>
                <w:sz w:val="21"/>
                <w:szCs w:val="21"/>
              </w:rPr>
            </w:pPr>
            <w:r w:rsidRPr="00F9227B">
              <w:rPr>
                <w:b/>
                <w:sz w:val="21"/>
                <w:szCs w:val="21"/>
              </w:rPr>
              <w:t>Efektywność zatrudnieniowa w %</w:t>
            </w:r>
          </w:p>
        </w:tc>
        <w:tc>
          <w:tcPr>
            <w:tcW w:w="1324" w:type="dxa"/>
            <w:tcBorders>
              <w:bottom w:val="nil"/>
            </w:tcBorders>
            <w:vAlign w:val="center"/>
          </w:tcPr>
          <w:p w14:paraId="272C8544" w14:textId="77777777" w:rsidR="00AD6899" w:rsidRPr="00F9227B" w:rsidRDefault="00AD6899" w:rsidP="00FC4284">
            <w:pPr>
              <w:jc w:val="center"/>
              <w:rPr>
                <w:b/>
                <w:sz w:val="21"/>
                <w:szCs w:val="21"/>
              </w:rPr>
            </w:pPr>
            <w:r w:rsidRPr="00F9227B">
              <w:rPr>
                <w:b/>
                <w:sz w:val="21"/>
                <w:szCs w:val="21"/>
              </w:rPr>
              <w:t>% realizacji planu rub.6:4</w:t>
            </w:r>
          </w:p>
        </w:tc>
      </w:tr>
      <w:tr w:rsidR="00AD6899" w:rsidRPr="00F9227B" w14:paraId="7B1DA196" w14:textId="77777777" w:rsidTr="00BC5D9C">
        <w:tc>
          <w:tcPr>
            <w:tcW w:w="691" w:type="dxa"/>
            <w:gridSpan w:val="2"/>
            <w:vMerge/>
            <w:tcBorders>
              <w:bottom w:val="single" w:sz="4" w:space="0" w:color="auto"/>
            </w:tcBorders>
            <w:vAlign w:val="center"/>
          </w:tcPr>
          <w:p w14:paraId="364D55C2" w14:textId="77777777" w:rsidR="00AD6899" w:rsidRPr="00F9227B" w:rsidRDefault="00AD6899" w:rsidP="00FC4284">
            <w:pPr>
              <w:jc w:val="center"/>
              <w:rPr>
                <w:b/>
                <w:sz w:val="21"/>
                <w:szCs w:val="21"/>
              </w:rPr>
            </w:pPr>
          </w:p>
        </w:tc>
        <w:tc>
          <w:tcPr>
            <w:tcW w:w="3365" w:type="dxa"/>
            <w:tcBorders>
              <w:bottom w:val="single" w:sz="4" w:space="0" w:color="auto"/>
            </w:tcBorders>
            <w:shd w:val="clear" w:color="auto" w:fill="auto"/>
            <w:vAlign w:val="center"/>
          </w:tcPr>
          <w:p w14:paraId="4FDFCFB6" w14:textId="77777777" w:rsidR="00AD6899" w:rsidRPr="00F9227B" w:rsidRDefault="00AD6899" w:rsidP="00FC4284">
            <w:pPr>
              <w:jc w:val="center"/>
              <w:rPr>
                <w:b/>
                <w:sz w:val="21"/>
                <w:szCs w:val="21"/>
              </w:rPr>
            </w:pPr>
            <w:r w:rsidRPr="00F9227B">
              <w:rPr>
                <w:b/>
                <w:sz w:val="21"/>
                <w:szCs w:val="21"/>
              </w:rPr>
              <w:t>Planowane zadania</w:t>
            </w:r>
          </w:p>
        </w:tc>
        <w:tc>
          <w:tcPr>
            <w:tcW w:w="3214" w:type="dxa"/>
            <w:vMerge/>
            <w:vAlign w:val="center"/>
          </w:tcPr>
          <w:p w14:paraId="583069F5" w14:textId="77777777" w:rsidR="00AD6899" w:rsidRPr="00F9227B" w:rsidRDefault="00AD6899" w:rsidP="00FC4284">
            <w:pPr>
              <w:jc w:val="center"/>
              <w:rPr>
                <w:b/>
                <w:sz w:val="21"/>
                <w:szCs w:val="21"/>
              </w:rPr>
            </w:pPr>
          </w:p>
        </w:tc>
        <w:tc>
          <w:tcPr>
            <w:tcW w:w="1296" w:type="dxa"/>
            <w:gridSpan w:val="2"/>
            <w:vMerge/>
            <w:tcBorders>
              <w:right w:val="single" w:sz="4" w:space="0" w:color="auto"/>
            </w:tcBorders>
            <w:vAlign w:val="center"/>
          </w:tcPr>
          <w:p w14:paraId="545DCAF9" w14:textId="77777777" w:rsidR="00AD6899" w:rsidRPr="00F9227B" w:rsidRDefault="00AD6899" w:rsidP="00FC4284">
            <w:pPr>
              <w:jc w:val="center"/>
              <w:rPr>
                <w:b/>
                <w:sz w:val="21"/>
                <w:szCs w:val="21"/>
              </w:rPr>
            </w:pPr>
          </w:p>
        </w:tc>
        <w:tc>
          <w:tcPr>
            <w:tcW w:w="1640" w:type="dxa"/>
            <w:gridSpan w:val="3"/>
            <w:tcBorders>
              <w:top w:val="nil"/>
              <w:left w:val="single" w:sz="4" w:space="0" w:color="auto"/>
              <w:bottom w:val="single" w:sz="4" w:space="0" w:color="auto"/>
              <w:right w:val="single" w:sz="4" w:space="0" w:color="auto"/>
            </w:tcBorders>
            <w:vAlign w:val="center"/>
          </w:tcPr>
          <w:p w14:paraId="2D408CAC" w14:textId="77777777" w:rsidR="00AD6899" w:rsidRPr="00F9227B" w:rsidRDefault="00AD6899" w:rsidP="00FC4284">
            <w:pPr>
              <w:jc w:val="center"/>
              <w:rPr>
                <w:b/>
                <w:sz w:val="21"/>
                <w:szCs w:val="21"/>
              </w:rPr>
            </w:pPr>
          </w:p>
        </w:tc>
        <w:tc>
          <w:tcPr>
            <w:tcW w:w="1412" w:type="dxa"/>
            <w:tcBorders>
              <w:top w:val="nil"/>
              <w:left w:val="single" w:sz="4" w:space="0" w:color="auto"/>
            </w:tcBorders>
            <w:vAlign w:val="center"/>
          </w:tcPr>
          <w:p w14:paraId="206170A3" w14:textId="77777777" w:rsidR="00AD6899" w:rsidRPr="00F9227B" w:rsidRDefault="00AD6899" w:rsidP="00FC4284">
            <w:pPr>
              <w:jc w:val="center"/>
              <w:rPr>
                <w:b/>
                <w:sz w:val="21"/>
                <w:szCs w:val="21"/>
              </w:rPr>
            </w:pPr>
          </w:p>
        </w:tc>
        <w:tc>
          <w:tcPr>
            <w:tcW w:w="1591" w:type="dxa"/>
            <w:gridSpan w:val="3"/>
            <w:tcBorders>
              <w:top w:val="nil"/>
            </w:tcBorders>
            <w:vAlign w:val="center"/>
          </w:tcPr>
          <w:p w14:paraId="552AE200" w14:textId="77777777" w:rsidR="00AD6899" w:rsidRPr="00F9227B" w:rsidRDefault="00AD6899" w:rsidP="00FC4284">
            <w:pPr>
              <w:jc w:val="center"/>
              <w:rPr>
                <w:b/>
                <w:sz w:val="21"/>
                <w:szCs w:val="21"/>
              </w:rPr>
            </w:pPr>
          </w:p>
        </w:tc>
        <w:tc>
          <w:tcPr>
            <w:tcW w:w="1324" w:type="dxa"/>
            <w:tcBorders>
              <w:top w:val="nil"/>
            </w:tcBorders>
            <w:vAlign w:val="center"/>
          </w:tcPr>
          <w:p w14:paraId="692CEA19" w14:textId="77777777" w:rsidR="00AD6899" w:rsidRPr="00F9227B" w:rsidRDefault="00AD6899" w:rsidP="00FC4284">
            <w:pPr>
              <w:jc w:val="center"/>
              <w:rPr>
                <w:b/>
                <w:sz w:val="21"/>
                <w:szCs w:val="21"/>
              </w:rPr>
            </w:pPr>
          </w:p>
        </w:tc>
      </w:tr>
      <w:tr w:rsidR="00AD6899" w:rsidRPr="00F9227B" w14:paraId="75734708" w14:textId="77777777" w:rsidTr="00BC5D9C">
        <w:tc>
          <w:tcPr>
            <w:tcW w:w="691" w:type="dxa"/>
            <w:gridSpan w:val="2"/>
            <w:tcBorders>
              <w:bottom w:val="single" w:sz="4" w:space="0" w:color="auto"/>
            </w:tcBorders>
            <w:vAlign w:val="center"/>
          </w:tcPr>
          <w:p w14:paraId="3ACCF5E6" w14:textId="77777777" w:rsidR="00AD6899" w:rsidRPr="00F9227B" w:rsidRDefault="00AD6899" w:rsidP="00FC4284">
            <w:pPr>
              <w:jc w:val="center"/>
              <w:rPr>
                <w:b/>
                <w:sz w:val="21"/>
                <w:szCs w:val="21"/>
              </w:rPr>
            </w:pPr>
            <w:r w:rsidRPr="00F9227B">
              <w:rPr>
                <w:b/>
                <w:sz w:val="21"/>
                <w:szCs w:val="21"/>
              </w:rPr>
              <w:t>1</w:t>
            </w:r>
          </w:p>
        </w:tc>
        <w:tc>
          <w:tcPr>
            <w:tcW w:w="3365" w:type="dxa"/>
            <w:tcBorders>
              <w:bottom w:val="single" w:sz="4" w:space="0" w:color="auto"/>
            </w:tcBorders>
            <w:shd w:val="clear" w:color="auto" w:fill="auto"/>
            <w:vAlign w:val="center"/>
          </w:tcPr>
          <w:p w14:paraId="64023C83" w14:textId="77777777" w:rsidR="00AD6899" w:rsidRPr="00F9227B" w:rsidRDefault="00AD6899" w:rsidP="00FC4284">
            <w:pPr>
              <w:jc w:val="center"/>
              <w:rPr>
                <w:b/>
                <w:sz w:val="21"/>
                <w:szCs w:val="21"/>
              </w:rPr>
            </w:pPr>
            <w:r w:rsidRPr="00F9227B">
              <w:rPr>
                <w:b/>
                <w:sz w:val="21"/>
                <w:szCs w:val="21"/>
              </w:rPr>
              <w:t>2</w:t>
            </w:r>
          </w:p>
        </w:tc>
        <w:tc>
          <w:tcPr>
            <w:tcW w:w="3214" w:type="dxa"/>
            <w:vAlign w:val="center"/>
          </w:tcPr>
          <w:p w14:paraId="44D86420" w14:textId="77777777" w:rsidR="00AD6899" w:rsidRPr="00F9227B" w:rsidRDefault="00AD6899" w:rsidP="00FC4284">
            <w:pPr>
              <w:jc w:val="center"/>
              <w:rPr>
                <w:b/>
                <w:sz w:val="21"/>
                <w:szCs w:val="21"/>
              </w:rPr>
            </w:pPr>
            <w:r w:rsidRPr="00F9227B">
              <w:rPr>
                <w:b/>
                <w:sz w:val="21"/>
                <w:szCs w:val="21"/>
              </w:rPr>
              <w:t>3</w:t>
            </w:r>
          </w:p>
        </w:tc>
        <w:tc>
          <w:tcPr>
            <w:tcW w:w="1296" w:type="dxa"/>
            <w:gridSpan w:val="2"/>
            <w:tcBorders>
              <w:right w:val="single" w:sz="4" w:space="0" w:color="auto"/>
            </w:tcBorders>
            <w:vAlign w:val="center"/>
          </w:tcPr>
          <w:p w14:paraId="3C86071A" w14:textId="77777777" w:rsidR="00AD6899" w:rsidRPr="00F9227B" w:rsidRDefault="00AD6899" w:rsidP="00FC4284">
            <w:pPr>
              <w:jc w:val="center"/>
              <w:rPr>
                <w:b/>
                <w:sz w:val="21"/>
                <w:szCs w:val="21"/>
              </w:rPr>
            </w:pPr>
            <w:r w:rsidRPr="00F9227B">
              <w:rPr>
                <w:b/>
                <w:sz w:val="21"/>
                <w:szCs w:val="21"/>
              </w:rPr>
              <w:t>4</w:t>
            </w:r>
          </w:p>
        </w:tc>
        <w:tc>
          <w:tcPr>
            <w:tcW w:w="1640" w:type="dxa"/>
            <w:gridSpan w:val="3"/>
            <w:tcBorders>
              <w:top w:val="nil"/>
              <w:left w:val="single" w:sz="4" w:space="0" w:color="auto"/>
              <w:bottom w:val="single" w:sz="4" w:space="0" w:color="auto"/>
              <w:right w:val="single" w:sz="4" w:space="0" w:color="auto"/>
            </w:tcBorders>
            <w:vAlign w:val="center"/>
          </w:tcPr>
          <w:p w14:paraId="7CCB445D" w14:textId="77777777" w:rsidR="00AD6899" w:rsidRPr="00F9227B" w:rsidRDefault="00AD6899" w:rsidP="00FC4284">
            <w:pPr>
              <w:jc w:val="center"/>
              <w:rPr>
                <w:b/>
                <w:sz w:val="21"/>
                <w:szCs w:val="21"/>
              </w:rPr>
            </w:pPr>
            <w:r w:rsidRPr="00F9227B">
              <w:rPr>
                <w:b/>
                <w:sz w:val="21"/>
                <w:szCs w:val="21"/>
              </w:rPr>
              <w:t>5</w:t>
            </w:r>
          </w:p>
        </w:tc>
        <w:tc>
          <w:tcPr>
            <w:tcW w:w="1412" w:type="dxa"/>
            <w:tcBorders>
              <w:top w:val="nil"/>
              <w:left w:val="single" w:sz="4" w:space="0" w:color="auto"/>
            </w:tcBorders>
            <w:vAlign w:val="center"/>
          </w:tcPr>
          <w:p w14:paraId="1D0A8E69" w14:textId="77777777" w:rsidR="00AD6899" w:rsidRPr="00F9227B" w:rsidRDefault="00AD6899" w:rsidP="00FC4284">
            <w:pPr>
              <w:jc w:val="center"/>
              <w:rPr>
                <w:b/>
                <w:sz w:val="21"/>
                <w:szCs w:val="21"/>
              </w:rPr>
            </w:pPr>
            <w:r w:rsidRPr="00F9227B">
              <w:rPr>
                <w:b/>
                <w:sz w:val="21"/>
                <w:szCs w:val="21"/>
              </w:rPr>
              <w:t>6</w:t>
            </w:r>
          </w:p>
        </w:tc>
        <w:tc>
          <w:tcPr>
            <w:tcW w:w="1591" w:type="dxa"/>
            <w:gridSpan w:val="3"/>
            <w:tcBorders>
              <w:top w:val="nil"/>
            </w:tcBorders>
            <w:vAlign w:val="center"/>
          </w:tcPr>
          <w:p w14:paraId="390617E7" w14:textId="77777777" w:rsidR="00AD6899" w:rsidRPr="00F9227B" w:rsidRDefault="00AD6899" w:rsidP="00FC4284">
            <w:pPr>
              <w:jc w:val="center"/>
              <w:rPr>
                <w:b/>
                <w:sz w:val="21"/>
                <w:szCs w:val="21"/>
              </w:rPr>
            </w:pPr>
            <w:r w:rsidRPr="00F9227B">
              <w:rPr>
                <w:b/>
                <w:sz w:val="21"/>
                <w:szCs w:val="21"/>
              </w:rPr>
              <w:t>7</w:t>
            </w:r>
          </w:p>
        </w:tc>
        <w:tc>
          <w:tcPr>
            <w:tcW w:w="1324" w:type="dxa"/>
            <w:tcBorders>
              <w:top w:val="nil"/>
            </w:tcBorders>
            <w:vAlign w:val="center"/>
          </w:tcPr>
          <w:p w14:paraId="39CFD6E1" w14:textId="77777777" w:rsidR="00AD6899" w:rsidRPr="00F9227B" w:rsidRDefault="00AD6899" w:rsidP="00FC4284">
            <w:pPr>
              <w:jc w:val="center"/>
              <w:rPr>
                <w:b/>
                <w:sz w:val="21"/>
                <w:szCs w:val="21"/>
              </w:rPr>
            </w:pPr>
            <w:r w:rsidRPr="00F9227B">
              <w:rPr>
                <w:b/>
                <w:sz w:val="21"/>
                <w:szCs w:val="21"/>
              </w:rPr>
              <w:t>8</w:t>
            </w:r>
          </w:p>
        </w:tc>
      </w:tr>
      <w:tr w:rsidR="00AD6899" w:rsidRPr="00F9227B" w14:paraId="572F248A" w14:textId="77777777" w:rsidTr="00AD6899">
        <w:trPr>
          <w:trHeight w:val="427"/>
        </w:trPr>
        <w:tc>
          <w:tcPr>
            <w:tcW w:w="14533" w:type="dxa"/>
            <w:gridSpan w:val="14"/>
            <w:tcBorders>
              <w:top w:val="single" w:sz="4" w:space="0" w:color="auto"/>
              <w:left w:val="single" w:sz="4" w:space="0" w:color="auto"/>
              <w:bottom w:val="nil"/>
            </w:tcBorders>
            <w:vAlign w:val="center"/>
          </w:tcPr>
          <w:p w14:paraId="6279012E" w14:textId="77777777" w:rsidR="00AD6899" w:rsidRPr="006F4836" w:rsidRDefault="00AD6899" w:rsidP="00433364">
            <w:pPr>
              <w:rPr>
                <w:b/>
                <w:sz w:val="26"/>
                <w:szCs w:val="26"/>
              </w:rPr>
            </w:pPr>
            <w:r w:rsidRPr="006F4836">
              <w:rPr>
                <w:b/>
                <w:sz w:val="26"/>
                <w:szCs w:val="26"/>
              </w:rPr>
              <w:t>Cel I. Kompleksowe wsparcie osób bezrobotnych ze wskazaniem na grupy szczególnego ryzyka</w:t>
            </w:r>
          </w:p>
        </w:tc>
      </w:tr>
      <w:tr w:rsidR="00AD6899" w:rsidRPr="00F9227B" w14:paraId="5CE62767" w14:textId="77777777" w:rsidTr="00BC5D9C">
        <w:tc>
          <w:tcPr>
            <w:tcW w:w="691" w:type="dxa"/>
            <w:gridSpan w:val="2"/>
            <w:tcBorders>
              <w:top w:val="single" w:sz="4" w:space="0" w:color="auto"/>
              <w:left w:val="single" w:sz="4" w:space="0" w:color="auto"/>
              <w:bottom w:val="nil"/>
              <w:right w:val="single" w:sz="4" w:space="0" w:color="auto"/>
            </w:tcBorders>
            <w:vAlign w:val="center"/>
          </w:tcPr>
          <w:p w14:paraId="4699B260" w14:textId="77777777" w:rsidR="00AD6899" w:rsidRPr="006F4836" w:rsidRDefault="00AD6899" w:rsidP="00433364">
            <w:pPr>
              <w:jc w:val="center"/>
              <w:rPr>
                <w:b/>
                <w:sz w:val="20"/>
              </w:rPr>
            </w:pPr>
            <w:r w:rsidRPr="006F4836">
              <w:rPr>
                <w:b/>
                <w:sz w:val="20"/>
              </w:rPr>
              <w:t>1.</w:t>
            </w:r>
          </w:p>
        </w:tc>
        <w:tc>
          <w:tcPr>
            <w:tcW w:w="6579" w:type="dxa"/>
            <w:gridSpan w:val="2"/>
            <w:tcBorders>
              <w:top w:val="single" w:sz="4" w:space="0" w:color="auto"/>
              <w:left w:val="single" w:sz="4" w:space="0" w:color="auto"/>
              <w:bottom w:val="nil"/>
            </w:tcBorders>
            <w:vAlign w:val="center"/>
          </w:tcPr>
          <w:p w14:paraId="115CEA77" w14:textId="77777777" w:rsidR="00AD6899" w:rsidRPr="006F4836" w:rsidRDefault="00AD6899" w:rsidP="009B19D0">
            <w:pPr>
              <w:pStyle w:val="Akapitzlist"/>
              <w:tabs>
                <w:tab w:val="left" w:pos="205"/>
              </w:tabs>
              <w:spacing w:after="0"/>
              <w:ind w:left="0" w:hanging="79"/>
              <w:jc w:val="both"/>
              <w:rPr>
                <w:rFonts w:ascii="Times New Roman" w:hAnsi="Times New Roman"/>
                <w:sz w:val="20"/>
                <w:szCs w:val="20"/>
              </w:rPr>
            </w:pPr>
            <w:bookmarkStart w:id="16" w:name="_Hlk5272498"/>
            <w:r w:rsidRPr="006F4836">
              <w:rPr>
                <w:rFonts w:ascii="Times New Roman" w:hAnsi="Times New Roman"/>
                <w:sz w:val="20"/>
                <w:szCs w:val="20"/>
              </w:rPr>
              <w:t xml:space="preserve">Aktywizacja zawodowa bezrobotnych poprzez realizację instrumentów i usług wymienionych w ustawie o promocji zatrudnienia i instytucjach rynku pracy, </w:t>
            </w:r>
          </w:p>
          <w:p w14:paraId="349B85B0" w14:textId="77777777" w:rsidR="00AD6899" w:rsidRPr="006F4836" w:rsidRDefault="00AD6899" w:rsidP="009B19D0">
            <w:pPr>
              <w:pStyle w:val="Akapitzlist"/>
              <w:tabs>
                <w:tab w:val="left" w:pos="205"/>
              </w:tabs>
              <w:spacing w:after="0"/>
              <w:ind w:left="0" w:hanging="79"/>
              <w:jc w:val="both"/>
              <w:rPr>
                <w:rFonts w:ascii="Times New Roman" w:hAnsi="Times New Roman"/>
                <w:b/>
                <w:sz w:val="20"/>
                <w:szCs w:val="20"/>
              </w:rPr>
            </w:pPr>
            <w:r w:rsidRPr="006F4836">
              <w:rPr>
                <w:rFonts w:ascii="Times New Roman" w:hAnsi="Times New Roman"/>
                <w:sz w:val="20"/>
                <w:szCs w:val="20"/>
              </w:rPr>
              <w:t>w ramach środków Funduszu Pracy przyznanych algorytmem</w:t>
            </w:r>
            <w:bookmarkEnd w:id="16"/>
            <w:r w:rsidRPr="006F4836">
              <w:rPr>
                <w:rFonts w:ascii="Times New Roman" w:hAnsi="Times New Roman"/>
                <w:sz w:val="20"/>
                <w:szCs w:val="20"/>
              </w:rPr>
              <w:t>:</w:t>
            </w:r>
          </w:p>
        </w:tc>
        <w:tc>
          <w:tcPr>
            <w:tcW w:w="1296" w:type="dxa"/>
            <w:gridSpan w:val="2"/>
            <w:tcBorders>
              <w:top w:val="single" w:sz="4" w:space="0" w:color="auto"/>
            </w:tcBorders>
            <w:vAlign w:val="center"/>
          </w:tcPr>
          <w:p w14:paraId="4D647C17" w14:textId="77777777" w:rsidR="00E33FC8" w:rsidRPr="00E33FC8" w:rsidRDefault="00E33FC8" w:rsidP="00E33FC8">
            <w:pPr>
              <w:jc w:val="center"/>
              <w:rPr>
                <w:sz w:val="22"/>
                <w:szCs w:val="22"/>
              </w:rPr>
            </w:pPr>
            <w:r w:rsidRPr="00E33FC8">
              <w:rPr>
                <w:sz w:val="22"/>
                <w:szCs w:val="22"/>
              </w:rPr>
              <w:t>Objęcie wsparciem</w:t>
            </w:r>
          </w:p>
          <w:p w14:paraId="22F95F51" w14:textId="77777777" w:rsidR="00AD6899" w:rsidRPr="00107A54" w:rsidRDefault="00E33FC8" w:rsidP="00E33FC8">
            <w:pPr>
              <w:jc w:val="center"/>
              <w:rPr>
                <w:sz w:val="20"/>
              </w:rPr>
            </w:pPr>
            <w:r w:rsidRPr="00E33FC8">
              <w:rPr>
                <w:b/>
                <w:sz w:val="22"/>
                <w:szCs w:val="22"/>
              </w:rPr>
              <w:t>250 osób</w:t>
            </w:r>
          </w:p>
        </w:tc>
        <w:tc>
          <w:tcPr>
            <w:tcW w:w="1640" w:type="dxa"/>
            <w:gridSpan w:val="3"/>
            <w:tcBorders>
              <w:top w:val="single" w:sz="4" w:space="0" w:color="auto"/>
            </w:tcBorders>
            <w:vAlign w:val="center"/>
          </w:tcPr>
          <w:p w14:paraId="53CA5B8D" w14:textId="77777777" w:rsidR="00AD6899" w:rsidRPr="00107A54" w:rsidRDefault="00E33FC8" w:rsidP="00433364">
            <w:pPr>
              <w:jc w:val="center"/>
              <w:rPr>
                <w:b/>
                <w:sz w:val="20"/>
              </w:rPr>
            </w:pPr>
            <w:r>
              <w:rPr>
                <w:b/>
                <w:sz w:val="20"/>
              </w:rPr>
              <w:t>35</w:t>
            </w:r>
            <w:r w:rsidR="00AD6899" w:rsidRPr="00107A54">
              <w:rPr>
                <w:b/>
                <w:sz w:val="20"/>
              </w:rPr>
              <w:t>,0 %</w:t>
            </w:r>
          </w:p>
        </w:tc>
        <w:tc>
          <w:tcPr>
            <w:tcW w:w="1412" w:type="dxa"/>
            <w:vAlign w:val="center"/>
          </w:tcPr>
          <w:p w14:paraId="152701BF" w14:textId="77777777" w:rsidR="00AD6899" w:rsidRPr="00141300" w:rsidRDefault="00ED5F6A" w:rsidP="00433364">
            <w:pPr>
              <w:jc w:val="center"/>
              <w:rPr>
                <w:b/>
                <w:sz w:val="20"/>
              </w:rPr>
            </w:pPr>
            <w:r>
              <w:rPr>
                <w:b/>
                <w:sz w:val="20"/>
              </w:rPr>
              <w:t>326 osób</w:t>
            </w:r>
          </w:p>
        </w:tc>
        <w:tc>
          <w:tcPr>
            <w:tcW w:w="1387" w:type="dxa"/>
            <w:gridSpan w:val="2"/>
            <w:vAlign w:val="center"/>
          </w:tcPr>
          <w:p w14:paraId="147AC7D8" w14:textId="77777777" w:rsidR="00AD6899" w:rsidRPr="00141300" w:rsidRDefault="00C62C26" w:rsidP="00433364">
            <w:pPr>
              <w:jc w:val="center"/>
              <w:rPr>
                <w:b/>
                <w:sz w:val="20"/>
              </w:rPr>
            </w:pPr>
            <w:r w:rsidRPr="00C62C26">
              <w:rPr>
                <w:b/>
                <w:sz w:val="20"/>
              </w:rPr>
              <w:t>8</w:t>
            </w:r>
            <w:r>
              <w:rPr>
                <w:b/>
                <w:sz w:val="20"/>
              </w:rPr>
              <w:t>4,8</w:t>
            </w:r>
            <w:r w:rsidR="00ED5F6A" w:rsidRPr="00C62C26">
              <w:rPr>
                <w:b/>
                <w:sz w:val="20"/>
              </w:rPr>
              <w:t>%</w:t>
            </w:r>
          </w:p>
        </w:tc>
        <w:tc>
          <w:tcPr>
            <w:tcW w:w="1528" w:type="dxa"/>
            <w:gridSpan w:val="2"/>
            <w:vAlign w:val="center"/>
          </w:tcPr>
          <w:p w14:paraId="45515993" w14:textId="77777777" w:rsidR="00AD6899" w:rsidRPr="00141300" w:rsidRDefault="00ED5F6A" w:rsidP="00433364">
            <w:pPr>
              <w:jc w:val="center"/>
              <w:rPr>
                <w:b/>
                <w:sz w:val="20"/>
              </w:rPr>
            </w:pPr>
            <w:r>
              <w:rPr>
                <w:b/>
                <w:sz w:val="20"/>
              </w:rPr>
              <w:t>130,4%</w:t>
            </w:r>
          </w:p>
        </w:tc>
      </w:tr>
      <w:tr w:rsidR="00AD6899" w:rsidRPr="00F9227B" w14:paraId="4FE57AD2" w14:textId="77777777" w:rsidTr="00BC5D9C">
        <w:trPr>
          <w:trHeight w:val="535"/>
        </w:trPr>
        <w:tc>
          <w:tcPr>
            <w:tcW w:w="691" w:type="dxa"/>
            <w:gridSpan w:val="2"/>
            <w:tcBorders>
              <w:top w:val="single" w:sz="4" w:space="0" w:color="auto"/>
              <w:left w:val="single" w:sz="4" w:space="0" w:color="auto"/>
              <w:bottom w:val="single" w:sz="4" w:space="0" w:color="auto"/>
              <w:right w:val="single" w:sz="4" w:space="0" w:color="auto"/>
            </w:tcBorders>
            <w:vAlign w:val="center"/>
          </w:tcPr>
          <w:p w14:paraId="048293CE" w14:textId="77777777" w:rsidR="00AD6899" w:rsidRPr="001D01FA" w:rsidRDefault="00AD6899" w:rsidP="00433364">
            <w:pPr>
              <w:jc w:val="center"/>
              <w:rPr>
                <w:sz w:val="20"/>
              </w:rPr>
            </w:pPr>
            <w:r w:rsidRPr="001D01FA">
              <w:rPr>
                <w:sz w:val="20"/>
              </w:rPr>
              <w:t>1.1</w:t>
            </w:r>
          </w:p>
        </w:tc>
        <w:tc>
          <w:tcPr>
            <w:tcW w:w="3365" w:type="dxa"/>
            <w:tcBorders>
              <w:top w:val="single" w:sz="4" w:space="0" w:color="auto"/>
              <w:left w:val="single" w:sz="4" w:space="0" w:color="auto"/>
              <w:bottom w:val="single" w:sz="4" w:space="0" w:color="auto"/>
              <w:right w:val="single" w:sz="4" w:space="0" w:color="auto"/>
            </w:tcBorders>
            <w:vAlign w:val="center"/>
          </w:tcPr>
          <w:p w14:paraId="206D0334" w14:textId="77777777" w:rsidR="00AD6899" w:rsidRPr="001D01FA" w:rsidRDefault="00AD6899" w:rsidP="00433364">
            <w:pPr>
              <w:ind w:left="33"/>
              <w:rPr>
                <w:sz w:val="20"/>
              </w:rPr>
            </w:pPr>
            <w:r w:rsidRPr="001D01FA">
              <w:rPr>
                <w:sz w:val="20"/>
              </w:rPr>
              <w:t>Prace interwencyjne</w:t>
            </w:r>
          </w:p>
        </w:tc>
        <w:tc>
          <w:tcPr>
            <w:tcW w:w="3214" w:type="dxa"/>
            <w:tcBorders>
              <w:left w:val="single" w:sz="4" w:space="0" w:color="auto"/>
            </w:tcBorders>
            <w:vAlign w:val="center"/>
          </w:tcPr>
          <w:p w14:paraId="1120B2AB" w14:textId="77777777" w:rsidR="00AD6899" w:rsidRPr="001D01FA" w:rsidRDefault="00AD6899" w:rsidP="00433364">
            <w:pPr>
              <w:rPr>
                <w:sz w:val="20"/>
              </w:rPr>
            </w:pPr>
            <w:r w:rsidRPr="001D01FA">
              <w:rPr>
                <w:sz w:val="20"/>
              </w:rPr>
              <w:t>Utworzenie miejsc pracy dla osób bezrobotnych</w:t>
            </w:r>
          </w:p>
        </w:tc>
        <w:tc>
          <w:tcPr>
            <w:tcW w:w="1296" w:type="dxa"/>
            <w:gridSpan w:val="2"/>
            <w:vAlign w:val="center"/>
          </w:tcPr>
          <w:p w14:paraId="2E72F641" w14:textId="77777777" w:rsidR="00AD6899" w:rsidRPr="00107A54" w:rsidRDefault="005D144A" w:rsidP="00433364">
            <w:pPr>
              <w:jc w:val="center"/>
              <w:rPr>
                <w:sz w:val="20"/>
              </w:rPr>
            </w:pPr>
            <w:r>
              <w:rPr>
                <w:sz w:val="20"/>
              </w:rPr>
              <w:t>47 osób</w:t>
            </w:r>
          </w:p>
        </w:tc>
        <w:tc>
          <w:tcPr>
            <w:tcW w:w="1640" w:type="dxa"/>
            <w:gridSpan w:val="3"/>
            <w:vAlign w:val="center"/>
          </w:tcPr>
          <w:p w14:paraId="0B5DF4EE" w14:textId="77777777" w:rsidR="00AD6899" w:rsidRPr="001D01FA" w:rsidRDefault="00AD6899" w:rsidP="00433364">
            <w:pPr>
              <w:jc w:val="center"/>
              <w:rPr>
                <w:sz w:val="24"/>
                <w:szCs w:val="24"/>
              </w:rPr>
            </w:pPr>
          </w:p>
        </w:tc>
        <w:tc>
          <w:tcPr>
            <w:tcW w:w="1412" w:type="dxa"/>
            <w:vAlign w:val="center"/>
          </w:tcPr>
          <w:p w14:paraId="2E8A15B8" w14:textId="77777777" w:rsidR="00AD6899" w:rsidRPr="00141300" w:rsidRDefault="00ED5F6A" w:rsidP="00433364">
            <w:pPr>
              <w:jc w:val="center"/>
              <w:rPr>
                <w:sz w:val="20"/>
              </w:rPr>
            </w:pPr>
            <w:r>
              <w:rPr>
                <w:sz w:val="20"/>
              </w:rPr>
              <w:t>49 osób</w:t>
            </w:r>
          </w:p>
        </w:tc>
        <w:tc>
          <w:tcPr>
            <w:tcW w:w="1387" w:type="dxa"/>
            <w:gridSpan w:val="2"/>
            <w:vAlign w:val="center"/>
          </w:tcPr>
          <w:p w14:paraId="027003B9" w14:textId="77777777" w:rsidR="00AD6899" w:rsidRPr="00141300" w:rsidRDefault="00AD6899" w:rsidP="00433364">
            <w:pPr>
              <w:jc w:val="center"/>
              <w:rPr>
                <w:sz w:val="20"/>
              </w:rPr>
            </w:pPr>
          </w:p>
        </w:tc>
        <w:tc>
          <w:tcPr>
            <w:tcW w:w="1528" w:type="dxa"/>
            <w:gridSpan w:val="2"/>
            <w:vAlign w:val="center"/>
          </w:tcPr>
          <w:p w14:paraId="1E4B7573" w14:textId="77777777" w:rsidR="00AD6899" w:rsidRPr="00141300" w:rsidRDefault="00ED5F6A" w:rsidP="00433364">
            <w:pPr>
              <w:jc w:val="center"/>
              <w:rPr>
                <w:sz w:val="20"/>
              </w:rPr>
            </w:pPr>
            <w:r>
              <w:rPr>
                <w:sz w:val="20"/>
              </w:rPr>
              <w:t>104,3%</w:t>
            </w:r>
          </w:p>
        </w:tc>
      </w:tr>
      <w:tr w:rsidR="00AD6899" w:rsidRPr="00F9227B" w14:paraId="4E155945" w14:textId="77777777" w:rsidTr="00BC5D9C">
        <w:trPr>
          <w:trHeight w:val="543"/>
        </w:trPr>
        <w:tc>
          <w:tcPr>
            <w:tcW w:w="691" w:type="dxa"/>
            <w:gridSpan w:val="2"/>
            <w:tcBorders>
              <w:top w:val="single" w:sz="4" w:space="0" w:color="auto"/>
              <w:left w:val="single" w:sz="4" w:space="0" w:color="auto"/>
              <w:bottom w:val="single" w:sz="4" w:space="0" w:color="auto"/>
              <w:right w:val="single" w:sz="4" w:space="0" w:color="auto"/>
            </w:tcBorders>
            <w:vAlign w:val="center"/>
          </w:tcPr>
          <w:p w14:paraId="31A5A40E" w14:textId="77777777" w:rsidR="00AD6899" w:rsidRPr="001D01FA" w:rsidRDefault="00AD6899" w:rsidP="00433364">
            <w:pPr>
              <w:jc w:val="center"/>
              <w:rPr>
                <w:sz w:val="20"/>
              </w:rPr>
            </w:pPr>
            <w:r w:rsidRPr="001D01FA">
              <w:rPr>
                <w:sz w:val="20"/>
              </w:rPr>
              <w:t>1.2</w:t>
            </w:r>
          </w:p>
        </w:tc>
        <w:tc>
          <w:tcPr>
            <w:tcW w:w="3365" w:type="dxa"/>
            <w:tcBorders>
              <w:top w:val="single" w:sz="4" w:space="0" w:color="auto"/>
              <w:left w:val="single" w:sz="4" w:space="0" w:color="auto"/>
              <w:bottom w:val="single" w:sz="4" w:space="0" w:color="auto"/>
              <w:right w:val="single" w:sz="4" w:space="0" w:color="auto"/>
            </w:tcBorders>
            <w:vAlign w:val="center"/>
          </w:tcPr>
          <w:p w14:paraId="3A9377CA" w14:textId="77777777" w:rsidR="00AD6899" w:rsidRPr="001D01FA" w:rsidRDefault="00AD6899" w:rsidP="00433364">
            <w:pPr>
              <w:ind w:left="33"/>
              <w:rPr>
                <w:sz w:val="20"/>
              </w:rPr>
            </w:pPr>
            <w:r w:rsidRPr="001D01FA">
              <w:rPr>
                <w:sz w:val="20"/>
              </w:rPr>
              <w:t>Roboty publiczne</w:t>
            </w:r>
          </w:p>
        </w:tc>
        <w:tc>
          <w:tcPr>
            <w:tcW w:w="3214" w:type="dxa"/>
            <w:tcBorders>
              <w:left w:val="single" w:sz="4" w:space="0" w:color="auto"/>
            </w:tcBorders>
            <w:vAlign w:val="center"/>
          </w:tcPr>
          <w:p w14:paraId="46675DE5" w14:textId="77777777" w:rsidR="00AD6899" w:rsidRPr="001D01FA" w:rsidRDefault="00AD6899" w:rsidP="00433364">
            <w:pPr>
              <w:rPr>
                <w:sz w:val="20"/>
              </w:rPr>
            </w:pPr>
            <w:r w:rsidRPr="001D01FA">
              <w:rPr>
                <w:sz w:val="20"/>
              </w:rPr>
              <w:t>Utworzenie miejsc pracy dla osób bezrobotnych</w:t>
            </w:r>
          </w:p>
        </w:tc>
        <w:tc>
          <w:tcPr>
            <w:tcW w:w="1296" w:type="dxa"/>
            <w:gridSpan w:val="2"/>
            <w:vAlign w:val="center"/>
          </w:tcPr>
          <w:p w14:paraId="0689E80C" w14:textId="77777777" w:rsidR="00AD6899" w:rsidRPr="00107A54" w:rsidRDefault="005D144A" w:rsidP="00433364">
            <w:pPr>
              <w:jc w:val="center"/>
              <w:rPr>
                <w:sz w:val="20"/>
              </w:rPr>
            </w:pPr>
            <w:r>
              <w:rPr>
                <w:sz w:val="20"/>
              </w:rPr>
              <w:t>95</w:t>
            </w:r>
            <w:r w:rsidR="00AD6899" w:rsidRPr="00107A54">
              <w:rPr>
                <w:sz w:val="20"/>
              </w:rPr>
              <w:t xml:space="preserve"> osób</w:t>
            </w:r>
          </w:p>
        </w:tc>
        <w:tc>
          <w:tcPr>
            <w:tcW w:w="1640" w:type="dxa"/>
            <w:gridSpan w:val="3"/>
            <w:vAlign w:val="center"/>
          </w:tcPr>
          <w:p w14:paraId="7397BD44" w14:textId="77777777" w:rsidR="00AD6899" w:rsidRPr="001D01FA" w:rsidRDefault="00AD6899" w:rsidP="00433364">
            <w:pPr>
              <w:jc w:val="center"/>
              <w:rPr>
                <w:sz w:val="24"/>
                <w:szCs w:val="24"/>
              </w:rPr>
            </w:pPr>
          </w:p>
        </w:tc>
        <w:tc>
          <w:tcPr>
            <w:tcW w:w="1412" w:type="dxa"/>
            <w:vAlign w:val="center"/>
          </w:tcPr>
          <w:p w14:paraId="1F44E0A7" w14:textId="77777777" w:rsidR="00AD6899" w:rsidRPr="00141300" w:rsidRDefault="00B22FAB" w:rsidP="00433364">
            <w:pPr>
              <w:jc w:val="center"/>
              <w:rPr>
                <w:sz w:val="20"/>
              </w:rPr>
            </w:pPr>
            <w:r>
              <w:rPr>
                <w:sz w:val="20"/>
              </w:rPr>
              <w:t>124 osoby</w:t>
            </w:r>
          </w:p>
        </w:tc>
        <w:tc>
          <w:tcPr>
            <w:tcW w:w="1387" w:type="dxa"/>
            <w:gridSpan w:val="2"/>
            <w:vAlign w:val="center"/>
          </w:tcPr>
          <w:p w14:paraId="306B1F64" w14:textId="77777777" w:rsidR="00AD6899" w:rsidRPr="00141300" w:rsidRDefault="00AD6899" w:rsidP="00433364">
            <w:pPr>
              <w:jc w:val="center"/>
              <w:rPr>
                <w:sz w:val="20"/>
              </w:rPr>
            </w:pPr>
          </w:p>
        </w:tc>
        <w:tc>
          <w:tcPr>
            <w:tcW w:w="1528" w:type="dxa"/>
            <w:gridSpan w:val="2"/>
            <w:vAlign w:val="center"/>
          </w:tcPr>
          <w:p w14:paraId="18A00610" w14:textId="77777777" w:rsidR="00AD6899" w:rsidRPr="00141300" w:rsidRDefault="00B22FAB" w:rsidP="00433364">
            <w:pPr>
              <w:jc w:val="center"/>
              <w:rPr>
                <w:sz w:val="20"/>
              </w:rPr>
            </w:pPr>
            <w:r>
              <w:rPr>
                <w:sz w:val="20"/>
              </w:rPr>
              <w:t>130,5%</w:t>
            </w:r>
          </w:p>
        </w:tc>
      </w:tr>
      <w:tr w:rsidR="00AD6899" w:rsidRPr="00F9227B" w14:paraId="1093C5E9" w14:textId="77777777" w:rsidTr="00BC5D9C">
        <w:trPr>
          <w:trHeight w:val="605"/>
        </w:trPr>
        <w:tc>
          <w:tcPr>
            <w:tcW w:w="691" w:type="dxa"/>
            <w:gridSpan w:val="2"/>
            <w:tcBorders>
              <w:top w:val="single" w:sz="4" w:space="0" w:color="auto"/>
              <w:left w:val="single" w:sz="4" w:space="0" w:color="auto"/>
              <w:bottom w:val="single" w:sz="4" w:space="0" w:color="auto"/>
              <w:right w:val="single" w:sz="4" w:space="0" w:color="auto"/>
            </w:tcBorders>
            <w:vAlign w:val="center"/>
          </w:tcPr>
          <w:p w14:paraId="240E9485" w14:textId="77777777" w:rsidR="00AD6899" w:rsidRPr="0028278A" w:rsidRDefault="00AD6899" w:rsidP="00433364">
            <w:pPr>
              <w:jc w:val="center"/>
              <w:rPr>
                <w:sz w:val="20"/>
              </w:rPr>
            </w:pPr>
            <w:r w:rsidRPr="0028278A">
              <w:rPr>
                <w:sz w:val="20"/>
              </w:rPr>
              <w:t>1.3</w:t>
            </w:r>
          </w:p>
        </w:tc>
        <w:tc>
          <w:tcPr>
            <w:tcW w:w="3365" w:type="dxa"/>
            <w:tcBorders>
              <w:top w:val="single" w:sz="4" w:space="0" w:color="auto"/>
              <w:left w:val="single" w:sz="4" w:space="0" w:color="auto"/>
              <w:bottom w:val="single" w:sz="4" w:space="0" w:color="auto"/>
              <w:right w:val="single" w:sz="4" w:space="0" w:color="auto"/>
            </w:tcBorders>
            <w:vAlign w:val="center"/>
          </w:tcPr>
          <w:p w14:paraId="5E646DBC" w14:textId="77777777" w:rsidR="00AD6899" w:rsidRPr="0028278A" w:rsidRDefault="00AD6899" w:rsidP="00433364">
            <w:pPr>
              <w:rPr>
                <w:sz w:val="20"/>
              </w:rPr>
            </w:pPr>
            <w:r w:rsidRPr="0028278A">
              <w:rPr>
                <w:sz w:val="20"/>
              </w:rPr>
              <w:t xml:space="preserve"> Staże</w:t>
            </w:r>
          </w:p>
        </w:tc>
        <w:tc>
          <w:tcPr>
            <w:tcW w:w="3214" w:type="dxa"/>
            <w:tcBorders>
              <w:left w:val="single" w:sz="4" w:space="0" w:color="auto"/>
            </w:tcBorders>
            <w:vAlign w:val="center"/>
          </w:tcPr>
          <w:p w14:paraId="4DD2A0B5" w14:textId="77777777" w:rsidR="00AD6899" w:rsidRPr="0028278A" w:rsidRDefault="00AD6899" w:rsidP="00433364">
            <w:pPr>
              <w:rPr>
                <w:sz w:val="20"/>
              </w:rPr>
            </w:pPr>
            <w:r w:rsidRPr="0028278A">
              <w:rPr>
                <w:sz w:val="20"/>
              </w:rPr>
              <w:t>Skierowanie bezrobotnych do odbycia stażu u organizatora</w:t>
            </w:r>
          </w:p>
        </w:tc>
        <w:tc>
          <w:tcPr>
            <w:tcW w:w="1296" w:type="dxa"/>
            <w:gridSpan w:val="2"/>
            <w:vAlign w:val="center"/>
          </w:tcPr>
          <w:p w14:paraId="246C30AC" w14:textId="77777777" w:rsidR="00AD6899" w:rsidRPr="00107A54" w:rsidRDefault="005D144A" w:rsidP="00433364">
            <w:pPr>
              <w:jc w:val="center"/>
              <w:rPr>
                <w:sz w:val="20"/>
              </w:rPr>
            </w:pPr>
            <w:r>
              <w:rPr>
                <w:sz w:val="20"/>
              </w:rPr>
              <w:t>6</w:t>
            </w:r>
            <w:r w:rsidR="00107AE6">
              <w:rPr>
                <w:sz w:val="20"/>
              </w:rPr>
              <w:t>0</w:t>
            </w:r>
            <w:r w:rsidR="00AD6899" w:rsidRPr="00107A54">
              <w:rPr>
                <w:sz w:val="20"/>
              </w:rPr>
              <w:t xml:space="preserve"> osób</w:t>
            </w:r>
          </w:p>
        </w:tc>
        <w:tc>
          <w:tcPr>
            <w:tcW w:w="1640" w:type="dxa"/>
            <w:gridSpan w:val="3"/>
            <w:vAlign w:val="center"/>
          </w:tcPr>
          <w:p w14:paraId="6594060E" w14:textId="77777777" w:rsidR="00AD6899" w:rsidRPr="0028278A" w:rsidRDefault="00AD6899" w:rsidP="00433364">
            <w:pPr>
              <w:jc w:val="center"/>
              <w:rPr>
                <w:sz w:val="24"/>
                <w:szCs w:val="24"/>
              </w:rPr>
            </w:pPr>
          </w:p>
        </w:tc>
        <w:tc>
          <w:tcPr>
            <w:tcW w:w="1412" w:type="dxa"/>
            <w:vAlign w:val="center"/>
          </w:tcPr>
          <w:p w14:paraId="7AB9438A" w14:textId="77777777" w:rsidR="00AD6899" w:rsidRPr="00141300" w:rsidRDefault="00B22FAB" w:rsidP="009B025F">
            <w:pPr>
              <w:jc w:val="center"/>
              <w:rPr>
                <w:sz w:val="20"/>
              </w:rPr>
            </w:pPr>
            <w:r>
              <w:rPr>
                <w:sz w:val="20"/>
              </w:rPr>
              <w:t>116</w:t>
            </w:r>
          </w:p>
        </w:tc>
        <w:tc>
          <w:tcPr>
            <w:tcW w:w="1387" w:type="dxa"/>
            <w:gridSpan w:val="2"/>
            <w:vAlign w:val="center"/>
          </w:tcPr>
          <w:p w14:paraId="3060FA06" w14:textId="77777777" w:rsidR="00AD6899" w:rsidRPr="00141300" w:rsidRDefault="00AD6899" w:rsidP="00433364">
            <w:pPr>
              <w:jc w:val="center"/>
              <w:rPr>
                <w:sz w:val="20"/>
              </w:rPr>
            </w:pPr>
          </w:p>
        </w:tc>
        <w:tc>
          <w:tcPr>
            <w:tcW w:w="1528" w:type="dxa"/>
            <w:gridSpan w:val="2"/>
            <w:vAlign w:val="center"/>
          </w:tcPr>
          <w:p w14:paraId="13647972" w14:textId="77777777" w:rsidR="00AD6899" w:rsidRPr="00141300" w:rsidRDefault="00B22FAB" w:rsidP="00433364">
            <w:pPr>
              <w:jc w:val="center"/>
              <w:rPr>
                <w:sz w:val="20"/>
              </w:rPr>
            </w:pPr>
            <w:r>
              <w:rPr>
                <w:sz w:val="20"/>
              </w:rPr>
              <w:t>193,3%</w:t>
            </w:r>
          </w:p>
        </w:tc>
      </w:tr>
      <w:tr w:rsidR="00CE762C" w:rsidRPr="00F9227B" w14:paraId="233843D4" w14:textId="77777777" w:rsidTr="00B36910">
        <w:tc>
          <w:tcPr>
            <w:tcW w:w="691" w:type="dxa"/>
            <w:gridSpan w:val="2"/>
            <w:tcBorders>
              <w:top w:val="single" w:sz="4" w:space="0" w:color="auto"/>
              <w:left w:val="single" w:sz="4" w:space="0" w:color="auto"/>
              <w:bottom w:val="single" w:sz="4" w:space="0" w:color="auto"/>
              <w:right w:val="single" w:sz="4" w:space="0" w:color="auto"/>
            </w:tcBorders>
            <w:vAlign w:val="center"/>
          </w:tcPr>
          <w:p w14:paraId="101C37AA" w14:textId="77777777" w:rsidR="00CE762C" w:rsidRPr="0028278A" w:rsidRDefault="00CE762C" w:rsidP="00433364">
            <w:pPr>
              <w:jc w:val="center"/>
              <w:rPr>
                <w:sz w:val="20"/>
              </w:rPr>
            </w:pPr>
            <w:r>
              <w:rPr>
                <w:sz w:val="20"/>
              </w:rPr>
              <w:t>1.4</w:t>
            </w:r>
          </w:p>
        </w:tc>
        <w:tc>
          <w:tcPr>
            <w:tcW w:w="3365" w:type="dxa"/>
            <w:tcBorders>
              <w:top w:val="single" w:sz="4" w:space="0" w:color="auto"/>
              <w:left w:val="single" w:sz="4" w:space="0" w:color="auto"/>
              <w:bottom w:val="single" w:sz="4" w:space="0" w:color="auto"/>
              <w:right w:val="single" w:sz="4" w:space="0" w:color="auto"/>
            </w:tcBorders>
            <w:vAlign w:val="center"/>
          </w:tcPr>
          <w:p w14:paraId="25903B31" w14:textId="77777777" w:rsidR="00CE762C" w:rsidRPr="0028278A" w:rsidRDefault="00CE762C" w:rsidP="00433364">
            <w:pPr>
              <w:ind w:left="33"/>
              <w:rPr>
                <w:sz w:val="20"/>
              </w:rPr>
            </w:pPr>
            <w:r>
              <w:rPr>
                <w:sz w:val="20"/>
              </w:rPr>
              <w:t>Stypendium za okres nauki</w:t>
            </w:r>
          </w:p>
        </w:tc>
        <w:tc>
          <w:tcPr>
            <w:tcW w:w="3214" w:type="dxa"/>
            <w:tcBorders>
              <w:left w:val="single" w:sz="4" w:space="0" w:color="auto"/>
            </w:tcBorders>
            <w:vAlign w:val="center"/>
          </w:tcPr>
          <w:p w14:paraId="293B96C0" w14:textId="77777777" w:rsidR="00CE762C" w:rsidRPr="0028278A" w:rsidRDefault="00CE762C" w:rsidP="00433364">
            <w:pPr>
              <w:ind w:left="2"/>
              <w:rPr>
                <w:sz w:val="20"/>
              </w:rPr>
            </w:pPr>
            <w:r>
              <w:rPr>
                <w:sz w:val="20"/>
              </w:rPr>
              <w:t>Przyznanie stypendium</w:t>
            </w:r>
          </w:p>
        </w:tc>
        <w:tc>
          <w:tcPr>
            <w:tcW w:w="1296" w:type="dxa"/>
            <w:gridSpan w:val="2"/>
            <w:vAlign w:val="center"/>
          </w:tcPr>
          <w:p w14:paraId="6E131652" w14:textId="77777777" w:rsidR="00CE762C" w:rsidRDefault="00CE762C" w:rsidP="00433364">
            <w:pPr>
              <w:jc w:val="center"/>
              <w:rPr>
                <w:sz w:val="20"/>
              </w:rPr>
            </w:pPr>
            <w:r>
              <w:rPr>
                <w:sz w:val="20"/>
              </w:rPr>
              <w:t>2 osoby</w:t>
            </w:r>
          </w:p>
        </w:tc>
        <w:tc>
          <w:tcPr>
            <w:tcW w:w="1640" w:type="dxa"/>
            <w:gridSpan w:val="3"/>
            <w:vAlign w:val="center"/>
          </w:tcPr>
          <w:p w14:paraId="6D4C2812" w14:textId="77777777" w:rsidR="00CE762C" w:rsidRPr="0028278A" w:rsidRDefault="00CE762C" w:rsidP="00433364">
            <w:pPr>
              <w:jc w:val="center"/>
              <w:rPr>
                <w:sz w:val="24"/>
                <w:szCs w:val="24"/>
              </w:rPr>
            </w:pPr>
          </w:p>
        </w:tc>
        <w:tc>
          <w:tcPr>
            <w:tcW w:w="4327" w:type="dxa"/>
            <w:gridSpan w:val="5"/>
            <w:vAlign w:val="center"/>
          </w:tcPr>
          <w:p w14:paraId="1DAA241E" w14:textId="77777777" w:rsidR="00CE762C" w:rsidRPr="00141300" w:rsidRDefault="00CE762C" w:rsidP="00433364">
            <w:pPr>
              <w:jc w:val="center"/>
              <w:rPr>
                <w:sz w:val="20"/>
              </w:rPr>
            </w:pPr>
            <w:r>
              <w:rPr>
                <w:sz w:val="20"/>
              </w:rPr>
              <w:t>Ta forma wsparcia nie była realizowana z uwagi na brak zainteresowania ze strony bezrobotnych</w:t>
            </w:r>
          </w:p>
        </w:tc>
      </w:tr>
      <w:tr w:rsidR="00AD6899" w:rsidRPr="00F9227B" w14:paraId="35508963"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408EE6F2" w14:textId="77777777" w:rsidR="00AD6899" w:rsidRPr="0028278A" w:rsidRDefault="00AD6899" w:rsidP="00433364">
            <w:pPr>
              <w:jc w:val="center"/>
              <w:rPr>
                <w:sz w:val="20"/>
              </w:rPr>
            </w:pPr>
            <w:r w:rsidRPr="0028278A">
              <w:rPr>
                <w:sz w:val="20"/>
              </w:rPr>
              <w:t>1.</w:t>
            </w:r>
            <w:r w:rsidR="005D144A">
              <w:rPr>
                <w:sz w:val="20"/>
              </w:rPr>
              <w:t>5</w:t>
            </w:r>
          </w:p>
        </w:tc>
        <w:tc>
          <w:tcPr>
            <w:tcW w:w="3365" w:type="dxa"/>
            <w:tcBorders>
              <w:top w:val="single" w:sz="4" w:space="0" w:color="auto"/>
              <w:left w:val="single" w:sz="4" w:space="0" w:color="auto"/>
              <w:bottom w:val="single" w:sz="4" w:space="0" w:color="auto"/>
              <w:right w:val="single" w:sz="4" w:space="0" w:color="auto"/>
            </w:tcBorders>
            <w:vAlign w:val="center"/>
          </w:tcPr>
          <w:p w14:paraId="453E9DF7" w14:textId="77777777" w:rsidR="00AD6899" w:rsidRPr="0028278A" w:rsidRDefault="00AD6899" w:rsidP="00433364">
            <w:pPr>
              <w:ind w:left="33"/>
              <w:rPr>
                <w:sz w:val="20"/>
              </w:rPr>
            </w:pPr>
            <w:r w:rsidRPr="0028278A">
              <w:rPr>
                <w:sz w:val="20"/>
              </w:rPr>
              <w:t>Szkolenia</w:t>
            </w:r>
          </w:p>
        </w:tc>
        <w:tc>
          <w:tcPr>
            <w:tcW w:w="3214" w:type="dxa"/>
            <w:tcBorders>
              <w:left w:val="single" w:sz="4" w:space="0" w:color="auto"/>
            </w:tcBorders>
            <w:vAlign w:val="center"/>
          </w:tcPr>
          <w:p w14:paraId="0E3EF496" w14:textId="77777777" w:rsidR="00AD6899" w:rsidRPr="0028278A" w:rsidRDefault="00AD6899" w:rsidP="00433364">
            <w:pPr>
              <w:ind w:left="2"/>
              <w:rPr>
                <w:sz w:val="20"/>
              </w:rPr>
            </w:pPr>
            <w:r w:rsidRPr="0028278A">
              <w:rPr>
                <w:sz w:val="20"/>
              </w:rPr>
              <w:t xml:space="preserve">Przeszkolenie bezrobotnych </w:t>
            </w:r>
            <w:r w:rsidRPr="0028278A">
              <w:rPr>
                <w:sz w:val="20"/>
              </w:rPr>
              <w:br/>
              <w:t>i innych uprawnionych osób</w:t>
            </w:r>
          </w:p>
        </w:tc>
        <w:tc>
          <w:tcPr>
            <w:tcW w:w="1296" w:type="dxa"/>
            <w:gridSpan w:val="2"/>
            <w:vAlign w:val="center"/>
          </w:tcPr>
          <w:p w14:paraId="2039C887" w14:textId="77777777" w:rsidR="00AD6899" w:rsidRPr="00107A54" w:rsidRDefault="005D144A" w:rsidP="00433364">
            <w:pPr>
              <w:jc w:val="center"/>
              <w:rPr>
                <w:sz w:val="20"/>
              </w:rPr>
            </w:pPr>
            <w:r>
              <w:rPr>
                <w:sz w:val="20"/>
              </w:rPr>
              <w:t>5 osób</w:t>
            </w:r>
          </w:p>
        </w:tc>
        <w:tc>
          <w:tcPr>
            <w:tcW w:w="1640" w:type="dxa"/>
            <w:gridSpan w:val="3"/>
            <w:vAlign w:val="center"/>
          </w:tcPr>
          <w:p w14:paraId="63CEB90F" w14:textId="77777777" w:rsidR="00AD6899" w:rsidRPr="0028278A" w:rsidRDefault="00AD6899" w:rsidP="00433364">
            <w:pPr>
              <w:jc w:val="center"/>
              <w:rPr>
                <w:sz w:val="24"/>
                <w:szCs w:val="24"/>
              </w:rPr>
            </w:pPr>
          </w:p>
        </w:tc>
        <w:tc>
          <w:tcPr>
            <w:tcW w:w="1412" w:type="dxa"/>
            <w:vAlign w:val="center"/>
          </w:tcPr>
          <w:p w14:paraId="0C9E625F" w14:textId="77777777" w:rsidR="00AD6899" w:rsidRPr="00141300" w:rsidRDefault="00B22FAB" w:rsidP="00433364">
            <w:pPr>
              <w:jc w:val="center"/>
              <w:rPr>
                <w:sz w:val="20"/>
              </w:rPr>
            </w:pPr>
            <w:r>
              <w:rPr>
                <w:sz w:val="20"/>
              </w:rPr>
              <w:t>4</w:t>
            </w:r>
          </w:p>
        </w:tc>
        <w:tc>
          <w:tcPr>
            <w:tcW w:w="1387" w:type="dxa"/>
            <w:gridSpan w:val="2"/>
            <w:vAlign w:val="center"/>
          </w:tcPr>
          <w:p w14:paraId="33309BE5" w14:textId="77777777" w:rsidR="00AD6899" w:rsidRPr="00141300" w:rsidRDefault="00AD6899" w:rsidP="00433364">
            <w:pPr>
              <w:jc w:val="center"/>
              <w:rPr>
                <w:sz w:val="20"/>
              </w:rPr>
            </w:pPr>
          </w:p>
        </w:tc>
        <w:tc>
          <w:tcPr>
            <w:tcW w:w="1528" w:type="dxa"/>
            <w:gridSpan w:val="2"/>
            <w:vAlign w:val="center"/>
          </w:tcPr>
          <w:p w14:paraId="6AD981AC" w14:textId="77777777" w:rsidR="00AD6899" w:rsidRPr="00141300" w:rsidRDefault="00B22FAB" w:rsidP="00433364">
            <w:pPr>
              <w:jc w:val="center"/>
              <w:rPr>
                <w:sz w:val="20"/>
              </w:rPr>
            </w:pPr>
            <w:r>
              <w:rPr>
                <w:sz w:val="20"/>
              </w:rPr>
              <w:t>80,0%</w:t>
            </w:r>
          </w:p>
        </w:tc>
      </w:tr>
      <w:tr w:rsidR="00AD6899" w:rsidRPr="00F9227B" w14:paraId="46D48192"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6DB37600" w14:textId="77777777" w:rsidR="00AD6899" w:rsidRPr="0028278A" w:rsidRDefault="00AD6899" w:rsidP="0028278A">
            <w:pPr>
              <w:jc w:val="center"/>
              <w:rPr>
                <w:sz w:val="20"/>
              </w:rPr>
            </w:pPr>
            <w:r w:rsidRPr="0028278A">
              <w:rPr>
                <w:sz w:val="20"/>
              </w:rPr>
              <w:t>1.</w:t>
            </w:r>
            <w:r w:rsidR="005D144A">
              <w:rPr>
                <w:sz w:val="20"/>
              </w:rPr>
              <w:t>6</w:t>
            </w:r>
          </w:p>
        </w:tc>
        <w:tc>
          <w:tcPr>
            <w:tcW w:w="3365" w:type="dxa"/>
            <w:tcBorders>
              <w:top w:val="single" w:sz="4" w:space="0" w:color="auto"/>
              <w:left w:val="single" w:sz="4" w:space="0" w:color="auto"/>
              <w:bottom w:val="single" w:sz="4" w:space="0" w:color="auto"/>
              <w:right w:val="single" w:sz="4" w:space="0" w:color="auto"/>
            </w:tcBorders>
            <w:vAlign w:val="center"/>
          </w:tcPr>
          <w:p w14:paraId="18C2D271" w14:textId="77777777" w:rsidR="00AD6899" w:rsidRPr="0028278A" w:rsidRDefault="00AD6899" w:rsidP="0028278A">
            <w:pPr>
              <w:ind w:left="33" w:right="-108"/>
              <w:rPr>
                <w:sz w:val="20"/>
              </w:rPr>
            </w:pPr>
            <w:r w:rsidRPr="0028278A">
              <w:rPr>
                <w:sz w:val="20"/>
              </w:rPr>
              <w:t>Szkolenia osób pobierających rentę szkoleniową</w:t>
            </w:r>
          </w:p>
        </w:tc>
        <w:tc>
          <w:tcPr>
            <w:tcW w:w="3214" w:type="dxa"/>
            <w:tcBorders>
              <w:left w:val="single" w:sz="4" w:space="0" w:color="auto"/>
            </w:tcBorders>
            <w:vAlign w:val="center"/>
          </w:tcPr>
          <w:p w14:paraId="050FF705" w14:textId="77777777" w:rsidR="00AD6899" w:rsidRPr="0028278A" w:rsidRDefault="00AD6899" w:rsidP="0028278A">
            <w:pPr>
              <w:rPr>
                <w:b/>
                <w:sz w:val="20"/>
              </w:rPr>
            </w:pPr>
            <w:r w:rsidRPr="0028278A">
              <w:rPr>
                <w:sz w:val="20"/>
              </w:rPr>
              <w:t>Przeszkolenie osób uprawnionych do renty szkoleniowej</w:t>
            </w:r>
          </w:p>
        </w:tc>
        <w:tc>
          <w:tcPr>
            <w:tcW w:w="1296" w:type="dxa"/>
            <w:gridSpan w:val="2"/>
            <w:vAlign w:val="center"/>
          </w:tcPr>
          <w:p w14:paraId="5084369C" w14:textId="77777777" w:rsidR="00AD6899" w:rsidRPr="00107A54" w:rsidRDefault="00107AE6" w:rsidP="0028278A">
            <w:pPr>
              <w:jc w:val="center"/>
              <w:rPr>
                <w:sz w:val="20"/>
              </w:rPr>
            </w:pPr>
            <w:r>
              <w:rPr>
                <w:sz w:val="20"/>
              </w:rPr>
              <w:t>1</w:t>
            </w:r>
            <w:r w:rsidR="00AD6899" w:rsidRPr="00107A54">
              <w:rPr>
                <w:sz w:val="20"/>
              </w:rPr>
              <w:t xml:space="preserve"> osob</w:t>
            </w:r>
            <w:r>
              <w:rPr>
                <w:sz w:val="20"/>
              </w:rPr>
              <w:t>a</w:t>
            </w:r>
          </w:p>
        </w:tc>
        <w:tc>
          <w:tcPr>
            <w:tcW w:w="1640" w:type="dxa"/>
            <w:gridSpan w:val="3"/>
            <w:vAlign w:val="center"/>
          </w:tcPr>
          <w:p w14:paraId="7B2FD68F" w14:textId="77777777" w:rsidR="00AD6899" w:rsidRPr="0028278A" w:rsidRDefault="00AD6899" w:rsidP="0028278A">
            <w:pPr>
              <w:jc w:val="center"/>
              <w:rPr>
                <w:sz w:val="22"/>
                <w:szCs w:val="22"/>
              </w:rPr>
            </w:pPr>
            <w:r w:rsidRPr="0028278A">
              <w:rPr>
                <w:sz w:val="22"/>
                <w:szCs w:val="22"/>
              </w:rPr>
              <w:t>-</w:t>
            </w:r>
          </w:p>
        </w:tc>
        <w:tc>
          <w:tcPr>
            <w:tcW w:w="4327" w:type="dxa"/>
            <w:gridSpan w:val="5"/>
            <w:vAlign w:val="center"/>
          </w:tcPr>
          <w:p w14:paraId="75472E9F" w14:textId="77777777" w:rsidR="00AD6899" w:rsidRPr="00141300" w:rsidRDefault="00AD6899" w:rsidP="0028278A">
            <w:pPr>
              <w:rPr>
                <w:sz w:val="21"/>
                <w:szCs w:val="21"/>
              </w:rPr>
            </w:pPr>
            <w:r w:rsidRPr="00141300">
              <w:rPr>
                <w:sz w:val="18"/>
                <w:szCs w:val="18"/>
              </w:rPr>
              <w:t>Usługa nie była realizowana z uwagi na brak wniosków</w:t>
            </w:r>
          </w:p>
        </w:tc>
      </w:tr>
      <w:tr w:rsidR="00AD6899" w:rsidRPr="00F9227B" w14:paraId="472D1B1C"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617BA8F6" w14:textId="77777777" w:rsidR="00AD6899" w:rsidRPr="006658D1" w:rsidRDefault="00AD6899" w:rsidP="0028278A">
            <w:pPr>
              <w:ind w:left="-108"/>
              <w:jc w:val="center"/>
              <w:rPr>
                <w:sz w:val="20"/>
              </w:rPr>
            </w:pPr>
            <w:r w:rsidRPr="006658D1">
              <w:rPr>
                <w:sz w:val="20"/>
              </w:rPr>
              <w:t>1.</w:t>
            </w:r>
            <w:r w:rsidR="005D144A">
              <w:rPr>
                <w:sz w:val="20"/>
              </w:rPr>
              <w:t>7</w:t>
            </w:r>
          </w:p>
        </w:tc>
        <w:tc>
          <w:tcPr>
            <w:tcW w:w="3365" w:type="dxa"/>
            <w:tcBorders>
              <w:top w:val="single" w:sz="4" w:space="0" w:color="auto"/>
              <w:left w:val="single" w:sz="4" w:space="0" w:color="auto"/>
              <w:bottom w:val="single" w:sz="4" w:space="0" w:color="auto"/>
              <w:right w:val="single" w:sz="4" w:space="0" w:color="auto"/>
            </w:tcBorders>
            <w:vAlign w:val="center"/>
          </w:tcPr>
          <w:p w14:paraId="600DC6EC" w14:textId="77777777" w:rsidR="00AD6899" w:rsidRPr="006658D1" w:rsidRDefault="00AD6899" w:rsidP="0028278A">
            <w:pPr>
              <w:rPr>
                <w:sz w:val="20"/>
              </w:rPr>
            </w:pPr>
            <w:r w:rsidRPr="006658D1">
              <w:rPr>
                <w:sz w:val="20"/>
              </w:rPr>
              <w:t>Bon stażowy</w:t>
            </w:r>
          </w:p>
        </w:tc>
        <w:tc>
          <w:tcPr>
            <w:tcW w:w="3214" w:type="dxa"/>
            <w:tcBorders>
              <w:left w:val="single" w:sz="4" w:space="0" w:color="auto"/>
            </w:tcBorders>
            <w:vAlign w:val="center"/>
          </w:tcPr>
          <w:p w14:paraId="0B95389C" w14:textId="77777777" w:rsidR="00AD6899" w:rsidRPr="006658D1" w:rsidRDefault="00AD6899" w:rsidP="0028278A">
            <w:pPr>
              <w:ind w:right="-163"/>
              <w:rPr>
                <w:sz w:val="20"/>
              </w:rPr>
            </w:pPr>
            <w:r w:rsidRPr="006658D1">
              <w:rPr>
                <w:sz w:val="20"/>
              </w:rPr>
              <w:t>Skierowanie bezrobotnych do 30 roku życia do odbycia stażu w ramach bonu</w:t>
            </w:r>
          </w:p>
        </w:tc>
        <w:tc>
          <w:tcPr>
            <w:tcW w:w="1296" w:type="dxa"/>
            <w:gridSpan w:val="2"/>
            <w:vAlign w:val="center"/>
          </w:tcPr>
          <w:p w14:paraId="76A96939" w14:textId="77777777" w:rsidR="00AD6899" w:rsidRPr="006658D1" w:rsidRDefault="00107AE6" w:rsidP="0028278A">
            <w:pPr>
              <w:jc w:val="center"/>
              <w:rPr>
                <w:sz w:val="20"/>
              </w:rPr>
            </w:pPr>
            <w:r>
              <w:rPr>
                <w:sz w:val="20"/>
              </w:rPr>
              <w:t>6</w:t>
            </w:r>
            <w:r w:rsidR="00AD6899" w:rsidRPr="006658D1">
              <w:rPr>
                <w:sz w:val="20"/>
              </w:rPr>
              <w:t xml:space="preserve"> osób</w:t>
            </w:r>
          </w:p>
        </w:tc>
        <w:tc>
          <w:tcPr>
            <w:tcW w:w="1640" w:type="dxa"/>
            <w:gridSpan w:val="3"/>
            <w:vAlign w:val="center"/>
          </w:tcPr>
          <w:p w14:paraId="5C36A485" w14:textId="77777777" w:rsidR="00AD6899" w:rsidRPr="006658D1" w:rsidRDefault="00AD6899" w:rsidP="0028278A">
            <w:pPr>
              <w:jc w:val="center"/>
              <w:rPr>
                <w:sz w:val="20"/>
              </w:rPr>
            </w:pPr>
          </w:p>
        </w:tc>
        <w:tc>
          <w:tcPr>
            <w:tcW w:w="1412" w:type="dxa"/>
            <w:vAlign w:val="center"/>
          </w:tcPr>
          <w:p w14:paraId="3752630D" w14:textId="77777777" w:rsidR="00AD6899" w:rsidRPr="00141300" w:rsidRDefault="00B22FAB" w:rsidP="0028278A">
            <w:pPr>
              <w:jc w:val="center"/>
              <w:rPr>
                <w:sz w:val="20"/>
              </w:rPr>
            </w:pPr>
            <w:r>
              <w:rPr>
                <w:sz w:val="20"/>
              </w:rPr>
              <w:t>1 osoba</w:t>
            </w:r>
          </w:p>
        </w:tc>
        <w:tc>
          <w:tcPr>
            <w:tcW w:w="1387" w:type="dxa"/>
            <w:gridSpan w:val="2"/>
            <w:vAlign w:val="center"/>
          </w:tcPr>
          <w:p w14:paraId="6EAEB04D" w14:textId="77777777" w:rsidR="00AD6899" w:rsidRPr="00141300" w:rsidRDefault="00AD6899" w:rsidP="0028278A">
            <w:pPr>
              <w:jc w:val="center"/>
              <w:rPr>
                <w:sz w:val="20"/>
              </w:rPr>
            </w:pPr>
          </w:p>
        </w:tc>
        <w:tc>
          <w:tcPr>
            <w:tcW w:w="1528" w:type="dxa"/>
            <w:gridSpan w:val="2"/>
            <w:vAlign w:val="center"/>
          </w:tcPr>
          <w:p w14:paraId="3EAE7E39" w14:textId="77777777" w:rsidR="00AD6899" w:rsidRPr="00141300" w:rsidRDefault="00B22FAB" w:rsidP="0028278A">
            <w:pPr>
              <w:jc w:val="center"/>
              <w:rPr>
                <w:sz w:val="20"/>
              </w:rPr>
            </w:pPr>
            <w:r>
              <w:rPr>
                <w:sz w:val="20"/>
              </w:rPr>
              <w:t>16,7%</w:t>
            </w:r>
          </w:p>
        </w:tc>
      </w:tr>
      <w:tr w:rsidR="00AD6899" w:rsidRPr="00F9227B" w14:paraId="55386857"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2875E92D" w14:textId="77777777" w:rsidR="00AD6899" w:rsidRPr="006658D1" w:rsidRDefault="00AD6899" w:rsidP="0028278A">
            <w:pPr>
              <w:jc w:val="center"/>
              <w:rPr>
                <w:sz w:val="20"/>
              </w:rPr>
            </w:pPr>
            <w:r w:rsidRPr="006658D1">
              <w:rPr>
                <w:sz w:val="20"/>
              </w:rPr>
              <w:t>1.</w:t>
            </w:r>
            <w:r w:rsidR="005D144A">
              <w:rPr>
                <w:sz w:val="20"/>
              </w:rPr>
              <w:t>8</w:t>
            </w:r>
          </w:p>
        </w:tc>
        <w:tc>
          <w:tcPr>
            <w:tcW w:w="3365" w:type="dxa"/>
            <w:tcBorders>
              <w:top w:val="single" w:sz="4" w:space="0" w:color="auto"/>
              <w:left w:val="single" w:sz="4" w:space="0" w:color="auto"/>
              <w:bottom w:val="single" w:sz="4" w:space="0" w:color="auto"/>
              <w:right w:val="single" w:sz="4" w:space="0" w:color="auto"/>
            </w:tcBorders>
            <w:vAlign w:val="center"/>
          </w:tcPr>
          <w:p w14:paraId="4E7F1B52" w14:textId="77777777" w:rsidR="00AD6899" w:rsidRPr="006658D1" w:rsidRDefault="00AD6899" w:rsidP="0028278A">
            <w:pPr>
              <w:rPr>
                <w:sz w:val="20"/>
              </w:rPr>
            </w:pPr>
            <w:r w:rsidRPr="006658D1">
              <w:rPr>
                <w:sz w:val="20"/>
              </w:rPr>
              <w:t>Bon zatrudnieniowy</w:t>
            </w:r>
          </w:p>
        </w:tc>
        <w:tc>
          <w:tcPr>
            <w:tcW w:w="3214" w:type="dxa"/>
            <w:tcBorders>
              <w:left w:val="single" w:sz="4" w:space="0" w:color="auto"/>
            </w:tcBorders>
            <w:vAlign w:val="center"/>
          </w:tcPr>
          <w:p w14:paraId="7D47E690" w14:textId="77777777" w:rsidR="00AD6899" w:rsidRPr="006658D1" w:rsidRDefault="00AD6899" w:rsidP="0028278A">
            <w:pPr>
              <w:rPr>
                <w:sz w:val="20"/>
              </w:rPr>
            </w:pPr>
            <w:r w:rsidRPr="006658D1">
              <w:rPr>
                <w:sz w:val="20"/>
              </w:rPr>
              <w:t>Utworzenie miejsc pracy dla osób bezrobotnych do 30 roku życia</w:t>
            </w:r>
          </w:p>
        </w:tc>
        <w:tc>
          <w:tcPr>
            <w:tcW w:w="1296" w:type="dxa"/>
            <w:gridSpan w:val="2"/>
            <w:vAlign w:val="center"/>
          </w:tcPr>
          <w:p w14:paraId="4A6510FB" w14:textId="77777777" w:rsidR="00AD6899" w:rsidRPr="006658D1" w:rsidRDefault="005D144A" w:rsidP="0028278A">
            <w:pPr>
              <w:jc w:val="center"/>
              <w:rPr>
                <w:sz w:val="20"/>
              </w:rPr>
            </w:pPr>
            <w:r>
              <w:rPr>
                <w:sz w:val="20"/>
              </w:rPr>
              <w:t>3</w:t>
            </w:r>
            <w:r w:rsidR="00AD6899" w:rsidRPr="006658D1">
              <w:rPr>
                <w:sz w:val="20"/>
              </w:rPr>
              <w:t xml:space="preserve"> </w:t>
            </w:r>
            <w:r>
              <w:rPr>
                <w:sz w:val="20"/>
              </w:rPr>
              <w:t>osoby</w:t>
            </w:r>
          </w:p>
        </w:tc>
        <w:tc>
          <w:tcPr>
            <w:tcW w:w="1640" w:type="dxa"/>
            <w:gridSpan w:val="3"/>
            <w:vAlign w:val="center"/>
          </w:tcPr>
          <w:p w14:paraId="224951F7" w14:textId="77777777" w:rsidR="00AD6899" w:rsidRPr="006658D1" w:rsidRDefault="00AD6899" w:rsidP="0028278A">
            <w:pPr>
              <w:jc w:val="center"/>
              <w:rPr>
                <w:sz w:val="20"/>
              </w:rPr>
            </w:pPr>
          </w:p>
        </w:tc>
        <w:tc>
          <w:tcPr>
            <w:tcW w:w="1412" w:type="dxa"/>
            <w:vAlign w:val="center"/>
          </w:tcPr>
          <w:p w14:paraId="71DA2FF8" w14:textId="77777777" w:rsidR="00AD6899" w:rsidRPr="00160195" w:rsidRDefault="00B22FAB" w:rsidP="0028278A">
            <w:pPr>
              <w:jc w:val="center"/>
              <w:rPr>
                <w:sz w:val="20"/>
              </w:rPr>
            </w:pPr>
            <w:r>
              <w:rPr>
                <w:sz w:val="20"/>
              </w:rPr>
              <w:t>1 osoba</w:t>
            </w:r>
          </w:p>
        </w:tc>
        <w:tc>
          <w:tcPr>
            <w:tcW w:w="1387" w:type="dxa"/>
            <w:gridSpan w:val="2"/>
            <w:vAlign w:val="center"/>
          </w:tcPr>
          <w:p w14:paraId="5A6F229F" w14:textId="77777777" w:rsidR="00AD6899" w:rsidRPr="00160195" w:rsidRDefault="00AD6899" w:rsidP="0028278A">
            <w:pPr>
              <w:jc w:val="center"/>
              <w:rPr>
                <w:sz w:val="18"/>
                <w:szCs w:val="18"/>
              </w:rPr>
            </w:pPr>
          </w:p>
        </w:tc>
        <w:tc>
          <w:tcPr>
            <w:tcW w:w="1528" w:type="dxa"/>
            <w:gridSpan w:val="2"/>
            <w:vAlign w:val="center"/>
          </w:tcPr>
          <w:p w14:paraId="74900C65" w14:textId="77777777" w:rsidR="00AD6899" w:rsidRPr="00160195" w:rsidRDefault="00B22FAB" w:rsidP="0028278A">
            <w:pPr>
              <w:jc w:val="center"/>
              <w:rPr>
                <w:sz w:val="20"/>
              </w:rPr>
            </w:pPr>
            <w:r>
              <w:rPr>
                <w:sz w:val="20"/>
              </w:rPr>
              <w:t>33,3%</w:t>
            </w:r>
          </w:p>
        </w:tc>
      </w:tr>
      <w:tr w:rsidR="00AD6899" w:rsidRPr="00F9227B" w14:paraId="30B0F7AB"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7007AFF0" w14:textId="15AA6EC2" w:rsidR="00AD6899" w:rsidRPr="00B008AB" w:rsidRDefault="00B55194" w:rsidP="0028278A">
            <w:pPr>
              <w:jc w:val="center"/>
              <w:rPr>
                <w:sz w:val="20"/>
              </w:rPr>
            </w:pPr>
            <w:r>
              <w:rPr>
                <w:noProof/>
                <w:sz w:val="20"/>
              </w:rPr>
              <mc:AlternateContent>
                <mc:Choice Requires="wps">
                  <w:drawing>
                    <wp:anchor distT="0" distB="0" distL="114300" distR="114300" simplePos="0" relativeHeight="251651072" behindDoc="0" locked="0" layoutInCell="1" allowOverlap="1" wp14:anchorId="6540F323" wp14:editId="46CE875E">
                      <wp:simplePos x="0" y="0"/>
                      <wp:positionH relativeFrom="column">
                        <wp:posOffset>-527685</wp:posOffset>
                      </wp:positionH>
                      <wp:positionV relativeFrom="paragraph">
                        <wp:posOffset>863600</wp:posOffset>
                      </wp:positionV>
                      <wp:extent cx="476250" cy="571500"/>
                      <wp:effectExtent l="0" t="0" r="0" b="0"/>
                      <wp:wrapNone/>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1AC83E" w14:textId="77777777" w:rsidR="006408BB" w:rsidRDefault="006408BB" w:rsidP="00712084">
                                  <w:r>
                                    <w:rPr>
                                      <w:sz w:val="24"/>
                                    </w:rPr>
                                    <w:t>20</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2" o:spid="_x0000_s1027" type="#_x0000_t202" style="position:absolute;left:0;text-align:left;margin-left:-41.55pt;margin-top:68pt;width:37.5pt;height: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" stroked="f">
                      <v:textbox style="layout-flow:vertical">
                        <w:txbxContent>
                          <w:p w14:paraId="781AC83E" w14:textId="77777777" w:rsidR="006408BB" w:rsidRDefault="006408BB" w:rsidP="00712084">
                            <w:r>
                              <w:rPr>
                                <w:sz w:val="24"/>
                              </w:rPr>
                              <w:t>20</w:t>
                            </w:r>
                          </w:p>
                        </w:txbxContent>
                      </v:textbox>
                    </v:shape>
                  </w:pict>
                </mc:Fallback>
              </mc:AlternateContent>
            </w:r>
            <w:r w:rsidR="00AD6899" w:rsidRPr="00B008AB">
              <w:rPr>
                <w:sz w:val="20"/>
              </w:rPr>
              <w:t>1.</w:t>
            </w:r>
            <w:r w:rsidR="005D144A">
              <w:rPr>
                <w:sz w:val="20"/>
              </w:rPr>
              <w:t>9</w:t>
            </w:r>
          </w:p>
        </w:tc>
        <w:tc>
          <w:tcPr>
            <w:tcW w:w="3365" w:type="dxa"/>
            <w:tcBorders>
              <w:top w:val="single" w:sz="4" w:space="0" w:color="auto"/>
              <w:left w:val="single" w:sz="4" w:space="0" w:color="auto"/>
              <w:bottom w:val="single" w:sz="4" w:space="0" w:color="auto"/>
              <w:right w:val="single" w:sz="4" w:space="0" w:color="auto"/>
            </w:tcBorders>
            <w:vAlign w:val="center"/>
          </w:tcPr>
          <w:p w14:paraId="71F57E53" w14:textId="77777777" w:rsidR="00AD6899" w:rsidRPr="00B008AB" w:rsidRDefault="00AD6899" w:rsidP="0028278A">
            <w:pPr>
              <w:rPr>
                <w:sz w:val="20"/>
              </w:rPr>
            </w:pPr>
            <w:r w:rsidRPr="00B008AB">
              <w:rPr>
                <w:sz w:val="20"/>
              </w:rPr>
              <w:t>Bon na zasiedlenie</w:t>
            </w:r>
          </w:p>
        </w:tc>
        <w:tc>
          <w:tcPr>
            <w:tcW w:w="3214" w:type="dxa"/>
            <w:tcBorders>
              <w:left w:val="single" w:sz="4" w:space="0" w:color="auto"/>
            </w:tcBorders>
            <w:vAlign w:val="center"/>
          </w:tcPr>
          <w:p w14:paraId="71FC24F8" w14:textId="77777777" w:rsidR="00AD6899" w:rsidRPr="00B008AB" w:rsidRDefault="00AD6899" w:rsidP="0028278A">
            <w:pPr>
              <w:rPr>
                <w:sz w:val="20"/>
              </w:rPr>
            </w:pPr>
            <w:r w:rsidRPr="00B008AB">
              <w:rPr>
                <w:sz w:val="20"/>
              </w:rPr>
              <w:t>Przyznanie bezrobotnym do 30 roku życia dofinansowania w związku z podjęciem, poza miejscem dotychczasowego zamieszkania, zatrudnienia, innej pracy zarobkowej lub działalności gospodarczej</w:t>
            </w:r>
          </w:p>
        </w:tc>
        <w:tc>
          <w:tcPr>
            <w:tcW w:w="1296" w:type="dxa"/>
            <w:gridSpan w:val="2"/>
            <w:vAlign w:val="center"/>
          </w:tcPr>
          <w:p w14:paraId="712330CE" w14:textId="77777777" w:rsidR="00AD6899" w:rsidRPr="00B008AB" w:rsidRDefault="005D144A" w:rsidP="0028278A">
            <w:pPr>
              <w:jc w:val="center"/>
              <w:rPr>
                <w:sz w:val="20"/>
              </w:rPr>
            </w:pPr>
            <w:r>
              <w:rPr>
                <w:sz w:val="20"/>
              </w:rPr>
              <w:t>25</w:t>
            </w:r>
            <w:r w:rsidR="00AD6899" w:rsidRPr="00B008AB">
              <w:rPr>
                <w:sz w:val="20"/>
              </w:rPr>
              <w:t xml:space="preserve"> osób</w:t>
            </w:r>
          </w:p>
        </w:tc>
        <w:tc>
          <w:tcPr>
            <w:tcW w:w="1640" w:type="dxa"/>
            <w:gridSpan w:val="3"/>
            <w:vAlign w:val="center"/>
          </w:tcPr>
          <w:p w14:paraId="6E1452A2" w14:textId="77777777" w:rsidR="00AD6899" w:rsidRPr="00B008AB" w:rsidRDefault="00AD6899" w:rsidP="0028278A">
            <w:pPr>
              <w:jc w:val="center"/>
              <w:rPr>
                <w:sz w:val="20"/>
              </w:rPr>
            </w:pPr>
          </w:p>
        </w:tc>
        <w:tc>
          <w:tcPr>
            <w:tcW w:w="1412" w:type="dxa"/>
            <w:vAlign w:val="center"/>
          </w:tcPr>
          <w:p w14:paraId="1CB2FE2D" w14:textId="77777777" w:rsidR="00AD6899" w:rsidRPr="00160195" w:rsidRDefault="00B22FAB" w:rsidP="0028278A">
            <w:pPr>
              <w:jc w:val="center"/>
              <w:rPr>
                <w:sz w:val="20"/>
              </w:rPr>
            </w:pPr>
            <w:r>
              <w:rPr>
                <w:sz w:val="20"/>
              </w:rPr>
              <w:t>25 osób</w:t>
            </w:r>
          </w:p>
        </w:tc>
        <w:tc>
          <w:tcPr>
            <w:tcW w:w="1387" w:type="dxa"/>
            <w:gridSpan w:val="2"/>
            <w:vAlign w:val="center"/>
          </w:tcPr>
          <w:p w14:paraId="19CDB86D" w14:textId="77777777" w:rsidR="00AD6899" w:rsidRPr="00160195" w:rsidRDefault="00AD6899" w:rsidP="0028278A">
            <w:pPr>
              <w:jc w:val="center"/>
              <w:rPr>
                <w:sz w:val="20"/>
              </w:rPr>
            </w:pPr>
          </w:p>
        </w:tc>
        <w:tc>
          <w:tcPr>
            <w:tcW w:w="1528" w:type="dxa"/>
            <w:gridSpan w:val="2"/>
            <w:vAlign w:val="center"/>
          </w:tcPr>
          <w:p w14:paraId="0428EA4B" w14:textId="77777777" w:rsidR="00AD6899" w:rsidRPr="00160195" w:rsidRDefault="00B22FAB" w:rsidP="0028278A">
            <w:pPr>
              <w:jc w:val="center"/>
              <w:rPr>
                <w:sz w:val="20"/>
              </w:rPr>
            </w:pPr>
            <w:r>
              <w:rPr>
                <w:sz w:val="20"/>
              </w:rPr>
              <w:t>100,0%</w:t>
            </w:r>
          </w:p>
        </w:tc>
      </w:tr>
      <w:tr w:rsidR="00AD6899" w:rsidRPr="00F9227B" w14:paraId="6EBB1477" w14:textId="77777777" w:rsidTr="00BC5D9C">
        <w:trPr>
          <w:trHeight w:val="764"/>
        </w:trPr>
        <w:tc>
          <w:tcPr>
            <w:tcW w:w="691" w:type="dxa"/>
            <w:gridSpan w:val="2"/>
            <w:tcBorders>
              <w:top w:val="single" w:sz="4" w:space="0" w:color="auto"/>
              <w:left w:val="single" w:sz="4" w:space="0" w:color="auto"/>
              <w:bottom w:val="single" w:sz="4" w:space="0" w:color="auto"/>
              <w:right w:val="single" w:sz="4" w:space="0" w:color="auto"/>
            </w:tcBorders>
            <w:vAlign w:val="center"/>
          </w:tcPr>
          <w:p w14:paraId="101A2C59" w14:textId="77777777" w:rsidR="00AD6899" w:rsidRPr="00B008AB" w:rsidRDefault="00AD6899" w:rsidP="0028278A">
            <w:pPr>
              <w:jc w:val="center"/>
              <w:rPr>
                <w:sz w:val="20"/>
              </w:rPr>
            </w:pPr>
            <w:r w:rsidRPr="00B008AB">
              <w:rPr>
                <w:sz w:val="20"/>
              </w:rPr>
              <w:lastRenderedPageBreak/>
              <w:t>1.</w:t>
            </w:r>
            <w:r w:rsidR="005D144A">
              <w:rPr>
                <w:sz w:val="20"/>
              </w:rPr>
              <w:t>10</w:t>
            </w:r>
          </w:p>
        </w:tc>
        <w:tc>
          <w:tcPr>
            <w:tcW w:w="3365" w:type="dxa"/>
            <w:tcBorders>
              <w:top w:val="single" w:sz="4" w:space="0" w:color="auto"/>
              <w:left w:val="single" w:sz="4" w:space="0" w:color="auto"/>
              <w:bottom w:val="single" w:sz="4" w:space="0" w:color="auto"/>
              <w:right w:val="single" w:sz="4" w:space="0" w:color="auto"/>
            </w:tcBorders>
            <w:vAlign w:val="center"/>
          </w:tcPr>
          <w:p w14:paraId="572401E9" w14:textId="77777777" w:rsidR="00AD6899" w:rsidRPr="00B008AB" w:rsidRDefault="00AD6899" w:rsidP="0028278A">
            <w:pPr>
              <w:rPr>
                <w:sz w:val="20"/>
              </w:rPr>
            </w:pPr>
            <w:r w:rsidRPr="00B008AB">
              <w:rPr>
                <w:sz w:val="20"/>
              </w:rPr>
              <w:t xml:space="preserve">Dofinansowanie wynagrodzenia za zatrudnienie skierowanego </w:t>
            </w:r>
            <w:proofErr w:type="spellStart"/>
            <w:r w:rsidRPr="00B008AB">
              <w:rPr>
                <w:sz w:val="20"/>
              </w:rPr>
              <w:t>bezrobo-tnego</w:t>
            </w:r>
            <w:proofErr w:type="spellEnd"/>
            <w:r w:rsidRPr="00B008AB">
              <w:rPr>
                <w:sz w:val="20"/>
              </w:rPr>
              <w:t>, który ukończył 50 rok życia</w:t>
            </w:r>
          </w:p>
        </w:tc>
        <w:tc>
          <w:tcPr>
            <w:tcW w:w="3214" w:type="dxa"/>
            <w:tcBorders>
              <w:left w:val="single" w:sz="4" w:space="0" w:color="auto"/>
            </w:tcBorders>
            <w:vAlign w:val="center"/>
          </w:tcPr>
          <w:p w14:paraId="1B6A2E99" w14:textId="77777777" w:rsidR="00AD6899" w:rsidRPr="00B008AB" w:rsidRDefault="00AD6899" w:rsidP="0028278A">
            <w:pPr>
              <w:rPr>
                <w:sz w:val="20"/>
              </w:rPr>
            </w:pPr>
            <w:r w:rsidRPr="00B008AB">
              <w:rPr>
                <w:sz w:val="20"/>
              </w:rPr>
              <w:t>Utworzenie miejsc pracy dla osób bezrobotnych powyżej 50 roku życia</w:t>
            </w:r>
          </w:p>
        </w:tc>
        <w:tc>
          <w:tcPr>
            <w:tcW w:w="1296" w:type="dxa"/>
            <w:gridSpan w:val="2"/>
            <w:vAlign w:val="center"/>
          </w:tcPr>
          <w:p w14:paraId="538A6D16" w14:textId="77777777" w:rsidR="00AD6899" w:rsidRPr="00B008AB" w:rsidRDefault="005D144A" w:rsidP="0028278A">
            <w:pPr>
              <w:jc w:val="center"/>
              <w:rPr>
                <w:sz w:val="20"/>
              </w:rPr>
            </w:pPr>
            <w:r>
              <w:rPr>
                <w:sz w:val="20"/>
              </w:rPr>
              <w:t>6</w:t>
            </w:r>
            <w:r w:rsidR="00AD6899" w:rsidRPr="00B008AB">
              <w:rPr>
                <w:sz w:val="20"/>
              </w:rPr>
              <w:t xml:space="preserve"> osób</w:t>
            </w:r>
          </w:p>
        </w:tc>
        <w:tc>
          <w:tcPr>
            <w:tcW w:w="1640" w:type="dxa"/>
            <w:gridSpan w:val="3"/>
            <w:vAlign w:val="center"/>
          </w:tcPr>
          <w:p w14:paraId="0087C61A" w14:textId="77777777" w:rsidR="00AD6899" w:rsidRPr="00B008AB" w:rsidRDefault="00AD6899" w:rsidP="0028278A">
            <w:pPr>
              <w:jc w:val="center"/>
              <w:rPr>
                <w:sz w:val="20"/>
              </w:rPr>
            </w:pPr>
          </w:p>
        </w:tc>
        <w:tc>
          <w:tcPr>
            <w:tcW w:w="1412" w:type="dxa"/>
            <w:vAlign w:val="center"/>
          </w:tcPr>
          <w:p w14:paraId="73C79681" w14:textId="77777777" w:rsidR="00AD6899" w:rsidRPr="00B008AB" w:rsidRDefault="00B22FAB" w:rsidP="0028278A">
            <w:pPr>
              <w:jc w:val="center"/>
              <w:rPr>
                <w:sz w:val="20"/>
              </w:rPr>
            </w:pPr>
            <w:r>
              <w:rPr>
                <w:sz w:val="20"/>
              </w:rPr>
              <w:t>6 osób</w:t>
            </w:r>
          </w:p>
        </w:tc>
        <w:tc>
          <w:tcPr>
            <w:tcW w:w="1387" w:type="dxa"/>
            <w:gridSpan w:val="2"/>
            <w:vAlign w:val="center"/>
          </w:tcPr>
          <w:p w14:paraId="4AE5C282" w14:textId="77777777" w:rsidR="00AD6899" w:rsidRPr="00B008AB" w:rsidRDefault="00AD6899" w:rsidP="0028278A">
            <w:pPr>
              <w:jc w:val="center"/>
              <w:rPr>
                <w:sz w:val="21"/>
                <w:szCs w:val="21"/>
              </w:rPr>
            </w:pPr>
          </w:p>
        </w:tc>
        <w:tc>
          <w:tcPr>
            <w:tcW w:w="1528" w:type="dxa"/>
            <w:gridSpan w:val="2"/>
            <w:vAlign w:val="center"/>
          </w:tcPr>
          <w:p w14:paraId="6B63CCF7" w14:textId="77777777" w:rsidR="00AD6899" w:rsidRPr="00B008AB" w:rsidRDefault="00B22FAB" w:rsidP="0028278A">
            <w:pPr>
              <w:jc w:val="center"/>
              <w:rPr>
                <w:sz w:val="20"/>
              </w:rPr>
            </w:pPr>
            <w:r>
              <w:rPr>
                <w:sz w:val="20"/>
              </w:rPr>
              <w:t>100,0%</w:t>
            </w:r>
          </w:p>
        </w:tc>
      </w:tr>
      <w:tr w:rsidR="00AD6899" w:rsidRPr="00F9227B" w14:paraId="2B4BDDE1"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1A0D196F" w14:textId="77777777" w:rsidR="00AD6899" w:rsidRPr="004D790C" w:rsidRDefault="00AD6899" w:rsidP="0028278A">
            <w:pPr>
              <w:jc w:val="center"/>
              <w:rPr>
                <w:sz w:val="20"/>
              </w:rPr>
            </w:pPr>
          </w:p>
          <w:p w14:paraId="03958913" w14:textId="77777777" w:rsidR="00AD6899" w:rsidRPr="004D790C" w:rsidRDefault="00AD6899" w:rsidP="0028278A">
            <w:pPr>
              <w:jc w:val="center"/>
              <w:rPr>
                <w:sz w:val="20"/>
              </w:rPr>
            </w:pPr>
          </w:p>
          <w:p w14:paraId="1AB857E6" w14:textId="77777777" w:rsidR="00AD6899" w:rsidRPr="004D790C" w:rsidRDefault="00AD6899" w:rsidP="0028278A">
            <w:pPr>
              <w:jc w:val="center"/>
              <w:rPr>
                <w:sz w:val="20"/>
              </w:rPr>
            </w:pPr>
          </w:p>
          <w:p w14:paraId="2D10DCA9" w14:textId="6576B27E" w:rsidR="00AD6899" w:rsidRPr="004D790C" w:rsidRDefault="00AD6899" w:rsidP="0028278A">
            <w:pPr>
              <w:jc w:val="center"/>
              <w:rPr>
                <w:sz w:val="20"/>
              </w:rPr>
            </w:pPr>
            <w:r w:rsidRPr="004D790C">
              <w:rPr>
                <w:sz w:val="20"/>
              </w:rPr>
              <w:t>1.1</w:t>
            </w:r>
            <w:r w:rsidR="005D144A">
              <w:rPr>
                <w:sz w:val="20"/>
              </w:rPr>
              <w:t>1</w:t>
            </w:r>
          </w:p>
        </w:tc>
        <w:tc>
          <w:tcPr>
            <w:tcW w:w="3365" w:type="dxa"/>
            <w:tcBorders>
              <w:top w:val="single" w:sz="4" w:space="0" w:color="auto"/>
              <w:left w:val="single" w:sz="4" w:space="0" w:color="auto"/>
              <w:bottom w:val="single" w:sz="4" w:space="0" w:color="auto"/>
              <w:right w:val="single" w:sz="4" w:space="0" w:color="auto"/>
            </w:tcBorders>
            <w:vAlign w:val="center"/>
          </w:tcPr>
          <w:p w14:paraId="7AEE0B85" w14:textId="77777777" w:rsidR="00AD6899" w:rsidRPr="004D790C" w:rsidRDefault="00AD6899" w:rsidP="0028278A">
            <w:pPr>
              <w:rPr>
                <w:sz w:val="20"/>
              </w:rPr>
            </w:pPr>
            <w:r w:rsidRPr="004D790C">
              <w:rPr>
                <w:sz w:val="20"/>
              </w:rPr>
              <w:t>Finansowanie kosztów przejazdu (na szkolenia</w:t>
            </w:r>
            <w:r w:rsidR="00107AE6">
              <w:rPr>
                <w:sz w:val="20"/>
              </w:rPr>
              <w:t xml:space="preserve"> i na </w:t>
            </w:r>
            <w:r w:rsidRPr="004D790C">
              <w:rPr>
                <w:sz w:val="20"/>
              </w:rPr>
              <w:t>staż)</w:t>
            </w:r>
          </w:p>
        </w:tc>
        <w:tc>
          <w:tcPr>
            <w:tcW w:w="3214" w:type="dxa"/>
            <w:tcBorders>
              <w:left w:val="single" w:sz="4" w:space="0" w:color="auto"/>
            </w:tcBorders>
            <w:vAlign w:val="center"/>
          </w:tcPr>
          <w:p w14:paraId="193CDC23" w14:textId="77777777" w:rsidR="00AD6899" w:rsidRPr="004D790C" w:rsidRDefault="00AD6899" w:rsidP="0028278A">
            <w:pPr>
              <w:rPr>
                <w:sz w:val="20"/>
              </w:rPr>
            </w:pPr>
            <w:r w:rsidRPr="004D790C">
              <w:rPr>
                <w:sz w:val="20"/>
              </w:rPr>
              <w:t>Finansowanie na wniosek uprawnionych osób kosztów przejazdu z miejsca zamieszkania i powrotu do miejsca odbywania szkolenia, stażu, przygotowania zawodowego dorosłych w związku ze skierowaniem przez PUP</w:t>
            </w:r>
          </w:p>
        </w:tc>
        <w:tc>
          <w:tcPr>
            <w:tcW w:w="1296" w:type="dxa"/>
            <w:gridSpan w:val="2"/>
            <w:vAlign w:val="center"/>
          </w:tcPr>
          <w:p w14:paraId="4ED5F711" w14:textId="77777777" w:rsidR="00AD6899" w:rsidRPr="004D790C" w:rsidRDefault="00AD6899" w:rsidP="0028278A">
            <w:pPr>
              <w:jc w:val="center"/>
              <w:rPr>
                <w:sz w:val="20"/>
              </w:rPr>
            </w:pPr>
            <w:r w:rsidRPr="004D790C">
              <w:rPr>
                <w:sz w:val="20"/>
              </w:rPr>
              <w:t>w miarę potrzeb - do wysokości limitu FP</w:t>
            </w:r>
          </w:p>
        </w:tc>
        <w:tc>
          <w:tcPr>
            <w:tcW w:w="1640" w:type="dxa"/>
            <w:gridSpan w:val="3"/>
            <w:vAlign w:val="center"/>
          </w:tcPr>
          <w:p w14:paraId="0174248A" w14:textId="77777777" w:rsidR="00AD6899" w:rsidRPr="004D790C" w:rsidRDefault="00AD6899" w:rsidP="0028278A">
            <w:pPr>
              <w:jc w:val="center"/>
              <w:rPr>
                <w:sz w:val="20"/>
              </w:rPr>
            </w:pPr>
          </w:p>
        </w:tc>
        <w:tc>
          <w:tcPr>
            <w:tcW w:w="4327" w:type="dxa"/>
            <w:gridSpan w:val="5"/>
            <w:vAlign w:val="center"/>
          </w:tcPr>
          <w:p w14:paraId="5FAA820C" w14:textId="77777777" w:rsidR="00AD6899" w:rsidRPr="00F9227B" w:rsidRDefault="00AD6899" w:rsidP="0028278A">
            <w:pPr>
              <w:rPr>
                <w:color w:val="00B050"/>
                <w:sz w:val="20"/>
              </w:rPr>
            </w:pPr>
            <w:r w:rsidRPr="002A75A8">
              <w:rPr>
                <w:sz w:val="20"/>
              </w:rPr>
              <w:t>W 201</w:t>
            </w:r>
            <w:r w:rsidR="00932052">
              <w:rPr>
                <w:sz w:val="20"/>
              </w:rPr>
              <w:t>9</w:t>
            </w:r>
            <w:r w:rsidRPr="002A75A8">
              <w:rPr>
                <w:sz w:val="20"/>
              </w:rPr>
              <w:t xml:space="preserve">r. PUP sfinansował koszty przejazdu </w:t>
            </w:r>
            <w:r w:rsidR="002A75A8" w:rsidRPr="002A75A8">
              <w:rPr>
                <w:sz w:val="20"/>
              </w:rPr>
              <w:t xml:space="preserve">     </w:t>
            </w:r>
            <w:r w:rsidR="00B6791C" w:rsidRPr="002A75A8">
              <w:rPr>
                <w:b/>
                <w:sz w:val="20"/>
              </w:rPr>
              <w:t>1</w:t>
            </w:r>
            <w:r w:rsidR="00932052">
              <w:rPr>
                <w:b/>
                <w:sz w:val="20"/>
              </w:rPr>
              <w:t>3</w:t>
            </w:r>
            <w:r w:rsidR="00960002">
              <w:rPr>
                <w:b/>
                <w:sz w:val="20"/>
              </w:rPr>
              <w:t>5</w:t>
            </w:r>
            <w:r w:rsidRPr="002A75A8">
              <w:rPr>
                <w:sz w:val="20"/>
              </w:rPr>
              <w:t xml:space="preserve"> </w:t>
            </w:r>
            <w:r w:rsidRPr="002A75A8">
              <w:rPr>
                <w:b/>
                <w:sz w:val="20"/>
              </w:rPr>
              <w:t>osobom</w:t>
            </w:r>
            <w:r w:rsidRPr="002A75A8">
              <w:rPr>
                <w:sz w:val="20"/>
              </w:rPr>
              <w:t xml:space="preserve"> bezrobotnym  z tego: </w:t>
            </w:r>
            <w:r w:rsidR="00833E9F">
              <w:rPr>
                <w:sz w:val="20"/>
              </w:rPr>
              <w:t>1</w:t>
            </w:r>
            <w:r w:rsidRPr="002A75A8">
              <w:rPr>
                <w:sz w:val="20"/>
              </w:rPr>
              <w:t xml:space="preserve"> osob</w:t>
            </w:r>
            <w:r w:rsidR="00833E9F">
              <w:rPr>
                <w:sz w:val="20"/>
              </w:rPr>
              <w:t>ie</w:t>
            </w:r>
            <w:r w:rsidRPr="002A75A8">
              <w:rPr>
                <w:sz w:val="20"/>
              </w:rPr>
              <w:t xml:space="preserve">  koszty przejazdu na szkolen</w:t>
            </w:r>
            <w:r w:rsidR="00960002">
              <w:rPr>
                <w:sz w:val="20"/>
              </w:rPr>
              <w:t>ie</w:t>
            </w:r>
            <w:r w:rsidRPr="002A75A8">
              <w:rPr>
                <w:sz w:val="20"/>
              </w:rPr>
              <w:t xml:space="preserve"> oraz </w:t>
            </w:r>
            <w:r w:rsidR="002A75A8" w:rsidRPr="002A75A8">
              <w:rPr>
                <w:sz w:val="20"/>
              </w:rPr>
              <w:t>1</w:t>
            </w:r>
            <w:r w:rsidR="00833E9F">
              <w:rPr>
                <w:sz w:val="20"/>
              </w:rPr>
              <w:t>3</w:t>
            </w:r>
            <w:r w:rsidR="00960002">
              <w:rPr>
                <w:sz w:val="20"/>
              </w:rPr>
              <w:t>4</w:t>
            </w:r>
            <w:r w:rsidRPr="002A75A8">
              <w:rPr>
                <w:sz w:val="20"/>
              </w:rPr>
              <w:t xml:space="preserve"> osobom  koszty przejazdu do odbycia stażu.</w:t>
            </w:r>
          </w:p>
        </w:tc>
      </w:tr>
      <w:tr w:rsidR="00AD6899" w:rsidRPr="00F9227B" w14:paraId="3AA1A9E9"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188BC5AD" w14:textId="77777777" w:rsidR="00AD6899" w:rsidRPr="004D790C" w:rsidRDefault="00AD6899" w:rsidP="0028278A">
            <w:pPr>
              <w:ind w:right="-111"/>
              <w:jc w:val="center"/>
              <w:rPr>
                <w:sz w:val="20"/>
              </w:rPr>
            </w:pPr>
            <w:r w:rsidRPr="004D790C">
              <w:rPr>
                <w:sz w:val="20"/>
              </w:rPr>
              <w:t>1.1</w:t>
            </w:r>
            <w:r w:rsidR="005D144A">
              <w:rPr>
                <w:sz w:val="20"/>
              </w:rPr>
              <w:t>2</w:t>
            </w:r>
          </w:p>
        </w:tc>
        <w:tc>
          <w:tcPr>
            <w:tcW w:w="3365" w:type="dxa"/>
            <w:tcBorders>
              <w:top w:val="single" w:sz="4" w:space="0" w:color="auto"/>
              <w:left w:val="single" w:sz="4" w:space="0" w:color="auto"/>
              <w:bottom w:val="single" w:sz="4" w:space="0" w:color="auto"/>
              <w:right w:val="single" w:sz="4" w:space="0" w:color="auto"/>
            </w:tcBorders>
            <w:vAlign w:val="center"/>
          </w:tcPr>
          <w:p w14:paraId="452B3585" w14:textId="77777777" w:rsidR="00AD6899" w:rsidRPr="004D790C" w:rsidRDefault="00AD6899" w:rsidP="0028278A">
            <w:pPr>
              <w:rPr>
                <w:sz w:val="20"/>
              </w:rPr>
            </w:pPr>
            <w:r w:rsidRPr="004D790C">
              <w:rPr>
                <w:sz w:val="20"/>
              </w:rPr>
              <w:t>Finansowanie kosztów badań lekarskich</w:t>
            </w:r>
          </w:p>
        </w:tc>
        <w:tc>
          <w:tcPr>
            <w:tcW w:w="3214" w:type="dxa"/>
            <w:tcBorders>
              <w:left w:val="single" w:sz="4" w:space="0" w:color="auto"/>
            </w:tcBorders>
            <w:vAlign w:val="center"/>
          </w:tcPr>
          <w:p w14:paraId="25B10795" w14:textId="77777777" w:rsidR="00AD6899" w:rsidRPr="004D790C" w:rsidRDefault="00AD6899" w:rsidP="0028278A">
            <w:pPr>
              <w:rPr>
                <w:sz w:val="20"/>
              </w:rPr>
            </w:pPr>
            <w:r w:rsidRPr="004D790C">
              <w:rPr>
                <w:sz w:val="20"/>
              </w:rPr>
              <w:t xml:space="preserve">Finansowanie kosztów badań lekarskich lub psychologicznych przeprowadzanych na wniosek powiatowego urzędu pracy </w:t>
            </w:r>
          </w:p>
        </w:tc>
        <w:tc>
          <w:tcPr>
            <w:tcW w:w="1296" w:type="dxa"/>
            <w:gridSpan w:val="2"/>
            <w:vAlign w:val="center"/>
          </w:tcPr>
          <w:p w14:paraId="137CB7EC" w14:textId="77777777" w:rsidR="00AD6899" w:rsidRPr="004D790C" w:rsidRDefault="00AD6899" w:rsidP="0028278A">
            <w:pPr>
              <w:jc w:val="center"/>
              <w:rPr>
                <w:sz w:val="20"/>
              </w:rPr>
            </w:pPr>
            <w:r w:rsidRPr="004D790C">
              <w:rPr>
                <w:sz w:val="20"/>
              </w:rPr>
              <w:t>w miarę potrzeb - do wysokości limitu FP</w:t>
            </w:r>
          </w:p>
        </w:tc>
        <w:tc>
          <w:tcPr>
            <w:tcW w:w="1640" w:type="dxa"/>
            <w:gridSpan w:val="3"/>
            <w:vAlign w:val="center"/>
          </w:tcPr>
          <w:p w14:paraId="32A89594" w14:textId="77777777" w:rsidR="00AD6899" w:rsidRPr="004D790C" w:rsidRDefault="00AD6899" w:rsidP="0028278A">
            <w:pPr>
              <w:jc w:val="center"/>
              <w:rPr>
                <w:sz w:val="20"/>
              </w:rPr>
            </w:pPr>
            <w:r w:rsidRPr="004D790C">
              <w:rPr>
                <w:sz w:val="20"/>
              </w:rPr>
              <w:t>-</w:t>
            </w:r>
          </w:p>
        </w:tc>
        <w:tc>
          <w:tcPr>
            <w:tcW w:w="4327" w:type="dxa"/>
            <w:gridSpan w:val="5"/>
            <w:vAlign w:val="center"/>
          </w:tcPr>
          <w:p w14:paraId="087F1521" w14:textId="77777777" w:rsidR="00AD6899" w:rsidRPr="002A75A8" w:rsidRDefault="00AD6899" w:rsidP="0028278A">
            <w:pPr>
              <w:rPr>
                <w:sz w:val="20"/>
              </w:rPr>
            </w:pPr>
            <w:r w:rsidRPr="002A75A8">
              <w:rPr>
                <w:sz w:val="20"/>
              </w:rPr>
              <w:t xml:space="preserve">Koszty badań lekarskich sfinansowano łącznie </w:t>
            </w:r>
            <w:r w:rsidR="002A75A8">
              <w:rPr>
                <w:sz w:val="20"/>
              </w:rPr>
              <w:t xml:space="preserve">      </w:t>
            </w:r>
            <w:r w:rsidR="00932052">
              <w:rPr>
                <w:b/>
                <w:sz w:val="20"/>
              </w:rPr>
              <w:t>2</w:t>
            </w:r>
            <w:r w:rsidRPr="002A75A8">
              <w:rPr>
                <w:b/>
                <w:sz w:val="20"/>
              </w:rPr>
              <w:t xml:space="preserve"> osobom </w:t>
            </w:r>
            <w:r w:rsidRPr="002A75A8">
              <w:rPr>
                <w:sz w:val="20"/>
              </w:rPr>
              <w:t>bezrobotnym z tego:</w:t>
            </w:r>
          </w:p>
          <w:p w14:paraId="0E5A359C" w14:textId="77777777" w:rsidR="002A75A8" w:rsidRPr="002A75A8" w:rsidRDefault="00AD6899" w:rsidP="0028278A">
            <w:pPr>
              <w:rPr>
                <w:sz w:val="20"/>
              </w:rPr>
            </w:pPr>
            <w:r w:rsidRPr="002A75A8">
              <w:rPr>
                <w:sz w:val="20"/>
              </w:rPr>
              <w:t xml:space="preserve"> </w:t>
            </w:r>
            <w:r w:rsidR="00932052">
              <w:rPr>
                <w:sz w:val="20"/>
              </w:rPr>
              <w:t xml:space="preserve">1 osobie </w:t>
            </w:r>
            <w:r w:rsidRPr="002A75A8">
              <w:rPr>
                <w:sz w:val="20"/>
              </w:rPr>
              <w:t>kierowan</w:t>
            </w:r>
            <w:r w:rsidR="00932052">
              <w:rPr>
                <w:sz w:val="20"/>
              </w:rPr>
              <w:t>ej</w:t>
            </w:r>
            <w:r w:rsidRPr="002A75A8">
              <w:rPr>
                <w:sz w:val="20"/>
              </w:rPr>
              <w:t xml:space="preserve"> na szkolenia.</w:t>
            </w:r>
          </w:p>
          <w:p w14:paraId="35C75200" w14:textId="77777777" w:rsidR="00AD6899" w:rsidRPr="002A75A8" w:rsidRDefault="002A75A8" w:rsidP="0028278A">
            <w:pPr>
              <w:rPr>
                <w:sz w:val="20"/>
              </w:rPr>
            </w:pPr>
            <w:r w:rsidRPr="002A75A8">
              <w:rPr>
                <w:sz w:val="20"/>
              </w:rPr>
              <w:t>1</w:t>
            </w:r>
            <w:r w:rsidR="00AD6899" w:rsidRPr="002A75A8">
              <w:rPr>
                <w:sz w:val="20"/>
              </w:rPr>
              <w:t xml:space="preserve"> osob</w:t>
            </w:r>
            <w:r w:rsidRPr="002A75A8">
              <w:rPr>
                <w:sz w:val="20"/>
              </w:rPr>
              <w:t>ie</w:t>
            </w:r>
            <w:r w:rsidR="00AD6899" w:rsidRPr="002A75A8">
              <w:rPr>
                <w:sz w:val="20"/>
              </w:rPr>
              <w:t xml:space="preserve"> w celu ustalenia zdolności do pracy. </w:t>
            </w:r>
          </w:p>
        </w:tc>
      </w:tr>
      <w:tr w:rsidR="00AD6899" w:rsidRPr="00F9227B" w14:paraId="2537ADD1"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6700164D" w14:textId="77777777" w:rsidR="00AD6899" w:rsidRPr="004D790C" w:rsidRDefault="00AD6899" w:rsidP="0028278A">
            <w:pPr>
              <w:ind w:right="-152"/>
              <w:jc w:val="center"/>
              <w:rPr>
                <w:sz w:val="20"/>
              </w:rPr>
            </w:pPr>
            <w:r w:rsidRPr="004D790C">
              <w:rPr>
                <w:sz w:val="20"/>
              </w:rPr>
              <w:t>1.</w:t>
            </w:r>
            <w:r w:rsidR="00EB188D">
              <w:rPr>
                <w:sz w:val="20"/>
              </w:rPr>
              <w:t>1</w:t>
            </w:r>
            <w:r w:rsidR="00B438CE">
              <w:rPr>
                <w:sz w:val="20"/>
              </w:rPr>
              <w:t>3</w:t>
            </w:r>
          </w:p>
        </w:tc>
        <w:tc>
          <w:tcPr>
            <w:tcW w:w="3365" w:type="dxa"/>
            <w:tcBorders>
              <w:top w:val="single" w:sz="4" w:space="0" w:color="auto"/>
              <w:left w:val="single" w:sz="4" w:space="0" w:color="auto"/>
              <w:bottom w:val="single" w:sz="4" w:space="0" w:color="auto"/>
              <w:right w:val="single" w:sz="4" w:space="0" w:color="auto"/>
            </w:tcBorders>
            <w:vAlign w:val="center"/>
          </w:tcPr>
          <w:p w14:paraId="09646CD4" w14:textId="77777777" w:rsidR="00AD6899" w:rsidRPr="004D790C" w:rsidRDefault="00AD6899" w:rsidP="0028278A">
            <w:pPr>
              <w:rPr>
                <w:sz w:val="20"/>
              </w:rPr>
            </w:pPr>
            <w:r w:rsidRPr="004D790C">
              <w:rPr>
                <w:sz w:val="20"/>
              </w:rPr>
              <w:t>Finansowanie dodatków aktywizacyjnych</w:t>
            </w:r>
          </w:p>
        </w:tc>
        <w:tc>
          <w:tcPr>
            <w:tcW w:w="3214" w:type="dxa"/>
            <w:tcBorders>
              <w:left w:val="single" w:sz="4" w:space="0" w:color="auto"/>
            </w:tcBorders>
            <w:vAlign w:val="center"/>
          </w:tcPr>
          <w:p w14:paraId="6CAFC739" w14:textId="77777777" w:rsidR="00AD6899" w:rsidRPr="004D790C" w:rsidRDefault="00AD6899" w:rsidP="0028278A">
            <w:pPr>
              <w:rPr>
                <w:sz w:val="20"/>
              </w:rPr>
            </w:pPr>
            <w:r w:rsidRPr="004D790C">
              <w:rPr>
                <w:sz w:val="20"/>
              </w:rPr>
              <w:t>Przyznawanie i wypłata dodatków na wniosek uprawnionych osób</w:t>
            </w:r>
          </w:p>
        </w:tc>
        <w:tc>
          <w:tcPr>
            <w:tcW w:w="1296" w:type="dxa"/>
            <w:gridSpan w:val="2"/>
            <w:vAlign w:val="center"/>
          </w:tcPr>
          <w:p w14:paraId="2E7AB71D" w14:textId="77777777" w:rsidR="00AD6899" w:rsidRPr="004D790C" w:rsidRDefault="00AD6899" w:rsidP="0028278A">
            <w:pPr>
              <w:jc w:val="center"/>
              <w:rPr>
                <w:sz w:val="20"/>
              </w:rPr>
            </w:pPr>
            <w:r w:rsidRPr="004D790C">
              <w:rPr>
                <w:sz w:val="20"/>
              </w:rPr>
              <w:t>w miarę potrzeb</w:t>
            </w:r>
          </w:p>
        </w:tc>
        <w:tc>
          <w:tcPr>
            <w:tcW w:w="1640" w:type="dxa"/>
            <w:gridSpan w:val="3"/>
            <w:vAlign w:val="center"/>
          </w:tcPr>
          <w:p w14:paraId="34CFB278" w14:textId="77777777" w:rsidR="00AD6899" w:rsidRPr="004D790C" w:rsidRDefault="00AD6899" w:rsidP="0028278A">
            <w:pPr>
              <w:jc w:val="center"/>
              <w:rPr>
                <w:sz w:val="20"/>
              </w:rPr>
            </w:pPr>
          </w:p>
        </w:tc>
        <w:tc>
          <w:tcPr>
            <w:tcW w:w="4327" w:type="dxa"/>
            <w:gridSpan w:val="5"/>
            <w:vAlign w:val="center"/>
          </w:tcPr>
          <w:p w14:paraId="1EFE84C1" w14:textId="77777777" w:rsidR="00AD6899" w:rsidRPr="00B6791C" w:rsidRDefault="00AD6899" w:rsidP="0028278A">
            <w:pPr>
              <w:rPr>
                <w:sz w:val="20"/>
              </w:rPr>
            </w:pPr>
            <w:r w:rsidRPr="00B6791C">
              <w:rPr>
                <w:sz w:val="20"/>
              </w:rPr>
              <w:t>W 201</w:t>
            </w:r>
            <w:r w:rsidR="00932052">
              <w:rPr>
                <w:sz w:val="20"/>
              </w:rPr>
              <w:t>9</w:t>
            </w:r>
            <w:r w:rsidRPr="00B6791C">
              <w:rPr>
                <w:sz w:val="20"/>
              </w:rPr>
              <w:t xml:space="preserve">r. PUP wypłacał dodatki aktywizacyjne </w:t>
            </w:r>
            <w:r w:rsidR="00932052" w:rsidRPr="00932052">
              <w:rPr>
                <w:b/>
                <w:bCs/>
                <w:sz w:val="20"/>
              </w:rPr>
              <w:t>109</w:t>
            </w:r>
            <w:r w:rsidRPr="00B6791C">
              <w:rPr>
                <w:sz w:val="20"/>
              </w:rPr>
              <w:t xml:space="preserve"> </w:t>
            </w:r>
            <w:r w:rsidRPr="00B6791C">
              <w:rPr>
                <w:b/>
                <w:sz w:val="20"/>
              </w:rPr>
              <w:t>osobom</w:t>
            </w:r>
            <w:r w:rsidRPr="00B6791C">
              <w:rPr>
                <w:sz w:val="20"/>
              </w:rPr>
              <w:t xml:space="preserve"> bezrobotnym. Na realizacje tego zadania ze środków Funduszu Pracy wydatkowano łącznie </w:t>
            </w:r>
            <w:r w:rsidR="00932052">
              <w:rPr>
                <w:sz w:val="20"/>
              </w:rPr>
              <w:t>82 672,00</w:t>
            </w:r>
            <w:r w:rsidRPr="00B6791C">
              <w:rPr>
                <w:sz w:val="20"/>
              </w:rPr>
              <w:t xml:space="preserve">  zł.  Dodatki aktywizacyjne są finansowane ze środków Funduszu Pracy do wysokości potrzeb.</w:t>
            </w:r>
          </w:p>
        </w:tc>
      </w:tr>
      <w:tr w:rsidR="00AD6899" w:rsidRPr="00F9227B" w14:paraId="2F48DA5E" w14:textId="77777777" w:rsidTr="00C33702">
        <w:tc>
          <w:tcPr>
            <w:tcW w:w="691" w:type="dxa"/>
            <w:gridSpan w:val="2"/>
            <w:tcBorders>
              <w:top w:val="single" w:sz="4" w:space="0" w:color="auto"/>
              <w:left w:val="single" w:sz="4" w:space="0" w:color="auto"/>
              <w:bottom w:val="single" w:sz="4" w:space="0" w:color="auto"/>
              <w:right w:val="single" w:sz="4" w:space="0" w:color="auto"/>
            </w:tcBorders>
            <w:vAlign w:val="center"/>
          </w:tcPr>
          <w:p w14:paraId="6413EC43" w14:textId="77777777" w:rsidR="00AD6899" w:rsidRPr="004D790C" w:rsidRDefault="00AD6899" w:rsidP="0028278A">
            <w:pPr>
              <w:jc w:val="center"/>
              <w:rPr>
                <w:b/>
                <w:sz w:val="20"/>
              </w:rPr>
            </w:pPr>
            <w:r w:rsidRPr="004D790C">
              <w:rPr>
                <w:b/>
                <w:sz w:val="20"/>
              </w:rPr>
              <w:t>2.</w:t>
            </w:r>
          </w:p>
        </w:tc>
        <w:tc>
          <w:tcPr>
            <w:tcW w:w="6579" w:type="dxa"/>
            <w:gridSpan w:val="2"/>
            <w:tcBorders>
              <w:top w:val="single" w:sz="4" w:space="0" w:color="auto"/>
              <w:left w:val="single" w:sz="4" w:space="0" w:color="auto"/>
              <w:bottom w:val="single" w:sz="4" w:space="0" w:color="auto"/>
            </w:tcBorders>
            <w:vAlign w:val="center"/>
          </w:tcPr>
          <w:p w14:paraId="6B5BAF2A" w14:textId="77777777" w:rsidR="00AD6899" w:rsidRPr="004D790C" w:rsidRDefault="00AD6899" w:rsidP="00A47572">
            <w:pPr>
              <w:ind w:left="33" w:hanging="33"/>
              <w:jc w:val="both"/>
              <w:rPr>
                <w:b/>
                <w:sz w:val="20"/>
              </w:rPr>
            </w:pPr>
            <w:bookmarkStart w:id="17" w:name="_Hlk5272631"/>
            <w:r w:rsidRPr="004D790C">
              <w:rPr>
                <w:sz w:val="20"/>
              </w:rPr>
              <w:t xml:space="preserve">Refundacja pracodawcy lub przedsiębiorcy przez okres 12 miesięcy części kosztów poniesionych na wynagrodzenia, nagrody oraz składki </w:t>
            </w:r>
            <w:r w:rsidR="00A47572">
              <w:rPr>
                <w:sz w:val="20"/>
              </w:rPr>
              <w:t xml:space="preserve">                                        </w:t>
            </w:r>
            <w:r w:rsidRPr="004D790C">
              <w:rPr>
                <w:sz w:val="20"/>
              </w:rPr>
              <w:t>na ubezpieczenia społeczne skierowanych bezrobotnych do 30 roku życia.</w:t>
            </w:r>
            <w:bookmarkEnd w:id="17"/>
          </w:p>
        </w:tc>
        <w:tc>
          <w:tcPr>
            <w:tcW w:w="1296" w:type="dxa"/>
            <w:gridSpan w:val="2"/>
            <w:vAlign w:val="center"/>
          </w:tcPr>
          <w:p w14:paraId="375BBC85" w14:textId="77777777" w:rsidR="00AD6899" w:rsidRPr="004D790C" w:rsidRDefault="00AD6899" w:rsidP="0028278A">
            <w:pPr>
              <w:jc w:val="center"/>
              <w:rPr>
                <w:sz w:val="20"/>
              </w:rPr>
            </w:pPr>
            <w:r w:rsidRPr="004D790C">
              <w:rPr>
                <w:b/>
                <w:sz w:val="20"/>
              </w:rPr>
              <w:t>Objęcie wsparciem 1</w:t>
            </w:r>
            <w:r w:rsidR="00B438CE">
              <w:rPr>
                <w:b/>
                <w:sz w:val="20"/>
              </w:rPr>
              <w:t>01</w:t>
            </w:r>
            <w:r w:rsidRPr="004D790C">
              <w:rPr>
                <w:b/>
                <w:sz w:val="20"/>
              </w:rPr>
              <w:t xml:space="preserve"> os</w:t>
            </w:r>
            <w:r w:rsidR="00A30130">
              <w:rPr>
                <w:b/>
                <w:sz w:val="20"/>
              </w:rPr>
              <w:t>ób</w:t>
            </w:r>
          </w:p>
        </w:tc>
        <w:tc>
          <w:tcPr>
            <w:tcW w:w="1640" w:type="dxa"/>
            <w:gridSpan w:val="3"/>
            <w:vAlign w:val="center"/>
          </w:tcPr>
          <w:p w14:paraId="555C0146" w14:textId="77777777" w:rsidR="00AD6899" w:rsidRPr="004D790C" w:rsidRDefault="00B438CE" w:rsidP="0028278A">
            <w:pPr>
              <w:jc w:val="center"/>
              <w:rPr>
                <w:b/>
                <w:sz w:val="20"/>
              </w:rPr>
            </w:pPr>
            <w:r>
              <w:rPr>
                <w:b/>
                <w:sz w:val="20"/>
              </w:rPr>
              <w:t>40,0%</w:t>
            </w:r>
          </w:p>
        </w:tc>
        <w:tc>
          <w:tcPr>
            <w:tcW w:w="1412" w:type="dxa"/>
            <w:vAlign w:val="center"/>
          </w:tcPr>
          <w:p w14:paraId="45A9B4CB" w14:textId="77777777" w:rsidR="00AD6899" w:rsidRPr="004C6D9C" w:rsidRDefault="00677CD1" w:rsidP="0028278A">
            <w:pPr>
              <w:jc w:val="center"/>
              <w:rPr>
                <w:b/>
                <w:sz w:val="20"/>
              </w:rPr>
            </w:pPr>
            <w:r>
              <w:rPr>
                <w:b/>
                <w:sz w:val="20"/>
              </w:rPr>
              <w:t>114 osób</w:t>
            </w:r>
          </w:p>
        </w:tc>
        <w:tc>
          <w:tcPr>
            <w:tcW w:w="1387" w:type="dxa"/>
            <w:gridSpan w:val="2"/>
            <w:vAlign w:val="center"/>
          </w:tcPr>
          <w:p w14:paraId="1A89ABD6" w14:textId="77777777" w:rsidR="00AD6899" w:rsidRPr="004C6D9C" w:rsidRDefault="007B158E" w:rsidP="0028278A">
            <w:pPr>
              <w:jc w:val="center"/>
              <w:rPr>
                <w:b/>
                <w:sz w:val="18"/>
                <w:szCs w:val="18"/>
              </w:rPr>
            </w:pPr>
            <w:r>
              <w:rPr>
                <w:b/>
                <w:sz w:val="18"/>
                <w:szCs w:val="18"/>
              </w:rPr>
              <w:t>97,2</w:t>
            </w:r>
            <w:r w:rsidR="00677CD1" w:rsidRPr="00FB14EB">
              <w:rPr>
                <w:b/>
                <w:sz w:val="18"/>
                <w:szCs w:val="18"/>
              </w:rPr>
              <w:t>%</w:t>
            </w:r>
          </w:p>
        </w:tc>
        <w:tc>
          <w:tcPr>
            <w:tcW w:w="1528" w:type="dxa"/>
            <w:gridSpan w:val="2"/>
            <w:vAlign w:val="center"/>
          </w:tcPr>
          <w:p w14:paraId="2E91ED49" w14:textId="77777777" w:rsidR="00AD6899" w:rsidRPr="004C6D9C" w:rsidRDefault="00677CD1" w:rsidP="0028278A">
            <w:pPr>
              <w:jc w:val="center"/>
              <w:rPr>
                <w:b/>
                <w:sz w:val="20"/>
              </w:rPr>
            </w:pPr>
            <w:r>
              <w:rPr>
                <w:b/>
                <w:sz w:val="20"/>
              </w:rPr>
              <w:t>112,9%</w:t>
            </w:r>
          </w:p>
        </w:tc>
      </w:tr>
      <w:tr w:rsidR="00A30130" w:rsidRPr="00F9227B" w14:paraId="758265D4" w14:textId="77777777" w:rsidTr="008F1DDA">
        <w:trPr>
          <w:trHeight w:val="270"/>
        </w:trPr>
        <w:tc>
          <w:tcPr>
            <w:tcW w:w="691" w:type="dxa"/>
            <w:gridSpan w:val="2"/>
            <w:tcBorders>
              <w:top w:val="single" w:sz="4" w:space="0" w:color="auto"/>
              <w:left w:val="single" w:sz="4" w:space="0" w:color="auto"/>
              <w:bottom w:val="single" w:sz="4" w:space="0" w:color="auto"/>
              <w:right w:val="single" w:sz="4" w:space="0" w:color="auto"/>
            </w:tcBorders>
            <w:vAlign w:val="center"/>
          </w:tcPr>
          <w:p w14:paraId="18EE219E" w14:textId="77777777" w:rsidR="00A30130" w:rsidRPr="00CC2BE2" w:rsidRDefault="00B438CE" w:rsidP="0028278A">
            <w:pPr>
              <w:jc w:val="center"/>
              <w:rPr>
                <w:b/>
                <w:sz w:val="20"/>
              </w:rPr>
            </w:pPr>
            <w:r>
              <w:rPr>
                <w:b/>
                <w:sz w:val="20"/>
              </w:rPr>
              <w:t>3</w:t>
            </w:r>
            <w:r w:rsidR="00712969">
              <w:rPr>
                <w:b/>
                <w:sz w:val="20"/>
              </w:rPr>
              <w:t>.</w:t>
            </w:r>
          </w:p>
        </w:tc>
        <w:tc>
          <w:tcPr>
            <w:tcW w:w="6579" w:type="dxa"/>
            <w:gridSpan w:val="2"/>
            <w:tcBorders>
              <w:top w:val="single" w:sz="4" w:space="0" w:color="auto"/>
              <w:left w:val="single" w:sz="4" w:space="0" w:color="auto"/>
              <w:bottom w:val="single" w:sz="4" w:space="0" w:color="auto"/>
            </w:tcBorders>
            <w:vAlign w:val="center"/>
          </w:tcPr>
          <w:p w14:paraId="028C593C" w14:textId="77777777" w:rsidR="00A30130" w:rsidRPr="00CC2BE2" w:rsidRDefault="00712969" w:rsidP="001569BB">
            <w:pPr>
              <w:ind w:left="2" w:firstLine="32"/>
              <w:jc w:val="both"/>
              <w:rPr>
                <w:sz w:val="20"/>
              </w:rPr>
            </w:pPr>
            <w:r>
              <w:rPr>
                <w:sz w:val="20"/>
              </w:rPr>
              <w:t xml:space="preserve">Aktywizacja zawodowa bezrobotnych poprzez odbywanie stażu w ramach </w:t>
            </w:r>
            <w:r w:rsidRPr="00E73038">
              <w:rPr>
                <w:b/>
                <w:i/>
                <w:sz w:val="20"/>
              </w:rPr>
              <w:t>Programu staży w placówkach Agencji Restrukturyzacji i Modernizacji Rolnictwa</w:t>
            </w:r>
            <w:r>
              <w:rPr>
                <w:sz w:val="20"/>
              </w:rPr>
              <w:t xml:space="preserve"> finansowanego z</w:t>
            </w:r>
            <w:r w:rsidRPr="00107A54">
              <w:rPr>
                <w:sz w:val="20"/>
              </w:rPr>
              <w:t xml:space="preserve"> dodatkowych środków Funduszu Pracy pozyskanych z „rezerwy” Ministra </w:t>
            </w:r>
            <w:r>
              <w:rPr>
                <w:sz w:val="20"/>
              </w:rPr>
              <w:t>Rodziny, Pracy i Polityki Społecznej</w:t>
            </w:r>
          </w:p>
        </w:tc>
        <w:tc>
          <w:tcPr>
            <w:tcW w:w="1296" w:type="dxa"/>
            <w:gridSpan w:val="2"/>
            <w:tcBorders>
              <w:top w:val="single" w:sz="4" w:space="0" w:color="auto"/>
            </w:tcBorders>
            <w:vAlign w:val="center"/>
          </w:tcPr>
          <w:p w14:paraId="5D47F410" w14:textId="77777777" w:rsidR="00BD0383" w:rsidRDefault="00BD0383" w:rsidP="0028278A">
            <w:pPr>
              <w:jc w:val="center"/>
              <w:rPr>
                <w:b/>
                <w:sz w:val="20"/>
              </w:rPr>
            </w:pPr>
            <w:r>
              <w:rPr>
                <w:b/>
                <w:sz w:val="20"/>
              </w:rPr>
              <w:t xml:space="preserve">Objęcie wsparciem </w:t>
            </w:r>
          </w:p>
          <w:p w14:paraId="2C6AFC88" w14:textId="77777777" w:rsidR="00A30130" w:rsidRPr="00BD0383" w:rsidRDefault="00712969" w:rsidP="0028278A">
            <w:pPr>
              <w:jc w:val="center"/>
              <w:rPr>
                <w:b/>
                <w:sz w:val="20"/>
              </w:rPr>
            </w:pPr>
            <w:r w:rsidRPr="00BD0383">
              <w:rPr>
                <w:b/>
                <w:sz w:val="20"/>
              </w:rPr>
              <w:t>4 os</w:t>
            </w:r>
            <w:r w:rsidR="00BD0383">
              <w:rPr>
                <w:b/>
                <w:sz w:val="20"/>
              </w:rPr>
              <w:t>ó</w:t>
            </w:r>
            <w:r w:rsidRPr="00BD0383">
              <w:rPr>
                <w:b/>
                <w:sz w:val="20"/>
              </w:rPr>
              <w:t>b</w:t>
            </w:r>
          </w:p>
        </w:tc>
        <w:tc>
          <w:tcPr>
            <w:tcW w:w="1640" w:type="dxa"/>
            <w:gridSpan w:val="3"/>
            <w:tcBorders>
              <w:top w:val="single" w:sz="4" w:space="0" w:color="auto"/>
            </w:tcBorders>
            <w:vAlign w:val="center"/>
          </w:tcPr>
          <w:p w14:paraId="1F66BB69" w14:textId="77777777" w:rsidR="00A30130" w:rsidRPr="00E73038" w:rsidRDefault="00E73038" w:rsidP="0028278A">
            <w:pPr>
              <w:jc w:val="center"/>
              <w:rPr>
                <w:sz w:val="20"/>
              </w:rPr>
            </w:pPr>
            <w:r w:rsidRPr="00E73038">
              <w:rPr>
                <w:sz w:val="20"/>
              </w:rPr>
              <w:t>Program nie zakładał efektywności zatrudnieniowej</w:t>
            </w:r>
          </w:p>
        </w:tc>
        <w:tc>
          <w:tcPr>
            <w:tcW w:w="1412" w:type="dxa"/>
            <w:tcBorders>
              <w:top w:val="single" w:sz="4" w:space="0" w:color="auto"/>
            </w:tcBorders>
            <w:vAlign w:val="center"/>
          </w:tcPr>
          <w:p w14:paraId="433061FE" w14:textId="77777777" w:rsidR="00A30130" w:rsidRPr="00CC2BE2" w:rsidRDefault="00BD0383" w:rsidP="0028278A">
            <w:pPr>
              <w:jc w:val="center"/>
              <w:rPr>
                <w:b/>
                <w:sz w:val="20"/>
              </w:rPr>
            </w:pPr>
            <w:r>
              <w:rPr>
                <w:b/>
                <w:sz w:val="20"/>
              </w:rPr>
              <w:t>4 osoby</w:t>
            </w:r>
          </w:p>
        </w:tc>
        <w:tc>
          <w:tcPr>
            <w:tcW w:w="1387" w:type="dxa"/>
            <w:gridSpan w:val="2"/>
            <w:tcBorders>
              <w:top w:val="single" w:sz="4" w:space="0" w:color="auto"/>
            </w:tcBorders>
            <w:vAlign w:val="center"/>
          </w:tcPr>
          <w:p w14:paraId="322C259D" w14:textId="77777777" w:rsidR="00A30130" w:rsidRPr="00BD0383" w:rsidRDefault="00833E9F" w:rsidP="00E73038">
            <w:pPr>
              <w:spacing w:line="360" w:lineRule="auto"/>
              <w:jc w:val="center"/>
              <w:rPr>
                <w:sz w:val="18"/>
                <w:szCs w:val="18"/>
              </w:rPr>
            </w:pPr>
            <w:r>
              <w:rPr>
                <w:sz w:val="18"/>
                <w:szCs w:val="18"/>
              </w:rPr>
              <w:t>-</w:t>
            </w:r>
          </w:p>
        </w:tc>
        <w:tc>
          <w:tcPr>
            <w:tcW w:w="1528" w:type="dxa"/>
            <w:gridSpan w:val="2"/>
            <w:tcBorders>
              <w:top w:val="single" w:sz="4" w:space="0" w:color="auto"/>
            </w:tcBorders>
            <w:vAlign w:val="center"/>
          </w:tcPr>
          <w:p w14:paraId="62ABD7CB" w14:textId="77777777" w:rsidR="00A30130" w:rsidRPr="00CC2BE2" w:rsidRDefault="00BD0383" w:rsidP="0028278A">
            <w:pPr>
              <w:jc w:val="center"/>
              <w:rPr>
                <w:b/>
                <w:sz w:val="20"/>
              </w:rPr>
            </w:pPr>
            <w:r>
              <w:rPr>
                <w:b/>
                <w:sz w:val="20"/>
              </w:rPr>
              <w:t>100,0%</w:t>
            </w:r>
          </w:p>
        </w:tc>
      </w:tr>
      <w:tr w:rsidR="00E73038" w:rsidRPr="00F9227B" w14:paraId="423F66E7" w14:textId="77777777" w:rsidTr="008F1DDA">
        <w:trPr>
          <w:trHeight w:val="270"/>
        </w:trPr>
        <w:tc>
          <w:tcPr>
            <w:tcW w:w="691" w:type="dxa"/>
            <w:gridSpan w:val="2"/>
            <w:tcBorders>
              <w:top w:val="single" w:sz="4" w:space="0" w:color="auto"/>
              <w:left w:val="single" w:sz="4" w:space="0" w:color="auto"/>
              <w:bottom w:val="nil"/>
              <w:right w:val="single" w:sz="4" w:space="0" w:color="auto"/>
            </w:tcBorders>
            <w:vAlign w:val="center"/>
          </w:tcPr>
          <w:p w14:paraId="2689631D" w14:textId="77777777" w:rsidR="00E73038" w:rsidRDefault="00B438CE" w:rsidP="0028278A">
            <w:pPr>
              <w:jc w:val="center"/>
              <w:rPr>
                <w:b/>
                <w:sz w:val="20"/>
              </w:rPr>
            </w:pPr>
            <w:r>
              <w:rPr>
                <w:b/>
                <w:sz w:val="20"/>
              </w:rPr>
              <w:t>4</w:t>
            </w:r>
            <w:r w:rsidR="00E73038">
              <w:rPr>
                <w:b/>
                <w:sz w:val="20"/>
              </w:rPr>
              <w:t>.</w:t>
            </w:r>
          </w:p>
        </w:tc>
        <w:tc>
          <w:tcPr>
            <w:tcW w:w="6579" w:type="dxa"/>
            <w:gridSpan w:val="2"/>
            <w:tcBorders>
              <w:top w:val="single" w:sz="4" w:space="0" w:color="auto"/>
              <w:left w:val="single" w:sz="4" w:space="0" w:color="auto"/>
              <w:bottom w:val="single" w:sz="4" w:space="0" w:color="auto"/>
            </w:tcBorders>
            <w:vAlign w:val="center"/>
          </w:tcPr>
          <w:p w14:paraId="7FAC14FD" w14:textId="77777777" w:rsidR="00E73038" w:rsidRDefault="00E73038" w:rsidP="001569BB">
            <w:pPr>
              <w:ind w:left="2" w:firstLine="32"/>
              <w:jc w:val="both"/>
              <w:rPr>
                <w:sz w:val="20"/>
              </w:rPr>
            </w:pPr>
            <w:r w:rsidRPr="00107A54">
              <w:rPr>
                <w:sz w:val="20"/>
              </w:rPr>
              <w:t xml:space="preserve">Aktywizacja zawodowa bezrobotnych </w:t>
            </w:r>
            <w:r>
              <w:rPr>
                <w:sz w:val="20"/>
              </w:rPr>
              <w:t>w ram</w:t>
            </w:r>
            <w:r w:rsidRPr="00107A54">
              <w:rPr>
                <w:sz w:val="20"/>
              </w:rPr>
              <w:t xml:space="preserve">ach </w:t>
            </w:r>
            <w:r w:rsidRPr="00E73038">
              <w:rPr>
                <w:b/>
                <w:i/>
                <w:sz w:val="20"/>
              </w:rPr>
              <w:t>Programu aktywizacji zawodowej bezrobotnych zamieszkujących na wsi</w:t>
            </w:r>
            <w:r>
              <w:rPr>
                <w:sz w:val="20"/>
              </w:rPr>
              <w:t xml:space="preserve"> </w:t>
            </w:r>
            <w:r w:rsidRPr="00107A54">
              <w:rPr>
                <w:sz w:val="20"/>
              </w:rPr>
              <w:t xml:space="preserve">finansowanego </w:t>
            </w:r>
            <w:r w:rsidR="001569BB">
              <w:rPr>
                <w:sz w:val="20"/>
              </w:rPr>
              <w:t xml:space="preserve">                                     </w:t>
            </w:r>
            <w:r w:rsidRPr="00107A54">
              <w:rPr>
                <w:sz w:val="20"/>
              </w:rPr>
              <w:t xml:space="preserve">z dodatkowych środków Funduszu Pracy pozyskanych z „rezerwy” Ministra </w:t>
            </w:r>
            <w:r>
              <w:rPr>
                <w:sz w:val="20"/>
              </w:rPr>
              <w:t>Rodziny, Pracy i Polityki Społecznej</w:t>
            </w:r>
            <w:r w:rsidRPr="00107A54">
              <w:rPr>
                <w:sz w:val="20"/>
              </w:rPr>
              <w:t xml:space="preserve"> poprzez </w:t>
            </w:r>
            <w:r w:rsidR="00E3237F" w:rsidRPr="00E3237F">
              <w:rPr>
                <w:b/>
                <w:bCs/>
                <w:sz w:val="20"/>
              </w:rPr>
              <w:t>organizację robót publicznych</w:t>
            </w:r>
          </w:p>
        </w:tc>
        <w:tc>
          <w:tcPr>
            <w:tcW w:w="1296" w:type="dxa"/>
            <w:gridSpan w:val="2"/>
            <w:tcBorders>
              <w:top w:val="single" w:sz="4" w:space="0" w:color="auto"/>
            </w:tcBorders>
            <w:vAlign w:val="center"/>
          </w:tcPr>
          <w:p w14:paraId="07AE3CBA" w14:textId="77777777" w:rsidR="00E33FC8" w:rsidRDefault="00E33FC8" w:rsidP="00E33FC8">
            <w:pPr>
              <w:jc w:val="center"/>
              <w:rPr>
                <w:b/>
                <w:sz w:val="20"/>
              </w:rPr>
            </w:pPr>
            <w:r>
              <w:rPr>
                <w:b/>
                <w:sz w:val="20"/>
              </w:rPr>
              <w:t xml:space="preserve">Objęcie wsparciem </w:t>
            </w:r>
          </w:p>
          <w:p w14:paraId="425C6723" w14:textId="77777777" w:rsidR="00E73038" w:rsidRPr="000A057E" w:rsidRDefault="00B438CE" w:rsidP="00E33FC8">
            <w:pPr>
              <w:jc w:val="center"/>
              <w:rPr>
                <w:b/>
                <w:sz w:val="20"/>
              </w:rPr>
            </w:pPr>
            <w:r>
              <w:rPr>
                <w:b/>
                <w:sz w:val="20"/>
              </w:rPr>
              <w:t>2</w:t>
            </w:r>
            <w:r w:rsidR="00CE762C">
              <w:rPr>
                <w:b/>
                <w:sz w:val="20"/>
              </w:rPr>
              <w:t>2 osoby</w:t>
            </w:r>
          </w:p>
        </w:tc>
        <w:tc>
          <w:tcPr>
            <w:tcW w:w="1640" w:type="dxa"/>
            <w:gridSpan w:val="3"/>
            <w:tcBorders>
              <w:top w:val="single" w:sz="4" w:space="0" w:color="auto"/>
            </w:tcBorders>
            <w:vAlign w:val="center"/>
          </w:tcPr>
          <w:p w14:paraId="6DED9310" w14:textId="77777777" w:rsidR="00E73038" w:rsidRDefault="00E33FC8" w:rsidP="0028278A">
            <w:pPr>
              <w:jc w:val="center"/>
              <w:rPr>
                <w:b/>
                <w:sz w:val="20"/>
              </w:rPr>
            </w:pPr>
            <w:r>
              <w:rPr>
                <w:b/>
                <w:sz w:val="20"/>
              </w:rPr>
              <w:t>86,36</w:t>
            </w:r>
            <w:r w:rsidR="008F1DDA">
              <w:rPr>
                <w:b/>
                <w:sz w:val="20"/>
              </w:rPr>
              <w:t>%</w:t>
            </w:r>
          </w:p>
        </w:tc>
        <w:tc>
          <w:tcPr>
            <w:tcW w:w="1412" w:type="dxa"/>
            <w:tcBorders>
              <w:top w:val="single" w:sz="4" w:space="0" w:color="auto"/>
            </w:tcBorders>
            <w:vAlign w:val="center"/>
          </w:tcPr>
          <w:p w14:paraId="4E2FB57D" w14:textId="77777777" w:rsidR="00E73038" w:rsidRPr="00CC2BE2" w:rsidRDefault="00E33FC8" w:rsidP="0028278A">
            <w:pPr>
              <w:jc w:val="center"/>
              <w:rPr>
                <w:b/>
                <w:sz w:val="20"/>
              </w:rPr>
            </w:pPr>
            <w:r>
              <w:rPr>
                <w:b/>
                <w:sz w:val="20"/>
              </w:rPr>
              <w:t>26 osób</w:t>
            </w:r>
          </w:p>
        </w:tc>
        <w:tc>
          <w:tcPr>
            <w:tcW w:w="1387" w:type="dxa"/>
            <w:gridSpan w:val="2"/>
            <w:tcBorders>
              <w:top w:val="single" w:sz="4" w:space="0" w:color="auto"/>
            </w:tcBorders>
            <w:vAlign w:val="center"/>
          </w:tcPr>
          <w:p w14:paraId="17524CD0" w14:textId="77777777" w:rsidR="00E73038" w:rsidRPr="00CC2BE2" w:rsidRDefault="007B158E" w:rsidP="0028278A">
            <w:pPr>
              <w:jc w:val="center"/>
              <w:rPr>
                <w:b/>
                <w:sz w:val="20"/>
              </w:rPr>
            </w:pPr>
            <w:r>
              <w:rPr>
                <w:b/>
                <w:sz w:val="20"/>
              </w:rPr>
              <w:t>95,5</w:t>
            </w:r>
            <w:r w:rsidR="002D04F6" w:rsidRPr="00833E9F">
              <w:rPr>
                <w:b/>
                <w:sz w:val="20"/>
              </w:rPr>
              <w:t>%</w:t>
            </w:r>
          </w:p>
        </w:tc>
        <w:tc>
          <w:tcPr>
            <w:tcW w:w="1528" w:type="dxa"/>
            <w:gridSpan w:val="2"/>
            <w:tcBorders>
              <w:top w:val="single" w:sz="4" w:space="0" w:color="auto"/>
            </w:tcBorders>
            <w:vAlign w:val="center"/>
          </w:tcPr>
          <w:p w14:paraId="4B597737" w14:textId="77777777" w:rsidR="00E73038" w:rsidRPr="00CC2BE2" w:rsidRDefault="008F1DDA" w:rsidP="0028278A">
            <w:pPr>
              <w:jc w:val="center"/>
              <w:rPr>
                <w:b/>
                <w:sz w:val="20"/>
              </w:rPr>
            </w:pPr>
            <w:r>
              <w:rPr>
                <w:b/>
                <w:sz w:val="20"/>
              </w:rPr>
              <w:t>1</w:t>
            </w:r>
            <w:r w:rsidR="002D04F6">
              <w:rPr>
                <w:b/>
                <w:sz w:val="20"/>
              </w:rPr>
              <w:t>18,2</w:t>
            </w:r>
            <w:r>
              <w:rPr>
                <w:b/>
                <w:sz w:val="20"/>
              </w:rPr>
              <w:t>%</w:t>
            </w:r>
          </w:p>
        </w:tc>
      </w:tr>
      <w:tr w:rsidR="00712969" w:rsidRPr="00F9227B" w14:paraId="40019C50" w14:textId="77777777" w:rsidTr="005D388E">
        <w:trPr>
          <w:trHeight w:val="270"/>
        </w:trPr>
        <w:tc>
          <w:tcPr>
            <w:tcW w:w="691" w:type="dxa"/>
            <w:gridSpan w:val="2"/>
            <w:tcBorders>
              <w:top w:val="single" w:sz="4" w:space="0" w:color="auto"/>
              <w:left w:val="single" w:sz="4" w:space="0" w:color="auto"/>
              <w:bottom w:val="single" w:sz="4" w:space="0" w:color="auto"/>
              <w:right w:val="single" w:sz="4" w:space="0" w:color="auto"/>
            </w:tcBorders>
            <w:vAlign w:val="center"/>
          </w:tcPr>
          <w:p w14:paraId="155B714E" w14:textId="77777777" w:rsidR="00712969" w:rsidRDefault="00B438CE" w:rsidP="0028278A">
            <w:pPr>
              <w:jc w:val="center"/>
              <w:rPr>
                <w:b/>
                <w:sz w:val="20"/>
              </w:rPr>
            </w:pPr>
            <w:r>
              <w:rPr>
                <w:b/>
                <w:sz w:val="20"/>
              </w:rPr>
              <w:t>5</w:t>
            </w:r>
            <w:r w:rsidR="00712969">
              <w:rPr>
                <w:b/>
                <w:sz w:val="20"/>
              </w:rPr>
              <w:t>.</w:t>
            </w:r>
          </w:p>
        </w:tc>
        <w:tc>
          <w:tcPr>
            <w:tcW w:w="6579" w:type="dxa"/>
            <w:gridSpan w:val="2"/>
            <w:tcBorders>
              <w:top w:val="single" w:sz="4" w:space="0" w:color="auto"/>
              <w:left w:val="single" w:sz="4" w:space="0" w:color="auto"/>
              <w:bottom w:val="single" w:sz="4" w:space="0" w:color="auto"/>
            </w:tcBorders>
            <w:vAlign w:val="center"/>
          </w:tcPr>
          <w:p w14:paraId="70167874" w14:textId="77777777" w:rsidR="00712969" w:rsidRPr="00CC2BE2" w:rsidRDefault="00712969" w:rsidP="00C86BAD">
            <w:pPr>
              <w:ind w:left="2" w:firstLine="32"/>
              <w:jc w:val="both"/>
              <w:rPr>
                <w:sz w:val="20"/>
              </w:rPr>
            </w:pPr>
            <w:r>
              <w:rPr>
                <w:sz w:val="20"/>
              </w:rPr>
              <w:t xml:space="preserve">Kontynuacja </w:t>
            </w:r>
            <w:r w:rsidRPr="00CC2BE2">
              <w:rPr>
                <w:sz w:val="20"/>
              </w:rPr>
              <w:t xml:space="preserve">projektu pozakonkursowego </w:t>
            </w:r>
            <w:r w:rsidRPr="00CC2BE2">
              <w:rPr>
                <w:b/>
                <w:sz w:val="20"/>
              </w:rPr>
              <w:t>„Aktywizacja osób młodych pozostających bez pracy w powiecie jędrzejowskim (I</w:t>
            </w:r>
            <w:r w:rsidR="00E3237F">
              <w:rPr>
                <w:b/>
                <w:sz w:val="20"/>
              </w:rPr>
              <w:t>V</w:t>
            </w:r>
            <w:r w:rsidRPr="00CC2BE2">
              <w:rPr>
                <w:b/>
                <w:sz w:val="20"/>
              </w:rPr>
              <w:t>)”</w:t>
            </w:r>
            <w:r w:rsidRPr="00CC2BE2">
              <w:rPr>
                <w:sz w:val="20"/>
              </w:rPr>
              <w:t xml:space="preserve"> współfinansowanego ze środków Unii Europejskiej w ramach Europejskiego Funduszu Społecznego w ramach Programu Operacyjnego Wiedza Edukacja Rozwój poprzez </w:t>
            </w:r>
            <w:r w:rsidR="00E3237F" w:rsidRPr="00E3237F">
              <w:rPr>
                <w:b/>
                <w:bCs/>
                <w:sz w:val="20"/>
              </w:rPr>
              <w:t>staże</w:t>
            </w:r>
            <w:r w:rsidRPr="00E3237F">
              <w:rPr>
                <w:b/>
                <w:bCs/>
                <w:sz w:val="20"/>
              </w:rPr>
              <w:t>:</w:t>
            </w:r>
          </w:p>
        </w:tc>
        <w:tc>
          <w:tcPr>
            <w:tcW w:w="1296" w:type="dxa"/>
            <w:gridSpan w:val="2"/>
            <w:tcBorders>
              <w:top w:val="single" w:sz="4" w:space="0" w:color="auto"/>
            </w:tcBorders>
            <w:vAlign w:val="center"/>
          </w:tcPr>
          <w:p w14:paraId="2917E00B" w14:textId="77777777" w:rsidR="00712969" w:rsidRPr="00CC2BE2" w:rsidRDefault="00712969" w:rsidP="0028278A">
            <w:pPr>
              <w:jc w:val="center"/>
              <w:rPr>
                <w:sz w:val="20"/>
              </w:rPr>
            </w:pPr>
            <w:r>
              <w:rPr>
                <w:sz w:val="20"/>
              </w:rPr>
              <w:t xml:space="preserve">Objęcie wsparciem </w:t>
            </w:r>
            <w:r w:rsidR="002D04F6" w:rsidRPr="002D04F6">
              <w:rPr>
                <w:b/>
                <w:bCs/>
                <w:sz w:val="20"/>
              </w:rPr>
              <w:t>18</w:t>
            </w:r>
            <w:r w:rsidRPr="002D04F6">
              <w:rPr>
                <w:b/>
                <w:bCs/>
                <w:sz w:val="20"/>
              </w:rPr>
              <w:t xml:space="preserve"> o</w:t>
            </w:r>
            <w:r w:rsidRPr="00712969">
              <w:rPr>
                <w:b/>
                <w:sz w:val="20"/>
              </w:rPr>
              <w:t>s</w:t>
            </w:r>
            <w:r w:rsidR="002D04F6">
              <w:rPr>
                <w:b/>
                <w:sz w:val="20"/>
              </w:rPr>
              <w:t>ób</w:t>
            </w:r>
          </w:p>
        </w:tc>
        <w:tc>
          <w:tcPr>
            <w:tcW w:w="1640" w:type="dxa"/>
            <w:gridSpan w:val="3"/>
            <w:tcBorders>
              <w:top w:val="single" w:sz="4" w:space="0" w:color="auto"/>
            </w:tcBorders>
            <w:vAlign w:val="center"/>
          </w:tcPr>
          <w:p w14:paraId="13FAE109" w14:textId="77777777" w:rsidR="00712969" w:rsidRPr="00CC2BE2" w:rsidRDefault="00BC5D9C" w:rsidP="0028278A">
            <w:pPr>
              <w:jc w:val="center"/>
              <w:rPr>
                <w:b/>
                <w:sz w:val="20"/>
              </w:rPr>
            </w:pPr>
            <w:r>
              <w:rPr>
                <w:b/>
                <w:sz w:val="20"/>
              </w:rPr>
              <w:t>50,0%</w:t>
            </w:r>
          </w:p>
        </w:tc>
        <w:tc>
          <w:tcPr>
            <w:tcW w:w="1412" w:type="dxa"/>
            <w:tcBorders>
              <w:top w:val="single" w:sz="4" w:space="0" w:color="auto"/>
            </w:tcBorders>
            <w:vAlign w:val="center"/>
          </w:tcPr>
          <w:p w14:paraId="1A97E459" w14:textId="77777777" w:rsidR="00712969" w:rsidRPr="00CC2BE2" w:rsidRDefault="002D04F6" w:rsidP="0028278A">
            <w:pPr>
              <w:jc w:val="center"/>
              <w:rPr>
                <w:b/>
                <w:sz w:val="20"/>
              </w:rPr>
            </w:pPr>
            <w:r>
              <w:rPr>
                <w:b/>
                <w:sz w:val="20"/>
              </w:rPr>
              <w:t>18</w:t>
            </w:r>
            <w:r w:rsidR="005D388E">
              <w:rPr>
                <w:b/>
                <w:sz w:val="20"/>
              </w:rPr>
              <w:t xml:space="preserve"> osób</w:t>
            </w:r>
          </w:p>
        </w:tc>
        <w:tc>
          <w:tcPr>
            <w:tcW w:w="1387" w:type="dxa"/>
            <w:gridSpan w:val="2"/>
            <w:tcBorders>
              <w:top w:val="single" w:sz="4" w:space="0" w:color="auto"/>
            </w:tcBorders>
            <w:vAlign w:val="center"/>
          </w:tcPr>
          <w:p w14:paraId="501FE826" w14:textId="77777777" w:rsidR="00712969" w:rsidRPr="00CC2BE2" w:rsidRDefault="00EB3BAD" w:rsidP="0028278A">
            <w:pPr>
              <w:jc w:val="center"/>
              <w:rPr>
                <w:b/>
                <w:sz w:val="20"/>
              </w:rPr>
            </w:pPr>
            <w:r w:rsidRPr="00833E9F">
              <w:rPr>
                <w:b/>
                <w:sz w:val="20"/>
              </w:rPr>
              <w:t>9</w:t>
            </w:r>
            <w:r w:rsidR="002D04F6" w:rsidRPr="00833E9F">
              <w:rPr>
                <w:b/>
                <w:sz w:val="20"/>
              </w:rPr>
              <w:t>4</w:t>
            </w:r>
            <w:r w:rsidRPr="00833E9F">
              <w:rPr>
                <w:b/>
                <w:sz w:val="20"/>
              </w:rPr>
              <w:t>,4%</w:t>
            </w:r>
          </w:p>
        </w:tc>
        <w:tc>
          <w:tcPr>
            <w:tcW w:w="1528" w:type="dxa"/>
            <w:gridSpan w:val="2"/>
            <w:tcBorders>
              <w:top w:val="single" w:sz="4" w:space="0" w:color="auto"/>
            </w:tcBorders>
            <w:vAlign w:val="center"/>
          </w:tcPr>
          <w:p w14:paraId="7319CE05" w14:textId="77777777" w:rsidR="00712969" w:rsidRPr="00CC2BE2" w:rsidRDefault="00EB3BAD" w:rsidP="0028278A">
            <w:pPr>
              <w:jc w:val="center"/>
              <w:rPr>
                <w:b/>
                <w:sz w:val="20"/>
              </w:rPr>
            </w:pPr>
            <w:r>
              <w:rPr>
                <w:b/>
                <w:sz w:val="20"/>
              </w:rPr>
              <w:t>10</w:t>
            </w:r>
            <w:r w:rsidR="002D04F6">
              <w:rPr>
                <w:b/>
                <w:sz w:val="20"/>
              </w:rPr>
              <w:t>0</w:t>
            </w:r>
            <w:r>
              <w:rPr>
                <w:b/>
                <w:sz w:val="20"/>
              </w:rPr>
              <w:t>,00%</w:t>
            </w:r>
          </w:p>
        </w:tc>
      </w:tr>
      <w:tr w:rsidR="00AD6899" w:rsidRPr="00F9227B" w14:paraId="188740E2" w14:textId="77777777" w:rsidTr="00BC5D9C">
        <w:trPr>
          <w:trHeight w:val="270"/>
        </w:trPr>
        <w:tc>
          <w:tcPr>
            <w:tcW w:w="691" w:type="dxa"/>
            <w:gridSpan w:val="2"/>
            <w:tcBorders>
              <w:top w:val="single" w:sz="4" w:space="0" w:color="auto"/>
              <w:left w:val="single" w:sz="4" w:space="0" w:color="auto"/>
              <w:bottom w:val="single" w:sz="4" w:space="0" w:color="auto"/>
              <w:right w:val="single" w:sz="4" w:space="0" w:color="auto"/>
            </w:tcBorders>
            <w:vAlign w:val="center"/>
          </w:tcPr>
          <w:p w14:paraId="18D684B4" w14:textId="4CDCBB36" w:rsidR="00AD6899" w:rsidRPr="00CC2BE2" w:rsidRDefault="00B55194" w:rsidP="0028278A">
            <w:pPr>
              <w:jc w:val="center"/>
              <w:rPr>
                <w:b/>
                <w:sz w:val="20"/>
              </w:rPr>
            </w:pPr>
            <w:r>
              <w:rPr>
                <w:noProof/>
                <w:sz w:val="20"/>
              </w:rPr>
              <mc:AlternateContent>
                <mc:Choice Requires="wps">
                  <w:drawing>
                    <wp:anchor distT="0" distB="0" distL="114300" distR="114300" simplePos="0" relativeHeight="251652096" behindDoc="0" locked="0" layoutInCell="1" allowOverlap="1" wp14:anchorId="60BBDB7B" wp14:editId="63398A87">
                      <wp:simplePos x="0" y="0"/>
                      <wp:positionH relativeFrom="column">
                        <wp:posOffset>-469265</wp:posOffset>
                      </wp:positionH>
                      <wp:positionV relativeFrom="paragraph">
                        <wp:posOffset>287020</wp:posOffset>
                      </wp:positionV>
                      <wp:extent cx="362585" cy="401955"/>
                      <wp:effectExtent l="0" t="0" r="0" b="0"/>
                      <wp:wrapNone/>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DBB31E" w14:textId="77777777" w:rsidR="006408BB" w:rsidRDefault="006408BB" w:rsidP="00712084">
                                  <w:r>
                                    <w:rPr>
                                      <w:sz w:val="24"/>
                                    </w:rPr>
                                    <w:t>21</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6.95pt;margin-top:22.6pt;width:28.55pt;height:3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" stroked="f">
                      <v:textbox style="layout-flow:vertical;mso-fit-shape-to-text:t">
                        <w:txbxContent>
                          <w:p w14:paraId="09DBB31E" w14:textId="77777777" w:rsidR="006408BB" w:rsidRDefault="006408BB" w:rsidP="00712084">
                            <w:r>
                              <w:rPr>
                                <w:sz w:val="24"/>
                              </w:rPr>
                              <w:t>21</w:t>
                            </w:r>
                          </w:p>
                        </w:txbxContent>
                      </v:textbox>
                    </v:shape>
                  </w:pict>
                </mc:Fallback>
              </mc:AlternateContent>
            </w:r>
            <w:r w:rsidR="00B438CE">
              <w:rPr>
                <w:b/>
                <w:sz w:val="20"/>
              </w:rPr>
              <w:t>6</w:t>
            </w:r>
            <w:r w:rsidR="00AD6899" w:rsidRPr="00CC2BE2">
              <w:rPr>
                <w:b/>
                <w:sz w:val="20"/>
              </w:rPr>
              <w:t>.</w:t>
            </w:r>
          </w:p>
        </w:tc>
        <w:tc>
          <w:tcPr>
            <w:tcW w:w="6579" w:type="dxa"/>
            <w:gridSpan w:val="2"/>
            <w:tcBorders>
              <w:top w:val="single" w:sz="4" w:space="0" w:color="auto"/>
              <w:left w:val="single" w:sz="4" w:space="0" w:color="auto"/>
              <w:bottom w:val="single" w:sz="4" w:space="0" w:color="auto"/>
            </w:tcBorders>
            <w:vAlign w:val="center"/>
          </w:tcPr>
          <w:p w14:paraId="78ADA67C" w14:textId="77777777" w:rsidR="00AD6899" w:rsidRPr="00CC2BE2" w:rsidRDefault="00AD6899" w:rsidP="00C86BAD">
            <w:pPr>
              <w:ind w:left="2" w:firstLine="32"/>
              <w:jc w:val="both"/>
              <w:rPr>
                <w:sz w:val="20"/>
              </w:rPr>
            </w:pPr>
            <w:r w:rsidRPr="00CC2BE2">
              <w:rPr>
                <w:sz w:val="20"/>
              </w:rPr>
              <w:t xml:space="preserve">Aktywizacja zawodowa bezrobotnych do 29 roku życia w ramach projektu pozakonkursowego </w:t>
            </w:r>
            <w:r w:rsidRPr="00CC2BE2">
              <w:rPr>
                <w:b/>
                <w:sz w:val="20"/>
              </w:rPr>
              <w:t>„Aktywizacja osób młodych pozostających bez pracy</w:t>
            </w:r>
            <w:r w:rsidR="008E1E1F">
              <w:rPr>
                <w:b/>
                <w:sz w:val="20"/>
              </w:rPr>
              <w:t xml:space="preserve">                </w:t>
            </w:r>
            <w:r w:rsidRPr="00CC2BE2">
              <w:rPr>
                <w:b/>
                <w:sz w:val="20"/>
              </w:rPr>
              <w:t xml:space="preserve"> w powiecie jędrzejowskim (</w:t>
            </w:r>
            <w:r w:rsidR="00BC5D9C">
              <w:rPr>
                <w:b/>
                <w:sz w:val="20"/>
              </w:rPr>
              <w:t>V</w:t>
            </w:r>
            <w:r w:rsidRPr="00CC2BE2">
              <w:rPr>
                <w:b/>
                <w:sz w:val="20"/>
              </w:rPr>
              <w:t>)”</w:t>
            </w:r>
            <w:r w:rsidRPr="00CC2BE2">
              <w:rPr>
                <w:sz w:val="20"/>
              </w:rPr>
              <w:t xml:space="preserve"> współfinansowanego ze środków Unii </w:t>
            </w:r>
            <w:r w:rsidRPr="00CC2BE2">
              <w:rPr>
                <w:sz w:val="20"/>
              </w:rPr>
              <w:lastRenderedPageBreak/>
              <w:t>Europejskiej w ramach Europejskiego Funduszu Społecznego w ramach Programu Operacyjnego Wiedza Edukacja Rozwój poprzez realizację poniższych form wsparcia:</w:t>
            </w:r>
          </w:p>
        </w:tc>
        <w:tc>
          <w:tcPr>
            <w:tcW w:w="1296" w:type="dxa"/>
            <w:gridSpan w:val="2"/>
            <w:tcBorders>
              <w:top w:val="single" w:sz="4" w:space="0" w:color="auto"/>
            </w:tcBorders>
            <w:vAlign w:val="center"/>
          </w:tcPr>
          <w:p w14:paraId="38D8CC9F" w14:textId="77777777" w:rsidR="00AD6899" w:rsidRPr="00CC2BE2" w:rsidRDefault="00AD6899" w:rsidP="0028278A">
            <w:pPr>
              <w:jc w:val="center"/>
              <w:rPr>
                <w:sz w:val="20"/>
              </w:rPr>
            </w:pPr>
            <w:r w:rsidRPr="00CC2BE2">
              <w:rPr>
                <w:sz w:val="20"/>
              </w:rPr>
              <w:lastRenderedPageBreak/>
              <w:t xml:space="preserve">Objęcie wsparciem </w:t>
            </w:r>
            <w:r w:rsidRPr="00CC2BE2">
              <w:rPr>
                <w:b/>
                <w:sz w:val="20"/>
              </w:rPr>
              <w:t xml:space="preserve">  </w:t>
            </w:r>
            <w:r w:rsidR="002D04F6">
              <w:rPr>
                <w:b/>
                <w:sz w:val="20"/>
              </w:rPr>
              <w:t>197</w:t>
            </w:r>
            <w:r w:rsidR="00BC5D9C">
              <w:rPr>
                <w:b/>
                <w:sz w:val="20"/>
              </w:rPr>
              <w:t xml:space="preserve"> </w:t>
            </w:r>
            <w:r w:rsidRPr="00CC2BE2">
              <w:rPr>
                <w:b/>
                <w:sz w:val="20"/>
              </w:rPr>
              <w:t>osób</w:t>
            </w:r>
          </w:p>
        </w:tc>
        <w:tc>
          <w:tcPr>
            <w:tcW w:w="1640" w:type="dxa"/>
            <w:gridSpan w:val="3"/>
            <w:tcBorders>
              <w:top w:val="single" w:sz="4" w:space="0" w:color="auto"/>
            </w:tcBorders>
            <w:vAlign w:val="center"/>
          </w:tcPr>
          <w:p w14:paraId="702EC70D" w14:textId="77777777" w:rsidR="00AD6899" w:rsidRPr="00CC2BE2" w:rsidRDefault="002D04F6" w:rsidP="0028278A">
            <w:pPr>
              <w:jc w:val="center"/>
              <w:rPr>
                <w:b/>
                <w:sz w:val="20"/>
              </w:rPr>
            </w:pPr>
            <w:r w:rsidRPr="00CE762C">
              <w:rPr>
                <w:b/>
                <w:sz w:val="20"/>
              </w:rPr>
              <w:t>50</w:t>
            </w:r>
            <w:r w:rsidR="00BC5D9C" w:rsidRPr="00CE762C">
              <w:rPr>
                <w:b/>
                <w:sz w:val="20"/>
              </w:rPr>
              <w:t>,0</w:t>
            </w:r>
            <w:r w:rsidR="00AD6899" w:rsidRPr="00CE762C">
              <w:rPr>
                <w:b/>
                <w:sz w:val="20"/>
              </w:rPr>
              <w:t>%</w:t>
            </w:r>
          </w:p>
        </w:tc>
        <w:tc>
          <w:tcPr>
            <w:tcW w:w="1412" w:type="dxa"/>
            <w:tcBorders>
              <w:top w:val="single" w:sz="4" w:space="0" w:color="auto"/>
            </w:tcBorders>
            <w:vAlign w:val="center"/>
          </w:tcPr>
          <w:p w14:paraId="4D972F04" w14:textId="77777777" w:rsidR="00AD6899" w:rsidRPr="005739F4" w:rsidRDefault="002D04F6" w:rsidP="0028278A">
            <w:pPr>
              <w:jc w:val="center"/>
              <w:rPr>
                <w:b/>
                <w:sz w:val="20"/>
              </w:rPr>
            </w:pPr>
            <w:r>
              <w:rPr>
                <w:b/>
                <w:sz w:val="20"/>
              </w:rPr>
              <w:t>197</w:t>
            </w:r>
            <w:r w:rsidR="005739F4" w:rsidRPr="005739F4">
              <w:rPr>
                <w:b/>
                <w:sz w:val="20"/>
              </w:rPr>
              <w:t xml:space="preserve"> osób</w:t>
            </w:r>
          </w:p>
        </w:tc>
        <w:tc>
          <w:tcPr>
            <w:tcW w:w="1387" w:type="dxa"/>
            <w:gridSpan w:val="2"/>
            <w:tcBorders>
              <w:top w:val="single" w:sz="4" w:space="0" w:color="auto"/>
            </w:tcBorders>
            <w:vAlign w:val="center"/>
          </w:tcPr>
          <w:p w14:paraId="3BF37882" w14:textId="77777777" w:rsidR="00AD6899" w:rsidRPr="005739F4" w:rsidRDefault="00FB14EB" w:rsidP="0028278A">
            <w:pPr>
              <w:jc w:val="center"/>
              <w:rPr>
                <w:b/>
                <w:sz w:val="20"/>
              </w:rPr>
            </w:pPr>
            <w:r w:rsidRPr="00FB14EB">
              <w:rPr>
                <w:b/>
                <w:sz w:val="20"/>
              </w:rPr>
              <w:t>91,4</w:t>
            </w:r>
            <w:r w:rsidR="00AD6899" w:rsidRPr="00FB14EB">
              <w:rPr>
                <w:b/>
                <w:sz w:val="20"/>
              </w:rPr>
              <w:t>%</w:t>
            </w:r>
          </w:p>
        </w:tc>
        <w:tc>
          <w:tcPr>
            <w:tcW w:w="1528" w:type="dxa"/>
            <w:gridSpan w:val="2"/>
            <w:tcBorders>
              <w:top w:val="single" w:sz="4" w:space="0" w:color="auto"/>
            </w:tcBorders>
            <w:vAlign w:val="center"/>
          </w:tcPr>
          <w:p w14:paraId="0662D4B8" w14:textId="77777777" w:rsidR="00AD6899" w:rsidRPr="005739F4" w:rsidRDefault="005739F4" w:rsidP="0028278A">
            <w:pPr>
              <w:jc w:val="center"/>
              <w:rPr>
                <w:b/>
                <w:sz w:val="20"/>
              </w:rPr>
            </w:pPr>
            <w:r w:rsidRPr="005739F4">
              <w:rPr>
                <w:b/>
                <w:sz w:val="20"/>
              </w:rPr>
              <w:t>10</w:t>
            </w:r>
            <w:r w:rsidR="002D04F6">
              <w:rPr>
                <w:b/>
                <w:sz w:val="20"/>
              </w:rPr>
              <w:t>0</w:t>
            </w:r>
            <w:r w:rsidRPr="005739F4">
              <w:rPr>
                <w:b/>
                <w:sz w:val="20"/>
              </w:rPr>
              <w:t>,</w:t>
            </w:r>
            <w:r w:rsidR="002D04F6">
              <w:rPr>
                <w:b/>
                <w:sz w:val="20"/>
              </w:rPr>
              <w:t>0</w:t>
            </w:r>
            <w:r w:rsidRPr="005739F4">
              <w:rPr>
                <w:b/>
                <w:sz w:val="20"/>
              </w:rPr>
              <w:t>0</w:t>
            </w:r>
            <w:r w:rsidR="00AD6899" w:rsidRPr="005739F4">
              <w:rPr>
                <w:b/>
                <w:sz w:val="20"/>
              </w:rPr>
              <w:t>%</w:t>
            </w:r>
          </w:p>
        </w:tc>
      </w:tr>
      <w:tr w:rsidR="00AD6899" w:rsidRPr="00F9227B" w14:paraId="1112D263" w14:textId="77777777"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14:paraId="17D0CDC2" w14:textId="1AAF29A1" w:rsidR="00AD6899" w:rsidRPr="00CC2BE2" w:rsidRDefault="00B438CE" w:rsidP="00CC2BE2">
            <w:pPr>
              <w:rPr>
                <w:sz w:val="20"/>
              </w:rPr>
            </w:pPr>
            <w:r>
              <w:rPr>
                <w:sz w:val="20"/>
              </w:rPr>
              <w:lastRenderedPageBreak/>
              <w:t>6</w:t>
            </w:r>
            <w:r w:rsidR="00AD6899" w:rsidRPr="00CC2BE2">
              <w:rPr>
                <w:sz w:val="20"/>
              </w:rPr>
              <w:t>.1</w:t>
            </w:r>
          </w:p>
        </w:tc>
        <w:tc>
          <w:tcPr>
            <w:tcW w:w="3365" w:type="dxa"/>
            <w:tcBorders>
              <w:top w:val="single" w:sz="4" w:space="0" w:color="auto"/>
              <w:left w:val="single" w:sz="4" w:space="0" w:color="auto"/>
              <w:bottom w:val="single" w:sz="4" w:space="0" w:color="auto"/>
              <w:right w:val="single" w:sz="4" w:space="0" w:color="auto"/>
            </w:tcBorders>
            <w:vAlign w:val="center"/>
          </w:tcPr>
          <w:p w14:paraId="40725309" w14:textId="77777777" w:rsidR="00AD6899" w:rsidRPr="00CC2BE2" w:rsidRDefault="00AD6899" w:rsidP="0028278A">
            <w:pPr>
              <w:ind w:left="46" w:hanging="12"/>
              <w:rPr>
                <w:sz w:val="20"/>
              </w:rPr>
            </w:pPr>
            <w:r w:rsidRPr="00CC2BE2">
              <w:rPr>
                <w:sz w:val="20"/>
              </w:rPr>
              <w:t>Staże</w:t>
            </w:r>
          </w:p>
        </w:tc>
        <w:tc>
          <w:tcPr>
            <w:tcW w:w="3214" w:type="dxa"/>
            <w:tcBorders>
              <w:left w:val="single" w:sz="4" w:space="0" w:color="auto"/>
            </w:tcBorders>
            <w:vAlign w:val="center"/>
          </w:tcPr>
          <w:p w14:paraId="7CE845A6" w14:textId="77777777" w:rsidR="00AD6899" w:rsidRPr="00CC2BE2" w:rsidRDefault="00AD6899" w:rsidP="0028278A">
            <w:pPr>
              <w:ind w:left="2" w:firstLine="32"/>
              <w:rPr>
                <w:sz w:val="20"/>
              </w:rPr>
            </w:pPr>
            <w:r w:rsidRPr="00CC2BE2">
              <w:rPr>
                <w:sz w:val="20"/>
              </w:rPr>
              <w:t>Skierowanie bezrobotnych do odbycia stażu u organizatora</w:t>
            </w:r>
          </w:p>
        </w:tc>
        <w:tc>
          <w:tcPr>
            <w:tcW w:w="1296" w:type="dxa"/>
            <w:gridSpan w:val="2"/>
            <w:vAlign w:val="center"/>
          </w:tcPr>
          <w:p w14:paraId="75C4F926" w14:textId="77777777" w:rsidR="00AD6899" w:rsidRPr="00CC2BE2" w:rsidRDefault="002D04F6" w:rsidP="0028278A">
            <w:pPr>
              <w:jc w:val="center"/>
              <w:rPr>
                <w:sz w:val="20"/>
              </w:rPr>
            </w:pPr>
            <w:r>
              <w:rPr>
                <w:sz w:val="20"/>
              </w:rPr>
              <w:t>167</w:t>
            </w:r>
            <w:r w:rsidR="00AD6899" w:rsidRPr="00CC2BE2">
              <w:rPr>
                <w:sz w:val="20"/>
              </w:rPr>
              <w:t xml:space="preserve"> osób</w:t>
            </w:r>
          </w:p>
        </w:tc>
        <w:tc>
          <w:tcPr>
            <w:tcW w:w="1640" w:type="dxa"/>
            <w:gridSpan w:val="3"/>
            <w:vAlign w:val="center"/>
          </w:tcPr>
          <w:p w14:paraId="20970CC9" w14:textId="77777777" w:rsidR="00AD6899" w:rsidRPr="00CC2BE2" w:rsidRDefault="00AD6899" w:rsidP="0028278A">
            <w:pPr>
              <w:jc w:val="center"/>
              <w:rPr>
                <w:sz w:val="20"/>
              </w:rPr>
            </w:pPr>
          </w:p>
        </w:tc>
        <w:tc>
          <w:tcPr>
            <w:tcW w:w="1412" w:type="dxa"/>
            <w:vAlign w:val="center"/>
          </w:tcPr>
          <w:p w14:paraId="5DD236BC" w14:textId="77777777" w:rsidR="00AD6899" w:rsidRPr="005739F4" w:rsidRDefault="002D04F6" w:rsidP="0028278A">
            <w:pPr>
              <w:jc w:val="center"/>
              <w:rPr>
                <w:sz w:val="20"/>
              </w:rPr>
            </w:pPr>
            <w:r>
              <w:rPr>
                <w:sz w:val="20"/>
              </w:rPr>
              <w:t>167 osób</w:t>
            </w:r>
          </w:p>
        </w:tc>
        <w:tc>
          <w:tcPr>
            <w:tcW w:w="1387" w:type="dxa"/>
            <w:gridSpan w:val="2"/>
            <w:vAlign w:val="center"/>
          </w:tcPr>
          <w:p w14:paraId="648AC195" w14:textId="77777777" w:rsidR="00AD6899" w:rsidRPr="005739F4" w:rsidRDefault="00AD6899" w:rsidP="0028278A">
            <w:pPr>
              <w:jc w:val="center"/>
              <w:rPr>
                <w:sz w:val="21"/>
                <w:szCs w:val="21"/>
              </w:rPr>
            </w:pPr>
          </w:p>
        </w:tc>
        <w:tc>
          <w:tcPr>
            <w:tcW w:w="1528" w:type="dxa"/>
            <w:gridSpan w:val="2"/>
            <w:vAlign w:val="center"/>
          </w:tcPr>
          <w:p w14:paraId="3A315190" w14:textId="77777777" w:rsidR="00AD6899" w:rsidRPr="005739F4" w:rsidRDefault="002D04F6" w:rsidP="0028278A">
            <w:pPr>
              <w:jc w:val="center"/>
              <w:rPr>
                <w:sz w:val="20"/>
              </w:rPr>
            </w:pPr>
            <w:r>
              <w:rPr>
                <w:sz w:val="20"/>
              </w:rPr>
              <w:t>100,0%</w:t>
            </w:r>
          </w:p>
        </w:tc>
      </w:tr>
      <w:tr w:rsidR="00AD6899" w:rsidRPr="00F9227B" w14:paraId="49EB0B18" w14:textId="77777777"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14:paraId="1A1DE7F9" w14:textId="77777777" w:rsidR="00AD6899" w:rsidRPr="00CC2BE2" w:rsidRDefault="00B438CE" w:rsidP="0028278A">
            <w:pPr>
              <w:jc w:val="center"/>
              <w:rPr>
                <w:sz w:val="20"/>
              </w:rPr>
            </w:pPr>
            <w:r>
              <w:rPr>
                <w:sz w:val="20"/>
              </w:rPr>
              <w:t>6</w:t>
            </w:r>
            <w:r w:rsidR="00AD6899" w:rsidRPr="00CC2BE2">
              <w:rPr>
                <w:sz w:val="20"/>
              </w:rPr>
              <w:t>.2</w:t>
            </w:r>
          </w:p>
        </w:tc>
        <w:tc>
          <w:tcPr>
            <w:tcW w:w="3365" w:type="dxa"/>
            <w:tcBorders>
              <w:top w:val="single" w:sz="4" w:space="0" w:color="auto"/>
              <w:left w:val="single" w:sz="4" w:space="0" w:color="auto"/>
              <w:bottom w:val="single" w:sz="4" w:space="0" w:color="auto"/>
              <w:right w:val="single" w:sz="4" w:space="0" w:color="auto"/>
            </w:tcBorders>
            <w:vAlign w:val="center"/>
          </w:tcPr>
          <w:p w14:paraId="0859044B" w14:textId="77777777" w:rsidR="00AD6899" w:rsidRPr="00CC2BE2" w:rsidRDefault="00AD6899" w:rsidP="0028278A">
            <w:pPr>
              <w:ind w:left="46" w:hanging="12"/>
              <w:rPr>
                <w:sz w:val="20"/>
              </w:rPr>
            </w:pPr>
            <w:r w:rsidRPr="00CC2BE2">
              <w:rPr>
                <w:sz w:val="20"/>
              </w:rPr>
              <w:t>Bon na zasiedlenie</w:t>
            </w:r>
          </w:p>
        </w:tc>
        <w:tc>
          <w:tcPr>
            <w:tcW w:w="3214" w:type="dxa"/>
            <w:tcBorders>
              <w:left w:val="single" w:sz="4" w:space="0" w:color="auto"/>
            </w:tcBorders>
            <w:vAlign w:val="center"/>
          </w:tcPr>
          <w:p w14:paraId="5A0653A3" w14:textId="77777777" w:rsidR="00AD6899" w:rsidRPr="00CC2BE2" w:rsidRDefault="00AD6899" w:rsidP="0028278A">
            <w:pPr>
              <w:ind w:left="2" w:firstLine="32"/>
              <w:rPr>
                <w:sz w:val="20"/>
              </w:rPr>
            </w:pPr>
            <w:r w:rsidRPr="00CC2BE2">
              <w:rPr>
                <w:sz w:val="20"/>
              </w:rPr>
              <w:t>Przyznanie bezrobotnym do 30 roku życia dofinansowania w związku z podjęciem, poza miejscem dotychczasowego zamieszkania, zatrudnienia, innej pracy zarobkowej lub działalności gospodarczej</w:t>
            </w:r>
          </w:p>
        </w:tc>
        <w:tc>
          <w:tcPr>
            <w:tcW w:w="1296" w:type="dxa"/>
            <w:gridSpan w:val="2"/>
            <w:vAlign w:val="center"/>
          </w:tcPr>
          <w:p w14:paraId="3FC37C5E" w14:textId="77777777" w:rsidR="00AD6899" w:rsidRPr="00CC2BE2" w:rsidRDefault="002D04F6" w:rsidP="0028278A">
            <w:pPr>
              <w:jc w:val="center"/>
              <w:rPr>
                <w:sz w:val="20"/>
              </w:rPr>
            </w:pPr>
            <w:r>
              <w:rPr>
                <w:sz w:val="20"/>
              </w:rPr>
              <w:t>30</w:t>
            </w:r>
            <w:r w:rsidR="00AD6899" w:rsidRPr="00CC2BE2">
              <w:rPr>
                <w:sz w:val="20"/>
              </w:rPr>
              <w:t xml:space="preserve"> osób</w:t>
            </w:r>
          </w:p>
        </w:tc>
        <w:tc>
          <w:tcPr>
            <w:tcW w:w="1640" w:type="dxa"/>
            <w:gridSpan w:val="3"/>
            <w:vAlign w:val="center"/>
          </w:tcPr>
          <w:p w14:paraId="4986E80E" w14:textId="77777777" w:rsidR="00AD6899" w:rsidRPr="00CC2BE2" w:rsidRDefault="00AD6899" w:rsidP="0028278A">
            <w:pPr>
              <w:jc w:val="center"/>
              <w:rPr>
                <w:sz w:val="20"/>
              </w:rPr>
            </w:pPr>
          </w:p>
        </w:tc>
        <w:tc>
          <w:tcPr>
            <w:tcW w:w="1412" w:type="dxa"/>
            <w:vAlign w:val="center"/>
          </w:tcPr>
          <w:p w14:paraId="57814CFB" w14:textId="77777777" w:rsidR="00AD6899" w:rsidRPr="005739F4" w:rsidRDefault="002D04F6" w:rsidP="0028278A">
            <w:pPr>
              <w:jc w:val="center"/>
              <w:rPr>
                <w:sz w:val="20"/>
              </w:rPr>
            </w:pPr>
            <w:r>
              <w:rPr>
                <w:sz w:val="20"/>
              </w:rPr>
              <w:t>30 osób</w:t>
            </w:r>
          </w:p>
        </w:tc>
        <w:tc>
          <w:tcPr>
            <w:tcW w:w="1387" w:type="dxa"/>
            <w:gridSpan w:val="2"/>
            <w:vAlign w:val="center"/>
          </w:tcPr>
          <w:p w14:paraId="1673289B" w14:textId="77777777" w:rsidR="00AD6899" w:rsidRPr="005739F4" w:rsidRDefault="00AD6899" w:rsidP="0028278A">
            <w:pPr>
              <w:jc w:val="center"/>
              <w:rPr>
                <w:sz w:val="21"/>
                <w:szCs w:val="21"/>
              </w:rPr>
            </w:pPr>
          </w:p>
        </w:tc>
        <w:tc>
          <w:tcPr>
            <w:tcW w:w="1528" w:type="dxa"/>
            <w:gridSpan w:val="2"/>
            <w:vAlign w:val="center"/>
          </w:tcPr>
          <w:p w14:paraId="5AE9799B" w14:textId="77777777" w:rsidR="00AD6899" w:rsidRPr="005739F4" w:rsidRDefault="002D04F6" w:rsidP="0028278A">
            <w:pPr>
              <w:jc w:val="center"/>
              <w:rPr>
                <w:sz w:val="20"/>
              </w:rPr>
            </w:pPr>
            <w:r>
              <w:rPr>
                <w:sz w:val="20"/>
              </w:rPr>
              <w:t>100,0%</w:t>
            </w:r>
          </w:p>
        </w:tc>
      </w:tr>
      <w:tr w:rsidR="00AD6899" w:rsidRPr="00F9227B" w14:paraId="7C38EC10" w14:textId="77777777"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14:paraId="5915851D" w14:textId="77777777" w:rsidR="00AD6899" w:rsidRPr="00CC2BE2" w:rsidRDefault="00B438CE" w:rsidP="0028278A">
            <w:pPr>
              <w:jc w:val="center"/>
              <w:rPr>
                <w:b/>
                <w:sz w:val="20"/>
              </w:rPr>
            </w:pPr>
            <w:r>
              <w:rPr>
                <w:b/>
                <w:sz w:val="20"/>
              </w:rPr>
              <w:t>7</w:t>
            </w:r>
            <w:r w:rsidR="00AD6899" w:rsidRPr="00CC2BE2">
              <w:rPr>
                <w:b/>
                <w:sz w:val="20"/>
              </w:rPr>
              <w:t>.</w:t>
            </w:r>
          </w:p>
        </w:tc>
        <w:tc>
          <w:tcPr>
            <w:tcW w:w="6579" w:type="dxa"/>
            <w:gridSpan w:val="2"/>
            <w:tcBorders>
              <w:top w:val="single" w:sz="4" w:space="0" w:color="auto"/>
              <w:left w:val="single" w:sz="4" w:space="0" w:color="auto"/>
              <w:bottom w:val="single" w:sz="4" w:space="0" w:color="auto"/>
            </w:tcBorders>
            <w:vAlign w:val="center"/>
          </w:tcPr>
          <w:p w14:paraId="29A08ADE" w14:textId="77777777" w:rsidR="00AD6899" w:rsidRPr="00CC2BE2" w:rsidRDefault="00AD6899" w:rsidP="00C86BAD">
            <w:pPr>
              <w:ind w:left="2" w:firstLine="32"/>
              <w:jc w:val="both"/>
              <w:rPr>
                <w:sz w:val="20"/>
              </w:rPr>
            </w:pPr>
            <w:r w:rsidRPr="00CC2BE2">
              <w:rPr>
                <w:sz w:val="20"/>
              </w:rPr>
              <w:t xml:space="preserve">Aktywizacja zawodowa bezrobotnych powyżej 29  roku życia w ramach projektu pozakonkursowego </w:t>
            </w:r>
            <w:r w:rsidRPr="00CC2BE2">
              <w:rPr>
                <w:b/>
                <w:bCs/>
                <w:sz w:val="20"/>
              </w:rPr>
              <w:t xml:space="preserve">„Aktywizacja zawodowa osób powyżej 29 roku życia pozostających bez pracy w powiecie jędrzejowskim </w:t>
            </w:r>
            <w:r w:rsidRPr="00CC2BE2">
              <w:rPr>
                <w:b/>
                <w:sz w:val="20"/>
              </w:rPr>
              <w:t>(</w:t>
            </w:r>
            <w:r w:rsidR="00BC5D9C">
              <w:rPr>
                <w:b/>
                <w:sz w:val="20"/>
              </w:rPr>
              <w:t>V</w:t>
            </w:r>
            <w:r w:rsidRPr="00CC2BE2">
              <w:rPr>
                <w:b/>
                <w:sz w:val="20"/>
              </w:rPr>
              <w:t>)”</w:t>
            </w:r>
            <w:r w:rsidRPr="00CC2BE2">
              <w:rPr>
                <w:sz w:val="20"/>
              </w:rPr>
              <w:t xml:space="preserve"> współfinansowanego ze środków Unii Europejskiej w ramach Europejskiego Funduszu Społecznego w ramach Regionalnego Programu Operacyjnego Województwa Świętokrzyskiego poprzez realizację</w:t>
            </w:r>
            <w:r w:rsidR="00BC5D9C">
              <w:rPr>
                <w:sz w:val="20"/>
              </w:rPr>
              <w:t xml:space="preserve"> form wsparcia:</w:t>
            </w:r>
          </w:p>
        </w:tc>
        <w:tc>
          <w:tcPr>
            <w:tcW w:w="1296" w:type="dxa"/>
            <w:gridSpan w:val="2"/>
            <w:vAlign w:val="center"/>
          </w:tcPr>
          <w:p w14:paraId="0EFC3E9E" w14:textId="77777777" w:rsidR="00AD6899" w:rsidRPr="00CC2BE2" w:rsidRDefault="00AD6899" w:rsidP="0028278A">
            <w:pPr>
              <w:jc w:val="center"/>
              <w:rPr>
                <w:sz w:val="20"/>
              </w:rPr>
            </w:pPr>
            <w:r w:rsidRPr="00CC2BE2">
              <w:rPr>
                <w:sz w:val="20"/>
              </w:rPr>
              <w:t xml:space="preserve">Objęcie wsparciem  </w:t>
            </w:r>
            <w:r w:rsidRPr="00CC2BE2">
              <w:rPr>
                <w:b/>
                <w:sz w:val="20"/>
              </w:rPr>
              <w:t>1</w:t>
            </w:r>
            <w:r w:rsidR="00CE762C">
              <w:rPr>
                <w:b/>
                <w:sz w:val="20"/>
              </w:rPr>
              <w:t>14</w:t>
            </w:r>
            <w:r w:rsidRPr="00CC2BE2">
              <w:rPr>
                <w:b/>
                <w:sz w:val="20"/>
              </w:rPr>
              <w:t xml:space="preserve"> os</w:t>
            </w:r>
            <w:r w:rsidR="00CE762C">
              <w:rPr>
                <w:b/>
                <w:sz w:val="20"/>
              </w:rPr>
              <w:t>ób</w:t>
            </w:r>
          </w:p>
        </w:tc>
        <w:tc>
          <w:tcPr>
            <w:tcW w:w="1640" w:type="dxa"/>
            <w:gridSpan w:val="3"/>
            <w:vAlign w:val="center"/>
          </w:tcPr>
          <w:p w14:paraId="7DFAF050" w14:textId="77777777" w:rsidR="00AD6899" w:rsidRPr="00CC2BE2" w:rsidRDefault="00BC5D9C" w:rsidP="0028278A">
            <w:pPr>
              <w:jc w:val="center"/>
              <w:rPr>
                <w:b/>
                <w:sz w:val="20"/>
              </w:rPr>
            </w:pPr>
            <w:r w:rsidRPr="00833E9F">
              <w:rPr>
                <w:b/>
                <w:sz w:val="20"/>
              </w:rPr>
              <w:t>45</w:t>
            </w:r>
            <w:r w:rsidR="00AD6899" w:rsidRPr="00833E9F">
              <w:rPr>
                <w:b/>
                <w:sz w:val="20"/>
              </w:rPr>
              <w:t>,0%</w:t>
            </w:r>
          </w:p>
        </w:tc>
        <w:tc>
          <w:tcPr>
            <w:tcW w:w="1412" w:type="dxa"/>
            <w:vAlign w:val="center"/>
          </w:tcPr>
          <w:p w14:paraId="1EE220C1" w14:textId="77777777" w:rsidR="00AD6899" w:rsidRPr="005739F4" w:rsidRDefault="00CE762C" w:rsidP="0028278A">
            <w:pPr>
              <w:jc w:val="center"/>
              <w:rPr>
                <w:b/>
                <w:sz w:val="20"/>
              </w:rPr>
            </w:pPr>
            <w:r>
              <w:rPr>
                <w:b/>
                <w:sz w:val="20"/>
              </w:rPr>
              <w:t>114 osób</w:t>
            </w:r>
          </w:p>
        </w:tc>
        <w:tc>
          <w:tcPr>
            <w:tcW w:w="1387" w:type="dxa"/>
            <w:gridSpan w:val="2"/>
            <w:vAlign w:val="center"/>
          </w:tcPr>
          <w:p w14:paraId="640F50F8" w14:textId="77777777" w:rsidR="00AD6899" w:rsidRPr="007B158E" w:rsidRDefault="00FB14EB" w:rsidP="0028278A">
            <w:pPr>
              <w:jc w:val="center"/>
              <w:rPr>
                <w:b/>
                <w:bCs/>
                <w:sz w:val="20"/>
              </w:rPr>
            </w:pPr>
            <w:r w:rsidRPr="007B158E">
              <w:rPr>
                <w:b/>
                <w:bCs/>
                <w:sz w:val="20"/>
              </w:rPr>
              <w:t>88,6</w:t>
            </w:r>
            <w:r w:rsidR="00960002" w:rsidRPr="007B158E">
              <w:rPr>
                <w:b/>
                <w:bCs/>
                <w:sz w:val="20"/>
              </w:rPr>
              <w:t>%</w:t>
            </w:r>
          </w:p>
        </w:tc>
        <w:tc>
          <w:tcPr>
            <w:tcW w:w="1528" w:type="dxa"/>
            <w:gridSpan w:val="2"/>
            <w:vAlign w:val="center"/>
          </w:tcPr>
          <w:p w14:paraId="3AA23786" w14:textId="77777777" w:rsidR="00AD6899" w:rsidRPr="005739F4" w:rsidRDefault="00CE762C" w:rsidP="0028278A">
            <w:pPr>
              <w:jc w:val="center"/>
              <w:rPr>
                <w:b/>
                <w:sz w:val="20"/>
              </w:rPr>
            </w:pPr>
            <w:r>
              <w:rPr>
                <w:b/>
                <w:sz w:val="20"/>
              </w:rPr>
              <w:t>100,0%</w:t>
            </w:r>
          </w:p>
        </w:tc>
      </w:tr>
      <w:tr w:rsidR="00BC5D9C" w:rsidRPr="00F9227B" w14:paraId="19715E33" w14:textId="77777777"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14:paraId="2EC52098" w14:textId="77777777" w:rsidR="00BC5D9C" w:rsidRDefault="00B438CE" w:rsidP="00B438CE">
            <w:pPr>
              <w:rPr>
                <w:b/>
                <w:sz w:val="20"/>
              </w:rPr>
            </w:pPr>
            <w:r>
              <w:rPr>
                <w:b/>
                <w:sz w:val="20"/>
              </w:rPr>
              <w:t>7</w:t>
            </w:r>
            <w:r w:rsidR="00BC5D9C">
              <w:rPr>
                <w:b/>
                <w:sz w:val="20"/>
              </w:rPr>
              <w:t>.1</w:t>
            </w:r>
          </w:p>
        </w:tc>
        <w:tc>
          <w:tcPr>
            <w:tcW w:w="6579" w:type="dxa"/>
            <w:gridSpan w:val="2"/>
            <w:tcBorders>
              <w:top w:val="single" w:sz="4" w:space="0" w:color="auto"/>
              <w:left w:val="single" w:sz="4" w:space="0" w:color="auto"/>
              <w:bottom w:val="single" w:sz="4" w:space="0" w:color="auto"/>
            </w:tcBorders>
            <w:vAlign w:val="center"/>
          </w:tcPr>
          <w:p w14:paraId="5B802795" w14:textId="77777777" w:rsidR="00BC5D9C" w:rsidRPr="00CC2BE2" w:rsidRDefault="00BC5D9C" w:rsidP="0028278A">
            <w:pPr>
              <w:ind w:left="2" w:firstLine="32"/>
              <w:rPr>
                <w:sz w:val="20"/>
              </w:rPr>
            </w:pPr>
            <w:r>
              <w:rPr>
                <w:sz w:val="20"/>
              </w:rPr>
              <w:t>Staże</w:t>
            </w:r>
          </w:p>
        </w:tc>
        <w:tc>
          <w:tcPr>
            <w:tcW w:w="1296" w:type="dxa"/>
            <w:gridSpan w:val="2"/>
            <w:vAlign w:val="center"/>
          </w:tcPr>
          <w:p w14:paraId="5E7B5A17" w14:textId="77777777" w:rsidR="00BC5D9C" w:rsidRPr="00CC2BE2" w:rsidRDefault="00BC5D9C" w:rsidP="0028278A">
            <w:pPr>
              <w:jc w:val="center"/>
              <w:rPr>
                <w:sz w:val="20"/>
              </w:rPr>
            </w:pPr>
            <w:r>
              <w:rPr>
                <w:sz w:val="20"/>
              </w:rPr>
              <w:t>9</w:t>
            </w:r>
            <w:r w:rsidR="00CE762C">
              <w:rPr>
                <w:sz w:val="20"/>
              </w:rPr>
              <w:t>4</w:t>
            </w:r>
            <w:r>
              <w:rPr>
                <w:sz w:val="20"/>
              </w:rPr>
              <w:t xml:space="preserve"> osoby</w:t>
            </w:r>
          </w:p>
        </w:tc>
        <w:tc>
          <w:tcPr>
            <w:tcW w:w="1640" w:type="dxa"/>
            <w:gridSpan w:val="3"/>
            <w:vAlign w:val="center"/>
          </w:tcPr>
          <w:p w14:paraId="3D3C11D4" w14:textId="77777777" w:rsidR="00BC5D9C" w:rsidRDefault="00BC5D9C" w:rsidP="0028278A">
            <w:pPr>
              <w:jc w:val="center"/>
              <w:rPr>
                <w:b/>
                <w:sz w:val="20"/>
              </w:rPr>
            </w:pPr>
          </w:p>
        </w:tc>
        <w:tc>
          <w:tcPr>
            <w:tcW w:w="1412" w:type="dxa"/>
            <w:vAlign w:val="center"/>
          </w:tcPr>
          <w:p w14:paraId="4484B3F4" w14:textId="77777777" w:rsidR="00BC5D9C" w:rsidRPr="006E4D3F" w:rsidRDefault="00CE762C" w:rsidP="0028278A">
            <w:pPr>
              <w:jc w:val="center"/>
              <w:rPr>
                <w:sz w:val="20"/>
              </w:rPr>
            </w:pPr>
            <w:r>
              <w:rPr>
                <w:sz w:val="20"/>
              </w:rPr>
              <w:t>94 osoby</w:t>
            </w:r>
          </w:p>
        </w:tc>
        <w:tc>
          <w:tcPr>
            <w:tcW w:w="1387" w:type="dxa"/>
            <w:gridSpan w:val="2"/>
            <w:vAlign w:val="center"/>
          </w:tcPr>
          <w:p w14:paraId="31F86B7D" w14:textId="77777777" w:rsidR="00BC5D9C" w:rsidRPr="006E4D3F" w:rsidRDefault="00BC5D9C" w:rsidP="0028278A">
            <w:pPr>
              <w:jc w:val="center"/>
              <w:rPr>
                <w:sz w:val="20"/>
              </w:rPr>
            </w:pPr>
          </w:p>
        </w:tc>
        <w:tc>
          <w:tcPr>
            <w:tcW w:w="1528" w:type="dxa"/>
            <w:gridSpan w:val="2"/>
            <w:vAlign w:val="center"/>
          </w:tcPr>
          <w:p w14:paraId="224057B4" w14:textId="77777777" w:rsidR="00BC5D9C" w:rsidRPr="006E4D3F" w:rsidRDefault="00CE762C" w:rsidP="0028278A">
            <w:pPr>
              <w:jc w:val="center"/>
              <w:rPr>
                <w:sz w:val="20"/>
              </w:rPr>
            </w:pPr>
            <w:r>
              <w:rPr>
                <w:sz w:val="20"/>
              </w:rPr>
              <w:t>100,0%</w:t>
            </w:r>
          </w:p>
        </w:tc>
      </w:tr>
      <w:tr w:rsidR="00BC5D9C" w:rsidRPr="00F9227B" w14:paraId="060041C0" w14:textId="77777777"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14:paraId="2D377AC8" w14:textId="77777777" w:rsidR="00BC5D9C" w:rsidRDefault="00B438CE" w:rsidP="0028278A">
            <w:pPr>
              <w:jc w:val="center"/>
              <w:rPr>
                <w:b/>
                <w:sz w:val="20"/>
              </w:rPr>
            </w:pPr>
            <w:r>
              <w:rPr>
                <w:b/>
                <w:sz w:val="20"/>
              </w:rPr>
              <w:t>7</w:t>
            </w:r>
            <w:r w:rsidR="00BC5D9C">
              <w:rPr>
                <w:b/>
                <w:sz w:val="20"/>
              </w:rPr>
              <w:t>.2</w:t>
            </w:r>
          </w:p>
        </w:tc>
        <w:tc>
          <w:tcPr>
            <w:tcW w:w="6579" w:type="dxa"/>
            <w:gridSpan w:val="2"/>
            <w:tcBorders>
              <w:top w:val="single" w:sz="4" w:space="0" w:color="auto"/>
              <w:left w:val="single" w:sz="4" w:space="0" w:color="auto"/>
              <w:bottom w:val="single" w:sz="4" w:space="0" w:color="auto"/>
            </w:tcBorders>
            <w:vAlign w:val="center"/>
          </w:tcPr>
          <w:p w14:paraId="446E2399" w14:textId="77777777" w:rsidR="00BC5D9C" w:rsidRDefault="00BC5D9C" w:rsidP="0028278A">
            <w:pPr>
              <w:ind w:left="2" w:firstLine="32"/>
              <w:rPr>
                <w:sz w:val="20"/>
              </w:rPr>
            </w:pPr>
            <w:r>
              <w:rPr>
                <w:sz w:val="20"/>
              </w:rPr>
              <w:t>Prace interwencyjne</w:t>
            </w:r>
          </w:p>
          <w:p w14:paraId="50586F5C" w14:textId="77777777" w:rsidR="00E33FC8" w:rsidRPr="00CC2BE2" w:rsidRDefault="00E33FC8" w:rsidP="0028278A">
            <w:pPr>
              <w:ind w:left="2" w:firstLine="32"/>
              <w:rPr>
                <w:sz w:val="20"/>
              </w:rPr>
            </w:pPr>
          </w:p>
        </w:tc>
        <w:tc>
          <w:tcPr>
            <w:tcW w:w="1296" w:type="dxa"/>
            <w:gridSpan w:val="2"/>
            <w:vAlign w:val="center"/>
          </w:tcPr>
          <w:p w14:paraId="6BB500E6" w14:textId="77777777" w:rsidR="00BC5D9C" w:rsidRPr="00CC2BE2" w:rsidRDefault="00CE762C" w:rsidP="0028278A">
            <w:pPr>
              <w:jc w:val="center"/>
              <w:rPr>
                <w:sz w:val="20"/>
              </w:rPr>
            </w:pPr>
            <w:r>
              <w:rPr>
                <w:sz w:val="20"/>
              </w:rPr>
              <w:t>20</w:t>
            </w:r>
            <w:r w:rsidR="00BC5D9C">
              <w:rPr>
                <w:sz w:val="20"/>
              </w:rPr>
              <w:t xml:space="preserve"> osób</w:t>
            </w:r>
          </w:p>
        </w:tc>
        <w:tc>
          <w:tcPr>
            <w:tcW w:w="1640" w:type="dxa"/>
            <w:gridSpan w:val="3"/>
            <w:vAlign w:val="center"/>
          </w:tcPr>
          <w:p w14:paraId="19F067A6" w14:textId="77777777" w:rsidR="00BC5D9C" w:rsidRDefault="00BC5D9C" w:rsidP="0028278A">
            <w:pPr>
              <w:jc w:val="center"/>
              <w:rPr>
                <w:b/>
                <w:sz w:val="20"/>
              </w:rPr>
            </w:pPr>
          </w:p>
        </w:tc>
        <w:tc>
          <w:tcPr>
            <w:tcW w:w="1412" w:type="dxa"/>
            <w:vAlign w:val="center"/>
          </w:tcPr>
          <w:p w14:paraId="36C51AF4" w14:textId="77777777" w:rsidR="00BC5D9C" w:rsidRPr="006E4D3F" w:rsidRDefault="00CE762C" w:rsidP="0028278A">
            <w:pPr>
              <w:jc w:val="center"/>
              <w:rPr>
                <w:sz w:val="20"/>
              </w:rPr>
            </w:pPr>
            <w:r>
              <w:rPr>
                <w:sz w:val="20"/>
              </w:rPr>
              <w:t>20 osób</w:t>
            </w:r>
          </w:p>
        </w:tc>
        <w:tc>
          <w:tcPr>
            <w:tcW w:w="1387" w:type="dxa"/>
            <w:gridSpan w:val="2"/>
            <w:vAlign w:val="center"/>
          </w:tcPr>
          <w:p w14:paraId="42A7DFB4" w14:textId="77777777" w:rsidR="00BC5D9C" w:rsidRPr="006E4D3F" w:rsidRDefault="00BC5D9C" w:rsidP="0028278A">
            <w:pPr>
              <w:jc w:val="center"/>
              <w:rPr>
                <w:sz w:val="20"/>
              </w:rPr>
            </w:pPr>
          </w:p>
        </w:tc>
        <w:tc>
          <w:tcPr>
            <w:tcW w:w="1528" w:type="dxa"/>
            <w:gridSpan w:val="2"/>
            <w:vAlign w:val="center"/>
          </w:tcPr>
          <w:p w14:paraId="3D3DC6CB" w14:textId="77777777" w:rsidR="00BC5D9C" w:rsidRPr="006E4D3F" w:rsidRDefault="00CE762C" w:rsidP="0028278A">
            <w:pPr>
              <w:jc w:val="center"/>
              <w:rPr>
                <w:sz w:val="20"/>
              </w:rPr>
            </w:pPr>
            <w:r>
              <w:rPr>
                <w:sz w:val="20"/>
              </w:rPr>
              <w:t>100,0%</w:t>
            </w:r>
          </w:p>
        </w:tc>
      </w:tr>
      <w:tr w:rsidR="00AD6899" w:rsidRPr="00F9227B" w14:paraId="02108AC6" w14:textId="77777777" w:rsidTr="00AD6899">
        <w:trPr>
          <w:trHeight w:val="609"/>
        </w:trPr>
        <w:tc>
          <w:tcPr>
            <w:tcW w:w="14533" w:type="dxa"/>
            <w:gridSpan w:val="14"/>
            <w:tcBorders>
              <w:top w:val="single" w:sz="4" w:space="0" w:color="auto"/>
              <w:left w:val="single" w:sz="4" w:space="0" w:color="auto"/>
              <w:bottom w:val="single" w:sz="4" w:space="0" w:color="auto"/>
            </w:tcBorders>
            <w:vAlign w:val="center"/>
          </w:tcPr>
          <w:p w14:paraId="52E71AB8" w14:textId="77777777" w:rsidR="00AD6899" w:rsidRPr="0072192A" w:rsidRDefault="00AD6899" w:rsidP="00131BF3">
            <w:pPr>
              <w:pStyle w:val="Tekstprzypisudolnego"/>
              <w:rPr>
                <w:lang w:val="pl-PL"/>
              </w:rPr>
            </w:pPr>
            <w:r w:rsidRPr="0072192A">
              <w:rPr>
                <w:lang w:val="pl-PL"/>
              </w:rPr>
              <w:t xml:space="preserve">Cel 1, zadanie 1: Wsparciem w ramach w/w zadania objęto łącznie </w:t>
            </w:r>
            <w:r w:rsidR="007670B4">
              <w:rPr>
                <w:lang w:val="pl-PL"/>
              </w:rPr>
              <w:t>326</w:t>
            </w:r>
            <w:r w:rsidRPr="0072192A">
              <w:rPr>
                <w:lang w:val="pl-PL"/>
              </w:rPr>
              <w:t xml:space="preserve"> osób, z tego:</w:t>
            </w:r>
            <w:r w:rsidR="00511EB3" w:rsidRPr="0072192A">
              <w:rPr>
                <w:lang w:val="pl-PL"/>
              </w:rPr>
              <w:t xml:space="preserve"> </w:t>
            </w:r>
            <w:r w:rsidR="007670B4">
              <w:rPr>
                <w:lang w:val="pl-PL"/>
              </w:rPr>
              <w:t>188</w:t>
            </w:r>
            <w:r w:rsidRPr="0072192A">
              <w:rPr>
                <w:lang w:val="pl-PL"/>
              </w:rPr>
              <w:t xml:space="preserve"> </w:t>
            </w:r>
            <w:r w:rsidR="00511EB3" w:rsidRPr="0072192A">
              <w:rPr>
                <w:lang w:val="pl-PL"/>
              </w:rPr>
              <w:t>osób zostało</w:t>
            </w:r>
            <w:r w:rsidRPr="0072192A">
              <w:rPr>
                <w:lang w:val="pl-PL"/>
              </w:rPr>
              <w:t xml:space="preserve"> skierowan</w:t>
            </w:r>
            <w:r w:rsidR="00511EB3" w:rsidRPr="0072192A">
              <w:rPr>
                <w:lang w:val="pl-PL"/>
              </w:rPr>
              <w:t>ych</w:t>
            </w:r>
            <w:r w:rsidRPr="0072192A">
              <w:rPr>
                <w:lang w:val="pl-PL"/>
              </w:rPr>
              <w:t xml:space="preserve"> w 201</w:t>
            </w:r>
            <w:r w:rsidR="00960002" w:rsidRPr="0072192A">
              <w:rPr>
                <w:lang w:val="pl-PL"/>
              </w:rPr>
              <w:t>9</w:t>
            </w:r>
            <w:r w:rsidRPr="0072192A">
              <w:rPr>
                <w:lang w:val="pl-PL"/>
              </w:rPr>
              <w:t xml:space="preserve">r, a </w:t>
            </w:r>
            <w:r w:rsidR="007670B4">
              <w:rPr>
                <w:lang w:val="pl-PL"/>
              </w:rPr>
              <w:t>138</w:t>
            </w:r>
            <w:r w:rsidRPr="0072192A">
              <w:rPr>
                <w:lang w:val="pl-PL"/>
              </w:rPr>
              <w:t xml:space="preserve"> os</w:t>
            </w:r>
            <w:r w:rsidR="00960002" w:rsidRPr="0072192A">
              <w:rPr>
                <w:lang w:val="pl-PL"/>
              </w:rPr>
              <w:t>ób</w:t>
            </w:r>
            <w:r w:rsidRPr="0072192A">
              <w:rPr>
                <w:lang w:val="pl-PL"/>
              </w:rPr>
              <w:t xml:space="preserve">  kontynuował</w:t>
            </w:r>
            <w:r w:rsidR="00960002" w:rsidRPr="0072192A">
              <w:rPr>
                <w:lang w:val="pl-PL"/>
              </w:rPr>
              <w:t>o</w:t>
            </w:r>
            <w:r w:rsidRPr="0072192A">
              <w:rPr>
                <w:lang w:val="pl-PL"/>
              </w:rPr>
              <w:t xml:space="preserve"> programy rozpoczęte w roku poprzednim.</w:t>
            </w:r>
          </w:p>
          <w:p w14:paraId="06F8F8FD" w14:textId="08666CDF" w:rsidR="00AD6899" w:rsidRPr="0072192A" w:rsidRDefault="00AD6899" w:rsidP="00131BF3">
            <w:pPr>
              <w:pStyle w:val="Tekstprzypisudolnego"/>
              <w:rPr>
                <w:lang w:val="pl-PL"/>
              </w:rPr>
            </w:pPr>
            <w:r w:rsidRPr="0072192A">
              <w:rPr>
                <w:lang w:val="pl-PL"/>
              </w:rPr>
              <w:t>Cel 1, zadani</w:t>
            </w:r>
            <w:r w:rsidR="00511EB3" w:rsidRPr="0072192A">
              <w:rPr>
                <w:lang w:val="pl-PL"/>
              </w:rPr>
              <w:t xml:space="preserve">a </w:t>
            </w:r>
            <w:r w:rsidR="00AF57A5" w:rsidRPr="0072192A">
              <w:rPr>
                <w:lang w:val="pl-PL"/>
              </w:rPr>
              <w:t>6</w:t>
            </w:r>
            <w:r w:rsidR="00511EB3" w:rsidRPr="0072192A">
              <w:rPr>
                <w:lang w:val="pl-PL"/>
              </w:rPr>
              <w:t xml:space="preserve"> i </w:t>
            </w:r>
            <w:r w:rsidR="00AF57A5" w:rsidRPr="0072192A">
              <w:rPr>
                <w:lang w:val="pl-PL"/>
              </w:rPr>
              <w:t>7</w:t>
            </w:r>
            <w:r w:rsidRPr="0072192A">
              <w:rPr>
                <w:lang w:val="pl-PL"/>
              </w:rPr>
              <w:t>: W trakcie 201</w:t>
            </w:r>
            <w:r w:rsidR="00AF57A5" w:rsidRPr="0072192A">
              <w:rPr>
                <w:lang w:val="pl-PL"/>
              </w:rPr>
              <w:t>9</w:t>
            </w:r>
            <w:r w:rsidRPr="0072192A">
              <w:rPr>
                <w:lang w:val="pl-PL"/>
              </w:rPr>
              <w:t>r. Powiatowy Urząd Pracy w Jędrzejowie występował do Wojewódzkiego Urzędu Pracy w Kielcach pełniącego rolę instytucji pośredniczącej 2 stopnia o wprowadzenie zmian do projekt</w:t>
            </w:r>
            <w:r w:rsidR="00511EB3" w:rsidRPr="0072192A">
              <w:rPr>
                <w:lang w:val="pl-PL"/>
              </w:rPr>
              <w:t>ów</w:t>
            </w:r>
            <w:r w:rsidRPr="0072192A">
              <w:rPr>
                <w:lang w:val="pl-PL"/>
              </w:rPr>
              <w:t xml:space="preserve"> w celu pełnego i efektywnego wykorzystania środków na</w:t>
            </w:r>
            <w:r w:rsidR="00511EB3" w:rsidRPr="0072192A">
              <w:rPr>
                <w:lang w:val="pl-PL"/>
              </w:rPr>
              <w:t xml:space="preserve"> ich</w:t>
            </w:r>
            <w:r w:rsidRPr="0072192A">
              <w:rPr>
                <w:lang w:val="pl-PL"/>
              </w:rPr>
              <w:t xml:space="preserve">  realizację</w:t>
            </w:r>
          </w:p>
          <w:p w14:paraId="1874A3DB" w14:textId="77777777" w:rsidR="00AD6899" w:rsidRPr="0072192A" w:rsidRDefault="00AD6899" w:rsidP="00131BF3">
            <w:pPr>
              <w:pStyle w:val="Tekstprzypisudolnego"/>
              <w:rPr>
                <w:lang w:val="pl-PL"/>
              </w:rPr>
            </w:pPr>
            <w:r w:rsidRPr="0072192A">
              <w:rPr>
                <w:lang w:val="pl-PL"/>
              </w:rPr>
              <w:t>Cel 1, zadania 1-</w:t>
            </w:r>
            <w:r w:rsidR="00AF57A5" w:rsidRPr="0072192A">
              <w:rPr>
                <w:lang w:val="pl-PL"/>
              </w:rPr>
              <w:t>7</w:t>
            </w:r>
            <w:r w:rsidRPr="0072192A">
              <w:rPr>
                <w:lang w:val="pl-PL"/>
              </w:rPr>
              <w:t>: W 201</w:t>
            </w:r>
            <w:r w:rsidR="00AF57A5" w:rsidRPr="0072192A">
              <w:rPr>
                <w:lang w:val="pl-PL"/>
              </w:rPr>
              <w:t>9</w:t>
            </w:r>
            <w:r w:rsidRPr="0072192A">
              <w:rPr>
                <w:lang w:val="pl-PL"/>
              </w:rPr>
              <w:t xml:space="preserve">r. wsparciem w ramach zadań  celu 1 objęto łącznie </w:t>
            </w:r>
            <w:r w:rsidR="00AF57A5" w:rsidRPr="0072192A">
              <w:rPr>
                <w:lang w:val="pl-PL"/>
              </w:rPr>
              <w:t>799</w:t>
            </w:r>
            <w:r w:rsidRPr="0072192A">
              <w:rPr>
                <w:lang w:val="pl-PL"/>
              </w:rPr>
              <w:t xml:space="preserve"> os</w:t>
            </w:r>
            <w:r w:rsidR="00511EB3" w:rsidRPr="0072192A">
              <w:rPr>
                <w:lang w:val="pl-PL"/>
              </w:rPr>
              <w:t>ób</w:t>
            </w:r>
            <w:r w:rsidRPr="0072192A">
              <w:rPr>
                <w:lang w:val="pl-PL"/>
              </w:rPr>
              <w:t xml:space="preserve">  bezrobotn</w:t>
            </w:r>
            <w:r w:rsidR="00511EB3" w:rsidRPr="0072192A">
              <w:rPr>
                <w:lang w:val="pl-PL"/>
              </w:rPr>
              <w:t>ych</w:t>
            </w:r>
            <w:r w:rsidRPr="0072192A">
              <w:rPr>
                <w:lang w:val="pl-PL"/>
              </w:rPr>
              <w:t>.</w:t>
            </w:r>
          </w:p>
          <w:p w14:paraId="4DBEC6E6" w14:textId="77777777" w:rsidR="00AD6899" w:rsidRPr="0072192A" w:rsidRDefault="00AD6899" w:rsidP="00131BF3">
            <w:pPr>
              <w:pStyle w:val="Tekstprzypisudolnego"/>
              <w:rPr>
                <w:lang w:val="pl-PL"/>
              </w:rPr>
            </w:pPr>
            <w:r w:rsidRPr="0072192A">
              <w:rPr>
                <w:lang w:val="pl-PL"/>
              </w:rPr>
              <w:t xml:space="preserve"> Na realizację powyższych zadań wydatkowano w 201</w:t>
            </w:r>
            <w:r w:rsidR="002C7631" w:rsidRPr="0072192A">
              <w:rPr>
                <w:lang w:val="pl-PL"/>
              </w:rPr>
              <w:t>9</w:t>
            </w:r>
            <w:r w:rsidRPr="0072192A">
              <w:rPr>
                <w:lang w:val="pl-PL"/>
              </w:rPr>
              <w:t xml:space="preserve">r łącznie kwotę  </w:t>
            </w:r>
            <w:r w:rsidR="0072192A" w:rsidRPr="0072192A">
              <w:rPr>
                <w:b/>
                <w:bCs/>
                <w:lang w:val="pl-PL"/>
              </w:rPr>
              <w:t>4 537 058</w:t>
            </w:r>
            <w:r w:rsidRPr="0072192A">
              <w:rPr>
                <w:b/>
                <w:lang w:val="pl-PL"/>
              </w:rPr>
              <w:t>,</w:t>
            </w:r>
            <w:r w:rsidR="00277BD2" w:rsidRPr="0072192A">
              <w:rPr>
                <w:b/>
                <w:lang w:val="pl-PL"/>
              </w:rPr>
              <w:t>0</w:t>
            </w:r>
            <w:r w:rsidRPr="0072192A">
              <w:rPr>
                <w:b/>
                <w:lang w:val="pl-PL"/>
              </w:rPr>
              <w:t>0  zł</w:t>
            </w:r>
            <w:r w:rsidRPr="0072192A">
              <w:rPr>
                <w:lang w:val="pl-PL"/>
              </w:rPr>
              <w:t>, z tego;</w:t>
            </w:r>
          </w:p>
          <w:p w14:paraId="2AE14431" w14:textId="77777777" w:rsidR="00AD6899" w:rsidRPr="0072192A" w:rsidRDefault="00AD6899" w:rsidP="00131BF3">
            <w:pPr>
              <w:pStyle w:val="Tekstprzypisudolnego"/>
              <w:rPr>
                <w:lang w:val="pl-PL"/>
              </w:rPr>
            </w:pPr>
            <w:r w:rsidRPr="0072192A">
              <w:rPr>
                <w:lang w:val="pl-PL"/>
              </w:rPr>
              <w:t xml:space="preserve">  </w:t>
            </w:r>
            <w:r w:rsidR="0072192A" w:rsidRPr="0072192A">
              <w:rPr>
                <w:lang w:val="pl-PL"/>
              </w:rPr>
              <w:t>1 986 336</w:t>
            </w:r>
            <w:r w:rsidR="00277BD2" w:rsidRPr="0072192A">
              <w:rPr>
                <w:lang w:val="pl-PL"/>
              </w:rPr>
              <w:t>,00</w:t>
            </w:r>
            <w:r w:rsidRPr="0072192A">
              <w:rPr>
                <w:lang w:val="pl-PL"/>
              </w:rPr>
              <w:t xml:space="preserve"> zł środki Funduszu Pracy przyznane wg algorytmu,</w:t>
            </w:r>
          </w:p>
          <w:p w14:paraId="1F01CF17" w14:textId="77777777" w:rsidR="00AD6899" w:rsidRPr="0072192A" w:rsidRDefault="00AD6899" w:rsidP="00131BF3">
            <w:pPr>
              <w:pStyle w:val="Tekstprzypisudolnego"/>
              <w:rPr>
                <w:lang w:val="pl-PL"/>
              </w:rPr>
            </w:pPr>
            <w:r w:rsidRPr="0072192A">
              <w:rPr>
                <w:lang w:val="pl-PL"/>
              </w:rPr>
              <w:t xml:space="preserve">  </w:t>
            </w:r>
            <w:r w:rsidR="0072192A" w:rsidRPr="0072192A">
              <w:rPr>
                <w:lang w:val="pl-PL"/>
              </w:rPr>
              <w:t>1 590 357</w:t>
            </w:r>
            <w:r w:rsidRPr="0072192A">
              <w:rPr>
                <w:lang w:val="pl-PL"/>
              </w:rPr>
              <w:t>,</w:t>
            </w:r>
            <w:r w:rsidR="00277BD2" w:rsidRPr="0072192A">
              <w:rPr>
                <w:lang w:val="pl-PL"/>
              </w:rPr>
              <w:t>00</w:t>
            </w:r>
            <w:r w:rsidRPr="0072192A">
              <w:rPr>
                <w:lang w:val="pl-PL"/>
              </w:rPr>
              <w:t xml:space="preserve"> zł środki Europejskiego Funduszu Społecznego w ramach Programu Operacyjnego Wiedza Edukacja Rozwój</w:t>
            </w:r>
          </w:p>
          <w:p w14:paraId="23725D2E" w14:textId="77777777" w:rsidR="00AD6899" w:rsidRPr="0072192A" w:rsidRDefault="00AD6899" w:rsidP="00131BF3">
            <w:pPr>
              <w:pStyle w:val="Tekstprzypisudolnego"/>
              <w:rPr>
                <w:lang w:val="pl-PL"/>
              </w:rPr>
            </w:pPr>
            <w:r w:rsidRPr="0072192A">
              <w:rPr>
                <w:lang w:val="pl-PL"/>
              </w:rPr>
              <w:t xml:space="preserve">  </w:t>
            </w:r>
            <w:r w:rsidR="0072192A">
              <w:rPr>
                <w:lang w:val="pl-PL"/>
              </w:rPr>
              <w:t xml:space="preserve">  </w:t>
            </w:r>
            <w:r w:rsidR="00277BD2" w:rsidRPr="0072192A">
              <w:rPr>
                <w:lang w:val="pl-PL"/>
              </w:rPr>
              <w:t xml:space="preserve"> </w:t>
            </w:r>
            <w:r w:rsidR="0072192A">
              <w:rPr>
                <w:lang w:val="pl-PL"/>
              </w:rPr>
              <w:t>729 345,0</w:t>
            </w:r>
            <w:r w:rsidR="00277BD2" w:rsidRPr="0072192A">
              <w:rPr>
                <w:lang w:val="pl-PL"/>
              </w:rPr>
              <w:t>0</w:t>
            </w:r>
            <w:r w:rsidRPr="0072192A">
              <w:rPr>
                <w:lang w:val="pl-PL"/>
              </w:rPr>
              <w:t xml:space="preserve"> zł środki Europejskiego Funduszu Społecznego w ramach Regionalnego Programu Operacyjnego Województwa Świętokrzyskiego</w:t>
            </w:r>
          </w:p>
          <w:p w14:paraId="756D6D8C" w14:textId="77777777" w:rsidR="00AD6899" w:rsidRPr="0072192A" w:rsidRDefault="00AD6899" w:rsidP="0028278A">
            <w:pPr>
              <w:pStyle w:val="Tekstprzypisudolnego"/>
              <w:rPr>
                <w:lang w:val="pl-PL"/>
              </w:rPr>
            </w:pPr>
            <w:r w:rsidRPr="0072192A">
              <w:rPr>
                <w:lang w:val="pl-PL"/>
              </w:rPr>
              <w:t xml:space="preserve">  </w:t>
            </w:r>
            <w:r w:rsidR="0072192A">
              <w:rPr>
                <w:lang w:val="pl-PL"/>
              </w:rPr>
              <w:t xml:space="preserve">   321 000</w:t>
            </w:r>
            <w:r w:rsidRPr="0072192A">
              <w:rPr>
                <w:lang w:val="pl-PL"/>
              </w:rPr>
              <w:t>,</w:t>
            </w:r>
            <w:r w:rsidR="00277BD2" w:rsidRPr="0072192A">
              <w:rPr>
                <w:lang w:val="pl-PL"/>
              </w:rPr>
              <w:t>00</w:t>
            </w:r>
            <w:r w:rsidRPr="0072192A">
              <w:rPr>
                <w:lang w:val="pl-PL"/>
              </w:rPr>
              <w:t xml:space="preserve"> zł środki Funduszu Pracy pozyskane z rezerwy Ministra Rodziny, Pracy i Polityki Społecznej,</w:t>
            </w:r>
            <w:bookmarkStart w:id="18" w:name="_Hlk8973272"/>
            <w:r w:rsidR="00930E0C" w:rsidRPr="0072192A">
              <w:rPr>
                <w:lang w:val="pl-PL"/>
              </w:rPr>
              <w:t>.</w:t>
            </w:r>
            <w:r w:rsidRPr="0072192A">
              <w:rPr>
                <w:lang w:val="pl-PL"/>
              </w:rPr>
              <w:t xml:space="preserve"> </w:t>
            </w:r>
            <w:bookmarkEnd w:id="18"/>
          </w:p>
        </w:tc>
      </w:tr>
      <w:tr w:rsidR="00AD6899" w:rsidRPr="00F9227B" w14:paraId="100032DF" w14:textId="77777777" w:rsidTr="00AD6899">
        <w:trPr>
          <w:trHeight w:val="461"/>
        </w:trPr>
        <w:tc>
          <w:tcPr>
            <w:tcW w:w="14533" w:type="dxa"/>
            <w:gridSpan w:val="14"/>
            <w:tcBorders>
              <w:top w:val="single" w:sz="4" w:space="0" w:color="auto"/>
              <w:left w:val="single" w:sz="4" w:space="0" w:color="auto"/>
              <w:bottom w:val="nil"/>
            </w:tcBorders>
            <w:vAlign w:val="center"/>
          </w:tcPr>
          <w:p w14:paraId="4FA88B98" w14:textId="77777777" w:rsidR="00AD6899" w:rsidRPr="00722B97" w:rsidRDefault="00AD6899" w:rsidP="0028278A">
            <w:pPr>
              <w:ind w:left="46"/>
              <w:rPr>
                <w:b/>
                <w:szCs w:val="28"/>
              </w:rPr>
            </w:pPr>
            <w:r w:rsidRPr="00722B97">
              <w:rPr>
                <w:b/>
                <w:szCs w:val="28"/>
              </w:rPr>
              <w:t>Cel II. Tworzenie korzystnych warunków rozwoju przedsiębiorczości</w:t>
            </w:r>
          </w:p>
        </w:tc>
      </w:tr>
      <w:tr w:rsidR="00AD6899" w:rsidRPr="00F9227B" w14:paraId="3EAA877D" w14:textId="77777777" w:rsidTr="00BC5D9C">
        <w:trPr>
          <w:trHeight w:val="767"/>
        </w:trPr>
        <w:tc>
          <w:tcPr>
            <w:tcW w:w="691" w:type="dxa"/>
            <w:gridSpan w:val="2"/>
            <w:tcBorders>
              <w:top w:val="single" w:sz="4" w:space="0" w:color="auto"/>
              <w:left w:val="single" w:sz="4" w:space="0" w:color="auto"/>
              <w:bottom w:val="single" w:sz="4" w:space="0" w:color="auto"/>
              <w:right w:val="single" w:sz="4" w:space="0" w:color="auto"/>
            </w:tcBorders>
            <w:vAlign w:val="center"/>
          </w:tcPr>
          <w:p w14:paraId="72AC47A9" w14:textId="5C6B4D00" w:rsidR="00AD6899" w:rsidRPr="00722B97" w:rsidRDefault="00B55194" w:rsidP="0028278A">
            <w:pPr>
              <w:jc w:val="center"/>
              <w:rPr>
                <w:b/>
                <w:sz w:val="20"/>
              </w:rPr>
            </w:pPr>
            <w:r w:rsidRPr="0072192A">
              <w:rPr>
                <w:noProof/>
              </w:rPr>
              <mc:AlternateContent>
                <mc:Choice Requires="wps">
                  <w:drawing>
                    <wp:anchor distT="0" distB="0" distL="114300" distR="114300" simplePos="0" relativeHeight="251659264" behindDoc="0" locked="0" layoutInCell="1" allowOverlap="1" wp14:anchorId="2555EA98" wp14:editId="19417B92">
                      <wp:simplePos x="0" y="0"/>
                      <wp:positionH relativeFrom="column">
                        <wp:posOffset>-474980</wp:posOffset>
                      </wp:positionH>
                      <wp:positionV relativeFrom="paragraph">
                        <wp:posOffset>-171450</wp:posOffset>
                      </wp:positionV>
                      <wp:extent cx="362585" cy="401955"/>
                      <wp:effectExtent l="0" t="0" r="0" b="0"/>
                      <wp:wrapNone/>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0E0DD0" w14:textId="77777777" w:rsidR="006408BB" w:rsidRDefault="006408BB" w:rsidP="007B6069">
                                  <w:r>
                                    <w:rPr>
                                      <w:sz w:val="24"/>
                                    </w:rPr>
                                    <w:t>22</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7.4pt;margin-top:-13.5pt;width:28.55pt;height:3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b6hg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" stroked="f">
                      <v:textbox style="layout-flow:vertical;mso-fit-shape-to-text:t">
                        <w:txbxContent>
                          <w:p w14:paraId="7B0E0DD0" w14:textId="77777777" w:rsidR="006408BB" w:rsidRDefault="006408BB" w:rsidP="007B6069">
                            <w:r>
                              <w:rPr>
                                <w:sz w:val="24"/>
                              </w:rPr>
                              <w:t>22</w:t>
                            </w:r>
                          </w:p>
                        </w:txbxContent>
                      </v:textbox>
                    </v:shape>
                  </w:pict>
                </mc:Fallback>
              </mc:AlternateContent>
            </w:r>
            <w:r w:rsidR="00AD6899" w:rsidRPr="00722B97">
              <w:rPr>
                <w:b/>
                <w:sz w:val="20"/>
              </w:rPr>
              <w:t>1.</w:t>
            </w:r>
          </w:p>
        </w:tc>
        <w:tc>
          <w:tcPr>
            <w:tcW w:w="6579" w:type="dxa"/>
            <w:gridSpan w:val="2"/>
            <w:tcBorders>
              <w:top w:val="single" w:sz="4" w:space="0" w:color="auto"/>
              <w:left w:val="single" w:sz="4" w:space="0" w:color="auto"/>
            </w:tcBorders>
            <w:vAlign w:val="center"/>
          </w:tcPr>
          <w:p w14:paraId="56461681" w14:textId="77777777" w:rsidR="00AD6899" w:rsidRPr="00722B97" w:rsidRDefault="00AD6899" w:rsidP="008E1E1F">
            <w:pPr>
              <w:ind w:left="46" w:hanging="46"/>
              <w:jc w:val="both"/>
              <w:rPr>
                <w:sz w:val="20"/>
              </w:rPr>
            </w:pPr>
            <w:r w:rsidRPr="00722B97">
              <w:rPr>
                <w:sz w:val="20"/>
              </w:rPr>
              <w:t>Aktywizacja zawodowa bezrobotnych poprzez realizację instrumentów i usług wymienionych w ustawie o promocji zatrudnienia i instytucjach rynku pracy,</w:t>
            </w:r>
            <w:r w:rsidR="008E1E1F">
              <w:rPr>
                <w:sz w:val="20"/>
              </w:rPr>
              <w:t xml:space="preserve">     </w:t>
            </w:r>
            <w:r w:rsidRPr="00722B97">
              <w:rPr>
                <w:sz w:val="20"/>
              </w:rPr>
              <w:t xml:space="preserve"> w ramach środków Funduszu Pracy przyznanych algorytmem:</w:t>
            </w:r>
          </w:p>
        </w:tc>
        <w:tc>
          <w:tcPr>
            <w:tcW w:w="1296" w:type="dxa"/>
            <w:gridSpan w:val="2"/>
            <w:vAlign w:val="center"/>
          </w:tcPr>
          <w:p w14:paraId="59DA334B" w14:textId="77777777" w:rsidR="00AD6899" w:rsidRPr="00722B97" w:rsidRDefault="00AD6899" w:rsidP="0028278A">
            <w:pPr>
              <w:jc w:val="center"/>
              <w:rPr>
                <w:sz w:val="20"/>
              </w:rPr>
            </w:pPr>
            <w:r w:rsidRPr="00722B97">
              <w:rPr>
                <w:sz w:val="20"/>
              </w:rPr>
              <w:t xml:space="preserve">Objęcie wsparciem    </w:t>
            </w:r>
            <w:r w:rsidR="00CE762C" w:rsidRPr="00CE762C">
              <w:rPr>
                <w:b/>
                <w:bCs/>
                <w:sz w:val="20"/>
              </w:rPr>
              <w:t>4</w:t>
            </w:r>
            <w:r w:rsidRPr="00CE762C">
              <w:rPr>
                <w:b/>
                <w:bCs/>
                <w:sz w:val="20"/>
              </w:rPr>
              <w:t xml:space="preserve"> </w:t>
            </w:r>
            <w:r w:rsidR="00BC5D9C" w:rsidRPr="00CE762C">
              <w:rPr>
                <w:b/>
                <w:bCs/>
                <w:sz w:val="20"/>
              </w:rPr>
              <w:t>o</w:t>
            </w:r>
            <w:r w:rsidR="00BC5D9C">
              <w:rPr>
                <w:b/>
                <w:sz w:val="20"/>
              </w:rPr>
              <w:t>s</w:t>
            </w:r>
            <w:r w:rsidR="00B438CE">
              <w:rPr>
                <w:b/>
                <w:sz w:val="20"/>
              </w:rPr>
              <w:t>o</w:t>
            </w:r>
            <w:r w:rsidR="00BC5D9C">
              <w:rPr>
                <w:b/>
                <w:sz w:val="20"/>
              </w:rPr>
              <w:t>b</w:t>
            </w:r>
            <w:r w:rsidR="00B438CE">
              <w:rPr>
                <w:b/>
                <w:sz w:val="20"/>
              </w:rPr>
              <w:t>y</w:t>
            </w:r>
          </w:p>
        </w:tc>
        <w:tc>
          <w:tcPr>
            <w:tcW w:w="1523" w:type="dxa"/>
            <w:gridSpan w:val="2"/>
            <w:vAlign w:val="center"/>
          </w:tcPr>
          <w:p w14:paraId="22EEBBAF" w14:textId="77777777" w:rsidR="00AD6899" w:rsidRPr="00722B97" w:rsidRDefault="00AD6899" w:rsidP="0028278A">
            <w:pPr>
              <w:jc w:val="center"/>
              <w:rPr>
                <w:b/>
                <w:sz w:val="20"/>
              </w:rPr>
            </w:pPr>
            <w:r w:rsidRPr="00722B97">
              <w:rPr>
                <w:b/>
                <w:sz w:val="20"/>
              </w:rPr>
              <w:t>100,0 %</w:t>
            </w:r>
          </w:p>
        </w:tc>
        <w:tc>
          <w:tcPr>
            <w:tcW w:w="1529" w:type="dxa"/>
            <w:gridSpan w:val="2"/>
            <w:vAlign w:val="center"/>
          </w:tcPr>
          <w:p w14:paraId="3BA2F095" w14:textId="77777777" w:rsidR="00AD6899" w:rsidRPr="00BC5D9C" w:rsidRDefault="00960002" w:rsidP="0028278A">
            <w:pPr>
              <w:jc w:val="center"/>
              <w:rPr>
                <w:b/>
                <w:color w:val="FF0000"/>
                <w:sz w:val="20"/>
              </w:rPr>
            </w:pPr>
            <w:r>
              <w:rPr>
                <w:b/>
                <w:sz w:val="20"/>
              </w:rPr>
              <w:t>2 osoby</w:t>
            </w:r>
          </w:p>
        </w:tc>
        <w:tc>
          <w:tcPr>
            <w:tcW w:w="1387" w:type="dxa"/>
            <w:gridSpan w:val="2"/>
            <w:vAlign w:val="center"/>
          </w:tcPr>
          <w:p w14:paraId="74F44CF5" w14:textId="77777777" w:rsidR="00AD6899" w:rsidRPr="0060042D" w:rsidRDefault="0060042D" w:rsidP="0028278A">
            <w:pPr>
              <w:jc w:val="center"/>
              <w:rPr>
                <w:b/>
                <w:sz w:val="20"/>
              </w:rPr>
            </w:pPr>
            <w:r w:rsidRPr="0060042D">
              <w:rPr>
                <w:b/>
                <w:sz w:val="20"/>
              </w:rPr>
              <w:t>100,00</w:t>
            </w:r>
            <w:r w:rsidR="00AD6899" w:rsidRPr="0060042D">
              <w:rPr>
                <w:b/>
                <w:sz w:val="20"/>
              </w:rPr>
              <w:t>%</w:t>
            </w:r>
          </w:p>
        </w:tc>
        <w:tc>
          <w:tcPr>
            <w:tcW w:w="1528" w:type="dxa"/>
            <w:gridSpan w:val="2"/>
            <w:vAlign w:val="center"/>
          </w:tcPr>
          <w:p w14:paraId="5B39421F" w14:textId="77777777" w:rsidR="00AD6899" w:rsidRPr="0060042D" w:rsidRDefault="0060042D" w:rsidP="0028278A">
            <w:pPr>
              <w:jc w:val="center"/>
              <w:rPr>
                <w:b/>
                <w:sz w:val="20"/>
              </w:rPr>
            </w:pPr>
            <w:r w:rsidRPr="0060042D">
              <w:rPr>
                <w:b/>
                <w:sz w:val="20"/>
              </w:rPr>
              <w:t>-</w:t>
            </w:r>
          </w:p>
        </w:tc>
      </w:tr>
      <w:tr w:rsidR="00AD6899" w:rsidRPr="00F9227B" w14:paraId="3C52E20E" w14:textId="77777777" w:rsidTr="00BC5D9C">
        <w:trPr>
          <w:trHeight w:val="1401"/>
        </w:trPr>
        <w:tc>
          <w:tcPr>
            <w:tcW w:w="691" w:type="dxa"/>
            <w:gridSpan w:val="2"/>
            <w:tcBorders>
              <w:top w:val="single" w:sz="4" w:space="0" w:color="auto"/>
              <w:left w:val="single" w:sz="4" w:space="0" w:color="auto"/>
              <w:bottom w:val="single" w:sz="4" w:space="0" w:color="auto"/>
              <w:right w:val="single" w:sz="4" w:space="0" w:color="auto"/>
            </w:tcBorders>
            <w:vAlign w:val="center"/>
          </w:tcPr>
          <w:p w14:paraId="2F1C934A" w14:textId="77777777" w:rsidR="00AD6899" w:rsidRPr="00506324" w:rsidRDefault="00AD6899" w:rsidP="0028278A">
            <w:pPr>
              <w:jc w:val="center"/>
              <w:rPr>
                <w:sz w:val="20"/>
              </w:rPr>
            </w:pPr>
            <w:r w:rsidRPr="00506324">
              <w:rPr>
                <w:sz w:val="20"/>
              </w:rPr>
              <w:lastRenderedPageBreak/>
              <w:t>1.1</w:t>
            </w:r>
          </w:p>
        </w:tc>
        <w:tc>
          <w:tcPr>
            <w:tcW w:w="3365" w:type="dxa"/>
            <w:tcBorders>
              <w:left w:val="single" w:sz="4" w:space="0" w:color="auto"/>
              <w:bottom w:val="single" w:sz="4" w:space="0" w:color="auto"/>
              <w:right w:val="single" w:sz="4" w:space="0" w:color="auto"/>
            </w:tcBorders>
            <w:vAlign w:val="center"/>
          </w:tcPr>
          <w:p w14:paraId="764B3F4B" w14:textId="77777777" w:rsidR="00AD6899" w:rsidRPr="00506324" w:rsidRDefault="00AD6899" w:rsidP="0028278A">
            <w:pPr>
              <w:rPr>
                <w:sz w:val="20"/>
              </w:rPr>
            </w:pPr>
            <w:r w:rsidRPr="00506324">
              <w:rPr>
                <w:sz w:val="20"/>
              </w:rPr>
              <w:t>Refundacja kosztów wyposażenia lub doposażenia stanowiska pracy dla skierowanego bezrobotnego</w:t>
            </w:r>
          </w:p>
        </w:tc>
        <w:tc>
          <w:tcPr>
            <w:tcW w:w="3214" w:type="dxa"/>
            <w:tcBorders>
              <w:left w:val="single" w:sz="4" w:space="0" w:color="auto"/>
            </w:tcBorders>
            <w:vAlign w:val="center"/>
          </w:tcPr>
          <w:p w14:paraId="3FC8100A" w14:textId="77777777" w:rsidR="00AD6899" w:rsidRPr="00506324" w:rsidRDefault="00AD6899" w:rsidP="0028278A">
            <w:pPr>
              <w:ind w:left="2"/>
              <w:rPr>
                <w:sz w:val="20"/>
              </w:rPr>
            </w:pPr>
            <w:r w:rsidRPr="00506324">
              <w:rPr>
                <w:sz w:val="20"/>
              </w:rPr>
              <w:t>Tworzenie dodatkowych miejsc pracy w ramach refundacji pracodawcom kosztów wyposażenia lub doposażenia stanowiska pracy dla skierowanego bezrobotnego</w:t>
            </w:r>
          </w:p>
        </w:tc>
        <w:tc>
          <w:tcPr>
            <w:tcW w:w="1296" w:type="dxa"/>
            <w:gridSpan w:val="2"/>
            <w:vAlign w:val="center"/>
          </w:tcPr>
          <w:p w14:paraId="791C29C5" w14:textId="77777777" w:rsidR="00AD6899" w:rsidRPr="00506324" w:rsidRDefault="00CE762C" w:rsidP="0028278A">
            <w:pPr>
              <w:jc w:val="center"/>
              <w:rPr>
                <w:sz w:val="20"/>
              </w:rPr>
            </w:pPr>
            <w:r>
              <w:rPr>
                <w:sz w:val="20"/>
              </w:rPr>
              <w:t>2 o</w:t>
            </w:r>
            <w:r w:rsidR="0072192A">
              <w:rPr>
                <w:sz w:val="20"/>
              </w:rPr>
              <w:t>soby</w:t>
            </w:r>
          </w:p>
        </w:tc>
        <w:tc>
          <w:tcPr>
            <w:tcW w:w="1523" w:type="dxa"/>
            <w:gridSpan w:val="2"/>
            <w:vAlign w:val="center"/>
          </w:tcPr>
          <w:p w14:paraId="487B581D" w14:textId="77777777" w:rsidR="00AD6899" w:rsidRPr="00506324" w:rsidRDefault="00AD6899" w:rsidP="0028278A">
            <w:pPr>
              <w:jc w:val="center"/>
              <w:rPr>
                <w:sz w:val="20"/>
              </w:rPr>
            </w:pPr>
          </w:p>
        </w:tc>
        <w:tc>
          <w:tcPr>
            <w:tcW w:w="1529" w:type="dxa"/>
            <w:gridSpan w:val="2"/>
            <w:vAlign w:val="center"/>
          </w:tcPr>
          <w:p w14:paraId="3EF01997" w14:textId="77777777" w:rsidR="00AD6899" w:rsidRPr="00506324" w:rsidRDefault="00960002" w:rsidP="0028278A">
            <w:pPr>
              <w:jc w:val="center"/>
              <w:rPr>
                <w:sz w:val="20"/>
              </w:rPr>
            </w:pPr>
            <w:r>
              <w:rPr>
                <w:sz w:val="20"/>
              </w:rPr>
              <w:t>20</w:t>
            </w:r>
            <w:r w:rsidR="0072192A">
              <w:rPr>
                <w:sz w:val="20"/>
              </w:rPr>
              <w:t xml:space="preserve"> osób</w:t>
            </w:r>
            <w:r w:rsidR="00AD6899" w:rsidRPr="00506324">
              <w:rPr>
                <w:sz w:val="20"/>
              </w:rPr>
              <w:t>*</w:t>
            </w:r>
          </w:p>
        </w:tc>
        <w:tc>
          <w:tcPr>
            <w:tcW w:w="1387" w:type="dxa"/>
            <w:gridSpan w:val="2"/>
            <w:vAlign w:val="center"/>
          </w:tcPr>
          <w:p w14:paraId="1C129385" w14:textId="77777777" w:rsidR="00AD6899" w:rsidRPr="00506324" w:rsidRDefault="00AD6899" w:rsidP="0028278A">
            <w:pPr>
              <w:jc w:val="center"/>
            </w:pPr>
          </w:p>
        </w:tc>
        <w:tc>
          <w:tcPr>
            <w:tcW w:w="1528" w:type="dxa"/>
            <w:gridSpan w:val="2"/>
            <w:vAlign w:val="center"/>
          </w:tcPr>
          <w:p w14:paraId="0FB20ABE" w14:textId="77777777" w:rsidR="00AD6899" w:rsidRPr="00506324" w:rsidRDefault="00272A0E" w:rsidP="0028278A">
            <w:pPr>
              <w:jc w:val="center"/>
              <w:rPr>
                <w:sz w:val="20"/>
              </w:rPr>
            </w:pPr>
            <w:r>
              <w:rPr>
                <w:sz w:val="20"/>
              </w:rPr>
              <w:t>-</w:t>
            </w:r>
          </w:p>
        </w:tc>
      </w:tr>
      <w:tr w:rsidR="00AD6899" w:rsidRPr="00F9227B" w14:paraId="3C7B6A30"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52B7146B" w14:textId="77777777" w:rsidR="00AD6899" w:rsidRPr="00506324" w:rsidRDefault="00AD6899" w:rsidP="0028278A">
            <w:pPr>
              <w:jc w:val="center"/>
              <w:rPr>
                <w:sz w:val="20"/>
              </w:rPr>
            </w:pPr>
            <w:r w:rsidRPr="00506324">
              <w:rPr>
                <w:sz w:val="20"/>
              </w:rPr>
              <w:t>1.2</w:t>
            </w:r>
          </w:p>
        </w:tc>
        <w:tc>
          <w:tcPr>
            <w:tcW w:w="3365" w:type="dxa"/>
            <w:tcBorders>
              <w:top w:val="single" w:sz="4" w:space="0" w:color="auto"/>
              <w:left w:val="single" w:sz="4" w:space="0" w:color="auto"/>
              <w:bottom w:val="single" w:sz="4" w:space="0" w:color="auto"/>
              <w:right w:val="single" w:sz="4" w:space="0" w:color="auto"/>
            </w:tcBorders>
            <w:vAlign w:val="center"/>
          </w:tcPr>
          <w:p w14:paraId="549724D6" w14:textId="77777777" w:rsidR="00AD6899" w:rsidRPr="00506324" w:rsidRDefault="00AD6899" w:rsidP="0028278A">
            <w:pPr>
              <w:rPr>
                <w:sz w:val="20"/>
              </w:rPr>
            </w:pPr>
            <w:r w:rsidRPr="00506324">
              <w:rPr>
                <w:sz w:val="20"/>
              </w:rPr>
              <w:t>Przyznanie jednorazowo środków  na podjęcie działalności gospodarczej wraz z pomocą prawną i doradztwem   w tym zakresie</w:t>
            </w:r>
          </w:p>
        </w:tc>
        <w:tc>
          <w:tcPr>
            <w:tcW w:w="3214" w:type="dxa"/>
            <w:tcBorders>
              <w:left w:val="single" w:sz="4" w:space="0" w:color="auto"/>
            </w:tcBorders>
            <w:vAlign w:val="center"/>
          </w:tcPr>
          <w:p w14:paraId="456D0906" w14:textId="77777777" w:rsidR="00AD6899" w:rsidRPr="00506324" w:rsidRDefault="00AD6899" w:rsidP="0028278A">
            <w:pPr>
              <w:ind w:left="2" w:hanging="2"/>
              <w:rPr>
                <w:sz w:val="20"/>
              </w:rPr>
            </w:pPr>
            <w:r w:rsidRPr="00506324">
              <w:rPr>
                <w:sz w:val="20"/>
              </w:rPr>
              <w:t xml:space="preserve">Udzielanie bezrobotnym i innym uprawnionym osobom pomocy </w:t>
            </w:r>
          </w:p>
          <w:p w14:paraId="02FFF882" w14:textId="77777777" w:rsidR="00AD6899" w:rsidRPr="00506324" w:rsidRDefault="00AD6899" w:rsidP="0028278A">
            <w:pPr>
              <w:ind w:left="2" w:hanging="2"/>
              <w:rPr>
                <w:sz w:val="20"/>
              </w:rPr>
            </w:pPr>
            <w:r w:rsidRPr="00506324">
              <w:rPr>
                <w:sz w:val="20"/>
              </w:rPr>
              <w:t>w podejmowaniu działalności na własny rachunek poprzez przyznawanie jednorazowo środków na jej podjęcie</w:t>
            </w:r>
          </w:p>
        </w:tc>
        <w:tc>
          <w:tcPr>
            <w:tcW w:w="1296" w:type="dxa"/>
            <w:gridSpan w:val="2"/>
            <w:vAlign w:val="center"/>
          </w:tcPr>
          <w:p w14:paraId="30ED5816" w14:textId="77777777" w:rsidR="00AD6899" w:rsidRPr="00506324" w:rsidRDefault="00CE762C" w:rsidP="0028278A">
            <w:pPr>
              <w:jc w:val="center"/>
              <w:rPr>
                <w:sz w:val="20"/>
              </w:rPr>
            </w:pPr>
            <w:r>
              <w:rPr>
                <w:sz w:val="20"/>
              </w:rPr>
              <w:t>2 osoby</w:t>
            </w:r>
          </w:p>
        </w:tc>
        <w:tc>
          <w:tcPr>
            <w:tcW w:w="1523" w:type="dxa"/>
            <w:gridSpan w:val="2"/>
            <w:vAlign w:val="center"/>
          </w:tcPr>
          <w:p w14:paraId="1C591B10" w14:textId="77777777" w:rsidR="00AD6899" w:rsidRPr="00506324" w:rsidRDefault="00AD6899" w:rsidP="0028278A">
            <w:pPr>
              <w:jc w:val="center"/>
              <w:rPr>
                <w:sz w:val="20"/>
              </w:rPr>
            </w:pPr>
          </w:p>
        </w:tc>
        <w:tc>
          <w:tcPr>
            <w:tcW w:w="1529" w:type="dxa"/>
            <w:gridSpan w:val="2"/>
            <w:vAlign w:val="center"/>
          </w:tcPr>
          <w:p w14:paraId="217001D7" w14:textId="77777777" w:rsidR="00AD6899" w:rsidRPr="00506324" w:rsidRDefault="0072192A" w:rsidP="0028278A">
            <w:pPr>
              <w:jc w:val="center"/>
              <w:rPr>
                <w:sz w:val="20"/>
              </w:rPr>
            </w:pPr>
            <w:r>
              <w:rPr>
                <w:sz w:val="20"/>
              </w:rPr>
              <w:t>2</w:t>
            </w:r>
            <w:r w:rsidR="00AD6899" w:rsidRPr="00506324">
              <w:rPr>
                <w:sz w:val="20"/>
              </w:rPr>
              <w:t xml:space="preserve"> os</w:t>
            </w:r>
            <w:r w:rsidR="00272A0E">
              <w:rPr>
                <w:sz w:val="20"/>
              </w:rPr>
              <w:t>o</w:t>
            </w:r>
            <w:r w:rsidR="00AD6899" w:rsidRPr="00506324">
              <w:rPr>
                <w:sz w:val="20"/>
              </w:rPr>
              <w:t>b</w:t>
            </w:r>
            <w:r w:rsidR="00272A0E">
              <w:rPr>
                <w:sz w:val="20"/>
              </w:rPr>
              <w:t>y</w:t>
            </w:r>
            <w:r w:rsidR="00AD6899" w:rsidRPr="00506324">
              <w:rPr>
                <w:sz w:val="20"/>
              </w:rPr>
              <w:t xml:space="preserve"> </w:t>
            </w:r>
          </w:p>
        </w:tc>
        <w:tc>
          <w:tcPr>
            <w:tcW w:w="1387" w:type="dxa"/>
            <w:gridSpan w:val="2"/>
            <w:vAlign w:val="center"/>
          </w:tcPr>
          <w:p w14:paraId="61036474" w14:textId="77777777" w:rsidR="00AD6899" w:rsidRPr="00506324" w:rsidRDefault="0072192A" w:rsidP="0028278A">
            <w:pPr>
              <w:jc w:val="center"/>
            </w:pPr>
            <w:r>
              <w:rPr>
                <w:sz w:val="18"/>
                <w:szCs w:val="18"/>
              </w:rPr>
              <w:t>O</w:t>
            </w:r>
            <w:r w:rsidR="00AD6899" w:rsidRPr="00506324">
              <w:rPr>
                <w:sz w:val="18"/>
                <w:szCs w:val="18"/>
              </w:rPr>
              <w:t>soby bezrobotne, którym przyznano środki rozpoczęły działalność gospodarczą</w:t>
            </w:r>
          </w:p>
        </w:tc>
        <w:tc>
          <w:tcPr>
            <w:tcW w:w="1528" w:type="dxa"/>
            <w:gridSpan w:val="2"/>
            <w:vAlign w:val="center"/>
          </w:tcPr>
          <w:p w14:paraId="5A319DB1" w14:textId="77777777" w:rsidR="00AD6899" w:rsidRPr="00506324" w:rsidRDefault="0072192A" w:rsidP="0028278A">
            <w:pPr>
              <w:jc w:val="center"/>
              <w:rPr>
                <w:sz w:val="20"/>
              </w:rPr>
            </w:pPr>
            <w:r>
              <w:rPr>
                <w:sz w:val="20"/>
              </w:rPr>
              <w:t>1</w:t>
            </w:r>
            <w:r w:rsidR="00272A0E">
              <w:rPr>
                <w:sz w:val="20"/>
              </w:rPr>
              <w:t>0</w:t>
            </w:r>
            <w:r w:rsidR="00AD6899" w:rsidRPr="00506324">
              <w:rPr>
                <w:sz w:val="20"/>
              </w:rPr>
              <w:t>0,0%</w:t>
            </w:r>
          </w:p>
        </w:tc>
      </w:tr>
      <w:tr w:rsidR="00AD6899" w:rsidRPr="00F9227B" w14:paraId="31C72427"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65A599F0" w14:textId="77777777" w:rsidR="00AD6899" w:rsidRPr="00167D49" w:rsidRDefault="0072192A" w:rsidP="0028278A">
            <w:pPr>
              <w:jc w:val="center"/>
              <w:rPr>
                <w:sz w:val="20"/>
              </w:rPr>
            </w:pPr>
            <w:r>
              <w:rPr>
                <w:sz w:val="20"/>
              </w:rPr>
              <w:t>2</w:t>
            </w:r>
          </w:p>
        </w:tc>
        <w:tc>
          <w:tcPr>
            <w:tcW w:w="6579" w:type="dxa"/>
            <w:gridSpan w:val="2"/>
            <w:tcBorders>
              <w:top w:val="single" w:sz="4" w:space="0" w:color="auto"/>
              <w:left w:val="single" w:sz="4" w:space="0" w:color="auto"/>
              <w:bottom w:val="single" w:sz="4" w:space="0" w:color="auto"/>
            </w:tcBorders>
            <w:vAlign w:val="center"/>
          </w:tcPr>
          <w:p w14:paraId="1D0F789C" w14:textId="77777777" w:rsidR="00AD6899" w:rsidRPr="00167D49" w:rsidRDefault="00AD6899" w:rsidP="008E1E1F">
            <w:pPr>
              <w:ind w:left="2" w:hanging="2"/>
              <w:jc w:val="both"/>
              <w:rPr>
                <w:sz w:val="20"/>
              </w:rPr>
            </w:pPr>
            <w:r w:rsidRPr="00167D49">
              <w:rPr>
                <w:sz w:val="20"/>
              </w:rPr>
              <w:t xml:space="preserve">Aktywizacja zawodowa bezrobotnych do 29 roku życia w ramach projektu pozakonkursowego </w:t>
            </w:r>
            <w:r w:rsidRPr="00167D49">
              <w:rPr>
                <w:b/>
                <w:sz w:val="20"/>
              </w:rPr>
              <w:t xml:space="preserve">„Aktywizacja osób młodych pozostających bez pracy </w:t>
            </w:r>
            <w:r w:rsidR="008E1E1F">
              <w:rPr>
                <w:b/>
                <w:sz w:val="20"/>
              </w:rPr>
              <w:t xml:space="preserve">                      </w:t>
            </w:r>
            <w:r w:rsidRPr="00167D49">
              <w:rPr>
                <w:b/>
                <w:sz w:val="20"/>
              </w:rPr>
              <w:t>w powiecie jędrzejowskim (</w:t>
            </w:r>
            <w:r w:rsidR="00CF0C5C">
              <w:rPr>
                <w:b/>
                <w:sz w:val="20"/>
              </w:rPr>
              <w:t>V</w:t>
            </w:r>
            <w:r w:rsidRPr="00167D49">
              <w:rPr>
                <w:b/>
                <w:sz w:val="20"/>
              </w:rPr>
              <w:t>)”</w:t>
            </w:r>
            <w:r w:rsidRPr="00167D49">
              <w:rPr>
                <w:sz w:val="20"/>
              </w:rPr>
              <w:t xml:space="preserve"> współfinansowanego ze środków Unii Europejskiej w ramach Europejskiego Funduszu Społecznego w ramach Programu Operacyjnego Wiedza Edukacja Rozwój poprzez </w:t>
            </w:r>
            <w:r w:rsidRPr="00167D49">
              <w:rPr>
                <w:b/>
                <w:sz w:val="20"/>
              </w:rPr>
              <w:t>przyznanie jednorazowo środków na podjęcie działalności gospodarczej wraz z pomocą prawną w tym zakresie</w:t>
            </w:r>
          </w:p>
        </w:tc>
        <w:tc>
          <w:tcPr>
            <w:tcW w:w="1296" w:type="dxa"/>
            <w:gridSpan w:val="2"/>
            <w:vAlign w:val="center"/>
          </w:tcPr>
          <w:p w14:paraId="7592CC24" w14:textId="77777777" w:rsidR="00AD6899" w:rsidRPr="00167D49" w:rsidRDefault="00AD6899" w:rsidP="0028278A">
            <w:pPr>
              <w:jc w:val="center"/>
              <w:rPr>
                <w:sz w:val="20"/>
              </w:rPr>
            </w:pPr>
            <w:r w:rsidRPr="00167D49">
              <w:rPr>
                <w:sz w:val="20"/>
              </w:rPr>
              <w:t>Objęcie</w:t>
            </w:r>
          </w:p>
          <w:p w14:paraId="1BAE6842" w14:textId="77777777" w:rsidR="00AD6899" w:rsidRPr="00167D49" w:rsidRDefault="00AD6899" w:rsidP="0028278A">
            <w:pPr>
              <w:jc w:val="center"/>
              <w:rPr>
                <w:sz w:val="20"/>
              </w:rPr>
            </w:pPr>
            <w:r w:rsidRPr="00167D49">
              <w:rPr>
                <w:sz w:val="20"/>
              </w:rPr>
              <w:t>wsparciem</w:t>
            </w:r>
          </w:p>
          <w:p w14:paraId="0CE2641A" w14:textId="77777777" w:rsidR="00AD6899" w:rsidRPr="00167D49" w:rsidRDefault="00CE762C" w:rsidP="0028278A">
            <w:pPr>
              <w:jc w:val="center"/>
              <w:rPr>
                <w:b/>
                <w:sz w:val="20"/>
              </w:rPr>
            </w:pPr>
            <w:r>
              <w:rPr>
                <w:b/>
                <w:sz w:val="20"/>
              </w:rPr>
              <w:t>30</w:t>
            </w:r>
            <w:r w:rsidR="00AD6899" w:rsidRPr="00167D49">
              <w:rPr>
                <w:b/>
                <w:sz w:val="20"/>
              </w:rPr>
              <w:t xml:space="preserve"> osób</w:t>
            </w:r>
          </w:p>
          <w:p w14:paraId="6426EECB" w14:textId="77777777" w:rsidR="00AD6899" w:rsidRPr="00167D49" w:rsidRDefault="00AD6899" w:rsidP="0028278A">
            <w:pPr>
              <w:ind w:hanging="641"/>
              <w:jc w:val="center"/>
              <w:rPr>
                <w:sz w:val="20"/>
              </w:rPr>
            </w:pPr>
          </w:p>
        </w:tc>
        <w:tc>
          <w:tcPr>
            <w:tcW w:w="1523" w:type="dxa"/>
            <w:gridSpan w:val="2"/>
            <w:vAlign w:val="center"/>
          </w:tcPr>
          <w:p w14:paraId="44A3C82C" w14:textId="77777777" w:rsidR="00AD6899" w:rsidRPr="00167D49" w:rsidRDefault="00AD6899" w:rsidP="0028278A">
            <w:pPr>
              <w:jc w:val="center"/>
              <w:rPr>
                <w:sz w:val="20"/>
              </w:rPr>
            </w:pPr>
            <w:r w:rsidRPr="00167D49">
              <w:rPr>
                <w:sz w:val="20"/>
              </w:rPr>
              <w:t>100,0%</w:t>
            </w:r>
          </w:p>
        </w:tc>
        <w:tc>
          <w:tcPr>
            <w:tcW w:w="1529" w:type="dxa"/>
            <w:gridSpan w:val="2"/>
            <w:vAlign w:val="center"/>
          </w:tcPr>
          <w:p w14:paraId="5A432570" w14:textId="77777777" w:rsidR="00AD6899" w:rsidRPr="00191FD2" w:rsidRDefault="0072192A" w:rsidP="0028278A">
            <w:pPr>
              <w:jc w:val="center"/>
              <w:rPr>
                <w:sz w:val="20"/>
              </w:rPr>
            </w:pPr>
            <w:r>
              <w:rPr>
                <w:sz w:val="20"/>
              </w:rPr>
              <w:t>3</w:t>
            </w:r>
            <w:r w:rsidR="00AD6899" w:rsidRPr="00191FD2">
              <w:rPr>
                <w:sz w:val="20"/>
              </w:rPr>
              <w:t>0 osób</w:t>
            </w:r>
          </w:p>
        </w:tc>
        <w:tc>
          <w:tcPr>
            <w:tcW w:w="1387" w:type="dxa"/>
            <w:gridSpan w:val="2"/>
            <w:vAlign w:val="center"/>
          </w:tcPr>
          <w:p w14:paraId="5D001147" w14:textId="77777777" w:rsidR="00AD6899" w:rsidRPr="00191FD2" w:rsidRDefault="00191FD2" w:rsidP="0028278A">
            <w:pPr>
              <w:jc w:val="center"/>
              <w:rPr>
                <w:sz w:val="18"/>
                <w:szCs w:val="18"/>
              </w:rPr>
            </w:pPr>
            <w:r w:rsidRPr="00191FD2">
              <w:rPr>
                <w:sz w:val="18"/>
                <w:szCs w:val="18"/>
              </w:rPr>
              <w:t>Wszystkie osoby bezrobotne, którym przyznano środki rozpoczęły działalność gospodarczą</w:t>
            </w:r>
          </w:p>
        </w:tc>
        <w:tc>
          <w:tcPr>
            <w:tcW w:w="1528" w:type="dxa"/>
            <w:gridSpan w:val="2"/>
            <w:vAlign w:val="center"/>
          </w:tcPr>
          <w:p w14:paraId="66A3B798" w14:textId="77777777" w:rsidR="00AD6899" w:rsidRPr="00191FD2" w:rsidRDefault="00AD6899" w:rsidP="0028278A">
            <w:pPr>
              <w:jc w:val="center"/>
              <w:rPr>
                <w:sz w:val="20"/>
              </w:rPr>
            </w:pPr>
            <w:r w:rsidRPr="00191FD2">
              <w:rPr>
                <w:sz w:val="20"/>
              </w:rPr>
              <w:t>100,0%</w:t>
            </w:r>
          </w:p>
        </w:tc>
      </w:tr>
      <w:tr w:rsidR="00AD6899" w:rsidRPr="00F9227B" w14:paraId="1EC3C6D4"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3FC2AF27" w14:textId="77777777" w:rsidR="00AD6899" w:rsidRPr="00167D49" w:rsidRDefault="0072192A" w:rsidP="0028278A">
            <w:pPr>
              <w:jc w:val="center"/>
              <w:rPr>
                <w:sz w:val="20"/>
              </w:rPr>
            </w:pPr>
            <w:r>
              <w:rPr>
                <w:sz w:val="20"/>
              </w:rPr>
              <w:t>3</w:t>
            </w:r>
            <w:r w:rsidR="00AD6899" w:rsidRPr="00167D49">
              <w:rPr>
                <w:sz w:val="20"/>
              </w:rPr>
              <w:t>.</w:t>
            </w:r>
          </w:p>
        </w:tc>
        <w:tc>
          <w:tcPr>
            <w:tcW w:w="6579" w:type="dxa"/>
            <w:gridSpan w:val="2"/>
            <w:tcBorders>
              <w:top w:val="single" w:sz="4" w:space="0" w:color="auto"/>
              <w:left w:val="single" w:sz="4" w:space="0" w:color="auto"/>
              <w:bottom w:val="single" w:sz="4" w:space="0" w:color="auto"/>
            </w:tcBorders>
            <w:vAlign w:val="center"/>
          </w:tcPr>
          <w:p w14:paraId="2AC653D8" w14:textId="77777777" w:rsidR="00AD6899" w:rsidRPr="00167D49" w:rsidRDefault="00AD6899" w:rsidP="003B680F">
            <w:pPr>
              <w:jc w:val="both"/>
              <w:rPr>
                <w:sz w:val="20"/>
              </w:rPr>
            </w:pPr>
            <w:r w:rsidRPr="00167D49">
              <w:rPr>
                <w:sz w:val="20"/>
              </w:rPr>
              <w:t xml:space="preserve">Aktywizacja zawodowa bezrobotnych powyżej 29  roku życia w ramach projektu pozakonkursowego </w:t>
            </w:r>
            <w:r w:rsidRPr="00167D49">
              <w:rPr>
                <w:b/>
                <w:bCs/>
                <w:sz w:val="20"/>
              </w:rPr>
              <w:t xml:space="preserve">„Aktywizacja zawodowa osób powyżej 29 roku życia pozostających bez pracy w powiecie jędrzejowskim </w:t>
            </w:r>
            <w:r w:rsidRPr="00167D49">
              <w:rPr>
                <w:b/>
                <w:sz w:val="20"/>
              </w:rPr>
              <w:t>(</w:t>
            </w:r>
            <w:r w:rsidR="00CF0C5C">
              <w:rPr>
                <w:b/>
                <w:sz w:val="20"/>
              </w:rPr>
              <w:t>V</w:t>
            </w:r>
            <w:r w:rsidRPr="00167D49">
              <w:rPr>
                <w:b/>
                <w:sz w:val="20"/>
              </w:rPr>
              <w:t>)”</w:t>
            </w:r>
            <w:r w:rsidRPr="00167D49">
              <w:rPr>
                <w:sz w:val="20"/>
              </w:rPr>
              <w:t xml:space="preserve"> współfinansowanego ze środków Unii Europejskiej w ramach Europejskiego Funduszu Społecznego w ramach Regionalnego Programu Operacyjnego Województwa Świętokrzyskiego poprzez realizację</w:t>
            </w:r>
          </w:p>
        </w:tc>
        <w:tc>
          <w:tcPr>
            <w:tcW w:w="1296" w:type="dxa"/>
            <w:gridSpan w:val="2"/>
            <w:vAlign w:val="center"/>
          </w:tcPr>
          <w:p w14:paraId="158B55CB" w14:textId="77777777" w:rsidR="00AD6899" w:rsidRPr="00167D49" w:rsidRDefault="00AD6899" w:rsidP="0028278A">
            <w:pPr>
              <w:jc w:val="center"/>
              <w:rPr>
                <w:sz w:val="20"/>
              </w:rPr>
            </w:pPr>
            <w:r w:rsidRPr="00167D49">
              <w:rPr>
                <w:sz w:val="20"/>
              </w:rPr>
              <w:t>Objęcie</w:t>
            </w:r>
          </w:p>
          <w:p w14:paraId="1D671BCC" w14:textId="77777777" w:rsidR="00AD6899" w:rsidRPr="00167D49" w:rsidRDefault="00AD6899" w:rsidP="0028278A">
            <w:pPr>
              <w:jc w:val="center"/>
              <w:rPr>
                <w:sz w:val="20"/>
              </w:rPr>
            </w:pPr>
            <w:r w:rsidRPr="00167D49">
              <w:rPr>
                <w:sz w:val="20"/>
              </w:rPr>
              <w:t>wsparciem</w:t>
            </w:r>
          </w:p>
          <w:p w14:paraId="17A22CCA" w14:textId="77777777" w:rsidR="00AD6899" w:rsidRPr="00167D49" w:rsidRDefault="00CE762C" w:rsidP="0028278A">
            <w:pPr>
              <w:jc w:val="center"/>
              <w:rPr>
                <w:b/>
                <w:sz w:val="20"/>
              </w:rPr>
            </w:pPr>
            <w:r>
              <w:rPr>
                <w:b/>
                <w:sz w:val="20"/>
              </w:rPr>
              <w:t>40</w:t>
            </w:r>
            <w:r w:rsidR="00AD6899" w:rsidRPr="00167D49">
              <w:rPr>
                <w:b/>
                <w:sz w:val="20"/>
              </w:rPr>
              <w:t xml:space="preserve">  o</w:t>
            </w:r>
            <w:r w:rsidR="00CF0C5C">
              <w:rPr>
                <w:b/>
                <w:sz w:val="20"/>
              </w:rPr>
              <w:t>sób</w:t>
            </w:r>
          </w:p>
          <w:p w14:paraId="439D0664" w14:textId="77777777" w:rsidR="00AD6899" w:rsidRPr="00167D49" w:rsidRDefault="00AD6899" w:rsidP="0028278A">
            <w:pPr>
              <w:ind w:hanging="641"/>
              <w:jc w:val="center"/>
              <w:rPr>
                <w:sz w:val="20"/>
              </w:rPr>
            </w:pPr>
          </w:p>
        </w:tc>
        <w:tc>
          <w:tcPr>
            <w:tcW w:w="1523" w:type="dxa"/>
            <w:gridSpan w:val="2"/>
            <w:vAlign w:val="center"/>
          </w:tcPr>
          <w:p w14:paraId="7A0B0F54" w14:textId="77777777" w:rsidR="00AD6899" w:rsidRPr="00167D49" w:rsidRDefault="00AD6899" w:rsidP="0028278A">
            <w:pPr>
              <w:jc w:val="center"/>
              <w:rPr>
                <w:sz w:val="20"/>
              </w:rPr>
            </w:pPr>
            <w:r w:rsidRPr="00167D49">
              <w:rPr>
                <w:sz w:val="20"/>
              </w:rPr>
              <w:t>100,0%</w:t>
            </w:r>
          </w:p>
        </w:tc>
        <w:tc>
          <w:tcPr>
            <w:tcW w:w="1529" w:type="dxa"/>
            <w:gridSpan w:val="2"/>
            <w:vAlign w:val="center"/>
          </w:tcPr>
          <w:p w14:paraId="15580407" w14:textId="77777777" w:rsidR="00AD6899" w:rsidRPr="00191FD2" w:rsidRDefault="0072192A" w:rsidP="0028278A">
            <w:pPr>
              <w:jc w:val="center"/>
              <w:rPr>
                <w:b/>
                <w:sz w:val="20"/>
              </w:rPr>
            </w:pPr>
            <w:r>
              <w:rPr>
                <w:b/>
                <w:sz w:val="20"/>
              </w:rPr>
              <w:t>4</w:t>
            </w:r>
            <w:r w:rsidR="00191FD2" w:rsidRPr="00191FD2">
              <w:rPr>
                <w:b/>
                <w:sz w:val="20"/>
              </w:rPr>
              <w:t>0 osób</w:t>
            </w:r>
            <w:r w:rsidR="00AD6899" w:rsidRPr="00191FD2">
              <w:rPr>
                <w:b/>
                <w:sz w:val="20"/>
              </w:rPr>
              <w:t xml:space="preserve"> </w:t>
            </w:r>
          </w:p>
        </w:tc>
        <w:tc>
          <w:tcPr>
            <w:tcW w:w="1387" w:type="dxa"/>
            <w:gridSpan w:val="2"/>
            <w:vAlign w:val="center"/>
          </w:tcPr>
          <w:p w14:paraId="6C9F336B" w14:textId="77777777" w:rsidR="00AD6899" w:rsidRPr="00191FD2" w:rsidRDefault="00AD6899" w:rsidP="0028278A">
            <w:pPr>
              <w:jc w:val="center"/>
              <w:rPr>
                <w:b/>
                <w:sz w:val="20"/>
              </w:rPr>
            </w:pPr>
          </w:p>
        </w:tc>
        <w:tc>
          <w:tcPr>
            <w:tcW w:w="1528" w:type="dxa"/>
            <w:gridSpan w:val="2"/>
            <w:vAlign w:val="center"/>
          </w:tcPr>
          <w:p w14:paraId="32847686" w14:textId="77777777" w:rsidR="00AD6899" w:rsidRPr="00191FD2" w:rsidRDefault="00191FD2" w:rsidP="0028278A">
            <w:pPr>
              <w:jc w:val="center"/>
              <w:rPr>
                <w:b/>
                <w:sz w:val="20"/>
              </w:rPr>
            </w:pPr>
            <w:r w:rsidRPr="00191FD2">
              <w:rPr>
                <w:b/>
                <w:sz w:val="20"/>
              </w:rPr>
              <w:t>100,00</w:t>
            </w:r>
            <w:r w:rsidR="00AD6899" w:rsidRPr="00191FD2">
              <w:rPr>
                <w:b/>
                <w:sz w:val="20"/>
              </w:rPr>
              <w:t>%</w:t>
            </w:r>
          </w:p>
        </w:tc>
      </w:tr>
      <w:tr w:rsidR="00CF0C5C" w:rsidRPr="00F9227B" w14:paraId="67CCF508" w14:textId="77777777" w:rsidTr="009B025F">
        <w:tc>
          <w:tcPr>
            <w:tcW w:w="691" w:type="dxa"/>
            <w:gridSpan w:val="2"/>
            <w:tcBorders>
              <w:top w:val="single" w:sz="4" w:space="0" w:color="auto"/>
              <w:left w:val="single" w:sz="4" w:space="0" w:color="auto"/>
              <w:bottom w:val="single" w:sz="4" w:space="0" w:color="auto"/>
              <w:right w:val="single" w:sz="4" w:space="0" w:color="auto"/>
            </w:tcBorders>
            <w:vAlign w:val="center"/>
          </w:tcPr>
          <w:p w14:paraId="57AF65D1" w14:textId="77777777" w:rsidR="00CF0C5C" w:rsidRPr="00167D49" w:rsidRDefault="0072192A" w:rsidP="00CF0C5C">
            <w:pPr>
              <w:rPr>
                <w:sz w:val="22"/>
                <w:szCs w:val="22"/>
              </w:rPr>
            </w:pPr>
            <w:r>
              <w:rPr>
                <w:sz w:val="22"/>
                <w:szCs w:val="22"/>
              </w:rPr>
              <w:t>3</w:t>
            </w:r>
            <w:r w:rsidR="00CF0C5C" w:rsidRPr="00167D49">
              <w:rPr>
                <w:sz w:val="22"/>
                <w:szCs w:val="22"/>
              </w:rPr>
              <w:t>.1</w:t>
            </w:r>
          </w:p>
        </w:tc>
        <w:tc>
          <w:tcPr>
            <w:tcW w:w="6579" w:type="dxa"/>
            <w:gridSpan w:val="2"/>
            <w:tcBorders>
              <w:top w:val="single" w:sz="4" w:space="0" w:color="auto"/>
              <w:left w:val="single" w:sz="4" w:space="0" w:color="auto"/>
              <w:bottom w:val="single" w:sz="4" w:space="0" w:color="auto"/>
            </w:tcBorders>
          </w:tcPr>
          <w:p w14:paraId="7EE1E29B" w14:textId="77777777" w:rsidR="00CF0C5C" w:rsidRDefault="00CF0C5C" w:rsidP="003B680F">
            <w:pPr>
              <w:ind w:left="2" w:hanging="2"/>
              <w:jc w:val="both"/>
              <w:rPr>
                <w:sz w:val="20"/>
              </w:rPr>
            </w:pPr>
          </w:p>
          <w:p w14:paraId="3ABF52CA" w14:textId="77777777" w:rsidR="00CF0C5C" w:rsidRDefault="00CF0C5C" w:rsidP="003B680F">
            <w:pPr>
              <w:ind w:left="2" w:hanging="2"/>
              <w:jc w:val="both"/>
              <w:rPr>
                <w:sz w:val="20"/>
              </w:rPr>
            </w:pPr>
          </w:p>
          <w:p w14:paraId="58D7DA3C" w14:textId="77777777" w:rsidR="00CF0C5C" w:rsidRDefault="00CF0C5C" w:rsidP="003B680F">
            <w:pPr>
              <w:ind w:left="2" w:hanging="2"/>
              <w:jc w:val="both"/>
              <w:rPr>
                <w:sz w:val="20"/>
              </w:rPr>
            </w:pPr>
          </w:p>
          <w:p w14:paraId="6BDC1B3E" w14:textId="77777777" w:rsidR="00CF0C5C" w:rsidRPr="00167D49" w:rsidRDefault="00CF0C5C" w:rsidP="003B680F">
            <w:pPr>
              <w:ind w:left="2" w:hanging="2"/>
              <w:jc w:val="both"/>
              <w:rPr>
                <w:sz w:val="20"/>
              </w:rPr>
            </w:pPr>
            <w:r w:rsidRPr="00167D49">
              <w:rPr>
                <w:sz w:val="20"/>
              </w:rPr>
              <w:t>Jednorazowe środki na podjęcie działalności gospodarczej wraz z pomocą prawną i doradztwem w tym zakresie</w:t>
            </w:r>
          </w:p>
        </w:tc>
        <w:tc>
          <w:tcPr>
            <w:tcW w:w="1296" w:type="dxa"/>
            <w:gridSpan w:val="2"/>
            <w:vAlign w:val="center"/>
          </w:tcPr>
          <w:p w14:paraId="760E057E" w14:textId="77777777" w:rsidR="00CF0C5C" w:rsidRPr="00167D49" w:rsidRDefault="00CE762C" w:rsidP="0028278A">
            <w:pPr>
              <w:jc w:val="center"/>
              <w:rPr>
                <w:sz w:val="20"/>
              </w:rPr>
            </w:pPr>
            <w:r>
              <w:rPr>
                <w:sz w:val="20"/>
              </w:rPr>
              <w:t>24</w:t>
            </w:r>
            <w:r w:rsidR="00CF0C5C" w:rsidRPr="00167D49">
              <w:rPr>
                <w:sz w:val="20"/>
              </w:rPr>
              <w:t xml:space="preserve"> os</w:t>
            </w:r>
            <w:r w:rsidR="0072192A">
              <w:rPr>
                <w:sz w:val="20"/>
              </w:rPr>
              <w:t>oby</w:t>
            </w:r>
          </w:p>
        </w:tc>
        <w:tc>
          <w:tcPr>
            <w:tcW w:w="1523" w:type="dxa"/>
            <w:gridSpan w:val="2"/>
            <w:vAlign w:val="center"/>
          </w:tcPr>
          <w:p w14:paraId="12F5A93D" w14:textId="77777777" w:rsidR="00CF0C5C" w:rsidRPr="00167D49" w:rsidRDefault="00CF0C5C" w:rsidP="0028278A">
            <w:pPr>
              <w:jc w:val="center"/>
              <w:rPr>
                <w:sz w:val="20"/>
              </w:rPr>
            </w:pPr>
          </w:p>
        </w:tc>
        <w:tc>
          <w:tcPr>
            <w:tcW w:w="1529" w:type="dxa"/>
            <w:gridSpan w:val="2"/>
            <w:vAlign w:val="center"/>
          </w:tcPr>
          <w:p w14:paraId="756A4360" w14:textId="77777777" w:rsidR="00CF0C5C" w:rsidRPr="00191FD2" w:rsidRDefault="0072192A" w:rsidP="0072192A">
            <w:pPr>
              <w:spacing w:line="480" w:lineRule="auto"/>
              <w:jc w:val="center"/>
              <w:rPr>
                <w:sz w:val="20"/>
              </w:rPr>
            </w:pPr>
            <w:r>
              <w:rPr>
                <w:sz w:val="20"/>
              </w:rPr>
              <w:t>24 osoby</w:t>
            </w:r>
          </w:p>
        </w:tc>
        <w:tc>
          <w:tcPr>
            <w:tcW w:w="1387" w:type="dxa"/>
            <w:gridSpan w:val="2"/>
            <w:vAlign w:val="center"/>
          </w:tcPr>
          <w:p w14:paraId="08A7BF40" w14:textId="77777777" w:rsidR="00CF0C5C" w:rsidRPr="00191FD2" w:rsidRDefault="00CF0C5C" w:rsidP="0028278A">
            <w:pPr>
              <w:jc w:val="center"/>
              <w:rPr>
                <w:sz w:val="18"/>
                <w:szCs w:val="18"/>
              </w:rPr>
            </w:pPr>
            <w:r w:rsidRPr="00191FD2">
              <w:rPr>
                <w:sz w:val="18"/>
                <w:szCs w:val="18"/>
              </w:rPr>
              <w:t>Wszystkie osoby bezrobotne, którym przyznano środki rozpoczęły działalność gospodarczą</w:t>
            </w:r>
          </w:p>
        </w:tc>
        <w:tc>
          <w:tcPr>
            <w:tcW w:w="1528" w:type="dxa"/>
            <w:gridSpan w:val="2"/>
            <w:vAlign w:val="center"/>
          </w:tcPr>
          <w:p w14:paraId="2660BA04" w14:textId="77777777" w:rsidR="00CF0C5C" w:rsidRPr="00191FD2" w:rsidRDefault="00CF0C5C" w:rsidP="0028278A">
            <w:pPr>
              <w:jc w:val="center"/>
              <w:rPr>
                <w:sz w:val="20"/>
              </w:rPr>
            </w:pPr>
            <w:r w:rsidRPr="00191FD2">
              <w:rPr>
                <w:sz w:val="20"/>
              </w:rPr>
              <w:t>100,0%</w:t>
            </w:r>
          </w:p>
        </w:tc>
      </w:tr>
      <w:tr w:rsidR="00CF0C5C" w:rsidRPr="00F9227B" w14:paraId="3F852A37" w14:textId="77777777" w:rsidTr="009B025F">
        <w:tc>
          <w:tcPr>
            <w:tcW w:w="691" w:type="dxa"/>
            <w:gridSpan w:val="2"/>
            <w:tcBorders>
              <w:top w:val="single" w:sz="4" w:space="0" w:color="auto"/>
              <w:left w:val="single" w:sz="4" w:space="0" w:color="auto"/>
              <w:bottom w:val="single" w:sz="4" w:space="0" w:color="auto"/>
              <w:right w:val="single" w:sz="4" w:space="0" w:color="auto"/>
            </w:tcBorders>
            <w:vAlign w:val="center"/>
          </w:tcPr>
          <w:p w14:paraId="3CE11BFB" w14:textId="086B964D" w:rsidR="00CF0C5C" w:rsidRPr="00167D49" w:rsidRDefault="00B55194" w:rsidP="0028278A">
            <w:pPr>
              <w:jc w:val="center"/>
              <w:rPr>
                <w:sz w:val="20"/>
              </w:rPr>
            </w:pPr>
            <w:r>
              <w:rPr>
                <w:noProof/>
                <w:sz w:val="20"/>
              </w:rPr>
              <mc:AlternateContent>
                <mc:Choice Requires="wps">
                  <w:drawing>
                    <wp:anchor distT="0" distB="0" distL="114300" distR="114300" simplePos="0" relativeHeight="251662336" behindDoc="0" locked="0" layoutInCell="1" allowOverlap="1" wp14:anchorId="0FD644E8" wp14:editId="008CF851">
                      <wp:simplePos x="0" y="0"/>
                      <wp:positionH relativeFrom="column">
                        <wp:posOffset>-519430</wp:posOffset>
                      </wp:positionH>
                      <wp:positionV relativeFrom="paragraph">
                        <wp:posOffset>431165</wp:posOffset>
                      </wp:positionV>
                      <wp:extent cx="362585" cy="401955"/>
                      <wp:effectExtent l="0" t="0" r="0" b="0"/>
                      <wp:wrapNone/>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A03C9" w14:textId="2A2AC356" w:rsidR="006408BB" w:rsidRDefault="006408BB" w:rsidP="00AD6899">
                                  <w:r>
                                    <w:rPr>
                                      <w:sz w:val="24"/>
                                    </w:rPr>
                                    <w:t>2</w:t>
                                  </w:r>
                                  <w:r w:rsidR="00B55194">
                                    <w:rPr>
                                      <w:sz w:val="24"/>
                                    </w:rPr>
                                    <w:t>3</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0.9pt;margin-top:33.95pt;width:28.55pt;height:3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brQhg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" stroked="f">
                      <v:textbox style="layout-flow:vertical;mso-fit-shape-to-text:t">
                        <w:txbxContent>
                          <w:p w14:paraId="368A03C9" w14:textId="2A2AC356" w:rsidR="006408BB" w:rsidRDefault="006408BB" w:rsidP="00AD6899">
                            <w:r>
                              <w:rPr>
                                <w:sz w:val="24"/>
                              </w:rPr>
                              <w:t>2</w:t>
                            </w:r>
                            <w:r w:rsidR="00B55194">
                              <w:rPr>
                                <w:sz w:val="24"/>
                              </w:rPr>
                              <w:t>3</w:t>
                            </w:r>
                          </w:p>
                        </w:txbxContent>
                      </v:textbox>
                    </v:shape>
                  </w:pict>
                </mc:Fallback>
              </mc:AlternateContent>
            </w:r>
            <w:r w:rsidR="0072192A">
              <w:rPr>
                <w:sz w:val="20"/>
              </w:rPr>
              <w:t>3</w:t>
            </w:r>
            <w:r w:rsidR="00CF0C5C" w:rsidRPr="00167D49">
              <w:rPr>
                <w:sz w:val="20"/>
              </w:rPr>
              <w:t>.2</w:t>
            </w:r>
          </w:p>
        </w:tc>
        <w:tc>
          <w:tcPr>
            <w:tcW w:w="6579" w:type="dxa"/>
            <w:gridSpan w:val="2"/>
            <w:tcBorders>
              <w:top w:val="single" w:sz="4" w:space="0" w:color="auto"/>
              <w:left w:val="single" w:sz="4" w:space="0" w:color="auto"/>
              <w:bottom w:val="single" w:sz="4" w:space="0" w:color="auto"/>
            </w:tcBorders>
          </w:tcPr>
          <w:p w14:paraId="22FB517D" w14:textId="77777777" w:rsidR="00CF0C5C" w:rsidRDefault="00CF0C5C" w:rsidP="003B680F">
            <w:pPr>
              <w:jc w:val="both"/>
              <w:rPr>
                <w:sz w:val="20"/>
              </w:rPr>
            </w:pPr>
          </w:p>
          <w:p w14:paraId="1E71F211" w14:textId="77777777" w:rsidR="00CF0C5C" w:rsidRDefault="00CF0C5C" w:rsidP="003B680F">
            <w:pPr>
              <w:jc w:val="both"/>
              <w:rPr>
                <w:sz w:val="20"/>
              </w:rPr>
            </w:pPr>
          </w:p>
          <w:p w14:paraId="14603EDC" w14:textId="77777777" w:rsidR="00CF0C5C" w:rsidRPr="00167D49" w:rsidRDefault="00CF0C5C" w:rsidP="003B680F">
            <w:pPr>
              <w:jc w:val="both"/>
              <w:rPr>
                <w:sz w:val="20"/>
              </w:rPr>
            </w:pPr>
            <w:r w:rsidRPr="00167D49">
              <w:rPr>
                <w:sz w:val="20"/>
              </w:rPr>
              <w:t xml:space="preserve">Refundacja kosztów wyposażenia lub doposażenia stanowiska pracy </w:t>
            </w:r>
            <w:r w:rsidR="003B680F">
              <w:rPr>
                <w:sz w:val="20"/>
              </w:rPr>
              <w:t xml:space="preserve">                             </w:t>
            </w:r>
            <w:r w:rsidRPr="00167D49">
              <w:rPr>
                <w:sz w:val="20"/>
              </w:rPr>
              <w:t>dla skierowanego bezrobotnego</w:t>
            </w:r>
          </w:p>
        </w:tc>
        <w:tc>
          <w:tcPr>
            <w:tcW w:w="1296" w:type="dxa"/>
            <w:gridSpan w:val="2"/>
            <w:vAlign w:val="center"/>
          </w:tcPr>
          <w:p w14:paraId="4B5838BD" w14:textId="77777777" w:rsidR="00CF0C5C" w:rsidRPr="00167D49" w:rsidRDefault="00CF0C5C" w:rsidP="0028278A">
            <w:pPr>
              <w:jc w:val="center"/>
              <w:rPr>
                <w:sz w:val="20"/>
              </w:rPr>
            </w:pPr>
            <w:r>
              <w:rPr>
                <w:sz w:val="20"/>
              </w:rPr>
              <w:t>1</w:t>
            </w:r>
            <w:r w:rsidR="00CE762C">
              <w:rPr>
                <w:sz w:val="20"/>
              </w:rPr>
              <w:t>6</w:t>
            </w:r>
            <w:r>
              <w:rPr>
                <w:sz w:val="20"/>
              </w:rPr>
              <w:t xml:space="preserve"> osób</w:t>
            </w:r>
          </w:p>
        </w:tc>
        <w:tc>
          <w:tcPr>
            <w:tcW w:w="1523" w:type="dxa"/>
            <w:gridSpan w:val="2"/>
          </w:tcPr>
          <w:p w14:paraId="12859B0E" w14:textId="77777777" w:rsidR="00CF0C5C" w:rsidRPr="00167D49" w:rsidRDefault="00CF0C5C" w:rsidP="0028278A">
            <w:pPr>
              <w:rPr>
                <w:sz w:val="20"/>
              </w:rPr>
            </w:pPr>
          </w:p>
        </w:tc>
        <w:tc>
          <w:tcPr>
            <w:tcW w:w="1529" w:type="dxa"/>
            <w:gridSpan w:val="2"/>
            <w:vAlign w:val="center"/>
          </w:tcPr>
          <w:p w14:paraId="2A9A2D3F" w14:textId="77777777" w:rsidR="00CF0C5C" w:rsidRPr="00191FD2" w:rsidRDefault="00191FD2" w:rsidP="0028278A">
            <w:pPr>
              <w:jc w:val="center"/>
              <w:rPr>
                <w:sz w:val="20"/>
              </w:rPr>
            </w:pPr>
            <w:r w:rsidRPr="00191FD2">
              <w:rPr>
                <w:sz w:val="20"/>
              </w:rPr>
              <w:t>1</w:t>
            </w:r>
            <w:r w:rsidR="0072192A">
              <w:rPr>
                <w:sz w:val="20"/>
              </w:rPr>
              <w:t>6</w:t>
            </w:r>
            <w:r w:rsidR="00CF0C5C" w:rsidRPr="00191FD2">
              <w:rPr>
                <w:sz w:val="20"/>
              </w:rPr>
              <w:t xml:space="preserve"> osób</w:t>
            </w:r>
          </w:p>
        </w:tc>
        <w:tc>
          <w:tcPr>
            <w:tcW w:w="1387" w:type="dxa"/>
            <w:gridSpan w:val="2"/>
            <w:vAlign w:val="center"/>
          </w:tcPr>
          <w:p w14:paraId="77C69676" w14:textId="77777777" w:rsidR="00CF0C5C" w:rsidRPr="00191FD2" w:rsidRDefault="00CF0C5C" w:rsidP="0028278A">
            <w:pPr>
              <w:jc w:val="center"/>
              <w:rPr>
                <w:sz w:val="16"/>
                <w:szCs w:val="18"/>
              </w:rPr>
            </w:pPr>
            <w:r w:rsidRPr="00191FD2">
              <w:rPr>
                <w:sz w:val="16"/>
                <w:szCs w:val="18"/>
              </w:rPr>
              <w:t>Wszystkie stanowiska zostały utworzone</w:t>
            </w:r>
          </w:p>
          <w:p w14:paraId="18871F23" w14:textId="77777777" w:rsidR="00CF0C5C" w:rsidRPr="00191FD2" w:rsidRDefault="00CF0C5C" w:rsidP="0028278A">
            <w:pPr>
              <w:jc w:val="center"/>
              <w:rPr>
                <w:sz w:val="18"/>
                <w:szCs w:val="18"/>
              </w:rPr>
            </w:pPr>
            <w:r w:rsidRPr="00191FD2">
              <w:rPr>
                <w:sz w:val="16"/>
                <w:szCs w:val="18"/>
              </w:rPr>
              <w:t xml:space="preserve"> i bezrobotni podjęli zatrudnienie na </w:t>
            </w:r>
            <w:r w:rsidRPr="00191FD2">
              <w:rPr>
                <w:sz w:val="16"/>
                <w:szCs w:val="18"/>
              </w:rPr>
              <w:lastRenderedPageBreak/>
              <w:t>tyc</w:t>
            </w:r>
            <w:r w:rsidRPr="00191FD2">
              <w:rPr>
                <w:i/>
                <w:sz w:val="16"/>
                <w:szCs w:val="18"/>
              </w:rPr>
              <w:t>h</w:t>
            </w:r>
            <w:r w:rsidRPr="00191FD2">
              <w:rPr>
                <w:sz w:val="16"/>
                <w:szCs w:val="18"/>
              </w:rPr>
              <w:t xml:space="preserve"> stanowiskach</w:t>
            </w:r>
          </w:p>
        </w:tc>
        <w:tc>
          <w:tcPr>
            <w:tcW w:w="1528" w:type="dxa"/>
            <w:gridSpan w:val="2"/>
            <w:vAlign w:val="center"/>
          </w:tcPr>
          <w:p w14:paraId="12C23558" w14:textId="77777777" w:rsidR="00CF0C5C" w:rsidRPr="00191FD2" w:rsidRDefault="00191FD2" w:rsidP="0028278A">
            <w:pPr>
              <w:jc w:val="center"/>
              <w:rPr>
                <w:sz w:val="20"/>
              </w:rPr>
            </w:pPr>
            <w:r>
              <w:rPr>
                <w:sz w:val="20"/>
              </w:rPr>
              <w:lastRenderedPageBreak/>
              <w:t>100,</w:t>
            </w:r>
            <w:r w:rsidR="00CF0C5C" w:rsidRPr="00191FD2">
              <w:rPr>
                <w:sz w:val="20"/>
              </w:rPr>
              <w:t>0%</w:t>
            </w:r>
          </w:p>
        </w:tc>
      </w:tr>
      <w:tr w:rsidR="00CF0C5C" w:rsidRPr="00F9227B" w14:paraId="1C7F24C6" w14:textId="77777777" w:rsidTr="009B025F">
        <w:tc>
          <w:tcPr>
            <w:tcW w:w="691" w:type="dxa"/>
            <w:gridSpan w:val="2"/>
            <w:tcBorders>
              <w:top w:val="single" w:sz="4" w:space="0" w:color="auto"/>
              <w:left w:val="single" w:sz="4" w:space="0" w:color="auto"/>
              <w:bottom w:val="single" w:sz="4" w:space="0" w:color="auto"/>
              <w:right w:val="single" w:sz="4" w:space="0" w:color="auto"/>
            </w:tcBorders>
            <w:vAlign w:val="center"/>
          </w:tcPr>
          <w:p w14:paraId="72B15120" w14:textId="644A1098" w:rsidR="00CF0C5C" w:rsidRPr="00506324" w:rsidRDefault="0072192A" w:rsidP="0028278A">
            <w:pPr>
              <w:jc w:val="center"/>
              <w:rPr>
                <w:sz w:val="20"/>
              </w:rPr>
            </w:pPr>
            <w:r>
              <w:rPr>
                <w:sz w:val="20"/>
              </w:rPr>
              <w:lastRenderedPageBreak/>
              <w:t>4</w:t>
            </w:r>
            <w:r w:rsidR="00CF0C5C" w:rsidRPr="00506324">
              <w:rPr>
                <w:sz w:val="20"/>
              </w:rPr>
              <w:t>.</w:t>
            </w:r>
          </w:p>
        </w:tc>
        <w:tc>
          <w:tcPr>
            <w:tcW w:w="6579" w:type="dxa"/>
            <w:gridSpan w:val="2"/>
            <w:tcBorders>
              <w:top w:val="single" w:sz="4" w:space="0" w:color="auto"/>
              <w:left w:val="single" w:sz="4" w:space="0" w:color="auto"/>
              <w:bottom w:val="single" w:sz="4" w:space="0" w:color="auto"/>
            </w:tcBorders>
            <w:vAlign w:val="center"/>
          </w:tcPr>
          <w:p w14:paraId="17822DF7" w14:textId="77777777" w:rsidR="00CF0C5C" w:rsidRPr="00506324" w:rsidRDefault="00CF0C5C" w:rsidP="003B680F">
            <w:pPr>
              <w:ind w:left="2" w:hanging="2"/>
              <w:jc w:val="both"/>
              <w:rPr>
                <w:sz w:val="20"/>
              </w:rPr>
            </w:pPr>
            <w:r>
              <w:rPr>
                <w:sz w:val="20"/>
              </w:rPr>
              <w:t>K</w:t>
            </w:r>
            <w:r w:rsidRPr="00506324">
              <w:rPr>
                <w:sz w:val="20"/>
              </w:rPr>
              <w:t>ształceni</w:t>
            </w:r>
            <w:r>
              <w:rPr>
                <w:sz w:val="20"/>
              </w:rPr>
              <w:t>e</w:t>
            </w:r>
            <w:r w:rsidRPr="00506324">
              <w:rPr>
                <w:sz w:val="20"/>
              </w:rPr>
              <w:t xml:space="preserve"> ustawiczn</w:t>
            </w:r>
            <w:r>
              <w:rPr>
                <w:sz w:val="20"/>
              </w:rPr>
              <w:t>e</w:t>
            </w:r>
            <w:r w:rsidRPr="00506324">
              <w:rPr>
                <w:sz w:val="20"/>
              </w:rPr>
              <w:t xml:space="preserve"> pracowników i pracodawc</w:t>
            </w:r>
            <w:r>
              <w:rPr>
                <w:sz w:val="20"/>
              </w:rPr>
              <w:t xml:space="preserve">y </w:t>
            </w:r>
            <w:r w:rsidRPr="00506324">
              <w:rPr>
                <w:sz w:val="20"/>
              </w:rPr>
              <w:t>w ramach środków Krajowego Funduszu Szkoleniowego</w:t>
            </w:r>
          </w:p>
        </w:tc>
        <w:tc>
          <w:tcPr>
            <w:tcW w:w="1296" w:type="dxa"/>
            <w:gridSpan w:val="2"/>
            <w:tcBorders>
              <w:bottom w:val="single" w:sz="4" w:space="0" w:color="auto"/>
            </w:tcBorders>
            <w:vAlign w:val="center"/>
          </w:tcPr>
          <w:p w14:paraId="782A2196" w14:textId="77777777" w:rsidR="00CF0C5C" w:rsidRPr="00506324" w:rsidRDefault="00CF0C5C" w:rsidP="0028278A">
            <w:pPr>
              <w:ind w:left="34" w:hanging="34"/>
              <w:jc w:val="center"/>
              <w:rPr>
                <w:sz w:val="20"/>
              </w:rPr>
            </w:pPr>
            <w:r w:rsidRPr="00506324">
              <w:rPr>
                <w:sz w:val="20"/>
              </w:rPr>
              <w:t>W miarę potrzeb</w:t>
            </w:r>
          </w:p>
        </w:tc>
        <w:tc>
          <w:tcPr>
            <w:tcW w:w="1523" w:type="dxa"/>
            <w:gridSpan w:val="2"/>
            <w:tcBorders>
              <w:bottom w:val="single" w:sz="4" w:space="0" w:color="auto"/>
            </w:tcBorders>
            <w:vAlign w:val="center"/>
          </w:tcPr>
          <w:p w14:paraId="035774ED" w14:textId="77777777" w:rsidR="00CF0C5C" w:rsidRPr="00506324" w:rsidRDefault="00CF0C5C" w:rsidP="0028278A">
            <w:pPr>
              <w:jc w:val="center"/>
              <w:rPr>
                <w:sz w:val="20"/>
              </w:rPr>
            </w:pPr>
          </w:p>
        </w:tc>
        <w:tc>
          <w:tcPr>
            <w:tcW w:w="1529" w:type="dxa"/>
            <w:gridSpan w:val="2"/>
            <w:tcBorders>
              <w:bottom w:val="single" w:sz="4" w:space="0" w:color="auto"/>
            </w:tcBorders>
            <w:vAlign w:val="center"/>
          </w:tcPr>
          <w:p w14:paraId="4D2D5E45" w14:textId="77777777" w:rsidR="00CF0C5C" w:rsidRPr="00891FBC" w:rsidRDefault="00E3237F" w:rsidP="0028278A">
            <w:pPr>
              <w:jc w:val="center"/>
              <w:rPr>
                <w:sz w:val="20"/>
              </w:rPr>
            </w:pPr>
            <w:r>
              <w:rPr>
                <w:sz w:val="20"/>
              </w:rPr>
              <w:t>93</w:t>
            </w:r>
            <w:r w:rsidR="00891FBC" w:rsidRPr="00891FBC">
              <w:rPr>
                <w:sz w:val="20"/>
              </w:rPr>
              <w:t xml:space="preserve"> osoby</w:t>
            </w:r>
          </w:p>
        </w:tc>
        <w:tc>
          <w:tcPr>
            <w:tcW w:w="1387" w:type="dxa"/>
            <w:gridSpan w:val="2"/>
            <w:tcBorders>
              <w:bottom w:val="single" w:sz="4" w:space="0" w:color="auto"/>
            </w:tcBorders>
            <w:vAlign w:val="center"/>
          </w:tcPr>
          <w:p w14:paraId="6086636B" w14:textId="77777777" w:rsidR="00CF0C5C" w:rsidRPr="00891FBC" w:rsidRDefault="003C309E" w:rsidP="0028278A">
            <w:pPr>
              <w:jc w:val="center"/>
              <w:rPr>
                <w:sz w:val="20"/>
              </w:rPr>
            </w:pPr>
            <w:r>
              <w:rPr>
                <w:sz w:val="20"/>
              </w:rPr>
              <w:t>Wszystkie osoby ukończyły szkolenia</w:t>
            </w:r>
          </w:p>
        </w:tc>
        <w:tc>
          <w:tcPr>
            <w:tcW w:w="1528" w:type="dxa"/>
            <w:gridSpan w:val="2"/>
            <w:tcBorders>
              <w:bottom w:val="single" w:sz="4" w:space="0" w:color="auto"/>
            </w:tcBorders>
            <w:vAlign w:val="center"/>
          </w:tcPr>
          <w:p w14:paraId="1EA0DE5C" w14:textId="77777777" w:rsidR="00CF0C5C" w:rsidRPr="00F9227B" w:rsidRDefault="003C309E" w:rsidP="0028278A">
            <w:pPr>
              <w:jc w:val="center"/>
              <w:rPr>
                <w:color w:val="00B050"/>
                <w:sz w:val="22"/>
                <w:szCs w:val="22"/>
              </w:rPr>
            </w:pPr>
            <w:r w:rsidRPr="00891FBC">
              <w:rPr>
                <w:sz w:val="20"/>
              </w:rPr>
              <w:t>100,0%</w:t>
            </w:r>
          </w:p>
        </w:tc>
      </w:tr>
      <w:tr w:rsidR="00AD6899" w:rsidRPr="00F9227B" w14:paraId="77C3E6DD" w14:textId="77777777" w:rsidTr="00AD6899">
        <w:tc>
          <w:tcPr>
            <w:tcW w:w="14533" w:type="dxa"/>
            <w:gridSpan w:val="14"/>
            <w:tcBorders>
              <w:top w:val="single" w:sz="4" w:space="0" w:color="auto"/>
              <w:left w:val="single" w:sz="4" w:space="0" w:color="auto"/>
              <w:bottom w:val="single" w:sz="4" w:space="0" w:color="auto"/>
            </w:tcBorders>
            <w:vAlign w:val="center"/>
          </w:tcPr>
          <w:p w14:paraId="54B27FFE" w14:textId="77777777" w:rsidR="00AD6899" w:rsidRPr="007D6FE5" w:rsidRDefault="00AD6899" w:rsidP="0028278A">
            <w:pPr>
              <w:rPr>
                <w:sz w:val="20"/>
              </w:rPr>
            </w:pPr>
            <w:r w:rsidRPr="007D6FE5">
              <w:rPr>
                <w:sz w:val="20"/>
              </w:rPr>
              <w:t>*</w:t>
            </w:r>
            <w:r w:rsidR="00960002" w:rsidRPr="007D6FE5">
              <w:rPr>
                <w:sz w:val="20"/>
              </w:rPr>
              <w:t>20</w:t>
            </w:r>
            <w:r w:rsidR="00272A0E" w:rsidRPr="007D6FE5">
              <w:rPr>
                <w:b/>
                <w:sz w:val="20"/>
              </w:rPr>
              <w:t xml:space="preserve"> osób</w:t>
            </w:r>
            <w:r w:rsidRPr="007D6FE5">
              <w:rPr>
                <w:sz w:val="20"/>
              </w:rPr>
              <w:t xml:space="preserve"> został</w:t>
            </w:r>
            <w:r w:rsidR="00272A0E" w:rsidRPr="007D6FE5">
              <w:rPr>
                <w:sz w:val="20"/>
              </w:rPr>
              <w:t>o</w:t>
            </w:r>
            <w:r w:rsidRPr="007D6FE5">
              <w:rPr>
                <w:sz w:val="20"/>
              </w:rPr>
              <w:t xml:space="preserve"> zatrudnion</w:t>
            </w:r>
            <w:r w:rsidR="00272A0E" w:rsidRPr="007D6FE5">
              <w:rPr>
                <w:sz w:val="20"/>
              </w:rPr>
              <w:t xml:space="preserve">ych </w:t>
            </w:r>
            <w:r w:rsidRPr="007D6FE5">
              <w:rPr>
                <w:sz w:val="20"/>
              </w:rPr>
              <w:t xml:space="preserve"> w ramach uzupełnienia stanu zatrudnienia na stanowiskach pracy utworzonych w okresach wcześniejszych</w:t>
            </w:r>
          </w:p>
          <w:p w14:paraId="5EE518BA" w14:textId="77777777" w:rsidR="00AD6899" w:rsidRPr="007D6FE5" w:rsidRDefault="00AD6899" w:rsidP="00506324">
            <w:pPr>
              <w:rPr>
                <w:sz w:val="20"/>
              </w:rPr>
            </w:pPr>
            <w:r w:rsidRPr="007D6FE5">
              <w:rPr>
                <w:sz w:val="20"/>
              </w:rPr>
              <w:t>Cel 2, zadanie 2  i 3 W trakcie 2</w:t>
            </w:r>
            <w:r w:rsidR="00320FEA" w:rsidRPr="007D6FE5">
              <w:rPr>
                <w:sz w:val="20"/>
              </w:rPr>
              <w:t>01</w:t>
            </w:r>
            <w:r w:rsidR="0072192A" w:rsidRPr="007D6FE5">
              <w:rPr>
                <w:sz w:val="20"/>
              </w:rPr>
              <w:t>9</w:t>
            </w:r>
            <w:r w:rsidRPr="007D6FE5">
              <w:rPr>
                <w:sz w:val="20"/>
              </w:rPr>
              <w:t>r. Powiatowy Urząd Pracy w Jędrzejowie występował do Wojewódzkiego Urzędu Pracy w Kielcach pełniącego rolę instytucji pośredniczącej 2 stopnia o wprowadzenie zmian do projektów w celu pełnego i efektywnego wykorzysta</w:t>
            </w:r>
            <w:r w:rsidR="00E605A9" w:rsidRPr="007D6FE5">
              <w:rPr>
                <w:sz w:val="20"/>
              </w:rPr>
              <w:t xml:space="preserve">nia środków na ich realizację. </w:t>
            </w:r>
          </w:p>
          <w:p w14:paraId="15F26F2A" w14:textId="77777777" w:rsidR="00AD6899" w:rsidRPr="007D6FE5" w:rsidRDefault="00AD6899" w:rsidP="00506324">
            <w:pPr>
              <w:rPr>
                <w:sz w:val="20"/>
              </w:rPr>
            </w:pPr>
            <w:r w:rsidRPr="007D6FE5">
              <w:rPr>
                <w:sz w:val="20"/>
              </w:rPr>
              <w:t>W 201</w:t>
            </w:r>
            <w:r w:rsidR="007D6FE5">
              <w:rPr>
                <w:sz w:val="20"/>
              </w:rPr>
              <w:t>9</w:t>
            </w:r>
            <w:r w:rsidRPr="007D6FE5">
              <w:rPr>
                <w:sz w:val="20"/>
              </w:rPr>
              <w:t xml:space="preserve">r. wsparciem w ramach zadań  celu 2, zadania 1 - </w:t>
            </w:r>
            <w:r w:rsidR="007D6FE5">
              <w:rPr>
                <w:sz w:val="20"/>
              </w:rPr>
              <w:t>3</w:t>
            </w:r>
            <w:r w:rsidRPr="007D6FE5">
              <w:rPr>
                <w:sz w:val="20"/>
              </w:rPr>
              <w:t xml:space="preserve"> objęto łącznie </w:t>
            </w:r>
            <w:r w:rsidR="007D6FE5">
              <w:rPr>
                <w:sz w:val="20"/>
              </w:rPr>
              <w:t>92</w:t>
            </w:r>
            <w:r w:rsidRPr="007D6FE5">
              <w:rPr>
                <w:sz w:val="20"/>
              </w:rPr>
              <w:t xml:space="preserve"> osoby bezrobotne. </w:t>
            </w:r>
          </w:p>
          <w:p w14:paraId="109F5EB3" w14:textId="77777777" w:rsidR="00AD6899" w:rsidRPr="007D6FE5" w:rsidRDefault="00AD6899" w:rsidP="00CD54AC">
            <w:pPr>
              <w:rPr>
                <w:sz w:val="20"/>
              </w:rPr>
            </w:pPr>
            <w:r w:rsidRPr="007D6FE5">
              <w:rPr>
                <w:sz w:val="20"/>
              </w:rPr>
              <w:t>Na realizację zadań celu 2 w 201</w:t>
            </w:r>
            <w:r w:rsidR="007D6FE5">
              <w:rPr>
                <w:sz w:val="20"/>
              </w:rPr>
              <w:t>9</w:t>
            </w:r>
            <w:r w:rsidRPr="007D6FE5">
              <w:rPr>
                <w:sz w:val="20"/>
              </w:rPr>
              <w:t xml:space="preserve"> roku wydatkowano łącznie kwotę  </w:t>
            </w:r>
            <w:r w:rsidR="00891FBC" w:rsidRPr="007D6FE5">
              <w:rPr>
                <w:b/>
                <w:sz w:val="20"/>
              </w:rPr>
              <w:t>1</w:t>
            </w:r>
            <w:r w:rsidR="007D6FE5">
              <w:rPr>
                <w:b/>
                <w:sz w:val="20"/>
              </w:rPr>
              <w:t> 945 911</w:t>
            </w:r>
            <w:r w:rsidR="00891FBC" w:rsidRPr="007D6FE5">
              <w:rPr>
                <w:b/>
                <w:sz w:val="20"/>
              </w:rPr>
              <w:t>,00</w:t>
            </w:r>
            <w:r w:rsidRPr="007D6FE5">
              <w:rPr>
                <w:b/>
                <w:sz w:val="20"/>
              </w:rPr>
              <w:t xml:space="preserve"> zł</w:t>
            </w:r>
            <w:r w:rsidRPr="007D6FE5">
              <w:rPr>
                <w:sz w:val="20"/>
              </w:rPr>
              <w:t>, z tego;</w:t>
            </w:r>
          </w:p>
          <w:p w14:paraId="4D00B498" w14:textId="77777777" w:rsidR="00AD6899" w:rsidRPr="007D6FE5" w:rsidRDefault="00AD6899" w:rsidP="00CD54AC">
            <w:pPr>
              <w:rPr>
                <w:sz w:val="20"/>
              </w:rPr>
            </w:pPr>
            <w:r w:rsidRPr="007D6FE5">
              <w:rPr>
                <w:sz w:val="20"/>
              </w:rPr>
              <w:t xml:space="preserve">   </w:t>
            </w:r>
            <w:r w:rsidR="007D6FE5">
              <w:rPr>
                <w:sz w:val="20"/>
              </w:rPr>
              <w:t xml:space="preserve">   41 797</w:t>
            </w:r>
            <w:r w:rsidRPr="007D6FE5">
              <w:rPr>
                <w:sz w:val="20"/>
              </w:rPr>
              <w:t>,00 zł środki Funduszu Pracy przyznane wg algorytmu,</w:t>
            </w:r>
          </w:p>
          <w:p w14:paraId="2F1D1492" w14:textId="77777777" w:rsidR="00AD6899" w:rsidRPr="007D6FE5" w:rsidRDefault="00AD6899" w:rsidP="00CD54AC">
            <w:pPr>
              <w:rPr>
                <w:sz w:val="20"/>
              </w:rPr>
            </w:pPr>
            <w:r w:rsidRPr="007D6FE5">
              <w:rPr>
                <w:sz w:val="20"/>
              </w:rPr>
              <w:t xml:space="preserve">     </w:t>
            </w:r>
            <w:r w:rsidR="007D6FE5">
              <w:rPr>
                <w:sz w:val="20"/>
              </w:rPr>
              <w:t>729 568</w:t>
            </w:r>
            <w:r w:rsidR="00891FBC" w:rsidRPr="007D6FE5">
              <w:rPr>
                <w:sz w:val="20"/>
              </w:rPr>
              <w:t>,00</w:t>
            </w:r>
            <w:r w:rsidRPr="007D6FE5">
              <w:rPr>
                <w:sz w:val="20"/>
              </w:rPr>
              <w:t xml:space="preserve"> zł środki Europejskiego Funduszu Społecznego w ramach Programu Operacyjnego Wiedza Edukacja Rozwój</w:t>
            </w:r>
          </w:p>
          <w:p w14:paraId="09AAE75B" w14:textId="77777777" w:rsidR="00AD6899" w:rsidRPr="007D6FE5" w:rsidRDefault="00AD6899" w:rsidP="00CD54AC">
            <w:pPr>
              <w:rPr>
                <w:sz w:val="20"/>
              </w:rPr>
            </w:pPr>
            <w:r w:rsidRPr="007D6FE5">
              <w:rPr>
                <w:sz w:val="20"/>
              </w:rPr>
              <w:t xml:space="preserve">  </w:t>
            </w:r>
            <w:r w:rsidR="00891FBC" w:rsidRPr="007D6FE5">
              <w:rPr>
                <w:sz w:val="20"/>
              </w:rPr>
              <w:t xml:space="preserve">  </w:t>
            </w:r>
            <w:r w:rsidRPr="007D6FE5">
              <w:rPr>
                <w:sz w:val="20"/>
              </w:rPr>
              <w:t xml:space="preserve"> </w:t>
            </w:r>
            <w:r w:rsidR="007D6FE5">
              <w:rPr>
                <w:sz w:val="20"/>
              </w:rPr>
              <w:t>928 915</w:t>
            </w:r>
            <w:r w:rsidR="00891FBC" w:rsidRPr="007D6FE5">
              <w:rPr>
                <w:sz w:val="20"/>
              </w:rPr>
              <w:t>,00</w:t>
            </w:r>
            <w:r w:rsidRPr="007D6FE5">
              <w:rPr>
                <w:sz w:val="20"/>
              </w:rPr>
              <w:t xml:space="preserve"> zł środki Europejskiego Funduszu Społecznego w ramach Regionalnego Programu Operacyjnego Województwa Świętokrzyskiego</w:t>
            </w:r>
          </w:p>
          <w:p w14:paraId="7C7A3804" w14:textId="77777777" w:rsidR="00AD6899" w:rsidRPr="007D6FE5" w:rsidRDefault="00AD6899" w:rsidP="00CD54AC">
            <w:pPr>
              <w:rPr>
                <w:sz w:val="20"/>
              </w:rPr>
            </w:pPr>
            <w:r w:rsidRPr="007D6FE5">
              <w:rPr>
                <w:sz w:val="20"/>
              </w:rPr>
              <w:t xml:space="preserve">     </w:t>
            </w:r>
            <w:r w:rsidR="007D6FE5">
              <w:rPr>
                <w:sz w:val="20"/>
              </w:rPr>
              <w:t>245 631</w:t>
            </w:r>
            <w:r w:rsidR="00AC5E97" w:rsidRPr="007D6FE5">
              <w:rPr>
                <w:sz w:val="20"/>
              </w:rPr>
              <w:t xml:space="preserve">,00 </w:t>
            </w:r>
            <w:r w:rsidRPr="007D6FE5">
              <w:rPr>
                <w:sz w:val="20"/>
              </w:rPr>
              <w:t>zł  środki Krajowego Funduszu Szkoleniowego.</w:t>
            </w:r>
          </w:p>
        </w:tc>
      </w:tr>
      <w:tr w:rsidR="00AD6899" w:rsidRPr="00F9227B" w14:paraId="14D5A179" w14:textId="77777777" w:rsidTr="00AD6899">
        <w:tc>
          <w:tcPr>
            <w:tcW w:w="14533" w:type="dxa"/>
            <w:gridSpan w:val="14"/>
            <w:tcBorders>
              <w:top w:val="single" w:sz="4" w:space="0" w:color="auto"/>
              <w:left w:val="nil"/>
              <w:bottom w:val="single" w:sz="4" w:space="0" w:color="auto"/>
              <w:right w:val="nil"/>
            </w:tcBorders>
            <w:vAlign w:val="center"/>
          </w:tcPr>
          <w:p w14:paraId="317C9E67" w14:textId="77777777" w:rsidR="00AD6899" w:rsidRPr="00623F02" w:rsidRDefault="00AD6899" w:rsidP="0028278A">
            <w:pPr>
              <w:rPr>
                <w:b/>
                <w:szCs w:val="28"/>
              </w:rPr>
            </w:pPr>
            <w:r w:rsidRPr="00AD0CC4">
              <w:rPr>
                <w:b/>
                <w:szCs w:val="28"/>
              </w:rPr>
              <w:t xml:space="preserve">Cel III. Aktywizacja zawodowa </w:t>
            </w:r>
            <w:r w:rsidR="00CF0C5C">
              <w:rPr>
                <w:b/>
                <w:szCs w:val="28"/>
              </w:rPr>
              <w:t>osób niepełnosprawnych</w:t>
            </w:r>
          </w:p>
        </w:tc>
      </w:tr>
      <w:tr w:rsidR="00AD6899" w:rsidRPr="00F9227B" w14:paraId="3D7D6201" w14:textId="77777777" w:rsidTr="00BC5D9C">
        <w:trPr>
          <w:trHeight w:val="518"/>
        </w:trPr>
        <w:tc>
          <w:tcPr>
            <w:tcW w:w="489" w:type="dxa"/>
            <w:tcBorders>
              <w:top w:val="single" w:sz="4" w:space="0" w:color="auto"/>
              <w:left w:val="single" w:sz="4" w:space="0" w:color="auto"/>
              <w:bottom w:val="single" w:sz="4" w:space="0" w:color="auto"/>
            </w:tcBorders>
            <w:vAlign w:val="center"/>
          </w:tcPr>
          <w:p w14:paraId="62A06071" w14:textId="77777777" w:rsidR="00AD6899" w:rsidRPr="00AD0CC4" w:rsidRDefault="00AD6899" w:rsidP="0028278A">
            <w:pPr>
              <w:jc w:val="center"/>
              <w:rPr>
                <w:b/>
                <w:sz w:val="20"/>
              </w:rPr>
            </w:pPr>
            <w:r w:rsidRPr="00AD0CC4">
              <w:rPr>
                <w:b/>
                <w:sz w:val="20"/>
              </w:rPr>
              <w:t>1.</w:t>
            </w:r>
          </w:p>
        </w:tc>
        <w:tc>
          <w:tcPr>
            <w:tcW w:w="6787" w:type="dxa"/>
            <w:gridSpan w:val="4"/>
            <w:tcBorders>
              <w:top w:val="single" w:sz="4" w:space="0" w:color="auto"/>
              <w:left w:val="single" w:sz="4" w:space="0" w:color="auto"/>
              <w:bottom w:val="single" w:sz="4" w:space="0" w:color="auto"/>
            </w:tcBorders>
            <w:vAlign w:val="center"/>
          </w:tcPr>
          <w:p w14:paraId="3DA0C5D0" w14:textId="77777777" w:rsidR="00AD6899" w:rsidRPr="00AD0CC4" w:rsidRDefault="00AD6899" w:rsidP="0028278A">
            <w:pPr>
              <w:rPr>
                <w:sz w:val="20"/>
              </w:rPr>
            </w:pPr>
            <w:r w:rsidRPr="00AD0CC4">
              <w:rPr>
                <w:sz w:val="20"/>
              </w:rPr>
              <w:t>Wsparcie osób niepełnosprawnych zarejestrowanych w Powiatowym Urzędzie Pracy w Jędrzejowie jako bezrobotne bądź poszukujące pracy nie pozostające w zatrudnieniu</w:t>
            </w:r>
            <w:r w:rsidR="00CF0C5C">
              <w:rPr>
                <w:sz w:val="20"/>
              </w:rPr>
              <w:t xml:space="preserve"> poprzez realizację następujących form wsparcia finansowanych ze środków PFRON przyznanych algorytmem</w:t>
            </w:r>
          </w:p>
        </w:tc>
        <w:tc>
          <w:tcPr>
            <w:tcW w:w="1290" w:type="dxa"/>
            <w:tcBorders>
              <w:top w:val="single" w:sz="4" w:space="0" w:color="auto"/>
              <w:left w:val="single" w:sz="4" w:space="0" w:color="auto"/>
              <w:bottom w:val="single" w:sz="4" w:space="0" w:color="auto"/>
            </w:tcBorders>
            <w:vAlign w:val="center"/>
          </w:tcPr>
          <w:p w14:paraId="5BD19294" w14:textId="77777777" w:rsidR="00AD6899" w:rsidRPr="00AD0CC4" w:rsidRDefault="00AD6899" w:rsidP="0028278A">
            <w:pPr>
              <w:jc w:val="center"/>
              <w:rPr>
                <w:sz w:val="20"/>
              </w:rPr>
            </w:pPr>
            <w:r w:rsidRPr="00AD0CC4">
              <w:rPr>
                <w:sz w:val="20"/>
              </w:rPr>
              <w:t xml:space="preserve">Objęcie wsparciem    </w:t>
            </w:r>
            <w:r w:rsidR="009D5CAD">
              <w:rPr>
                <w:b/>
                <w:sz w:val="20"/>
              </w:rPr>
              <w:t>3</w:t>
            </w:r>
            <w:r w:rsidRPr="00AC09C7">
              <w:rPr>
                <w:b/>
                <w:sz w:val="20"/>
              </w:rPr>
              <w:t xml:space="preserve"> osoby</w:t>
            </w:r>
          </w:p>
        </w:tc>
        <w:tc>
          <w:tcPr>
            <w:tcW w:w="1504" w:type="dxa"/>
            <w:tcBorders>
              <w:top w:val="single" w:sz="4" w:space="0" w:color="auto"/>
              <w:left w:val="single" w:sz="4" w:space="0" w:color="auto"/>
              <w:bottom w:val="single" w:sz="4" w:space="0" w:color="auto"/>
            </w:tcBorders>
            <w:vAlign w:val="center"/>
          </w:tcPr>
          <w:p w14:paraId="11F125B0" w14:textId="77777777" w:rsidR="00AD6899" w:rsidRPr="00AD0CC4" w:rsidRDefault="00AD6899" w:rsidP="0028278A">
            <w:pPr>
              <w:jc w:val="center"/>
              <w:rPr>
                <w:b/>
                <w:sz w:val="20"/>
              </w:rPr>
            </w:pPr>
            <w:r w:rsidRPr="00AD0CC4">
              <w:rPr>
                <w:b/>
                <w:sz w:val="20"/>
              </w:rPr>
              <w:t>100,0%</w:t>
            </w:r>
          </w:p>
        </w:tc>
        <w:tc>
          <w:tcPr>
            <w:tcW w:w="1554" w:type="dxa"/>
            <w:gridSpan w:val="4"/>
            <w:tcBorders>
              <w:top w:val="single" w:sz="4" w:space="0" w:color="auto"/>
              <w:left w:val="single" w:sz="4" w:space="0" w:color="auto"/>
              <w:bottom w:val="single" w:sz="4" w:space="0" w:color="auto"/>
            </w:tcBorders>
            <w:vAlign w:val="center"/>
          </w:tcPr>
          <w:p w14:paraId="6B3F9652" w14:textId="77777777" w:rsidR="00AD6899" w:rsidRPr="00AD0CC4" w:rsidRDefault="00AC5E97" w:rsidP="0028278A">
            <w:pPr>
              <w:jc w:val="center"/>
              <w:rPr>
                <w:b/>
                <w:sz w:val="20"/>
              </w:rPr>
            </w:pPr>
            <w:r>
              <w:rPr>
                <w:b/>
                <w:sz w:val="20"/>
              </w:rPr>
              <w:t>1</w:t>
            </w:r>
          </w:p>
        </w:tc>
        <w:tc>
          <w:tcPr>
            <w:tcW w:w="1381" w:type="dxa"/>
            <w:tcBorders>
              <w:top w:val="single" w:sz="4" w:space="0" w:color="auto"/>
              <w:left w:val="single" w:sz="4" w:space="0" w:color="auto"/>
              <w:bottom w:val="single" w:sz="4" w:space="0" w:color="auto"/>
            </w:tcBorders>
            <w:vAlign w:val="center"/>
          </w:tcPr>
          <w:p w14:paraId="0176A946" w14:textId="77777777" w:rsidR="00AD6899" w:rsidRPr="00AC5E97" w:rsidRDefault="00AD6899" w:rsidP="0028278A">
            <w:pPr>
              <w:jc w:val="center"/>
              <w:rPr>
                <w:b/>
                <w:sz w:val="20"/>
              </w:rPr>
            </w:pPr>
            <w:r w:rsidRPr="00AC5E97">
              <w:rPr>
                <w:b/>
                <w:sz w:val="20"/>
              </w:rPr>
              <w:t>-</w:t>
            </w:r>
          </w:p>
        </w:tc>
        <w:tc>
          <w:tcPr>
            <w:tcW w:w="1528" w:type="dxa"/>
            <w:gridSpan w:val="2"/>
            <w:tcBorders>
              <w:top w:val="single" w:sz="4" w:space="0" w:color="auto"/>
              <w:left w:val="single" w:sz="4" w:space="0" w:color="auto"/>
              <w:bottom w:val="single" w:sz="4" w:space="0" w:color="auto"/>
            </w:tcBorders>
            <w:vAlign w:val="center"/>
          </w:tcPr>
          <w:p w14:paraId="4048A20B" w14:textId="77777777" w:rsidR="00AD6899" w:rsidRPr="00AC5E97" w:rsidRDefault="009D5CAD" w:rsidP="0028278A">
            <w:pPr>
              <w:jc w:val="center"/>
              <w:rPr>
                <w:b/>
                <w:sz w:val="20"/>
              </w:rPr>
            </w:pPr>
            <w:r>
              <w:rPr>
                <w:b/>
                <w:sz w:val="20"/>
              </w:rPr>
              <w:t>33,3%</w:t>
            </w:r>
            <w:r w:rsidR="00AC5E97" w:rsidRPr="00AC5E97">
              <w:rPr>
                <w:b/>
                <w:sz w:val="20"/>
              </w:rPr>
              <w:t>%</w:t>
            </w:r>
          </w:p>
        </w:tc>
      </w:tr>
      <w:tr w:rsidR="0079189D" w:rsidRPr="00F9227B" w14:paraId="4A050E36" w14:textId="77777777" w:rsidTr="00B36910">
        <w:trPr>
          <w:trHeight w:val="518"/>
        </w:trPr>
        <w:tc>
          <w:tcPr>
            <w:tcW w:w="489" w:type="dxa"/>
            <w:tcBorders>
              <w:top w:val="single" w:sz="4" w:space="0" w:color="auto"/>
              <w:left w:val="single" w:sz="4" w:space="0" w:color="auto"/>
              <w:bottom w:val="single" w:sz="4" w:space="0" w:color="auto"/>
            </w:tcBorders>
            <w:vAlign w:val="center"/>
          </w:tcPr>
          <w:p w14:paraId="0E2595C9" w14:textId="77777777" w:rsidR="0079189D" w:rsidRPr="00AD0CC4" w:rsidRDefault="0079189D" w:rsidP="0028278A">
            <w:pPr>
              <w:jc w:val="center"/>
              <w:rPr>
                <w:sz w:val="20"/>
              </w:rPr>
            </w:pPr>
            <w:r w:rsidRPr="00AD0CC4">
              <w:rPr>
                <w:sz w:val="20"/>
              </w:rPr>
              <w:t>1.1</w:t>
            </w:r>
          </w:p>
        </w:tc>
        <w:tc>
          <w:tcPr>
            <w:tcW w:w="3567" w:type="dxa"/>
            <w:gridSpan w:val="2"/>
            <w:tcBorders>
              <w:top w:val="single" w:sz="4" w:space="0" w:color="auto"/>
              <w:left w:val="single" w:sz="4" w:space="0" w:color="auto"/>
              <w:bottom w:val="single" w:sz="4" w:space="0" w:color="auto"/>
            </w:tcBorders>
            <w:vAlign w:val="center"/>
          </w:tcPr>
          <w:p w14:paraId="52EFF631" w14:textId="77777777" w:rsidR="0079189D" w:rsidRPr="00AD0CC4" w:rsidRDefault="0079189D" w:rsidP="0028278A">
            <w:pPr>
              <w:rPr>
                <w:sz w:val="20"/>
              </w:rPr>
            </w:pPr>
            <w:r w:rsidRPr="00AD0CC4">
              <w:rPr>
                <w:sz w:val="20"/>
              </w:rPr>
              <w:t>Przyznanie jednorazowo środków  na podjęcie działalności gospodarczej</w:t>
            </w:r>
          </w:p>
        </w:tc>
        <w:tc>
          <w:tcPr>
            <w:tcW w:w="3220" w:type="dxa"/>
            <w:gridSpan w:val="2"/>
            <w:tcBorders>
              <w:top w:val="single" w:sz="4" w:space="0" w:color="auto"/>
              <w:left w:val="single" w:sz="4" w:space="0" w:color="auto"/>
              <w:bottom w:val="single" w:sz="4" w:space="0" w:color="auto"/>
            </w:tcBorders>
            <w:vAlign w:val="center"/>
          </w:tcPr>
          <w:p w14:paraId="5AC49C27" w14:textId="77777777" w:rsidR="0079189D" w:rsidRPr="00AD0CC4" w:rsidRDefault="0079189D" w:rsidP="0028278A">
            <w:pPr>
              <w:rPr>
                <w:sz w:val="20"/>
              </w:rPr>
            </w:pPr>
            <w:r w:rsidRPr="00AD0CC4">
              <w:rPr>
                <w:sz w:val="20"/>
              </w:rPr>
              <w:t>Udzielanie osobom niepełnosprawnym pomocy w podejmowaniu działalności na własny rachunek poprzez przyznawanie jednorazowo środków na jej podjęcie</w:t>
            </w:r>
          </w:p>
        </w:tc>
        <w:tc>
          <w:tcPr>
            <w:tcW w:w="1290" w:type="dxa"/>
            <w:tcBorders>
              <w:top w:val="single" w:sz="4" w:space="0" w:color="auto"/>
              <w:left w:val="single" w:sz="4" w:space="0" w:color="auto"/>
              <w:bottom w:val="single" w:sz="4" w:space="0" w:color="auto"/>
            </w:tcBorders>
            <w:vAlign w:val="center"/>
          </w:tcPr>
          <w:p w14:paraId="43A762A7" w14:textId="77777777" w:rsidR="0079189D" w:rsidRPr="00AD0CC4" w:rsidRDefault="0079189D" w:rsidP="0028278A">
            <w:pPr>
              <w:jc w:val="center"/>
              <w:rPr>
                <w:sz w:val="20"/>
              </w:rPr>
            </w:pPr>
            <w:r>
              <w:rPr>
                <w:sz w:val="20"/>
              </w:rPr>
              <w:t>1 osoba</w:t>
            </w:r>
          </w:p>
        </w:tc>
        <w:tc>
          <w:tcPr>
            <w:tcW w:w="1504" w:type="dxa"/>
            <w:tcBorders>
              <w:top w:val="single" w:sz="4" w:space="0" w:color="auto"/>
              <w:left w:val="single" w:sz="4" w:space="0" w:color="auto"/>
              <w:bottom w:val="single" w:sz="4" w:space="0" w:color="auto"/>
            </w:tcBorders>
            <w:vAlign w:val="center"/>
          </w:tcPr>
          <w:p w14:paraId="07807C62" w14:textId="77777777" w:rsidR="0079189D" w:rsidRPr="00AD0CC4" w:rsidRDefault="0079189D" w:rsidP="0028278A">
            <w:pPr>
              <w:jc w:val="center"/>
              <w:rPr>
                <w:sz w:val="20"/>
              </w:rPr>
            </w:pPr>
          </w:p>
        </w:tc>
        <w:tc>
          <w:tcPr>
            <w:tcW w:w="4463" w:type="dxa"/>
            <w:gridSpan w:val="7"/>
            <w:tcBorders>
              <w:top w:val="single" w:sz="4" w:space="0" w:color="auto"/>
              <w:left w:val="single" w:sz="4" w:space="0" w:color="auto"/>
              <w:bottom w:val="single" w:sz="4" w:space="0" w:color="auto"/>
            </w:tcBorders>
            <w:vAlign w:val="center"/>
          </w:tcPr>
          <w:p w14:paraId="67307BAA" w14:textId="77777777" w:rsidR="0079189D" w:rsidRPr="00AC5E97" w:rsidRDefault="0079189D" w:rsidP="0028278A">
            <w:pPr>
              <w:jc w:val="center"/>
              <w:rPr>
                <w:sz w:val="20"/>
              </w:rPr>
            </w:pPr>
            <w:r>
              <w:rPr>
                <w:sz w:val="20"/>
              </w:rPr>
              <w:t>Zadanie nie było realizowane z uwagi na brak zainteresowania ze strony osób niepełnosprawnych</w:t>
            </w:r>
          </w:p>
        </w:tc>
      </w:tr>
      <w:tr w:rsidR="00AD6899" w:rsidRPr="00F9227B" w14:paraId="50ABD2A1" w14:textId="77777777" w:rsidTr="00BC5D9C">
        <w:trPr>
          <w:trHeight w:val="518"/>
        </w:trPr>
        <w:tc>
          <w:tcPr>
            <w:tcW w:w="489" w:type="dxa"/>
            <w:tcBorders>
              <w:top w:val="single" w:sz="4" w:space="0" w:color="auto"/>
              <w:left w:val="single" w:sz="4" w:space="0" w:color="auto"/>
              <w:bottom w:val="single" w:sz="4" w:space="0" w:color="auto"/>
            </w:tcBorders>
            <w:vAlign w:val="center"/>
          </w:tcPr>
          <w:p w14:paraId="3EFF0535" w14:textId="77777777" w:rsidR="00AD6899" w:rsidRPr="00AD0CC4" w:rsidRDefault="00AC5E97" w:rsidP="0028278A">
            <w:pPr>
              <w:jc w:val="center"/>
              <w:rPr>
                <w:sz w:val="20"/>
              </w:rPr>
            </w:pPr>
            <w:r>
              <w:rPr>
                <w:sz w:val="20"/>
              </w:rPr>
              <w:t>1.2</w:t>
            </w:r>
          </w:p>
        </w:tc>
        <w:tc>
          <w:tcPr>
            <w:tcW w:w="3567" w:type="dxa"/>
            <w:gridSpan w:val="2"/>
            <w:tcBorders>
              <w:top w:val="single" w:sz="4" w:space="0" w:color="auto"/>
              <w:left w:val="single" w:sz="4" w:space="0" w:color="auto"/>
              <w:bottom w:val="single" w:sz="4" w:space="0" w:color="auto"/>
            </w:tcBorders>
            <w:vAlign w:val="center"/>
          </w:tcPr>
          <w:p w14:paraId="5877A90E" w14:textId="77777777" w:rsidR="00AD6899" w:rsidRPr="00AD0CC4" w:rsidRDefault="00AD6899" w:rsidP="0028278A">
            <w:pPr>
              <w:rPr>
                <w:sz w:val="20"/>
              </w:rPr>
            </w:pPr>
            <w:r w:rsidRPr="00AD0CC4">
              <w:rPr>
                <w:sz w:val="20"/>
              </w:rPr>
              <w:t>Refundacja kosztów wyposażenia lub doposażenia stanowiska pracy</w:t>
            </w:r>
          </w:p>
        </w:tc>
        <w:tc>
          <w:tcPr>
            <w:tcW w:w="3220" w:type="dxa"/>
            <w:gridSpan w:val="2"/>
            <w:tcBorders>
              <w:top w:val="single" w:sz="4" w:space="0" w:color="auto"/>
              <w:left w:val="single" w:sz="4" w:space="0" w:color="auto"/>
              <w:bottom w:val="single" w:sz="4" w:space="0" w:color="auto"/>
            </w:tcBorders>
            <w:vAlign w:val="center"/>
          </w:tcPr>
          <w:p w14:paraId="019D6005" w14:textId="77777777" w:rsidR="00AD6899" w:rsidRPr="00AD0CC4" w:rsidRDefault="00AD6899" w:rsidP="0028278A">
            <w:pPr>
              <w:rPr>
                <w:sz w:val="20"/>
              </w:rPr>
            </w:pPr>
            <w:r w:rsidRPr="00AD0CC4">
              <w:rPr>
                <w:sz w:val="20"/>
              </w:rPr>
              <w:t xml:space="preserve">Tworzenie dodatkowych miejsc pracy dla osób niepełnosprawnych w ramach refundacji pracodawcom kosztów wyposażenia lub doposażenia stanowiska pracy </w:t>
            </w:r>
          </w:p>
        </w:tc>
        <w:tc>
          <w:tcPr>
            <w:tcW w:w="1290" w:type="dxa"/>
            <w:tcBorders>
              <w:top w:val="single" w:sz="4" w:space="0" w:color="auto"/>
              <w:left w:val="single" w:sz="4" w:space="0" w:color="auto"/>
              <w:bottom w:val="single" w:sz="4" w:space="0" w:color="auto"/>
            </w:tcBorders>
            <w:vAlign w:val="center"/>
          </w:tcPr>
          <w:p w14:paraId="0D7962CE" w14:textId="77777777" w:rsidR="00AD6899" w:rsidRPr="00AD0CC4" w:rsidRDefault="00AD6899" w:rsidP="0028278A">
            <w:pPr>
              <w:jc w:val="center"/>
              <w:rPr>
                <w:sz w:val="20"/>
              </w:rPr>
            </w:pPr>
            <w:r>
              <w:rPr>
                <w:sz w:val="20"/>
              </w:rPr>
              <w:t>1</w:t>
            </w:r>
            <w:r w:rsidRPr="00AD0CC4">
              <w:rPr>
                <w:sz w:val="20"/>
              </w:rPr>
              <w:t xml:space="preserve"> osob</w:t>
            </w:r>
            <w:r>
              <w:rPr>
                <w:sz w:val="20"/>
              </w:rPr>
              <w:t>a</w:t>
            </w:r>
          </w:p>
        </w:tc>
        <w:tc>
          <w:tcPr>
            <w:tcW w:w="1504" w:type="dxa"/>
            <w:tcBorders>
              <w:top w:val="single" w:sz="4" w:space="0" w:color="auto"/>
              <w:left w:val="single" w:sz="4" w:space="0" w:color="auto"/>
              <w:bottom w:val="single" w:sz="4" w:space="0" w:color="auto"/>
            </w:tcBorders>
            <w:vAlign w:val="center"/>
          </w:tcPr>
          <w:p w14:paraId="04D03B27" w14:textId="77777777" w:rsidR="00AD6899" w:rsidRPr="00AD0CC4" w:rsidRDefault="00AD6899" w:rsidP="0028278A">
            <w:pPr>
              <w:jc w:val="center"/>
              <w:rPr>
                <w:sz w:val="20"/>
              </w:rPr>
            </w:pPr>
          </w:p>
        </w:tc>
        <w:tc>
          <w:tcPr>
            <w:tcW w:w="1554" w:type="dxa"/>
            <w:gridSpan w:val="4"/>
            <w:tcBorders>
              <w:top w:val="single" w:sz="4" w:space="0" w:color="auto"/>
              <w:left w:val="single" w:sz="4" w:space="0" w:color="auto"/>
              <w:bottom w:val="single" w:sz="4" w:space="0" w:color="auto"/>
            </w:tcBorders>
            <w:vAlign w:val="center"/>
          </w:tcPr>
          <w:p w14:paraId="4379FCA1" w14:textId="77777777" w:rsidR="00AD6899" w:rsidRPr="00AD0CC4" w:rsidRDefault="0079189D" w:rsidP="0028278A">
            <w:pPr>
              <w:jc w:val="center"/>
              <w:rPr>
                <w:sz w:val="20"/>
              </w:rPr>
            </w:pPr>
            <w:r>
              <w:rPr>
                <w:sz w:val="20"/>
              </w:rPr>
              <w:t>1</w:t>
            </w:r>
          </w:p>
        </w:tc>
        <w:tc>
          <w:tcPr>
            <w:tcW w:w="1381" w:type="dxa"/>
            <w:tcBorders>
              <w:top w:val="single" w:sz="4" w:space="0" w:color="auto"/>
              <w:left w:val="single" w:sz="4" w:space="0" w:color="auto"/>
              <w:bottom w:val="single" w:sz="4" w:space="0" w:color="auto"/>
            </w:tcBorders>
            <w:vAlign w:val="center"/>
          </w:tcPr>
          <w:p w14:paraId="39DD8A30" w14:textId="77777777" w:rsidR="0079189D" w:rsidRPr="00191FD2" w:rsidRDefault="0079189D" w:rsidP="0079189D">
            <w:pPr>
              <w:jc w:val="center"/>
              <w:rPr>
                <w:sz w:val="16"/>
                <w:szCs w:val="18"/>
              </w:rPr>
            </w:pPr>
            <w:r>
              <w:rPr>
                <w:sz w:val="16"/>
                <w:szCs w:val="18"/>
              </w:rPr>
              <w:t>S</w:t>
            </w:r>
            <w:r w:rsidRPr="00191FD2">
              <w:rPr>
                <w:sz w:val="16"/>
                <w:szCs w:val="18"/>
              </w:rPr>
              <w:t>tanowisk</w:t>
            </w:r>
            <w:r>
              <w:rPr>
                <w:sz w:val="16"/>
                <w:szCs w:val="18"/>
              </w:rPr>
              <w:t>o</w:t>
            </w:r>
            <w:r w:rsidRPr="00191FD2">
              <w:rPr>
                <w:sz w:val="16"/>
                <w:szCs w:val="18"/>
              </w:rPr>
              <w:t xml:space="preserve"> został</w:t>
            </w:r>
            <w:r>
              <w:rPr>
                <w:sz w:val="16"/>
                <w:szCs w:val="18"/>
              </w:rPr>
              <w:t>o</w:t>
            </w:r>
            <w:r w:rsidRPr="00191FD2">
              <w:rPr>
                <w:sz w:val="16"/>
                <w:szCs w:val="18"/>
              </w:rPr>
              <w:t xml:space="preserve"> utworzone</w:t>
            </w:r>
          </w:p>
          <w:p w14:paraId="030B1F92" w14:textId="77777777" w:rsidR="00AD6899" w:rsidRPr="00AC5E97" w:rsidRDefault="0079189D" w:rsidP="0079189D">
            <w:pPr>
              <w:jc w:val="center"/>
              <w:rPr>
                <w:sz w:val="20"/>
              </w:rPr>
            </w:pPr>
            <w:r w:rsidRPr="00191FD2">
              <w:rPr>
                <w:sz w:val="16"/>
                <w:szCs w:val="18"/>
              </w:rPr>
              <w:t xml:space="preserve"> i </w:t>
            </w:r>
            <w:r>
              <w:rPr>
                <w:sz w:val="16"/>
                <w:szCs w:val="18"/>
              </w:rPr>
              <w:t>osoba niepełnosprawna</w:t>
            </w:r>
            <w:r w:rsidRPr="00191FD2">
              <w:rPr>
                <w:sz w:val="16"/>
                <w:szCs w:val="18"/>
              </w:rPr>
              <w:t xml:space="preserve"> podjęli zatrudnienie </w:t>
            </w:r>
            <w:r>
              <w:rPr>
                <w:sz w:val="16"/>
                <w:szCs w:val="18"/>
              </w:rPr>
              <w:t>na tym stanowisku</w:t>
            </w:r>
          </w:p>
        </w:tc>
        <w:tc>
          <w:tcPr>
            <w:tcW w:w="1528" w:type="dxa"/>
            <w:gridSpan w:val="2"/>
            <w:tcBorders>
              <w:top w:val="single" w:sz="4" w:space="0" w:color="auto"/>
              <w:left w:val="single" w:sz="4" w:space="0" w:color="auto"/>
              <w:bottom w:val="single" w:sz="4" w:space="0" w:color="auto"/>
            </w:tcBorders>
            <w:vAlign w:val="center"/>
          </w:tcPr>
          <w:p w14:paraId="5CC6C621" w14:textId="77777777" w:rsidR="00AD6899" w:rsidRPr="00AC5E97" w:rsidRDefault="0079189D" w:rsidP="0028278A">
            <w:pPr>
              <w:jc w:val="center"/>
              <w:rPr>
                <w:sz w:val="20"/>
              </w:rPr>
            </w:pPr>
            <w:r>
              <w:rPr>
                <w:sz w:val="20"/>
              </w:rPr>
              <w:t>100,0%</w:t>
            </w:r>
          </w:p>
        </w:tc>
      </w:tr>
      <w:tr w:rsidR="009D5CAD" w:rsidRPr="00F9227B" w14:paraId="7B85DCC2" w14:textId="77777777" w:rsidTr="009D5CAD">
        <w:trPr>
          <w:trHeight w:val="518"/>
        </w:trPr>
        <w:tc>
          <w:tcPr>
            <w:tcW w:w="489" w:type="dxa"/>
            <w:tcBorders>
              <w:top w:val="single" w:sz="4" w:space="0" w:color="auto"/>
              <w:left w:val="single" w:sz="4" w:space="0" w:color="auto"/>
              <w:bottom w:val="single" w:sz="4" w:space="0" w:color="auto"/>
            </w:tcBorders>
            <w:vAlign w:val="center"/>
          </w:tcPr>
          <w:p w14:paraId="6ABC57E2" w14:textId="77777777" w:rsidR="009D5CAD" w:rsidRPr="009D5CAD" w:rsidRDefault="009D5CAD" w:rsidP="0028278A">
            <w:pPr>
              <w:jc w:val="center"/>
              <w:rPr>
                <w:bCs/>
                <w:sz w:val="20"/>
              </w:rPr>
            </w:pPr>
            <w:r w:rsidRPr="009D5CAD">
              <w:rPr>
                <w:bCs/>
                <w:sz w:val="20"/>
              </w:rPr>
              <w:t>1.3</w:t>
            </w:r>
          </w:p>
        </w:tc>
        <w:tc>
          <w:tcPr>
            <w:tcW w:w="3567" w:type="dxa"/>
            <w:gridSpan w:val="2"/>
            <w:tcBorders>
              <w:top w:val="single" w:sz="4" w:space="0" w:color="auto"/>
              <w:left w:val="single" w:sz="4" w:space="0" w:color="auto"/>
              <w:bottom w:val="single" w:sz="4" w:space="0" w:color="auto"/>
            </w:tcBorders>
            <w:vAlign w:val="center"/>
          </w:tcPr>
          <w:p w14:paraId="56845A6F" w14:textId="77777777" w:rsidR="009D5CAD" w:rsidRPr="009D5CAD" w:rsidRDefault="009D5CAD" w:rsidP="0028278A">
            <w:pPr>
              <w:rPr>
                <w:bCs/>
                <w:sz w:val="20"/>
              </w:rPr>
            </w:pPr>
            <w:r w:rsidRPr="009D5CAD">
              <w:rPr>
                <w:bCs/>
                <w:sz w:val="20"/>
              </w:rPr>
              <w:t>Dofinansowanie do oprocentowania kredytu bankowego</w:t>
            </w:r>
          </w:p>
        </w:tc>
        <w:tc>
          <w:tcPr>
            <w:tcW w:w="3220" w:type="dxa"/>
            <w:gridSpan w:val="2"/>
            <w:tcBorders>
              <w:top w:val="single" w:sz="4" w:space="0" w:color="auto"/>
              <w:left w:val="single" w:sz="4" w:space="0" w:color="auto"/>
              <w:bottom w:val="single" w:sz="4" w:space="0" w:color="auto"/>
            </w:tcBorders>
            <w:vAlign w:val="center"/>
          </w:tcPr>
          <w:p w14:paraId="2E8E2C4B" w14:textId="77777777" w:rsidR="009D5CAD" w:rsidRPr="00AD0CC4" w:rsidRDefault="009D5CAD" w:rsidP="0028278A">
            <w:pPr>
              <w:rPr>
                <w:sz w:val="20"/>
              </w:rPr>
            </w:pPr>
            <w:r>
              <w:rPr>
                <w:sz w:val="20"/>
              </w:rPr>
              <w:t>Przyznanie osobie niepełnosprawnej dofinansowania do kredytu bankowego</w:t>
            </w:r>
          </w:p>
        </w:tc>
        <w:tc>
          <w:tcPr>
            <w:tcW w:w="1290" w:type="dxa"/>
            <w:tcBorders>
              <w:top w:val="single" w:sz="4" w:space="0" w:color="auto"/>
              <w:left w:val="single" w:sz="4" w:space="0" w:color="auto"/>
              <w:bottom w:val="single" w:sz="4" w:space="0" w:color="auto"/>
            </w:tcBorders>
            <w:vAlign w:val="center"/>
          </w:tcPr>
          <w:p w14:paraId="1F45F62A" w14:textId="77777777" w:rsidR="009D5CAD" w:rsidRPr="009D5CAD" w:rsidRDefault="009D5CAD" w:rsidP="0028278A">
            <w:pPr>
              <w:jc w:val="center"/>
              <w:rPr>
                <w:bCs/>
                <w:sz w:val="20"/>
              </w:rPr>
            </w:pPr>
            <w:r w:rsidRPr="009D5CAD">
              <w:rPr>
                <w:bCs/>
                <w:sz w:val="20"/>
              </w:rPr>
              <w:t>1 osoba</w:t>
            </w:r>
          </w:p>
        </w:tc>
        <w:tc>
          <w:tcPr>
            <w:tcW w:w="1504" w:type="dxa"/>
            <w:tcBorders>
              <w:top w:val="single" w:sz="4" w:space="0" w:color="auto"/>
              <w:left w:val="single" w:sz="4" w:space="0" w:color="auto"/>
              <w:bottom w:val="single" w:sz="4" w:space="0" w:color="auto"/>
            </w:tcBorders>
            <w:vAlign w:val="center"/>
          </w:tcPr>
          <w:p w14:paraId="5A017695" w14:textId="77777777" w:rsidR="009D5CAD" w:rsidRPr="00AC5E97" w:rsidRDefault="009D5CAD" w:rsidP="0028278A">
            <w:pPr>
              <w:jc w:val="center"/>
              <w:rPr>
                <w:sz w:val="20"/>
              </w:rPr>
            </w:pPr>
          </w:p>
        </w:tc>
        <w:tc>
          <w:tcPr>
            <w:tcW w:w="4463" w:type="dxa"/>
            <w:gridSpan w:val="7"/>
            <w:tcBorders>
              <w:top w:val="single" w:sz="4" w:space="0" w:color="auto"/>
              <w:left w:val="single" w:sz="4" w:space="0" w:color="auto"/>
              <w:bottom w:val="single" w:sz="4" w:space="0" w:color="auto"/>
            </w:tcBorders>
            <w:vAlign w:val="center"/>
          </w:tcPr>
          <w:p w14:paraId="052F1D5B" w14:textId="77777777" w:rsidR="009D5CAD" w:rsidRPr="009D5CAD" w:rsidRDefault="009D5CAD" w:rsidP="009D5CAD">
            <w:pPr>
              <w:rPr>
                <w:bCs/>
                <w:sz w:val="20"/>
              </w:rPr>
            </w:pPr>
            <w:r w:rsidRPr="009D5CAD">
              <w:rPr>
                <w:bCs/>
                <w:sz w:val="20"/>
              </w:rPr>
              <w:t>Ta forma wsparcia nie była realizowana z uwagi na brak zainteresowania ze strony osób niepełnosprawnych</w:t>
            </w:r>
          </w:p>
        </w:tc>
      </w:tr>
      <w:tr w:rsidR="00AD6899" w:rsidRPr="00F9227B" w14:paraId="3006ED78" w14:textId="77777777" w:rsidTr="00BC5D9C">
        <w:trPr>
          <w:trHeight w:val="518"/>
        </w:trPr>
        <w:tc>
          <w:tcPr>
            <w:tcW w:w="489" w:type="dxa"/>
            <w:tcBorders>
              <w:top w:val="single" w:sz="4" w:space="0" w:color="auto"/>
              <w:left w:val="single" w:sz="4" w:space="0" w:color="auto"/>
              <w:bottom w:val="single" w:sz="4" w:space="0" w:color="auto"/>
            </w:tcBorders>
            <w:vAlign w:val="center"/>
          </w:tcPr>
          <w:p w14:paraId="5973013A" w14:textId="4AA3EC3D" w:rsidR="00AD6899" w:rsidRPr="00AD0CC4" w:rsidRDefault="00B55194" w:rsidP="0028278A">
            <w:pPr>
              <w:jc w:val="center"/>
              <w:rPr>
                <w:b/>
                <w:sz w:val="20"/>
              </w:rPr>
            </w:pPr>
            <w:r>
              <w:rPr>
                <w:noProof/>
              </w:rPr>
              <mc:AlternateContent>
                <mc:Choice Requires="wps">
                  <w:drawing>
                    <wp:anchor distT="0" distB="0" distL="114300" distR="114300" simplePos="0" relativeHeight="251653120" behindDoc="0" locked="0" layoutInCell="1" allowOverlap="1" wp14:anchorId="653EE397" wp14:editId="6901EB6E">
                      <wp:simplePos x="0" y="0"/>
                      <wp:positionH relativeFrom="column">
                        <wp:posOffset>-553085</wp:posOffset>
                      </wp:positionH>
                      <wp:positionV relativeFrom="paragraph">
                        <wp:posOffset>294640</wp:posOffset>
                      </wp:positionV>
                      <wp:extent cx="362585" cy="401955"/>
                      <wp:effectExtent l="0" t="0" r="0" b="0"/>
                      <wp:wrapNone/>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BF2F7" w14:textId="03F01170" w:rsidR="006408BB" w:rsidRPr="001A378D" w:rsidRDefault="006408BB" w:rsidP="001A378D">
                                  <w:pPr>
                                    <w:rPr>
                                      <w:sz w:val="24"/>
                                    </w:rPr>
                                  </w:pPr>
                                  <w:r w:rsidRPr="001A378D">
                                    <w:rPr>
                                      <w:sz w:val="24"/>
                                    </w:rPr>
                                    <w:t>2</w:t>
                                  </w:r>
                                  <w:r w:rsidR="00B55194">
                                    <w:rPr>
                                      <w:sz w:val="24"/>
                                    </w:rPr>
                                    <w:t>4</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3.55pt;margin-top:23.2pt;width:28.55pt;height:3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xW/hg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" stroked="f">
                      <v:textbox style="layout-flow:vertical;mso-fit-shape-to-text:t">
                        <w:txbxContent>
                          <w:p w14:paraId="4C3BF2F7" w14:textId="03F01170" w:rsidR="006408BB" w:rsidRPr="001A378D" w:rsidRDefault="006408BB" w:rsidP="001A378D">
                            <w:pPr>
                              <w:rPr>
                                <w:sz w:val="24"/>
                              </w:rPr>
                            </w:pPr>
                            <w:r w:rsidRPr="001A378D">
                              <w:rPr>
                                <w:sz w:val="24"/>
                              </w:rPr>
                              <w:t>2</w:t>
                            </w:r>
                            <w:r w:rsidR="00B55194">
                              <w:rPr>
                                <w:sz w:val="24"/>
                              </w:rPr>
                              <w:t>4</w:t>
                            </w:r>
                          </w:p>
                        </w:txbxContent>
                      </v:textbox>
                    </v:shape>
                  </w:pict>
                </mc:Fallback>
              </mc:AlternateContent>
            </w:r>
            <w:r w:rsidR="00AD6899" w:rsidRPr="00AD0CC4">
              <w:rPr>
                <w:b/>
                <w:sz w:val="20"/>
              </w:rPr>
              <w:t>2.</w:t>
            </w:r>
          </w:p>
        </w:tc>
        <w:tc>
          <w:tcPr>
            <w:tcW w:w="3567" w:type="dxa"/>
            <w:gridSpan w:val="2"/>
            <w:tcBorders>
              <w:top w:val="single" w:sz="4" w:space="0" w:color="auto"/>
              <w:left w:val="single" w:sz="4" w:space="0" w:color="auto"/>
              <w:bottom w:val="single" w:sz="4" w:space="0" w:color="auto"/>
            </w:tcBorders>
            <w:vAlign w:val="center"/>
          </w:tcPr>
          <w:p w14:paraId="2C02E690" w14:textId="77777777" w:rsidR="00AD6899" w:rsidRPr="00AD0CC4" w:rsidRDefault="00AD6899" w:rsidP="0028278A">
            <w:pPr>
              <w:rPr>
                <w:sz w:val="20"/>
              </w:rPr>
            </w:pPr>
            <w:r w:rsidRPr="00AD0CC4">
              <w:rPr>
                <w:sz w:val="20"/>
              </w:rPr>
              <w:t>Poradnictwo zawodowe dla osób niepełnosprawnych</w:t>
            </w:r>
          </w:p>
        </w:tc>
        <w:tc>
          <w:tcPr>
            <w:tcW w:w="3220" w:type="dxa"/>
            <w:gridSpan w:val="2"/>
            <w:tcBorders>
              <w:top w:val="single" w:sz="4" w:space="0" w:color="auto"/>
              <w:left w:val="single" w:sz="4" w:space="0" w:color="auto"/>
              <w:bottom w:val="single" w:sz="4" w:space="0" w:color="auto"/>
            </w:tcBorders>
            <w:vAlign w:val="center"/>
          </w:tcPr>
          <w:p w14:paraId="0653E9A6" w14:textId="77777777" w:rsidR="00AD6899" w:rsidRPr="00AD0CC4" w:rsidRDefault="00AD6899" w:rsidP="0028278A">
            <w:pPr>
              <w:rPr>
                <w:sz w:val="20"/>
              </w:rPr>
            </w:pPr>
            <w:r w:rsidRPr="00AD0CC4">
              <w:rPr>
                <w:sz w:val="20"/>
              </w:rPr>
              <w:t xml:space="preserve">Udzielanie porad zawodowych oraz informacji zawodowych indywidualnych i grupowych </w:t>
            </w:r>
          </w:p>
          <w:p w14:paraId="5C3735C8" w14:textId="77777777" w:rsidR="00AD6899" w:rsidRPr="00AD0CC4" w:rsidRDefault="00AD6899" w:rsidP="0028278A">
            <w:pPr>
              <w:rPr>
                <w:sz w:val="20"/>
              </w:rPr>
            </w:pPr>
          </w:p>
        </w:tc>
        <w:tc>
          <w:tcPr>
            <w:tcW w:w="1290" w:type="dxa"/>
            <w:tcBorders>
              <w:top w:val="single" w:sz="4" w:space="0" w:color="auto"/>
              <w:left w:val="single" w:sz="4" w:space="0" w:color="auto"/>
              <w:bottom w:val="single" w:sz="4" w:space="0" w:color="auto"/>
            </w:tcBorders>
            <w:vAlign w:val="center"/>
          </w:tcPr>
          <w:p w14:paraId="4D172780" w14:textId="77777777" w:rsidR="00AD6899" w:rsidRPr="00AD0CC4" w:rsidRDefault="00AD6899" w:rsidP="0028278A">
            <w:pPr>
              <w:jc w:val="center"/>
              <w:rPr>
                <w:b/>
                <w:sz w:val="20"/>
              </w:rPr>
            </w:pPr>
            <w:r w:rsidRPr="00AD0CC4">
              <w:rPr>
                <w:b/>
                <w:sz w:val="20"/>
              </w:rPr>
              <w:t>10 osób</w:t>
            </w:r>
          </w:p>
        </w:tc>
        <w:tc>
          <w:tcPr>
            <w:tcW w:w="1504" w:type="dxa"/>
            <w:tcBorders>
              <w:top w:val="single" w:sz="4" w:space="0" w:color="auto"/>
              <w:left w:val="single" w:sz="4" w:space="0" w:color="auto"/>
              <w:bottom w:val="single" w:sz="4" w:space="0" w:color="auto"/>
            </w:tcBorders>
            <w:vAlign w:val="center"/>
          </w:tcPr>
          <w:p w14:paraId="0C533E48" w14:textId="77777777" w:rsidR="00AD6899" w:rsidRPr="00AC5E97" w:rsidRDefault="00AD6899" w:rsidP="0028278A">
            <w:pPr>
              <w:jc w:val="center"/>
              <w:rPr>
                <w:sz w:val="20"/>
              </w:rPr>
            </w:pPr>
            <w:r w:rsidRPr="00AC5E97">
              <w:rPr>
                <w:sz w:val="20"/>
              </w:rPr>
              <w:t>-</w:t>
            </w:r>
          </w:p>
        </w:tc>
        <w:tc>
          <w:tcPr>
            <w:tcW w:w="1554" w:type="dxa"/>
            <w:gridSpan w:val="4"/>
            <w:tcBorders>
              <w:top w:val="single" w:sz="4" w:space="0" w:color="auto"/>
              <w:left w:val="single" w:sz="4" w:space="0" w:color="auto"/>
              <w:bottom w:val="single" w:sz="4" w:space="0" w:color="auto"/>
            </w:tcBorders>
            <w:vAlign w:val="center"/>
          </w:tcPr>
          <w:p w14:paraId="70890F65" w14:textId="77777777" w:rsidR="00AD6899" w:rsidRPr="00AC5E97" w:rsidRDefault="00AC5E97" w:rsidP="0028278A">
            <w:pPr>
              <w:jc w:val="center"/>
              <w:rPr>
                <w:b/>
                <w:sz w:val="20"/>
              </w:rPr>
            </w:pPr>
            <w:r w:rsidRPr="00AC5E97">
              <w:rPr>
                <w:b/>
                <w:sz w:val="20"/>
              </w:rPr>
              <w:t>1</w:t>
            </w:r>
            <w:r w:rsidR="001E07C8">
              <w:rPr>
                <w:b/>
                <w:sz w:val="20"/>
              </w:rPr>
              <w:t>1</w:t>
            </w:r>
            <w:r w:rsidR="00AD6899" w:rsidRPr="00AC5E97">
              <w:rPr>
                <w:b/>
                <w:sz w:val="20"/>
              </w:rPr>
              <w:t xml:space="preserve"> osób</w:t>
            </w:r>
          </w:p>
        </w:tc>
        <w:tc>
          <w:tcPr>
            <w:tcW w:w="1381" w:type="dxa"/>
            <w:tcBorders>
              <w:top w:val="single" w:sz="4" w:space="0" w:color="auto"/>
              <w:left w:val="single" w:sz="4" w:space="0" w:color="auto"/>
              <w:bottom w:val="single" w:sz="4" w:space="0" w:color="auto"/>
            </w:tcBorders>
            <w:vAlign w:val="center"/>
          </w:tcPr>
          <w:p w14:paraId="55207B38" w14:textId="77777777" w:rsidR="00AD6899" w:rsidRPr="00AC5E97" w:rsidRDefault="00AD6899" w:rsidP="0028278A">
            <w:pPr>
              <w:jc w:val="center"/>
              <w:rPr>
                <w:b/>
                <w:sz w:val="20"/>
              </w:rPr>
            </w:pPr>
            <w:r w:rsidRPr="00AC5E97">
              <w:rPr>
                <w:b/>
                <w:sz w:val="20"/>
              </w:rPr>
              <w:t>-</w:t>
            </w:r>
          </w:p>
        </w:tc>
        <w:tc>
          <w:tcPr>
            <w:tcW w:w="1528" w:type="dxa"/>
            <w:gridSpan w:val="2"/>
            <w:tcBorders>
              <w:top w:val="single" w:sz="4" w:space="0" w:color="auto"/>
              <w:left w:val="single" w:sz="4" w:space="0" w:color="auto"/>
              <w:bottom w:val="single" w:sz="4" w:space="0" w:color="auto"/>
            </w:tcBorders>
            <w:vAlign w:val="center"/>
          </w:tcPr>
          <w:p w14:paraId="5A23F1FA" w14:textId="77777777" w:rsidR="00AD6899" w:rsidRPr="00AC5E97" w:rsidRDefault="001E07C8" w:rsidP="0028278A">
            <w:pPr>
              <w:jc w:val="center"/>
              <w:rPr>
                <w:b/>
                <w:sz w:val="20"/>
              </w:rPr>
            </w:pPr>
            <w:r>
              <w:rPr>
                <w:b/>
                <w:sz w:val="20"/>
              </w:rPr>
              <w:t>11</w:t>
            </w:r>
            <w:r w:rsidR="00AD6899" w:rsidRPr="00AC5E97">
              <w:rPr>
                <w:b/>
                <w:sz w:val="20"/>
              </w:rPr>
              <w:t>0,0%</w:t>
            </w:r>
          </w:p>
        </w:tc>
      </w:tr>
      <w:tr w:rsidR="00AD6899" w:rsidRPr="00F9227B" w14:paraId="08E2BDB3" w14:textId="77777777" w:rsidTr="00AD6899">
        <w:trPr>
          <w:trHeight w:val="518"/>
        </w:trPr>
        <w:tc>
          <w:tcPr>
            <w:tcW w:w="14533" w:type="dxa"/>
            <w:gridSpan w:val="14"/>
            <w:tcBorders>
              <w:top w:val="single" w:sz="4" w:space="0" w:color="auto"/>
              <w:left w:val="single" w:sz="4" w:space="0" w:color="auto"/>
              <w:bottom w:val="single" w:sz="4" w:space="0" w:color="auto"/>
            </w:tcBorders>
            <w:vAlign w:val="center"/>
          </w:tcPr>
          <w:p w14:paraId="14D0F2C8" w14:textId="6F23C75B" w:rsidR="00AD6899" w:rsidRPr="00AD0CC4" w:rsidRDefault="0079189D" w:rsidP="0028278A">
            <w:pPr>
              <w:suppressAutoHyphens w:val="0"/>
              <w:jc w:val="both"/>
              <w:rPr>
                <w:rFonts w:eastAsia="Calibri"/>
                <w:sz w:val="20"/>
                <w:lang w:eastAsia="en-US"/>
              </w:rPr>
            </w:pPr>
            <w:r>
              <w:rPr>
                <w:rFonts w:eastAsia="Calibri"/>
                <w:sz w:val="20"/>
                <w:lang w:eastAsia="en-US"/>
              </w:rPr>
              <w:lastRenderedPageBreak/>
              <w:t>I</w:t>
            </w:r>
            <w:r w:rsidR="00AD6899" w:rsidRPr="00AD0CC4">
              <w:rPr>
                <w:rFonts w:eastAsia="Calibri"/>
                <w:sz w:val="20"/>
                <w:lang w:eastAsia="en-US"/>
              </w:rPr>
              <w:t>nformujemy, że na przestrzeni 201</w:t>
            </w:r>
            <w:r>
              <w:rPr>
                <w:rFonts w:eastAsia="Calibri"/>
                <w:sz w:val="20"/>
                <w:lang w:eastAsia="en-US"/>
              </w:rPr>
              <w:t>9</w:t>
            </w:r>
            <w:r w:rsidR="00AD6899" w:rsidRPr="00AD0CC4">
              <w:rPr>
                <w:rFonts w:eastAsia="Calibri"/>
                <w:sz w:val="20"/>
                <w:lang w:eastAsia="en-US"/>
              </w:rPr>
              <w:t xml:space="preserve"> roku w ramach:</w:t>
            </w:r>
          </w:p>
          <w:p w14:paraId="2EFEA27F" w14:textId="77777777" w:rsidR="00AD6899" w:rsidRPr="00AD0CC4" w:rsidRDefault="00AD6899" w:rsidP="006F6ABB">
            <w:pPr>
              <w:numPr>
                <w:ilvl w:val="0"/>
                <w:numId w:val="12"/>
              </w:numPr>
              <w:tabs>
                <w:tab w:val="left" w:pos="396"/>
              </w:tabs>
              <w:suppressAutoHyphens w:val="0"/>
              <w:ind w:hanging="786"/>
              <w:jc w:val="both"/>
              <w:rPr>
                <w:rFonts w:eastAsia="Calibri"/>
                <w:sz w:val="20"/>
                <w:lang w:eastAsia="en-US"/>
              </w:rPr>
            </w:pPr>
            <w:r w:rsidRPr="00AD0CC4">
              <w:rPr>
                <w:rFonts w:eastAsia="Calibri"/>
                <w:sz w:val="20"/>
                <w:lang w:eastAsia="en-US"/>
              </w:rPr>
              <w:t xml:space="preserve">posiadanego limitu środków Funduszu Pracy przyznanych algorytmem, </w:t>
            </w:r>
          </w:p>
          <w:p w14:paraId="79ACB2AE" w14:textId="77777777" w:rsidR="00AD6899" w:rsidRPr="00AD0CC4" w:rsidRDefault="00AD6899" w:rsidP="006F6ABB">
            <w:pPr>
              <w:numPr>
                <w:ilvl w:val="0"/>
                <w:numId w:val="12"/>
              </w:numPr>
              <w:tabs>
                <w:tab w:val="left" w:pos="396"/>
              </w:tabs>
              <w:suppressAutoHyphens w:val="0"/>
              <w:ind w:hanging="786"/>
              <w:jc w:val="both"/>
              <w:rPr>
                <w:rFonts w:eastAsia="Calibri"/>
                <w:sz w:val="20"/>
                <w:lang w:eastAsia="en-US"/>
              </w:rPr>
            </w:pPr>
            <w:r w:rsidRPr="00AD0CC4">
              <w:rPr>
                <w:rFonts w:eastAsia="Calibri"/>
                <w:sz w:val="20"/>
                <w:lang w:eastAsia="en-US"/>
              </w:rPr>
              <w:t>dodatkowych środków Funduszu Pracy pozyskanych z rezerwy Ministra Rodziny Pracy i Polityki Społecznej</w:t>
            </w:r>
          </w:p>
          <w:p w14:paraId="714FC787" w14:textId="77777777" w:rsidR="00AD6899" w:rsidRPr="00AD0CC4" w:rsidRDefault="00AD6899" w:rsidP="006F6ABB">
            <w:pPr>
              <w:numPr>
                <w:ilvl w:val="0"/>
                <w:numId w:val="12"/>
              </w:numPr>
              <w:tabs>
                <w:tab w:val="left" w:pos="396"/>
              </w:tabs>
              <w:suppressAutoHyphens w:val="0"/>
              <w:ind w:left="460" w:hanging="460"/>
              <w:jc w:val="both"/>
              <w:rPr>
                <w:rFonts w:eastAsia="Calibri"/>
                <w:sz w:val="20"/>
                <w:lang w:eastAsia="en-US"/>
              </w:rPr>
            </w:pPr>
            <w:r w:rsidRPr="00AD0CC4">
              <w:rPr>
                <w:rFonts w:eastAsia="Calibri"/>
                <w:sz w:val="20"/>
                <w:lang w:eastAsia="en-US"/>
              </w:rPr>
              <w:t xml:space="preserve">środków finansowych na realizację projektu </w:t>
            </w:r>
            <w:r w:rsidRPr="00AD0CC4">
              <w:rPr>
                <w:rFonts w:eastAsia="Calibri"/>
                <w:b/>
                <w:sz w:val="20"/>
                <w:lang w:eastAsia="en-US"/>
              </w:rPr>
              <w:t>„Aktywizacja osób młodych pozostających bez pracy w powiecie jędrzejowskim (</w:t>
            </w:r>
            <w:r w:rsidR="005B1204">
              <w:rPr>
                <w:rFonts w:eastAsia="Calibri"/>
                <w:b/>
                <w:sz w:val="20"/>
                <w:lang w:eastAsia="en-US"/>
              </w:rPr>
              <w:t>V</w:t>
            </w:r>
            <w:r w:rsidRPr="00AD0CC4">
              <w:rPr>
                <w:rFonts w:eastAsia="Calibri"/>
                <w:b/>
                <w:sz w:val="20"/>
                <w:lang w:eastAsia="en-US"/>
              </w:rPr>
              <w:t>)”</w:t>
            </w:r>
            <w:r w:rsidRPr="00AD0CC4">
              <w:rPr>
                <w:rFonts w:eastAsia="Calibri"/>
                <w:sz w:val="20"/>
                <w:lang w:eastAsia="en-US"/>
              </w:rPr>
              <w:t xml:space="preserve"> współfinansowanego ze środków Unii Europejskiej w ramach Europejskiego Funduszu Społecznego w ramach Programu Operacyjnego Wiedza Edukacja Rozwój</w:t>
            </w:r>
          </w:p>
          <w:p w14:paraId="1CA66BDF" w14:textId="77777777" w:rsidR="00AD6899" w:rsidRPr="00AD0CC4" w:rsidRDefault="00AD6899" w:rsidP="006F6ABB">
            <w:pPr>
              <w:numPr>
                <w:ilvl w:val="0"/>
                <w:numId w:val="16"/>
              </w:numPr>
              <w:tabs>
                <w:tab w:val="left" w:pos="396"/>
              </w:tabs>
              <w:suppressAutoHyphens w:val="0"/>
              <w:ind w:left="464" w:hanging="426"/>
              <w:jc w:val="both"/>
              <w:rPr>
                <w:rFonts w:eastAsia="Calibri"/>
                <w:sz w:val="20"/>
                <w:lang w:eastAsia="en-US"/>
              </w:rPr>
            </w:pPr>
            <w:r w:rsidRPr="00AD0CC4">
              <w:rPr>
                <w:rFonts w:eastAsia="Calibri"/>
                <w:sz w:val="20"/>
                <w:lang w:eastAsia="en-US"/>
              </w:rPr>
              <w:t xml:space="preserve">środków finansowych na realizację projektu </w:t>
            </w:r>
            <w:r w:rsidRPr="00AD0CC4">
              <w:rPr>
                <w:rFonts w:eastAsia="Calibri"/>
                <w:b/>
                <w:sz w:val="20"/>
                <w:lang w:eastAsia="en-US"/>
              </w:rPr>
              <w:t>„Aktywizacja osób powyżej 29 roku życia pozostających bez pracy w powiecie jędrzejowskim (</w:t>
            </w:r>
            <w:r w:rsidR="005B1204">
              <w:rPr>
                <w:rFonts w:eastAsia="Calibri"/>
                <w:b/>
                <w:sz w:val="20"/>
                <w:lang w:eastAsia="en-US"/>
              </w:rPr>
              <w:t>V</w:t>
            </w:r>
            <w:r w:rsidRPr="00AD0CC4">
              <w:rPr>
                <w:rFonts w:eastAsia="Calibri"/>
                <w:b/>
                <w:sz w:val="20"/>
                <w:lang w:eastAsia="en-US"/>
              </w:rPr>
              <w:t>)”</w:t>
            </w:r>
            <w:r w:rsidRPr="00AD0CC4">
              <w:rPr>
                <w:rFonts w:eastAsia="Calibri"/>
                <w:sz w:val="20"/>
                <w:lang w:eastAsia="en-US"/>
              </w:rPr>
              <w:t xml:space="preserve"> współfinansowanego ze środków Unii Europejskiej w ramach Europejskiego Funduszu Społecznego w ramach Regionalnego Programu Operacyjnego Województwa Świętokrzyskiego </w:t>
            </w:r>
          </w:p>
          <w:p w14:paraId="37851E28" w14:textId="77777777" w:rsidR="00AD6899" w:rsidRPr="001E07C8" w:rsidRDefault="00AD6899" w:rsidP="001E07C8">
            <w:pPr>
              <w:spacing w:after="120"/>
              <w:jc w:val="both"/>
              <w:rPr>
                <w:rFonts w:eastAsia="Calibri"/>
                <w:sz w:val="22"/>
                <w:szCs w:val="22"/>
                <w:lang w:eastAsia="en-US"/>
              </w:rPr>
            </w:pPr>
            <w:r w:rsidRPr="00AD0CC4">
              <w:rPr>
                <w:rFonts w:eastAsia="Calibri"/>
                <w:sz w:val="20"/>
                <w:lang w:eastAsia="en-US"/>
              </w:rPr>
              <w:t xml:space="preserve"> </w:t>
            </w:r>
            <w:r w:rsidR="001E07C8">
              <w:rPr>
                <w:sz w:val="22"/>
                <w:szCs w:val="22"/>
              </w:rPr>
              <w:t>R</w:t>
            </w:r>
            <w:r w:rsidR="001E07C8" w:rsidRPr="00F9227B">
              <w:rPr>
                <w:sz w:val="22"/>
                <w:szCs w:val="22"/>
              </w:rPr>
              <w:t>óżnymi formami aktywizacji zawodowej Powiatowy Urząd Pracy w Jędrze</w:t>
            </w:r>
            <w:r w:rsidR="001E07C8">
              <w:rPr>
                <w:sz w:val="22"/>
                <w:szCs w:val="22"/>
              </w:rPr>
              <w:t>jowie objął łącznie  31</w:t>
            </w:r>
            <w:r w:rsidR="001E07C8" w:rsidRPr="00F9227B">
              <w:rPr>
                <w:sz w:val="22"/>
                <w:szCs w:val="22"/>
              </w:rPr>
              <w:t xml:space="preserve"> osób bezrobotnych niepełnosprawnych</w:t>
            </w:r>
            <w:r w:rsidR="001E07C8">
              <w:rPr>
                <w:sz w:val="22"/>
                <w:szCs w:val="22"/>
              </w:rPr>
              <w:t xml:space="preserve"> (25 </w:t>
            </w:r>
            <w:r w:rsidR="001E07C8" w:rsidRPr="00F9227B">
              <w:rPr>
                <w:sz w:val="22"/>
                <w:szCs w:val="22"/>
              </w:rPr>
              <w:t>osób skierowano w 201</w:t>
            </w:r>
            <w:r w:rsidR="001E07C8">
              <w:rPr>
                <w:sz w:val="22"/>
                <w:szCs w:val="22"/>
              </w:rPr>
              <w:t>9</w:t>
            </w:r>
            <w:r w:rsidR="001E07C8" w:rsidRPr="00F9227B">
              <w:rPr>
                <w:sz w:val="22"/>
                <w:szCs w:val="22"/>
              </w:rPr>
              <w:t xml:space="preserve"> roku, </w:t>
            </w:r>
            <w:r w:rsidR="001E07C8">
              <w:rPr>
                <w:sz w:val="22"/>
                <w:szCs w:val="22"/>
              </w:rPr>
              <w:t>6</w:t>
            </w:r>
            <w:r w:rsidR="001E07C8" w:rsidRPr="00F9227B">
              <w:rPr>
                <w:sz w:val="22"/>
                <w:szCs w:val="22"/>
              </w:rPr>
              <w:t xml:space="preserve"> osób kontynuowało programy rozpoczęte w 201</w:t>
            </w:r>
            <w:r w:rsidR="001E07C8">
              <w:rPr>
                <w:sz w:val="22"/>
                <w:szCs w:val="22"/>
              </w:rPr>
              <w:t>8</w:t>
            </w:r>
            <w:r w:rsidR="001E07C8" w:rsidRPr="00F9227B">
              <w:rPr>
                <w:sz w:val="22"/>
                <w:szCs w:val="22"/>
              </w:rPr>
              <w:t xml:space="preserve"> roku)</w:t>
            </w:r>
            <w:r w:rsidR="001E07C8">
              <w:rPr>
                <w:sz w:val="22"/>
                <w:szCs w:val="22"/>
              </w:rPr>
              <w:t>,</w:t>
            </w:r>
            <w:r w:rsidRPr="00AD0CC4">
              <w:rPr>
                <w:rFonts w:eastAsia="Calibri"/>
                <w:sz w:val="20"/>
                <w:lang w:eastAsia="en-US"/>
              </w:rPr>
              <w:t xml:space="preserve"> </w:t>
            </w:r>
            <w:r w:rsidR="001E07C8" w:rsidRPr="00B86363">
              <w:rPr>
                <w:rFonts w:eastAsia="Calibri"/>
                <w:sz w:val="22"/>
                <w:szCs w:val="22"/>
                <w:lang w:eastAsia="en-US"/>
              </w:rPr>
              <w:t>Z tej grupy niepełnosprawnych udział w programach w 201</w:t>
            </w:r>
            <w:r w:rsidR="001E07C8">
              <w:rPr>
                <w:rFonts w:eastAsia="Calibri"/>
                <w:sz w:val="22"/>
                <w:szCs w:val="22"/>
                <w:lang w:eastAsia="en-US"/>
              </w:rPr>
              <w:t>9</w:t>
            </w:r>
            <w:r w:rsidR="001E07C8" w:rsidRPr="00B86363">
              <w:rPr>
                <w:rFonts w:eastAsia="Calibri"/>
                <w:sz w:val="22"/>
                <w:szCs w:val="22"/>
                <w:lang w:eastAsia="en-US"/>
              </w:rPr>
              <w:t xml:space="preserve"> roku zakończy</w:t>
            </w:r>
            <w:r w:rsidR="001E07C8">
              <w:rPr>
                <w:rFonts w:eastAsia="Calibri"/>
                <w:sz w:val="22"/>
                <w:szCs w:val="22"/>
                <w:lang w:eastAsia="en-US"/>
              </w:rPr>
              <w:t>ł</w:t>
            </w:r>
            <w:r w:rsidR="001007E5">
              <w:rPr>
                <w:rFonts w:eastAsia="Calibri"/>
                <w:sz w:val="22"/>
                <w:szCs w:val="22"/>
                <w:lang w:eastAsia="en-US"/>
              </w:rPr>
              <w:t>o</w:t>
            </w:r>
            <w:r w:rsidR="001E07C8">
              <w:rPr>
                <w:rFonts w:eastAsia="Calibri"/>
                <w:sz w:val="22"/>
                <w:szCs w:val="22"/>
                <w:lang w:eastAsia="en-US"/>
              </w:rPr>
              <w:t xml:space="preserve"> 2</w:t>
            </w:r>
            <w:r w:rsidR="001007E5">
              <w:rPr>
                <w:rFonts w:eastAsia="Calibri"/>
                <w:sz w:val="22"/>
                <w:szCs w:val="22"/>
                <w:lang w:eastAsia="en-US"/>
              </w:rPr>
              <w:t>5</w:t>
            </w:r>
            <w:r w:rsidR="001E07C8">
              <w:rPr>
                <w:rFonts w:eastAsia="Calibri"/>
                <w:sz w:val="22"/>
                <w:szCs w:val="22"/>
                <w:lang w:eastAsia="en-US"/>
              </w:rPr>
              <w:t xml:space="preserve"> os</w:t>
            </w:r>
            <w:r w:rsidR="001007E5">
              <w:rPr>
                <w:rFonts w:eastAsia="Calibri"/>
                <w:sz w:val="22"/>
                <w:szCs w:val="22"/>
                <w:lang w:eastAsia="en-US"/>
              </w:rPr>
              <w:t>ób</w:t>
            </w:r>
            <w:r w:rsidR="001E07C8" w:rsidRPr="00B86363">
              <w:rPr>
                <w:rFonts w:eastAsia="Calibri"/>
                <w:sz w:val="22"/>
                <w:szCs w:val="22"/>
                <w:lang w:eastAsia="en-US"/>
              </w:rPr>
              <w:t xml:space="preserve"> bezrobotn</w:t>
            </w:r>
            <w:r w:rsidR="001007E5">
              <w:rPr>
                <w:rFonts w:eastAsia="Calibri"/>
                <w:sz w:val="22"/>
                <w:szCs w:val="22"/>
                <w:lang w:eastAsia="en-US"/>
              </w:rPr>
              <w:t>ych</w:t>
            </w:r>
            <w:r w:rsidR="001E07C8" w:rsidRPr="00B86363">
              <w:rPr>
                <w:rFonts w:eastAsia="Calibri"/>
                <w:sz w:val="22"/>
                <w:szCs w:val="22"/>
                <w:lang w:eastAsia="en-US"/>
              </w:rPr>
              <w:t xml:space="preserve"> niepełnosprawn</w:t>
            </w:r>
            <w:r w:rsidR="001007E5">
              <w:rPr>
                <w:rFonts w:eastAsia="Calibri"/>
                <w:sz w:val="22"/>
                <w:szCs w:val="22"/>
                <w:lang w:eastAsia="en-US"/>
              </w:rPr>
              <w:t>ych</w:t>
            </w:r>
            <w:r w:rsidR="001E07C8" w:rsidRPr="00B86363">
              <w:rPr>
                <w:rFonts w:eastAsia="Calibri"/>
                <w:sz w:val="22"/>
                <w:szCs w:val="22"/>
                <w:lang w:eastAsia="en-US"/>
              </w:rPr>
              <w:t xml:space="preserve">. </w:t>
            </w:r>
            <w:r w:rsidR="001E07C8" w:rsidRPr="002C475C">
              <w:rPr>
                <w:rFonts w:eastAsia="Calibri"/>
                <w:sz w:val="22"/>
                <w:szCs w:val="22"/>
                <w:lang w:eastAsia="en-US"/>
              </w:rPr>
              <w:t xml:space="preserve">Po zakończeniu udziału w programach </w:t>
            </w:r>
            <w:r w:rsidR="001007E5" w:rsidRPr="002C475C">
              <w:rPr>
                <w:rFonts w:eastAsia="Calibri"/>
                <w:sz w:val="22"/>
                <w:szCs w:val="22"/>
                <w:lang w:eastAsia="en-US"/>
              </w:rPr>
              <w:t>23</w:t>
            </w:r>
            <w:r w:rsidR="001E07C8" w:rsidRPr="002C475C">
              <w:rPr>
                <w:rFonts w:eastAsia="Calibri"/>
                <w:sz w:val="22"/>
                <w:szCs w:val="22"/>
                <w:lang w:eastAsia="en-US"/>
              </w:rPr>
              <w:t xml:space="preserve"> os</w:t>
            </w:r>
            <w:r w:rsidR="001007E5" w:rsidRPr="002C475C">
              <w:rPr>
                <w:rFonts w:eastAsia="Calibri"/>
                <w:sz w:val="22"/>
                <w:szCs w:val="22"/>
                <w:lang w:eastAsia="en-US"/>
              </w:rPr>
              <w:t>oby</w:t>
            </w:r>
            <w:r w:rsidR="001E07C8" w:rsidRPr="002C475C">
              <w:rPr>
                <w:rFonts w:eastAsia="Calibri"/>
                <w:sz w:val="22"/>
                <w:szCs w:val="22"/>
                <w:lang w:eastAsia="en-US"/>
              </w:rPr>
              <w:t xml:space="preserve"> niepełnosprawn</w:t>
            </w:r>
            <w:r w:rsidR="001007E5" w:rsidRPr="002C475C">
              <w:rPr>
                <w:rFonts w:eastAsia="Calibri"/>
                <w:sz w:val="22"/>
                <w:szCs w:val="22"/>
                <w:lang w:eastAsia="en-US"/>
              </w:rPr>
              <w:t>e</w:t>
            </w:r>
            <w:r w:rsidR="001E07C8" w:rsidRPr="002C475C">
              <w:rPr>
                <w:rFonts w:eastAsia="Calibri"/>
                <w:sz w:val="22"/>
                <w:szCs w:val="22"/>
                <w:lang w:eastAsia="en-US"/>
              </w:rPr>
              <w:t xml:space="preserve"> uzyskał</w:t>
            </w:r>
            <w:r w:rsidR="002C475C" w:rsidRPr="002C475C">
              <w:rPr>
                <w:rFonts w:eastAsia="Calibri"/>
                <w:sz w:val="22"/>
                <w:szCs w:val="22"/>
                <w:lang w:eastAsia="en-US"/>
              </w:rPr>
              <w:t>y</w:t>
            </w:r>
            <w:r w:rsidR="001E07C8" w:rsidRPr="002C475C">
              <w:rPr>
                <w:rFonts w:eastAsia="Calibri"/>
                <w:sz w:val="22"/>
                <w:szCs w:val="22"/>
                <w:lang w:eastAsia="en-US"/>
              </w:rPr>
              <w:t xml:space="preserve"> zatrudnienie. Efektywność zatrudnieniowa wyniosła </w:t>
            </w:r>
            <w:r w:rsidR="002C475C" w:rsidRPr="002C475C">
              <w:rPr>
                <w:rFonts w:eastAsia="Calibri"/>
                <w:sz w:val="22"/>
                <w:szCs w:val="22"/>
                <w:lang w:eastAsia="en-US"/>
              </w:rPr>
              <w:t>92</w:t>
            </w:r>
            <w:r w:rsidR="001E07C8" w:rsidRPr="002C475C">
              <w:rPr>
                <w:rFonts w:eastAsia="Calibri"/>
                <w:sz w:val="22"/>
                <w:szCs w:val="22"/>
                <w:lang w:eastAsia="en-US"/>
              </w:rPr>
              <w:t xml:space="preserve"> %.</w:t>
            </w:r>
          </w:p>
        </w:tc>
      </w:tr>
      <w:tr w:rsidR="00AD6899" w:rsidRPr="00F9227B" w14:paraId="39CF6F73" w14:textId="77777777" w:rsidTr="00AD6899">
        <w:trPr>
          <w:trHeight w:val="518"/>
        </w:trPr>
        <w:tc>
          <w:tcPr>
            <w:tcW w:w="14533" w:type="dxa"/>
            <w:gridSpan w:val="14"/>
            <w:tcBorders>
              <w:top w:val="single" w:sz="4" w:space="0" w:color="auto"/>
              <w:left w:val="single" w:sz="4" w:space="0" w:color="auto"/>
              <w:bottom w:val="single" w:sz="4" w:space="0" w:color="auto"/>
            </w:tcBorders>
            <w:vAlign w:val="center"/>
          </w:tcPr>
          <w:p w14:paraId="7D943558" w14:textId="77777777" w:rsidR="00AD6899" w:rsidRPr="00AD0CC4" w:rsidRDefault="00AD6899" w:rsidP="0028278A">
            <w:pPr>
              <w:ind w:left="885" w:hanging="885"/>
              <w:rPr>
                <w:szCs w:val="28"/>
              </w:rPr>
            </w:pPr>
            <w:r w:rsidRPr="00AD0CC4">
              <w:rPr>
                <w:b/>
                <w:szCs w:val="28"/>
              </w:rPr>
              <w:t xml:space="preserve">Cel IV. Dostosowanie </w:t>
            </w:r>
            <w:r w:rsidR="00CF0C5C">
              <w:rPr>
                <w:b/>
                <w:szCs w:val="28"/>
              </w:rPr>
              <w:t>świadczonych usług do po</w:t>
            </w:r>
            <w:r w:rsidRPr="00AD0CC4">
              <w:rPr>
                <w:b/>
                <w:szCs w:val="28"/>
              </w:rPr>
              <w:t>trzeb lokalnego rynku pracy</w:t>
            </w:r>
            <w:r w:rsidRPr="00AD0CC4">
              <w:rPr>
                <w:szCs w:val="28"/>
              </w:rPr>
              <w:t>.</w:t>
            </w:r>
          </w:p>
        </w:tc>
      </w:tr>
      <w:tr w:rsidR="00AD6899" w:rsidRPr="00F9227B" w14:paraId="130D9CCD" w14:textId="77777777" w:rsidTr="00BC5D9C">
        <w:trPr>
          <w:trHeight w:val="455"/>
        </w:trPr>
        <w:tc>
          <w:tcPr>
            <w:tcW w:w="691" w:type="dxa"/>
            <w:gridSpan w:val="2"/>
            <w:tcBorders>
              <w:top w:val="single" w:sz="4" w:space="0" w:color="auto"/>
              <w:left w:val="single" w:sz="4" w:space="0" w:color="auto"/>
              <w:bottom w:val="single" w:sz="4" w:space="0" w:color="auto"/>
              <w:right w:val="single" w:sz="4" w:space="0" w:color="auto"/>
            </w:tcBorders>
            <w:vAlign w:val="center"/>
          </w:tcPr>
          <w:p w14:paraId="65F359A1" w14:textId="77777777" w:rsidR="00AD6899" w:rsidRPr="00AC09C7" w:rsidRDefault="00AD6899" w:rsidP="0028278A">
            <w:pPr>
              <w:jc w:val="center"/>
              <w:rPr>
                <w:b/>
                <w:sz w:val="20"/>
              </w:rPr>
            </w:pPr>
            <w:r w:rsidRPr="00AC09C7">
              <w:rPr>
                <w:b/>
                <w:sz w:val="20"/>
              </w:rPr>
              <w:t>1</w:t>
            </w:r>
          </w:p>
        </w:tc>
        <w:tc>
          <w:tcPr>
            <w:tcW w:w="13842" w:type="dxa"/>
            <w:gridSpan w:val="12"/>
            <w:tcBorders>
              <w:top w:val="single" w:sz="4" w:space="0" w:color="auto"/>
              <w:left w:val="single" w:sz="4" w:space="0" w:color="auto"/>
              <w:bottom w:val="nil"/>
            </w:tcBorders>
            <w:vAlign w:val="center"/>
          </w:tcPr>
          <w:p w14:paraId="43C260EF" w14:textId="77777777" w:rsidR="00AD6899" w:rsidRPr="00AD0CC4" w:rsidRDefault="00AD6899" w:rsidP="0028278A">
            <w:pPr>
              <w:rPr>
                <w:sz w:val="20"/>
              </w:rPr>
            </w:pPr>
            <w:r w:rsidRPr="00AD0CC4">
              <w:rPr>
                <w:sz w:val="20"/>
              </w:rPr>
              <w:t>Pośrednictwo pracy</w:t>
            </w:r>
          </w:p>
        </w:tc>
      </w:tr>
      <w:tr w:rsidR="00AD6899" w:rsidRPr="00F9227B" w14:paraId="714AAC0C" w14:textId="77777777" w:rsidTr="00BC5D9C">
        <w:trPr>
          <w:trHeight w:val="629"/>
        </w:trPr>
        <w:tc>
          <w:tcPr>
            <w:tcW w:w="691" w:type="dxa"/>
            <w:gridSpan w:val="2"/>
            <w:tcBorders>
              <w:top w:val="single" w:sz="4" w:space="0" w:color="auto"/>
              <w:left w:val="single" w:sz="4" w:space="0" w:color="auto"/>
              <w:bottom w:val="nil"/>
              <w:right w:val="single" w:sz="4" w:space="0" w:color="auto"/>
            </w:tcBorders>
            <w:vAlign w:val="center"/>
          </w:tcPr>
          <w:p w14:paraId="0C450E23" w14:textId="77777777" w:rsidR="00AD6899" w:rsidRPr="00AC09C7" w:rsidRDefault="00AD6899" w:rsidP="0028278A">
            <w:pPr>
              <w:jc w:val="center"/>
              <w:rPr>
                <w:sz w:val="20"/>
              </w:rPr>
            </w:pPr>
            <w:r w:rsidRPr="00AC09C7">
              <w:rPr>
                <w:sz w:val="20"/>
              </w:rPr>
              <w:t>1.1</w:t>
            </w:r>
          </w:p>
        </w:tc>
        <w:tc>
          <w:tcPr>
            <w:tcW w:w="3365" w:type="dxa"/>
            <w:vMerge w:val="restart"/>
            <w:tcBorders>
              <w:top w:val="single" w:sz="4" w:space="0" w:color="auto"/>
              <w:left w:val="single" w:sz="4" w:space="0" w:color="auto"/>
              <w:right w:val="single" w:sz="4" w:space="0" w:color="auto"/>
            </w:tcBorders>
            <w:shd w:val="clear" w:color="auto" w:fill="auto"/>
          </w:tcPr>
          <w:p w14:paraId="503C07E4" w14:textId="77777777" w:rsidR="00AD6899" w:rsidRPr="00AD0CC4" w:rsidRDefault="00AD6899" w:rsidP="0028278A">
            <w:pPr>
              <w:rPr>
                <w:sz w:val="20"/>
              </w:rPr>
            </w:pPr>
            <w:r w:rsidRPr="00AD0CC4">
              <w:rPr>
                <w:sz w:val="20"/>
              </w:rPr>
              <w:t>Udzielanie pracodawcom pomocy w pozyskaniu pracowników o poszukiwanych kwalifikacjach zawodowych</w:t>
            </w:r>
          </w:p>
        </w:tc>
        <w:tc>
          <w:tcPr>
            <w:tcW w:w="3214" w:type="dxa"/>
            <w:tcBorders>
              <w:left w:val="single" w:sz="4" w:space="0" w:color="auto"/>
            </w:tcBorders>
          </w:tcPr>
          <w:p w14:paraId="2A0791FE" w14:textId="77777777" w:rsidR="00AD6899" w:rsidRPr="00AD0CC4" w:rsidRDefault="00AD6899" w:rsidP="0028278A">
            <w:pPr>
              <w:ind w:left="222" w:hanging="188"/>
              <w:rPr>
                <w:sz w:val="20"/>
              </w:rPr>
            </w:pPr>
            <w:r w:rsidRPr="00AD0CC4">
              <w:rPr>
                <w:sz w:val="20"/>
              </w:rPr>
              <w:t>a)</w:t>
            </w:r>
            <w:r w:rsidR="0060042D">
              <w:rPr>
                <w:sz w:val="20"/>
              </w:rPr>
              <w:t xml:space="preserve"> </w:t>
            </w:r>
            <w:r w:rsidRPr="00AD0CC4">
              <w:rPr>
                <w:sz w:val="20"/>
              </w:rPr>
              <w:t>Pozyskanie pracodawców do współpracy</w:t>
            </w:r>
          </w:p>
        </w:tc>
        <w:tc>
          <w:tcPr>
            <w:tcW w:w="1296" w:type="dxa"/>
            <w:gridSpan w:val="2"/>
            <w:vAlign w:val="center"/>
          </w:tcPr>
          <w:p w14:paraId="7F7880C8" w14:textId="77777777" w:rsidR="00AD6899" w:rsidRPr="00AD0CC4" w:rsidRDefault="00CF0C5C" w:rsidP="0028278A">
            <w:pPr>
              <w:ind w:right="-108"/>
              <w:jc w:val="center"/>
              <w:rPr>
                <w:sz w:val="20"/>
              </w:rPr>
            </w:pPr>
            <w:r>
              <w:rPr>
                <w:sz w:val="20"/>
              </w:rPr>
              <w:t>5</w:t>
            </w:r>
            <w:r w:rsidR="00AD6899" w:rsidRPr="00AD0CC4">
              <w:rPr>
                <w:sz w:val="20"/>
              </w:rPr>
              <w:t>00 pracodawców</w:t>
            </w:r>
          </w:p>
        </w:tc>
        <w:tc>
          <w:tcPr>
            <w:tcW w:w="1523" w:type="dxa"/>
            <w:gridSpan w:val="2"/>
            <w:shd w:val="clear" w:color="auto" w:fill="auto"/>
            <w:vAlign w:val="center"/>
          </w:tcPr>
          <w:p w14:paraId="4CF16BBF" w14:textId="77777777" w:rsidR="00AD6899" w:rsidRPr="00AD0CC4" w:rsidRDefault="00AD6899" w:rsidP="0028278A">
            <w:pPr>
              <w:jc w:val="center"/>
              <w:rPr>
                <w:sz w:val="20"/>
              </w:rPr>
            </w:pPr>
            <w:r w:rsidRPr="00AD0CC4">
              <w:rPr>
                <w:sz w:val="20"/>
              </w:rPr>
              <w:t>-</w:t>
            </w:r>
          </w:p>
        </w:tc>
        <w:tc>
          <w:tcPr>
            <w:tcW w:w="1529" w:type="dxa"/>
            <w:gridSpan w:val="2"/>
            <w:vAlign w:val="center"/>
          </w:tcPr>
          <w:p w14:paraId="64BF5839" w14:textId="77777777" w:rsidR="00AD6899" w:rsidRPr="00AC7496" w:rsidRDefault="004E4A29" w:rsidP="0028278A">
            <w:pPr>
              <w:jc w:val="center"/>
              <w:rPr>
                <w:sz w:val="20"/>
              </w:rPr>
            </w:pPr>
            <w:r>
              <w:rPr>
                <w:sz w:val="20"/>
              </w:rPr>
              <w:t>414</w:t>
            </w:r>
          </w:p>
          <w:p w14:paraId="1BA87ABF" w14:textId="77777777" w:rsidR="00AD6899" w:rsidRPr="00AC7496" w:rsidRDefault="00AD6899" w:rsidP="0028278A">
            <w:pPr>
              <w:jc w:val="center"/>
              <w:rPr>
                <w:sz w:val="20"/>
              </w:rPr>
            </w:pPr>
            <w:r w:rsidRPr="00AC7496">
              <w:rPr>
                <w:sz w:val="20"/>
              </w:rPr>
              <w:t xml:space="preserve"> pracodawców</w:t>
            </w:r>
          </w:p>
        </w:tc>
        <w:tc>
          <w:tcPr>
            <w:tcW w:w="1387" w:type="dxa"/>
            <w:gridSpan w:val="2"/>
            <w:vAlign w:val="center"/>
          </w:tcPr>
          <w:p w14:paraId="2979A46A" w14:textId="77777777" w:rsidR="00AD6899" w:rsidRPr="00AC7496" w:rsidRDefault="00AD6899" w:rsidP="0028278A">
            <w:pPr>
              <w:jc w:val="center"/>
              <w:rPr>
                <w:sz w:val="20"/>
              </w:rPr>
            </w:pPr>
            <w:r w:rsidRPr="00AC7496">
              <w:rPr>
                <w:sz w:val="20"/>
              </w:rPr>
              <w:t>-</w:t>
            </w:r>
          </w:p>
        </w:tc>
        <w:tc>
          <w:tcPr>
            <w:tcW w:w="1528" w:type="dxa"/>
            <w:gridSpan w:val="2"/>
            <w:vAlign w:val="center"/>
          </w:tcPr>
          <w:p w14:paraId="3AA544BC" w14:textId="77777777" w:rsidR="00AD6899" w:rsidRPr="00AC7496" w:rsidRDefault="004E4A29" w:rsidP="0028278A">
            <w:pPr>
              <w:jc w:val="center"/>
              <w:rPr>
                <w:sz w:val="20"/>
              </w:rPr>
            </w:pPr>
            <w:r>
              <w:rPr>
                <w:sz w:val="20"/>
              </w:rPr>
              <w:t>82,8</w:t>
            </w:r>
            <w:r w:rsidR="00AD6899" w:rsidRPr="00AC7496">
              <w:rPr>
                <w:sz w:val="20"/>
              </w:rPr>
              <w:t>%</w:t>
            </w:r>
          </w:p>
        </w:tc>
      </w:tr>
      <w:tr w:rsidR="00AD6899" w:rsidRPr="00F9227B" w14:paraId="0396303D" w14:textId="77777777" w:rsidTr="00BC5D9C">
        <w:tc>
          <w:tcPr>
            <w:tcW w:w="691" w:type="dxa"/>
            <w:gridSpan w:val="2"/>
            <w:tcBorders>
              <w:top w:val="nil"/>
              <w:left w:val="single" w:sz="4" w:space="0" w:color="auto"/>
              <w:bottom w:val="nil"/>
              <w:right w:val="single" w:sz="4" w:space="0" w:color="auto"/>
            </w:tcBorders>
            <w:vAlign w:val="center"/>
          </w:tcPr>
          <w:p w14:paraId="58B73AB3" w14:textId="77777777" w:rsidR="00AD6899" w:rsidRPr="00AC09C7" w:rsidRDefault="00AD6899" w:rsidP="0028278A">
            <w:pPr>
              <w:jc w:val="center"/>
              <w:rPr>
                <w:sz w:val="20"/>
              </w:rPr>
            </w:pPr>
          </w:p>
        </w:tc>
        <w:tc>
          <w:tcPr>
            <w:tcW w:w="3365" w:type="dxa"/>
            <w:vMerge/>
            <w:tcBorders>
              <w:left w:val="single" w:sz="4" w:space="0" w:color="auto"/>
              <w:right w:val="single" w:sz="4" w:space="0" w:color="auto"/>
            </w:tcBorders>
            <w:shd w:val="clear" w:color="auto" w:fill="auto"/>
            <w:vAlign w:val="center"/>
          </w:tcPr>
          <w:p w14:paraId="0853C610" w14:textId="77777777" w:rsidR="00AD6899" w:rsidRPr="00AD0CC4" w:rsidRDefault="00AD6899" w:rsidP="0028278A">
            <w:pPr>
              <w:rPr>
                <w:sz w:val="20"/>
              </w:rPr>
            </w:pPr>
          </w:p>
        </w:tc>
        <w:tc>
          <w:tcPr>
            <w:tcW w:w="3214" w:type="dxa"/>
            <w:tcBorders>
              <w:left w:val="single" w:sz="4" w:space="0" w:color="auto"/>
            </w:tcBorders>
          </w:tcPr>
          <w:p w14:paraId="10E20FE8" w14:textId="77777777" w:rsidR="00AD6899" w:rsidRPr="00AD0CC4" w:rsidRDefault="00AD6899" w:rsidP="0028278A">
            <w:pPr>
              <w:ind w:left="332" w:hanging="298"/>
              <w:rPr>
                <w:sz w:val="20"/>
              </w:rPr>
            </w:pPr>
            <w:r w:rsidRPr="00AD0CC4">
              <w:rPr>
                <w:sz w:val="20"/>
              </w:rPr>
              <w:t>b) Pozyskanie ofert pracy  niesubsydiowanych</w:t>
            </w:r>
          </w:p>
        </w:tc>
        <w:tc>
          <w:tcPr>
            <w:tcW w:w="1296" w:type="dxa"/>
            <w:gridSpan w:val="2"/>
            <w:vAlign w:val="center"/>
          </w:tcPr>
          <w:p w14:paraId="4B8904AF" w14:textId="77777777" w:rsidR="00AD6899" w:rsidRPr="00AD0CC4" w:rsidRDefault="00AD6899" w:rsidP="0028278A">
            <w:pPr>
              <w:jc w:val="center"/>
              <w:rPr>
                <w:sz w:val="20"/>
              </w:rPr>
            </w:pPr>
            <w:r w:rsidRPr="00AD0CC4">
              <w:rPr>
                <w:sz w:val="20"/>
              </w:rPr>
              <w:t>1300 ofert</w:t>
            </w:r>
          </w:p>
        </w:tc>
        <w:tc>
          <w:tcPr>
            <w:tcW w:w="1523" w:type="dxa"/>
            <w:gridSpan w:val="2"/>
            <w:shd w:val="clear" w:color="auto" w:fill="auto"/>
            <w:vAlign w:val="center"/>
          </w:tcPr>
          <w:p w14:paraId="62857966" w14:textId="77777777" w:rsidR="00AD6899" w:rsidRPr="00AD0CC4" w:rsidRDefault="00AD6899" w:rsidP="0028278A">
            <w:pPr>
              <w:jc w:val="center"/>
              <w:rPr>
                <w:sz w:val="20"/>
              </w:rPr>
            </w:pPr>
            <w:r w:rsidRPr="00AD0CC4">
              <w:rPr>
                <w:sz w:val="20"/>
              </w:rPr>
              <w:t>-</w:t>
            </w:r>
          </w:p>
        </w:tc>
        <w:tc>
          <w:tcPr>
            <w:tcW w:w="1529" w:type="dxa"/>
            <w:gridSpan w:val="2"/>
            <w:vAlign w:val="center"/>
          </w:tcPr>
          <w:p w14:paraId="358F375D" w14:textId="77777777" w:rsidR="00AD6899" w:rsidRPr="000C341D" w:rsidRDefault="00AD6899" w:rsidP="0028278A">
            <w:pPr>
              <w:jc w:val="center"/>
              <w:rPr>
                <w:sz w:val="20"/>
              </w:rPr>
            </w:pPr>
            <w:r w:rsidRPr="000C341D">
              <w:rPr>
                <w:sz w:val="20"/>
              </w:rPr>
              <w:t>1</w:t>
            </w:r>
            <w:r w:rsidR="004E4A29">
              <w:rPr>
                <w:sz w:val="20"/>
              </w:rPr>
              <w:t>329</w:t>
            </w:r>
            <w:r w:rsidRPr="000C341D">
              <w:rPr>
                <w:sz w:val="20"/>
              </w:rPr>
              <w:t xml:space="preserve"> ofert</w:t>
            </w:r>
          </w:p>
        </w:tc>
        <w:tc>
          <w:tcPr>
            <w:tcW w:w="1387" w:type="dxa"/>
            <w:gridSpan w:val="2"/>
            <w:vAlign w:val="center"/>
          </w:tcPr>
          <w:p w14:paraId="524BC78C" w14:textId="77777777" w:rsidR="00AD6899" w:rsidRPr="000C341D" w:rsidRDefault="00AD6899" w:rsidP="0028278A">
            <w:pPr>
              <w:jc w:val="center"/>
              <w:rPr>
                <w:sz w:val="20"/>
              </w:rPr>
            </w:pPr>
            <w:r w:rsidRPr="000C341D">
              <w:rPr>
                <w:sz w:val="20"/>
              </w:rPr>
              <w:t>-</w:t>
            </w:r>
          </w:p>
        </w:tc>
        <w:tc>
          <w:tcPr>
            <w:tcW w:w="1528" w:type="dxa"/>
            <w:gridSpan w:val="2"/>
            <w:vAlign w:val="center"/>
          </w:tcPr>
          <w:p w14:paraId="40331AC1" w14:textId="77777777" w:rsidR="00AD6899" w:rsidRPr="000C341D" w:rsidRDefault="000C341D" w:rsidP="0028278A">
            <w:pPr>
              <w:jc w:val="center"/>
              <w:rPr>
                <w:sz w:val="20"/>
              </w:rPr>
            </w:pPr>
            <w:r w:rsidRPr="000C341D">
              <w:rPr>
                <w:sz w:val="20"/>
              </w:rPr>
              <w:t>10</w:t>
            </w:r>
            <w:r w:rsidR="004E4A29">
              <w:rPr>
                <w:sz w:val="20"/>
              </w:rPr>
              <w:t>2,2</w:t>
            </w:r>
            <w:r w:rsidR="00AD6899" w:rsidRPr="000C341D">
              <w:rPr>
                <w:sz w:val="20"/>
              </w:rPr>
              <w:t>%</w:t>
            </w:r>
          </w:p>
        </w:tc>
      </w:tr>
      <w:tr w:rsidR="00AD6899" w:rsidRPr="00F9227B" w14:paraId="212D5FB4"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33C54AA2" w14:textId="77777777" w:rsidR="00AD6899" w:rsidRPr="00AC09C7" w:rsidRDefault="00AD6899" w:rsidP="0028278A">
            <w:pPr>
              <w:jc w:val="center"/>
              <w:rPr>
                <w:sz w:val="20"/>
              </w:rPr>
            </w:pPr>
            <w:r w:rsidRPr="00AC09C7">
              <w:rPr>
                <w:sz w:val="20"/>
              </w:rPr>
              <w:t>1.2</w:t>
            </w:r>
          </w:p>
        </w:tc>
        <w:tc>
          <w:tcPr>
            <w:tcW w:w="3365" w:type="dxa"/>
            <w:tcBorders>
              <w:top w:val="single" w:sz="4" w:space="0" w:color="auto"/>
              <w:left w:val="single" w:sz="4" w:space="0" w:color="auto"/>
              <w:bottom w:val="single" w:sz="4" w:space="0" w:color="auto"/>
              <w:right w:val="single" w:sz="4" w:space="0" w:color="auto"/>
            </w:tcBorders>
            <w:shd w:val="clear" w:color="auto" w:fill="auto"/>
            <w:vAlign w:val="center"/>
          </w:tcPr>
          <w:p w14:paraId="32CD04B7" w14:textId="77777777" w:rsidR="00AD6899" w:rsidRPr="00AD0CC4" w:rsidRDefault="00AD6899" w:rsidP="00AC09C7">
            <w:pPr>
              <w:rPr>
                <w:sz w:val="20"/>
              </w:rPr>
            </w:pPr>
            <w:r w:rsidRPr="00AD0CC4">
              <w:rPr>
                <w:sz w:val="20"/>
              </w:rPr>
              <w:t>Inicjowanie i organizowanie kontaktów osób bezrobotnych i poszukujących pracy z pracodawcami</w:t>
            </w:r>
          </w:p>
        </w:tc>
        <w:tc>
          <w:tcPr>
            <w:tcW w:w="3214" w:type="dxa"/>
            <w:tcBorders>
              <w:left w:val="single" w:sz="4" w:space="0" w:color="auto"/>
            </w:tcBorders>
          </w:tcPr>
          <w:p w14:paraId="7E3AAE7A" w14:textId="77777777" w:rsidR="00AD6899" w:rsidRPr="00AD0CC4" w:rsidRDefault="00AD6899" w:rsidP="0028278A">
            <w:pPr>
              <w:ind w:left="332" w:hanging="298"/>
              <w:rPr>
                <w:sz w:val="20"/>
              </w:rPr>
            </w:pPr>
            <w:r w:rsidRPr="00AD0CC4">
              <w:rPr>
                <w:sz w:val="20"/>
              </w:rPr>
              <w:t>a) Organizacja/Współorganizacja targów pracy</w:t>
            </w:r>
          </w:p>
        </w:tc>
        <w:tc>
          <w:tcPr>
            <w:tcW w:w="1296" w:type="dxa"/>
            <w:gridSpan w:val="2"/>
            <w:vAlign w:val="center"/>
          </w:tcPr>
          <w:p w14:paraId="2C4481E5" w14:textId="77777777" w:rsidR="00AD6899" w:rsidRPr="00AD0CC4" w:rsidRDefault="00AD6899" w:rsidP="0028278A">
            <w:pPr>
              <w:jc w:val="center"/>
              <w:rPr>
                <w:sz w:val="20"/>
              </w:rPr>
            </w:pPr>
            <w:r w:rsidRPr="00AD0CC4">
              <w:rPr>
                <w:sz w:val="20"/>
              </w:rPr>
              <w:t xml:space="preserve">co najmniej 1 raz </w:t>
            </w:r>
          </w:p>
          <w:p w14:paraId="5B380688" w14:textId="77777777" w:rsidR="00AD6899" w:rsidRPr="00AD0CC4" w:rsidRDefault="00AD6899" w:rsidP="0028278A">
            <w:pPr>
              <w:jc w:val="center"/>
              <w:rPr>
                <w:sz w:val="20"/>
              </w:rPr>
            </w:pPr>
            <w:r w:rsidRPr="00AD0CC4">
              <w:rPr>
                <w:sz w:val="20"/>
              </w:rPr>
              <w:t xml:space="preserve">w roku </w:t>
            </w:r>
          </w:p>
        </w:tc>
        <w:tc>
          <w:tcPr>
            <w:tcW w:w="1523" w:type="dxa"/>
            <w:gridSpan w:val="2"/>
            <w:shd w:val="clear" w:color="auto" w:fill="auto"/>
            <w:vAlign w:val="center"/>
          </w:tcPr>
          <w:p w14:paraId="0F5F6F2B" w14:textId="77777777" w:rsidR="00AD6899" w:rsidRPr="00AD0CC4" w:rsidRDefault="00AD6899" w:rsidP="0028278A">
            <w:pPr>
              <w:jc w:val="center"/>
              <w:rPr>
                <w:sz w:val="20"/>
              </w:rPr>
            </w:pPr>
            <w:r w:rsidRPr="00AD0CC4">
              <w:rPr>
                <w:sz w:val="20"/>
              </w:rPr>
              <w:t>-</w:t>
            </w:r>
          </w:p>
        </w:tc>
        <w:tc>
          <w:tcPr>
            <w:tcW w:w="4444" w:type="dxa"/>
            <w:gridSpan w:val="6"/>
            <w:vAlign w:val="center"/>
          </w:tcPr>
          <w:p w14:paraId="5B387D57" w14:textId="77777777" w:rsidR="00AD6899" w:rsidRPr="00AD0CC4" w:rsidRDefault="004E4A29" w:rsidP="004E4A29">
            <w:pPr>
              <w:jc w:val="both"/>
              <w:rPr>
                <w:sz w:val="20"/>
              </w:rPr>
            </w:pPr>
            <w:r w:rsidRPr="004B1AD2">
              <w:rPr>
                <w:sz w:val="20"/>
              </w:rPr>
              <w:t>W dniu 20.09.2019r. Urząd uczestniczył w   Powiatowych Targach Pracy organizowanych  przez Powiatowy Urząd Pracy w Kielcach.  Targi odbyły się w Nowinach. Powiatowy Urząd Pracy w Jędrzejowie jako jeden z wystawców na swoim stoisku wystawienniczym prezentował 54 oferty pracy (dotyczące 209 stanowisk pracy) zgłoszone przez pracodawców.</w:t>
            </w:r>
          </w:p>
        </w:tc>
      </w:tr>
      <w:tr w:rsidR="00AD6899" w:rsidRPr="00F9227B" w14:paraId="2DE0C71B"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64BD41D9" w14:textId="77777777" w:rsidR="00AD6899" w:rsidRPr="00F9227B" w:rsidRDefault="00AD6899" w:rsidP="0028278A">
            <w:pPr>
              <w:jc w:val="center"/>
              <w:rPr>
                <w:color w:val="00B050"/>
                <w:sz w:val="21"/>
                <w:szCs w:val="21"/>
              </w:rPr>
            </w:pPr>
          </w:p>
        </w:tc>
        <w:tc>
          <w:tcPr>
            <w:tcW w:w="3365" w:type="dxa"/>
            <w:tcBorders>
              <w:top w:val="single" w:sz="4" w:space="0" w:color="auto"/>
              <w:left w:val="single" w:sz="4" w:space="0" w:color="auto"/>
              <w:bottom w:val="single" w:sz="4" w:space="0" w:color="auto"/>
              <w:right w:val="single" w:sz="4" w:space="0" w:color="auto"/>
            </w:tcBorders>
            <w:shd w:val="clear" w:color="auto" w:fill="auto"/>
            <w:vAlign w:val="center"/>
          </w:tcPr>
          <w:p w14:paraId="4B940A48" w14:textId="77777777" w:rsidR="00AD6899" w:rsidRPr="00AD0CC4" w:rsidRDefault="00AD6899" w:rsidP="0028278A">
            <w:pPr>
              <w:rPr>
                <w:sz w:val="22"/>
                <w:szCs w:val="22"/>
              </w:rPr>
            </w:pPr>
          </w:p>
        </w:tc>
        <w:tc>
          <w:tcPr>
            <w:tcW w:w="3214" w:type="dxa"/>
            <w:tcBorders>
              <w:left w:val="single" w:sz="4" w:space="0" w:color="auto"/>
            </w:tcBorders>
          </w:tcPr>
          <w:p w14:paraId="095B4DF1" w14:textId="77777777" w:rsidR="00AD6899" w:rsidRPr="00AD0CC4" w:rsidRDefault="00AD6899" w:rsidP="0028278A">
            <w:pPr>
              <w:ind w:left="332" w:hanging="298"/>
              <w:rPr>
                <w:sz w:val="20"/>
              </w:rPr>
            </w:pPr>
            <w:r w:rsidRPr="00AD0CC4">
              <w:rPr>
                <w:sz w:val="20"/>
              </w:rPr>
              <w:t>b) Organizacja giełd pracy</w:t>
            </w:r>
          </w:p>
        </w:tc>
        <w:tc>
          <w:tcPr>
            <w:tcW w:w="1296" w:type="dxa"/>
            <w:gridSpan w:val="2"/>
            <w:vAlign w:val="center"/>
          </w:tcPr>
          <w:p w14:paraId="0EC9CB9A" w14:textId="77777777" w:rsidR="00AD6899" w:rsidRPr="00AD0CC4" w:rsidRDefault="00AD6899" w:rsidP="0028278A">
            <w:pPr>
              <w:jc w:val="center"/>
              <w:rPr>
                <w:sz w:val="20"/>
              </w:rPr>
            </w:pPr>
            <w:r w:rsidRPr="00AD0CC4">
              <w:rPr>
                <w:sz w:val="20"/>
              </w:rPr>
              <w:t xml:space="preserve">w miarę potrzeb, </w:t>
            </w:r>
          </w:p>
          <w:p w14:paraId="6E949D7F" w14:textId="77777777" w:rsidR="00AD6899" w:rsidRPr="00AD0CC4" w:rsidRDefault="00AD6899" w:rsidP="0028278A">
            <w:pPr>
              <w:jc w:val="center"/>
              <w:rPr>
                <w:sz w:val="20"/>
              </w:rPr>
            </w:pPr>
            <w:r w:rsidRPr="00AD0CC4">
              <w:rPr>
                <w:sz w:val="20"/>
              </w:rPr>
              <w:t xml:space="preserve">co najmniej 1 raz </w:t>
            </w:r>
          </w:p>
          <w:p w14:paraId="566B0713" w14:textId="77777777" w:rsidR="00AD6899" w:rsidRPr="00AD0CC4" w:rsidRDefault="00AD6899" w:rsidP="0028278A">
            <w:pPr>
              <w:jc w:val="center"/>
              <w:rPr>
                <w:sz w:val="20"/>
              </w:rPr>
            </w:pPr>
            <w:r w:rsidRPr="00AD0CC4">
              <w:rPr>
                <w:sz w:val="20"/>
              </w:rPr>
              <w:t xml:space="preserve">w kwartale </w:t>
            </w:r>
          </w:p>
        </w:tc>
        <w:tc>
          <w:tcPr>
            <w:tcW w:w="1523" w:type="dxa"/>
            <w:gridSpan w:val="2"/>
            <w:shd w:val="clear" w:color="auto" w:fill="auto"/>
            <w:vAlign w:val="center"/>
          </w:tcPr>
          <w:p w14:paraId="62FB3A25" w14:textId="77777777" w:rsidR="00AD6899" w:rsidRPr="00AD0CC4" w:rsidRDefault="00AD6899" w:rsidP="0028278A">
            <w:pPr>
              <w:jc w:val="center"/>
              <w:rPr>
                <w:sz w:val="20"/>
              </w:rPr>
            </w:pPr>
            <w:r w:rsidRPr="00AD0CC4">
              <w:rPr>
                <w:sz w:val="20"/>
              </w:rPr>
              <w:t>-</w:t>
            </w:r>
          </w:p>
        </w:tc>
        <w:tc>
          <w:tcPr>
            <w:tcW w:w="4444" w:type="dxa"/>
            <w:gridSpan w:val="6"/>
            <w:vAlign w:val="center"/>
          </w:tcPr>
          <w:p w14:paraId="5AF279E7" w14:textId="77777777" w:rsidR="004E4A29" w:rsidRPr="00DA0483" w:rsidRDefault="004E4A29" w:rsidP="004E4A29">
            <w:pPr>
              <w:rPr>
                <w:sz w:val="20"/>
              </w:rPr>
            </w:pPr>
            <w:r w:rsidRPr="00DA0483">
              <w:rPr>
                <w:sz w:val="20"/>
              </w:rPr>
              <w:t xml:space="preserve">Zorganizowano  11giełd  pracy dla </w:t>
            </w:r>
          </w:p>
          <w:p w14:paraId="233B724E" w14:textId="77777777" w:rsidR="004E4A29" w:rsidRPr="00DA0483" w:rsidRDefault="004E4A29" w:rsidP="004E4A29">
            <w:pPr>
              <w:rPr>
                <w:sz w:val="20"/>
              </w:rPr>
            </w:pPr>
            <w:r w:rsidRPr="00DA0483">
              <w:rPr>
                <w:sz w:val="20"/>
              </w:rPr>
              <w:t>11 pracodawców, w których uczestniczył</w:t>
            </w:r>
            <w:r>
              <w:rPr>
                <w:sz w:val="20"/>
              </w:rPr>
              <w:t>o</w:t>
            </w:r>
            <w:r w:rsidRPr="00DA0483">
              <w:rPr>
                <w:sz w:val="20"/>
              </w:rPr>
              <w:t xml:space="preserve"> łącznie 60. osób bezrobotnych. W wyniku udziału    </w:t>
            </w:r>
          </w:p>
          <w:p w14:paraId="3A9CD694" w14:textId="77777777" w:rsidR="00AD6899" w:rsidRPr="00AD0CC4" w:rsidRDefault="004E4A29" w:rsidP="004E4A29">
            <w:pPr>
              <w:jc w:val="both"/>
              <w:rPr>
                <w:sz w:val="20"/>
              </w:rPr>
            </w:pPr>
            <w:r w:rsidRPr="00DA0483">
              <w:rPr>
                <w:sz w:val="20"/>
              </w:rPr>
              <w:t>w giełdzie 1 osob</w:t>
            </w:r>
            <w:r>
              <w:rPr>
                <w:sz w:val="20"/>
              </w:rPr>
              <w:t>a</w:t>
            </w:r>
            <w:r w:rsidRPr="00DA0483">
              <w:rPr>
                <w:sz w:val="20"/>
              </w:rPr>
              <w:t xml:space="preserve"> odjęł</w:t>
            </w:r>
            <w:r>
              <w:rPr>
                <w:sz w:val="20"/>
              </w:rPr>
              <w:t>a</w:t>
            </w:r>
            <w:r w:rsidRPr="00DA0483">
              <w:rPr>
                <w:sz w:val="20"/>
              </w:rPr>
              <w:t xml:space="preserve"> pracę, a 1 osoba została skierowana do odbycia stażu.</w:t>
            </w:r>
          </w:p>
        </w:tc>
      </w:tr>
      <w:tr w:rsidR="00AD6899" w:rsidRPr="00F9227B" w14:paraId="3AA973AF" w14:textId="77777777" w:rsidTr="00BC5D9C">
        <w:trPr>
          <w:trHeight w:val="253"/>
        </w:trPr>
        <w:tc>
          <w:tcPr>
            <w:tcW w:w="691" w:type="dxa"/>
            <w:gridSpan w:val="2"/>
            <w:tcBorders>
              <w:top w:val="single" w:sz="4" w:space="0" w:color="auto"/>
              <w:left w:val="single" w:sz="4" w:space="0" w:color="auto"/>
              <w:bottom w:val="single" w:sz="4" w:space="0" w:color="auto"/>
              <w:right w:val="single" w:sz="4" w:space="0" w:color="auto"/>
            </w:tcBorders>
            <w:vAlign w:val="center"/>
          </w:tcPr>
          <w:p w14:paraId="23431A65" w14:textId="77777777" w:rsidR="00AD6899" w:rsidRPr="00815FD4" w:rsidRDefault="00AD6899" w:rsidP="0028278A">
            <w:pPr>
              <w:jc w:val="center"/>
              <w:rPr>
                <w:b/>
                <w:sz w:val="20"/>
              </w:rPr>
            </w:pPr>
            <w:r w:rsidRPr="00815FD4">
              <w:rPr>
                <w:b/>
                <w:sz w:val="20"/>
              </w:rPr>
              <w:t>2</w:t>
            </w:r>
          </w:p>
        </w:tc>
        <w:tc>
          <w:tcPr>
            <w:tcW w:w="13842" w:type="dxa"/>
            <w:gridSpan w:val="12"/>
            <w:tcBorders>
              <w:top w:val="single" w:sz="4" w:space="0" w:color="auto"/>
              <w:left w:val="single" w:sz="4" w:space="0" w:color="auto"/>
              <w:bottom w:val="single" w:sz="4" w:space="0" w:color="auto"/>
            </w:tcBorders>
            <w:shd w:val="clear" w:color="auto" w:fill="auto"/>
            <w:vAlign w:val="center"/>
          </w:tcPr>
          <w:p w14:paraId="60586862" w14:textId="77777777" w:rsidR="00AD6899" w:rsidRPr="00815FD4" w:rsidRDefault="00AD6899" w:rsidP="0028278A">
            <w:pPr>
              <w:rPr>
                <w:sz w:val="20"/>
              </w:rPr>
            </w:pPr>
            <w:r w:rsidRPr="00815FD4">
              <w:rPr>
                <w:sz w:val="20"/>
              </w:rPr>
              <w:t>Poradnictwo zawodowe</w:t>
            </w:r>
          </w:p>
        </w:tc>
      </w:tr>
      <w:tr w:rsidR="00AD6899" w:rsidRPr="00F9227B" w14:paraId="47C6B05C" w14:textId="77777777" w:rsidTr="00BC5D9C">
        <w:trPr>
          <w:trHeight w:val="559"/>
        </w:trPr>
        <w:tc>
          <w:tcPr>
            <w:tcW w:w="691" w:type="dxa"/>
            <w:gridSpan w:val="2"/>
            <w:vMerge w:val="restart"/>
            <w:tcBorders>
              <w:top w:val="single" w:sz="4" w:space="0" w:color="auto"/>
              <w:left w:val="single" w:sz="4" w:space="0" w:color="auto"/>
              <w:right w:val="single" w:sz="4" w:space="0" w:color="auto"/>
            </w:tcBorders>
            <w:vAlign w:val="center"/>
          </w:tcPr>
          <w:p w14:paraId="11C7D2A0" w14:textId="77777777" w:rsidR="00AD6899" w:rsidRPr="00815FD4" w:rsidRDefault="00AD6899" w:rsidP="0028278A">
            <w:pPr>
              <w:jc w:val="center"/>
              <w:rPr>
                <w:sz w:val="20"/>
              </w:rPr>
            </w:pPr>
            <w:r w:rsidRPr="00815FD4">
              <w:rPr>
                <w:sz w:val="20"/>
              </w:rPr>
              <w:t xml:space="preserve">2.1 </w:t>
            </w:r>
          </w:p>
          <w:p w14:paraId="39E7F3A1" w14:textId="5CE86788" w:rsidR="00AD6899" w:rsidRPr="00815FD4" w:rsidRDefault="00B55194" w:rsidP="0028278A">
            <w:pPr>
              <w:rPr>
                <w:sz w:val="20"/>
              </w:rPr>
            </w:pPr>
            <w:r>
              <w:rPr>
                <w:b/>
                <w:noProof/>
                <w:sz w:val="20"/>
              </w:rPr>
              <mc:AlternateContent>
                <mc:Choice Requires="wps">
                  <w:drawing>
                    <wp:anchor distT="0" distB="0" distL="114300" distR="114300" simplePos="0" relativeHeight="251656192" behindDoc="0" locked="0" layoutInCell="1" allowOverlap="1" wp14:anchorId="089617DE" wp14:editId="447FCFC8">
                      <wp:simplePos x="0" y="0"/>
                      <wp:positionH relativeFrom="column">
                        <wp:posOffset>-554990</wp:posOffset>
                      </wp:positionH>
                      <wp:positionV relativeFrom="paragraph">
                        <wp:posOffset>287655</wp:posOffset>
                      </wp:positionV>
                      <wp:extent cx="352425" cy="495300"/>
                      <wp:effectExtent l="0" t="0" r="9525" b="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1337D2" w14:textId="6C00940B" w:rsidR="006408BB" w:rsidRDefault="006408BB" w:rsidP="00712084">
                                  <w:r>
                                    <w:rPr>
                                      <w:sz w:val="24"/>
                                    </w:rPr>
                                    <w:t>2</w:t>
                                  </w:r>
                                  <w:r w:rsidR="00B55194">
                                    <w:rPr>
                                      <w:sz w:val="24"/>
                                    </w:rPr>
                                    <w:t>5</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43.7pt;margin-top:22.65pt;width:27.75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" stroked="f">
                      <v:textbox style="layout-flow:vertical">
                        <w:txbxContent>
                          <w:p w14:paraId="111337D2" w14:textId="6C00940B" w:rsidR="006408BB" w:rsidRDefault="006408BB" w:rsidP="00712084">
                            <w:r>
                              <w:rPr>
                                <w:sz w:val="24"/>
                              </w:rPr>
                              <w:t>2</w:t>
                            </w:r>
                            <w:r w:rsidR="00B55194">
                              <w:rPr>
                                <w:sz w:val="24"/>
                              </w:rPr>
                              <w:t>5</w:t>
                            </w:r>
                          </w:p>
                        </w:txbxContent>
                      </v:textbox>
                    </v:shape>
                  </w:pict>
                </mc:Fallback>
              </mc:AlternateContent>
            </w:r>
          </w:p>
        </w:tc>
        <w:tc>
          <w:tcPr>
            <w:tcW w:w="33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7A4779" w14:textId="77777777" w:rsidR="00AD6899" w:rsidRPr="00815FD4" w:rsidRDefault="00AD6899" w:rsidP="0028278A">
            <w:pPr>
              <w:rPr>
                <w:sz w:val="20"/>
              </w:rPr>
            </w:pPr>
            <w:r w:rsidRPr="00815FD4">
              <w:rPr>
                <w:sz w:val="20"/>
              </w:rPr>
              <w:t>Poradnictwo zawodowe dla osób bezrobotnych i innych uprawnionych osób</w:t>
            </w:r>
          </w:p>
        </w:tc>
        <w:tc>
          <w:tcPr>
            <w:tcW w:w="3214" w:type="dxa"/>
            <w:tcBorders>
              <w:top w:val="single" w:sz="4" w:space="0" w:color="auto"/>
              <w:left w:val="single" w:sz="4" w:space="0" w:color="auto"/>
            </w:tcBorders>
            <w:vAlign w:val="center"/>
          </w:tcPr>
          <w:p w14:paraId="7814BA94" w14:textId="77777777" w:rsidR="00AD6899" w:rsidRPr="00815FD4" w:rsidRDefault="00AD6899" w:rsidP="0028278A">
            <w:pPr>
              <w:ind w:left="317" w:hanging="283"/>
              <w:rPr>
                <w:sz w:val="20"/>
              </w:rPr>
            </w:pPr>
            <w:r w:rsidRPr="00815FD4">
              <w:rPr>
                <w:sz w:val="20"/>
              </w:rPr>
              <w:t>a) Udzielanie porad indywidualnych</w:t>
            </w:r>
          </w:p>
        </w:tc>
        <w:tc>
          <w:tcPr>
            <w:tcW w:w="1296" w:type="dxa"/>
            <w:gridSpan w:val="2"/>
            <w:tcBorders>
              <w:top w:val="single" w:sz="4" w:space="0" w:color="auto"/>
            </w:tcBorders>
            <w:vAlign w:val="center"/>
          </w:tcPr>
          <w:p w14:paraId="4E46C6DC" w14:textId="77777777" w:rsidR="00AD6899" w:rsidRPr="00815FD4" w:rsidRDefault="00AD6899" w:rsidP="0028278A">
            <w:pPr>
              <w:jc w:val="center"/>
              <w:rPr>
                <w:sz w:val="20"/>
              </w:rPr>
            </w:pPr>
            <w:r w:rsidRPr="00815FD4">
              <w:rPr>
                <w:sz w:val="20"/>
              </w:rPr>
              <w:t>120 osób</w:t>
            </w:r>
          </w:p>
        </w:tc>
        <w:tc>
          <w:tcPr>
            <w:tcW w:w="1523" w:type="dxa"/>
            <w:gridSpan w:val="2"/>
            <w:shd w:val="clear" w:color="auto" w:fill="auto"/>
            <w:vAlign w:val="center"/>
          </w:tcPr>
          <w:p w14:paraId="0C47D2F2" w14:textId="77777777" w:rsidR="00AD6899" w:rsidRPr="00815FD4" w:rsidRDefault="00AD6899" w:rsidP="0028278A">
            <w:pPr>
              <w:jc w:val="center"/>
              <w:rPr>
                <w:sz w:val="20"/>
              </w:rPr>
            </w:pPr>
          </w:p>
        </w:tc>
        <w:tc>
          <w:tcPr>
            <w:tcW w:w="1529" w:type="dxa"/>
            <w:gridSpan w:val="2"/>
            <w:vAlign w:val="center"/>
          </w:tcPr>
          <w:p w14:paraId="3A744C68" w14:textId="77777777" w:rsidR="00AD6899" w:rsidRPr="00002D71" w:rsidRDefault="004E4A29" w:rsidP="0028278A">
            <w:pPr>
              <w:jc w:val="center"/>
              <w:rPr>
                <w:sz w:val="20"/>
              </w:rPr>
            </w:pPr>
            <w:r>
              <w:rPr>
                <w:sz w:val="20"/>
              </w:rPr>
              <w:t>195</w:t>
            </w:r>
            <w:r w:rsidR="00AD6899" w:rsidRPr="00002D71">
              <w:rPr>
                <w:sz w:val="20"/>
              </w:rPr>
              <w:t xml:space="preserve"> osób</w:t>
            </w:r>
          </w:p>
        </w:tc>
        <w:tc>
          <w:tcPr>
            <w:tcW w:w="1387" w:type="dxa"/>
            <w:gridSpan w:val="2"/>
            <w:vAlign w:val="center"/>
          </w:tcPr>
          <w:p w14:paraId="1AA3F7FE" w14:textId="77777777" w:rsidR="00AD6899" w:rsidRPr="00002D71" w:rsidRDefault="00AD6899" w:rsidP="0028278A">
            <w:pPr>
              <w:jc w:val="center"/>
              <w:rPr>
                <w:sz w:val="20"/>
              </w:rPr>
            </w:pPr>
            <w:r w:rsidRPr="00002D71">
              <w:rPr>
                <w:sz w:val="20"/>
              </w:rPr>
              <w:t>-</w:t>
            </w:r>
          </w:p>
        </w:tc>
        <w:tc>
          <w:tcPr>
            <w:tcW w:w="1528" w:type="dxa"/>
            <w:gridSpan w:val="2"/>
            <w:vAlign w:val="center"/>
          </w:tcPr>
          <w:p w14:paraId="1F6D8652" w14:textId="77777777" w:rsidR="00AD6899" w:rsidRPr="00002D71" w:rsidRDefault="004E4A29" w:rsidP="0028278A">
            <w:pPr>
              <w:jc w:val="center"/>
              <w:rPr>
                <w:sz w:val="20"/>
              </w:rPr>
            </w:pPr>
            <w:r>
              <w:rPr>
                <w:sz w:val="20"/>
              </w:rPr>
              <w:t>150,</w:t>
            </w:r>
            <w:r w:rsidR="00D44041" w:rsidRPr="00002D71">
              <w:rPr>
                <w:sz w:val="20"/>
              </w:rPr>
              <w:t>0</w:t>
            </w:r>
            <w:r w:rsidR="00AD6899" w:rsidRPr="00002D71">
              <w:rPr>
                <w:sz w:val="20"/>
              </w:rPr>
              <w:t>%</w:t>
            </w:r>
          </w:p>
        </w:tc>
      </w:tr>
      <w:tr w:rsidR="00AD6899" w:rsidRPr="00F9227B" w14:paraId="291EA536" w14:textId="77777777" w:rsidTr="00BC5D9C">
        <w:tc>
          <w:tcPr>
            <w:tcW w:w="691" w:type="dxa"/>
            <w:gridSpan w:val="2"/>
            <w:vMerge/>
            <w:tcBorders>
              <w:left w:val="single" w:sz="4" w:space="0" w:color="auto"/>
              <w:right w:val="single" w:sz="4" w:space="0" w:color="auto"/>
            </w:tcBorders>
            <w:vAlign w:val="center"/>
          </w:tcPr>
          <w:p w14:paraId="2C689895" w14:textId="77777777" w:rsidR="00AD6899" w:rsidRPr="00815FD4" w:rsidRDefault="00AD6899" w:rsidP="0028278A">
            <w:pPr>
              <w:rPr>
                <w:b/>
                <w:sz w:val="20"/>
              </w:rPr>
            </w:pPr>
          </w:p>
        </w:tc>
        <w:tc>
          <w:tcPr>
            <w:tcW w:w="336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B259D4" w14:textId="77777777" w:rsidR="00AD6899" w:rsidRPr="00815FD4" w:rsidRDefault="00AD6899" w:rsidP="0028278A">
            <w:pPr>
              <w:rPr>
                <w:b/>
                <w:sz w:val="20"/>
              </w:rPr>
            </w:pPr>
          </w:p>
        </w:tc>
        <w:tc>
          <w:tcPr>
            <w:tcW w:w="3214" w:type="dxa"/>
            <w:tcBorders>
              <w:left w:val="single" w:sz="4" w:space="0" w:color="auto"/>
            </w:tcBorders>
          </w:tcPr>
          <w:p w14:paraId="2C2D01B8" w14:textId="77777777" w:rsidR="00AD6899" w:rsidRPr="00815FD4" w:rsidRDefault="00AD6899" w:rsidP="0028278A">
            <w:pPr>
              <w:ind w:left="317" w:hanging="283"/>
              <w:rPr>
                <w:sz w:val="20"/>
              </w:rPr>
            </w:pPr>
            <w:r w:rsidRPr="00815FD4">
              <w:rPr>
                <w:sz w:val="20"/>
              </w:rPr>
              <w:t>b) Objęcie grupowymi poradami zawodowymi</w:t>
            </w:r>
          </w:p>
        </w:tc>
        <w:tc>
          <w:tcPr>
            <w:tcW w:w="1296" w:type="dxa"/>
            <w:gridSpan w:val="2"/>
            <w:vAlign w:val="center"/>
          </w:tcPr>
          <w:p w14:paraId="55A7B24E" w14:textId="77777777" w:rsidR="00AD6899" w:rsidRPr="00815FD4" w:rsidRDefault="00AD6899" w:rsidP="0028278A">
            <w:pPr>
              <w:jc w:val="center"/>
              <w:rPr>
                <w:sz w:val="20"/>
              </w:rPr>
            </w:pPr>
            <w:r w:rsidRPr="00815FD4">
              <w:rPr>
                <w:sz w:val="20"/>
              </w:rPr>
              <w:t>50 osób</w:t>
            </w:r>
          </w:p>
        </w:tc>
        <w:tc>
          <w:tcPr>
            <w:tcW w:w="1523" w:type="dxa"/>
            <w:gridSpan w:val="2"/>
            <w:shd w:val="clear" w:color="auto" w:fill="auto"/>
            <w:vAlign w:val="center"/>
          </w:tcPr>
          <w:p w14:paraId="1D703899" w14:textId="77777777" w:rsidR="00AD6899" w:rsidRPr="00815FD4" w:rsidRDefault="00AD6899" w:rsidP="0028278A">
            <w:pPr>
              <w:jc w:val="center"/>
              <w:rPr>
                <w:sz w:val="20"/>
              </w:rPr>
            </w:pPr>
            <w:r w:rsidRPr="00815FD4">
              <w:rPr>
                <w:sz w:val="20"/>
              </w:rPr>
              <w:t>-</w:t>
            </w:r>
          </w:p>
        </w:tc>
        <w:tc>
          <w:tcPr>
            <w:tcW w:w="1529" w:type="dxa"/>
            <w:gridSpan w:val="2"/>
            <w:vAlign w:val="center"/>
          </w:tcPr>
          <w:p w14:paraId="75380C63" w14:textId="77777777" w:rsidR="00AD6899" w:rsidRPr="00002D71" w:rsidRDefault="004E4A29" w:rsidP="0028278A">
            <w:pPr>
              <w:jc w:val="center"/>
              <w:rPr>
                <w:sz w:val="20"/>
              </w:rPr>
            </w:pPr>
            <w:r>
              <w:rPr>
                <w:sz w:val="20"/>
              </w:rPr>
              <w:t>97 osób</w:t>
            </w:r>
          </w:p>
        </w:tc>
        <w:tc>
          <w:tcPr>
            <w:tcW w:w="1387" w:type="dxa"/>
            <w:gridSpan w:val="2"/>
            <w:vAlign w:val="center"/>
          </w:tcPr>
          <w:p w14:paraId="024024C2" w14:textId="77777777" w:rsidR="00AD6899" w:rsidRPr="00002D71" w:rsidRDefault="00AD6899" w:rsidP="0028278A">
            <w:pPr>
              <w:jc w:val="center"/>
              <w:rPr>
                <w:sz w:val="20"/>
              </w:rPr>
            </w:pPr>
            <w:r w:rsidRPr="00002D71">
              <w:rPr>
                <w:sz w:val="20"/>
              </w:rPr>
              <w:t>-</w:t>
            </w:r>
          </w:p>
        </w:tc>
        <w:tc>
          <w:tcPr>
            <w:tcW w:w="1528" w:type="dxa"/>
            <w:gridSpan w:val="2"/>
            <w:vAlign w:val="center"/>
          </w:tcPr>
          <w:p w14:paraId="71CEE471" w14:textId="77777777" w:rsidR="00AD6899" w:rsidRPr="00002D71" w:rsidRDefault="00AD6899" w:rsidP="0028278A">
            <w:pPr>
              <w:jc w:val="center"/>
              <w:rPr>
                <w:sz w:val="20"/>
              </w:rPr>
            </w:pPr>
            <w:r w:rsidRPr="00002D71">
              <w:rPr>
                <w:sz w:val="20"/>
              </w:rPr>
              <w:t>1</w:t>
            </w:r>
            <w:r w:rsidR="004E4A29">
              <w:rPr>
                <w:sz w:val="20"/>
              </w:rPr>
              <w:t>94,0</w:t>
            </w:r>
            <w:r w:rsidRPr="00002D71">
              <w:rPr>
                <w:sz w:val="20"/>
              </w:rPr>
              <w:t>%</w:t>
            </w:r>
          </w:p>
        </w:tc>
      </w:tr>
      <w:tr w:rsidR="00AD6899" w:rsidRPr="00F9227B" w14:paraId="78167281" w14:textId="77777777" w:rsidTr="00BC5D9C">
        <w:tc>
          <w:tcPr>
            <w:tcW w:w="691" w:type="dxa"/>
            <w:gridSpan w:val="2"/>
            <w:vMerge/>
            <w:tcBorders>
              <w:left w:val="single" w:sz="4" w:space="0" w:color="auto"/>
              <w:bottom w:val="single" w:sz="4" w:space="0" w:color="auto"/>
              <w:right w:val="single" w:sz="4" w:space="0" w:color="auto"/>
            </w:tcBorders>
            <w:vAlign w:val="center"/>
          </w:tcPr>
          <w:p w14:paraId="17B4D13A" w14:textId="77777777" w:rsidR="00AD6899" w:rsidRPr="00815FD4" w:rsidRDefault="00AD6899" w:rsidP="0028278A">
            <w:pPr>
              <w:rPr>
                <w:b/>
                <w:sz w:val="21"/>
                <w:szCs w:val="21"/>
              </w:rPr>
            </w:pPr>
          </w:p>
        </w:tc>
        <w:tc>
          <w:tcPr>
            <w:tcW w:w="336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CB51ED" w14:textId="77777777" w:rsidR="00AD6899" w:rsidRPr="00815FD4" w:rsidRDefault="00AD6899" w:rsidP="0028278A">
            <w:pPr>
              <w:rPr>
                <w:b/>
                <w:sz w:val="22"/>
                <w:szCs w:val="22"/>
              </w:rPr>
            </w:pPr>
          </w:p>
        </w:tc>
        <w:tc>
          <w:tcPr>
            <w:tcW w:w="3214" w:type="dxa"/>
            <w:tcBorders>
              <w:left w:val="single" w:sz="4" w:space="0" w:color="auto"/>
            </w:tcBorders>
          </w:tcPr>
          <w:p w14:paraId="291298E3" w14:textId="77777777" w:rsidR="00AD6899" w:rsidRPr="00815FD4" w:rsidRDefault="00AD6899" w:rsidP="0028278A">
            <w:pPr>
              <w:ind w:left="317" w:hanging="283"/>
              <w:rPr>
                <w:sz w:val="20"/>
              </w:rPr>
            </w:pPr>
            <w:r w:rsidRPr="00815FD4">
              <w:rPr>
                <w:sz w:val="20"/>
              </w:rPr>
              <w:t>c) Udzielanie uprawnionym osobom indywidualnych i grupowych informacji o zawodach</w:t>
            </w:r>
          </w:p>
        </w:tc>
        <w:tc>
          <w:tcPr>
            <w:tcW w:w="1296" w:type="dxa"/>
            <w:gridSpan w:val="2"/>
            <w:vAlign w:val="center"/>
          </w:tcPr>
          <w:p w14:paraId="49800140" w14:textId="77777777" w:rsidR="00AD6899" w:rsidRPr="00815FD4" w:rsidRDefault="00AD6899" w:rsidP="0028278A">
            <w:pPr>
              <w:jc w:val="center"/>
              <w:rPr>
                <w:sz w:val="20"/>
              </w:rPr>
            </w:pPr>
            <w:r w:rsidRPr="00815FD4">
              <w:rPr>
                <w:sz w:val="20"/>
              </w:rPr>
              <w:t>30 osób</w:t>
            </w:r>
          </w:p>
        </w:tc>
        <w:tc>
          <w:tcPr>
            <w:tcW w:w="1523" w:type="dxa"/>
            <w:gridSpan w:val="2"/>
            <w:shd w:val="clear" w:color="auto" w:fill="auto"/>
            <w:vAlign w:val="center"/>
          </w:tcPr>
          <w:p w14:paraId="4EBCC459" w14:textId="77777777" w:rsidR="00AD6899" w:rsidRPr="00815FD4" w:rsidRDefault="00AD6899" w:rsidP="0028278A">
            <w:pPr>
              <w:jc w:val="center"/>
              <w:rPr>
                <w:sz w:val="20"/>
              </w:rPr>
            </w:pPr>
          </w:p>
        </w:tc>
        <w:tc>
          <w:tcPr>
            <w:tcW w:w="1529" w:type="dxa"/>
            <w:gridSpan w:val="2"/>
            <w:vAlign w:val="center"/>
          </w:tcPr>
          <w:p w14:paraId="3AC56AD7" w14:textId="77777777" w:rsidR="00AD6899" w:rsidRPr="00002D71" w:rsidRDefault="004E4A29" w:rsidP="0028278A">
            <w:pPr>
              <w:jc w:val="center"/>
              <w:rPr>
                <w:sz w:val="20"/>
              </w:rPr>
            </w:pPr>
            <w:r>
              <w:rPr>
                <w:sz w:val="20"/>
              </w:rPr>
              <w:t>59</w:t>
            </w:r>
            <w:r w:rsidR="00AD6899" w:rsidRPr="00002D71">
              <w:rPr>
                <w:sz w:val="20"/>
              </w:rPr>
              <w:t xml:space="preserve"> osób</w:t>
            </w:r>
          </w:p>
        </w:tc>
        <w:tc>
          <w:tcPr>
            <w:tcW w:w="1387" w:type="dxa"/>
            <w:gridSpan w:val="2"/>
            <w:vAlign w:val="center"/>
          </w:tcPr>
          <w:p w14:paraId="42A09225" w14:textId="77777777" w:rsidR="00AD6899" w:rsidRPr="00002D71" w:rsidRDefault="00AD6899" w:rsidP="0028278A">
            <w:pPr>
              <w:jc w:val="center"/>
              <w:rPr>
                <w:sz w:val="20"/>
              </w:rPr>
            </w:pPr>
            <w:r w:rsidRPr="00002D71">
              <w:rPr>
                <w:sz w:val="20"/>
              </w:rPr>
              <w:t>-</w:t>
            </w:r>
          </w:p>
        </w:tc>
        <w:tc>
          <w:tcPr>
            <w:tcW w:w="1528" w:type="dxa"/>
            <w:gridSpan w:val="2"/>
            <w:vAlign w:val="center"/>
          </w:tcPr>
          <w:p w14:paraId="25137FB1" w14:textId="77777777" w:rsidR="00AD6899" w:rsidRPr="00002D71" w:rsidRDefault="004E4A29" w:rsidP="0028278A">
            <w:pPr>
              <w:jc w:val="center"/>
              <w:rPr>
                <w:sz w:val="20"/>
              </w:rPr>
            </w:pPr>
            <w:r>
              <w:rPr>
                <w:sz w:val="20"/>
              </w:rPr>
              <w:t>196,7</w:t>
            </w:r>
            <w:r w:rsidR="00AD6899" w:rsidRPr="00002D71">
              <w:rPr>
                <w:sz w:val="20"/>
              </w:rPr>
              <w:t>%</w:t>
            </w:r>
          </w:p>
        </w:tc>
      </w:tr>
      <w:tr w:rsidR="00AD6899" w:rsidRPr="00F9227B" w14:paraId="17EA6BB7"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1033AA77" w14:textId="77777777" w:rsidR="00AD6899" w:rsidRPr="00815FD4" w:rsidRDefault="00AD6899" w:rsidP="0028278A">
            <w:pPr>
              <w:jc w:val="center"/>
              <w:rPr>
                <w:sz w:val="20"/>
              </w:rPr>
            </w:pPr>
            <w:r w:rsidRPr="00815FD4">
              <w:rPr>
                <w:sz w:val="20"/>
              </w:rPr>
              <w:t>2.2</w:t>
            </w:r>
          </w:p>
        </w:tc>
        <w:tc>
          <w:tcPr>
            <w:tcW w:w="3365" w:type="dxa"/>
            <w:tcBorders>
              <w:top w:val="single" w:sz="4" w:space="0" w:color="auto"/>
              <w:left w:val="single" w:sz="4" w:space="0" w:color="auto"/>
              <w:bottom w:val="single" w:sz="4" w:space="0" w:color="auto"/>
              <w:right w:val="single" w:sz="4" w:space="0" w:color="auto"/>
            </w:tcBorders>
            <w:shd w:val="clear" w:color="auto" w:fill="auto"/>
            <w:vAlign w:val="center"/>
          </w:tcPr>
          <w:p w14:paraId="291F446A" w14:textId="77777777" w:rsidR="00AD6899" w:rsidRPr="00815FD4" w:rsidRDefault="00AD6899" w:rsidP="0028278A">
            <w:pPr>
              <w:rPr>
                <w:sz w:val="20"/>
              </w:rPr>
            </w:pPr>
            <w:r w:rsidRPr="00815FD4">
              <w:rPr>
                <w:sz w:val="20"/>
              </w:rPr>
              <w:t>Pomoc pracodawcom w doborze kandydatów do pracy</w:t>
            </w:r>
          </w:p>
        </w:tc>
        <w:tc>
          <w:tcPr>
            <w:tcW w:w="3214" w:type="dxa"/>
            <w:tcBorders>
              <w:left w:val="single" w:sz="4" w:space="0" w:color="auto"/>
            </w:tcBorders>
            <w:vAlign w:val="center"/>
          </w:tcPr>
          <w:p w14:paraId="2F905E4A" w14:textId="77777777" w:rsidR="00AD6899" w:rsidRPr="00815FD4" w:rsidRDefault="00AD6899" w:rsidP="0028278A">
            <w:pPr>
              <w:rPr>
                <w:sz w:val="20"/>
              </w:rPr>
            </w:pPr>
            <w:r w:rsidRPr="00815FD4">
              <w:rPr>
                <w:sz w:val="20"/>
              </w:rPr>
              <w:t xml:space="preserve">Udzielanie pracodawcom pomocy w doborze kandydatów, </w:t>
            </w:r>
          </w:p>
          <w:p w14:paraId="507E172C" w14:textId="77777777" w:rsidR="00AD6899" w:rsidRPr="00815FD4" w:rsidRDefault="00AD6899" w:rsidP="0028278A">
            <w:pPr>
              <w:rPr>
                <w:sz w:val="20"/>
              </w:rPr>
            </w:pPr>
            <w:r w:rsidRPr="00815FD4">
              <w:rPr>
                <w:sz w:val="20"/>
              </w:rPr>
              <w:t>w szczególności poprzez udzielanie informacji i doradztwo w tym zakresie</w:t>
            </w:r>
          </w:p>
        </w:tc>
        <w:tc>
          <w:tcPr>
            <w:tcW w:w="1296" w:type="dxa"/>
            <w:gridSpan w:val="2"/>
            <w:vAlign w:val="center"/>
          </w:tcPr>
          <w:p w14:paraId="104BC81B" w14:textId="77777777" w:rsidR="00AD6899" w:rsidRPr="00815FD4" w:rsidRDefault="00AD6899" w:rsidP="0028278A">
            <w:pPr>
              <w:jc w:val="center"/>
              <w:rPr>
                <w:sz w:val="20"/>
              </w:rPr>
            </w:pPr>
            <w:r w:rsidRPr="00815FD4">
              <w:rPr>
                <w:sz w:val="20"/>
              </w:rPr>
              <w:t>na wniosek pracodawcy</w:t>
            </w:r>
          </w:p>
        </w:tc>
        <w:tc>
          <w:tcPr>
            <w:tcW w:w="1523" w:type="dxa"/>
            <w:gridSpan w:val="2"/>
            <w:shd w:val="clear" w:color="auto" w:fill="auto"/>
            <w:vAlign w:val="center"/>
          </w:tcPr>
          <w:p w14:paraId="46487479" w14:textId="77777777" w:rsidR="00AD6899" w:rsidRPr="00815FD4" w:rsidRDefault="00AD6899" w:rsidP="0028278A">
            <w:pPr>
              <w:jc w:val="center"/>
              <w:rPr>
                <w:sz w:val="20"/>
              </w:rPr>
            </w:pPr>
            <w:r w:rsidRPr="00815FD4">
              <w:rPr>
                <w:sz w:val="20"/>
              </w:rPr>
              <w:t>-</w:t>
            </w:r>
          </w:p>
        </w:tc>
        <w:tc>
          <w:tcPr>
            <w:tcW w:w="4444" w:type="dxa"/>
            <w:gridSpan w:val="6"/>
            <w:vAlign w:val="center"/>
          </w:tcPr>
          <w:p w14:paraId="64A9166E" w14:textId="77777777" w:rsidR="00AD6899" w:rsidRPr="00815FD4" w:rsidRDefault="00AD6899" w:rsidP="0028278A">
            <w:pPr>
              <w:rPr>
                <w:sz w:val="20"/>
              </w:rPr>
            </w:pPr>
            <w:r w:rsidRPr="00815FD4">
              <w:rPr>
                <w:sz w:val="20"/>
              </w:rPr>
              <w:t>Zadanie nie było realizowane.</w:t>
            </w:r>
          </w:p>
          <w:p w14:paraId="45CE56F2" w14:textId="77777777" w:rsidR="00AD6899" w:rsidRPr="00815FD4" w:rsidRDefault="00AD6899" w:rsidP="004B7C88">
            <w:pPr>
              <w:jc w:val="both"/>
              <w:rPr>
                <w:sz w:val="20"/>
              </w:rPr>
            </w:pPr>
            <w:r w:rsidRPr="00815FD4">
              <w:rPr>
                <w:sz w:val="20"/>
              </w:rPr>
              <w:t>W 201</w:t>
            </w:r>
            <w:r w:rsidR="00016963">
              <w:rPr>
                <w:sz w:val="20"/>
              </w:rPr>
              <w:t>9</w:t>
            </w:r>
            <w:r w:rsidRPr="00815FD4">
              <w:rPr>
                <w:sz w:val="20"/>
              </w:rPr>
              <w:t>r. do PUP w Jędrzejowie nie wpłynął żaden wniosek od pracodawcy w sprawie pomocy</w:t>
            </w:r>
            <w:r w:rsidR="004B7C88">
              <w:rPr>
                <w:sz w:val="20"/>
              </w:rPr>
              <w:t xml:space="preserve">                          </w:t>
            </w:r>
            <w:r w:rsidRPr="00815FD4">
              <w:rPr>
                <w:sz w:val="20"/>
              </w:rPr>
              <w:t xml:space="preserve"> w doborze kandydatów do pracy. </w:t>
            </w:r>
          </w:p>
        </w:tc>
      </w:tr>
      <w:tr w:rsidR="00AD6899" w:rsidRPr="00F9227B" w14:paraId="12F3DB2E" w14:textId="77777777"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14:paraId="1733113E" w14:textId="47D8A2BF" w:rsidR="00AD6899" w:rsidRPr="00815FD4" w:rsidRDefault="00AD6899" w:rsidP="0028278A">
            <w:pPr>
              <w:jc w:val="center"/>
              <w:rPr>
                <w:sz w:val="20"/>
              </w:rPr>
            </w:pPr>
            <w:r w:rsidRPr="00815FD4">
              <w:rPr>
                <w:sz w:val="20"/>
              </w:rPr>
              <w:t>2.3</w:t>
            </w:r>
          </w:p>
        </w:tc>
        <w:tc>
          <w:tcPr>
            <w:tcW w:w="3365" w:type="dxa"/>
            <w:tcBorders>
              <w:top w:val="single" w:sz="4" w:space="0" w:color="auto"/>
              <w:left w:val="single" w:sz="4" w:space="0" w:color="auto"/>
              <w:bottom w:val="single" w:sz="4" w:space="0" w:color="auto"/>
              <w:right w:val="single" w:sz="4" w:space="0" w:color="auto"/>
            </w:tcBorders>
            <w:shd w:val="clear" w:color="auto" w:fill="auto"/>
            <w:vAlign w:val="center"/>
          </w:tcPr>
          <w:p w14:paraId="1D292F1F" w14:textId="77777777" w:rsidR="00AD6899" w:rsidRPr="00815FD4" w:rsidRDefault="00AD6899" w:rsidP="0028278A">
            <w:pPr>
              <w:rPr>
                <w:sz w:val="20"/>
              </w:rPr>
            </w:pPr>
            <w:r w:rsidRPr="00815FD4">
              <w:rPr>
                <w:sz w:val="20"/>
              </w:rPr>
              <w:t>Pomoc pracodawcom we wspieraniu rozwoju zawodowego pracodawcy</w:t>
            </w:r>
          </w:p>
          <w:p w14:paraId="5001898F" w14:textId="77777777" w:rsidR="00AD6899" w:rsidRPr="00815FD4" w:rsidRDefault="00AD6899" w:rsidP="0028278A">
            <w:pPr>
              <w:rPr>
                <w:sz w:val="20"/>
              </w:rPr>
            </w:pPr>
            <w:r w:rsidRPr="00815FD4">
              <w:rPr>
                <w:sz w:val="20"/>
              </w:rPr>
              <w:t>i jego pracowników</w:t>
            </w:r>
          </w:p>
        </w:tc>
        <w:tc>
          <w:tcPr>
            <w:tcW w:w="3214" w:type="dxa"/>
            <w:tcBorders>
              <w:left w:val="single" w:sz="4" w:space="0" w:color="auto"/>
            </w:tcBorders>
          </w:tcPr>
          <w:p w14:paraId="66070FDC" w14:textId="77777777" w:rsidR="00AD6899" w:rsidRPr="00815FD4" w:rsidRDefault="00AD6899" w:rsidP="0028278A">
            <w:pPr>
              <w:ind w:left="2"/>
              <w:rPr>
                <w:sz w:val="20"/>
              </w:rPr>
            </w:pPr>
            <w:r w:rsidRPr="00815FD4">
              <w:rPr>
                <w:sz w:val="20"/>
              </w:rPr>
              <w:t xml:space="preserve">Udzielanie indywidualnych porad zawodowych pracodawcom i ich pracownikom </w:t>
            </w:r>
          </w:p>
        </w:tc>
        <w:tc>
          <w:tcPr>
            <w:tcW w:w="1296" w:type="dxa"/>
            <w:gridSpan w:val="2"/>
            <w:vAlign w:val="center"/>
          </w:tcPr>
          <w:p w14:paraId="37F84DC1" w14:textId="77777777" w:rsidR="00AD6899" w:rsidRPr="00815FD4" w:rsidRDefault="00AD6899" w:rsidP="0028278A">
            <w:pPr>
              <w:jc w:val="center"/>
              <w:rPr>
                <w:sz w:val="20"/>
              </w:rPr>
            </w:pPr>
            <w:r w:rsidRPr="00815FD4">
              <w:rPr>
                <w:sz w:val="20"/>
              </w:rPr>
              <w:t>na wniosek pracodawcy</w:t>
            </w:r>
          </w:p>
        </w:tc>
        <w:tc>
          <w:tcPr>
            <w:tcW w:w="1523" w:type="dxa"/>
            <w:gridSpan w:val="2"/>
            <w:shd w:val="clear" w:color="auto" w:fill="auto"/>
            <w:vAlign w:val="center"/>
          </w:tcPr>
          <w:p w14:paraId="4BCBAEFE" w14:textId="77777777" w:rsidR="00AD6899" w:rsidRPr="00815FD4" w:rsidRDefault="00AD6899" w:rsidP="0028278A">
            <w:pPr>
              <w:jc w:val="center"/>
              <w:rPr>
                <w:sz w:val="20"/>
              </w:rPr>
            </w:pPr>
            <w:r w:rsidRPr="00815FD4">
              <w:rPr>
                <w:sz w:val="20"/>
              </w:rPr>
              <w:t>-</w:t>
            </w:r>
          </w:p>
        </w:tc>
        <w:tc>
          <w:tcPr>
            <w:tcW w:w="4444" w:type="dxa"/>
            <w:gridSpan w:val="6"/>
            <w:vAlign w:val="center"/>
          </w:tcPr>
          <w:p w14:paraId="600523DB" w14:textId="77777777" w:rsidR="00AD6899" w:rsidRPr="00815FD4" w:rsidRDefault="00AD6899" w:rsidP="0028278A">
            <w:pPr>
              <w:rPr>
                <w:sz w:val="20"/>
              </w:rPr>
            </w:pPr>
            <w:r w:rsidRPr="00815FD4">
              <w:rPr>
                <w:sz w:val="20"/>
              </w:rPr>
              <w:t xml:space="preserve">Zadanie nie było realizowane </w:t>
            </w:r>
          </w:p>
          <w:p w14:paraId="403D83BE" w14:textId="77777777" w:rsidR="00AD6899" w:rsidRPr="00815FD4" w:rsidRDefault="00AD6899" w:rsidP="004B7C88">
            <w:pPr>
              <w:jc w:val="both"/>
              <w:rPr>
                <w:sz w:val="20"/>
              </w:rPr>
            </w:pPr>
            <w:r w:rsidRPr="00815FD4">
              <w:rPr>
                <w:sz w:val="20"/>
              </w:rPr>
              <w:t>W 201</w:t>
            </w:r>
            <w:r w:rsidR="00016963">
              <w:rPr>
                <w:sz w:val="20"/>
              </w:rPr>
              <w:t>9</w:t>
            </w:r>
            <w:r w:rsidRPr="00815FD4">
              <w:rPr>
                <w:sz w:val="20"/>
              </w:rPr>
              <w:t>r. do PUP w Jędrzejowie nie wpłynął żaden wniosek od pracodawcy w sprawie udzielenia pomocy we wspieraniu rozwoju zawodowego pracodawcy lub jego pracowników.</w:t>
            </w:r>
          </w:p>
        </w:tc>
      </w:tr>
      <w:tr w:rsidR="00AD6899" w:rsidRPr="00F9227B" w14:paraId="3D674A05" w14:textId="77777777" w:rsidTr="00BC5D9C">
        <w:trPr>
          <w:trHeight w:val="1072"/>
        </w:trPr>
        <w:tc>
          <w:tcPr>
            <w:tcW w:w="691" w:type="dxa"/>
            <w:gridSpan w:val="2"/>
            <w:vMerge w:val="restart"/>
            <w:tcBorders>
              <w:top w:val="single" w:sz="4" w:space="0" w:color="auto"/>
              <w:left w:val="single" w:sz="4" w:space="0" w:color="auto"/>
              <w:bottom w:val="nil"/>
              <w:right w:val="single" w:sz="4" w:space="0" w:color="auto"/>
            </w:tcBorders>
          </w:tcPr>
          <w:p w14:paraId="302C2E4E" w14:textId="77777777" w:rsidR="00AD6899" w:rsidRPr="00816CE2" w:rsidRDefault="00AD6899" w:rsidP="0028278A">
            <w:pPr>
              <w:jc w:val="center"/>
              <w:rPr>
                <w:sz w:val="20"/>
              </w:rPr>
            </w:pPr>
          </w:p>
          <w:p w14:paraId="29F941D3" w14:textId="77777777" w:rsidR="00AD6899" w:rsidRPr="00816CE2" w:rsidRDefault="00AD6899" w:rsidP="0028278A">
            <w:pPr>
              <w:jc w:val="center"/>
              <w:rPr>
                <w:sz w:val="20"/>
              </w:rPr>
            </w:pPr>
          </w:p>
          <w:p w14:paraId="5A5F0D2C" w14:textId="77777777" w:rsidR="00AD6899" w:rsidRPr="00816CE2" w:rsidRDefault="00AD6899" w:rsidP="0028278A">
            <w:pPr>
              <w:jc w:val="center"/>
              <w:rPr>
                <w:sz w:val="20"/>
              </w:rPr>
            </w:pPr>
          </w:p>
          <w:p w14:paraId="0B8942CE" w14:textId="77777777" w:rsidR="00AD6899" w:rsidRPr="00816CE2" w:rsidRDefault="00AD6899" w:rsidP="0028278A">
            <w:pPr>
              <w:jc w:val="center"/>
              <w:rPr>
                <w:sz w:val="20"/>
              </w:rPr>
            </w:pPr>
          </w:p>
          <w:p w14:paraId="2BD488F1" w14:textId="77777777" w:rsidR="00AD6899" w:rsidRPr="00816CE2" w:rsidRDefault="00AD6899" w:rsidP="0028278A">
            <w:pPr>
              <w:jc w:val="center"/>
              <w:rPr>
                <w:sz w:val="20"/>
              </w:rPr>
            </w:pPr>
          </w:p>
          <w:p w14:paraId="1396508F" w14:textId="77777777" w:rsidR="00AD6899" w:rsidRPr="00816CE2" w:rsidRDefault="00AD6899" w:rsidP="0028278A">
            <w:pPr>
              <w:jc w:val="center"/>
              <w:rPr>
                <w:sz w:val="20"/>
              </w:rPr>
            </w:pPr>
            <w:r w:rsidRPr="00816CE2">
              <w:rPr>
                <w:sz w:val="20"/>
              </w:rPr>
              <w:t>2.4</w:t>
            </w:r>
          </w:p>
        </w:tc>
        <w:tc>
          <w:tcPr>
            <w:tcW w:w="3365" w:type="dxa"/>
            <w:vMerge w:val="restart"/>
            <w:tcBorders>
              <w:top w:val="single" w:sz="4" w:space="0" w:color="auto"/>
              <w:left w:val="single" w:sz="4" w:space="0" w:color="auto"/>
              <w:bottom w:val="nil"/>
              <w:right w:val="single" w:sz="4" w:space="0" w:color="auto"/>
            </w:tcBorders>
            <w:vAlign w:val="center"/>
          </w:tcPr>
          <w:p w14:paraId="089D2A9C" w14:textId="77777777" w:rsidR="00AD6899" w:rsidRPr="00816CE2" w:rsidRDefault="00AD6899" w:rsidP="0028278A">
            <w:pPr>
              <w:rPr>
                <w:sz w:val="20"/>
              </w:rPr>
            </w:pPr>
            <w:r w:rsidRPr="00816CE2">
              <w:rPr>
                <w:sz w:val="20"/>
              </w:rPr>
              <w:t xml:space="preserve">Współpraca z pracodawcami </w:t>
            </w:r>
          </w:p>
          <w:p w14:paraId="1078600B" w14:textId="77777777" w:rsidR="00AD6899" w:rsidRPr="00816CE2" w:rsidRDefault="00AD6899" w:rsidP="0028278A">
            <w:pPr>
              <w:rPr>
                <w:sz w:val="20"/>
              </w:rPr>
            </w:pPr>
            <w:r w:rsidRPr="00816CE2">
              <w:rPr>
                <w:sz w:val="20"/>
              </w:rPr>
              <w:t xml:space="preserve">w zakresie rozwiązywania lub złagodzenia problemów związanych z planowanymi zwolnieniami </w:t>
            </w:r>
          </w:p>
          <w:p w14:paraId="75093067" w14:textId="77777777" w:rsidR="00AD6899" w:rsidRPr="00816CE2" w:rsidRDefault="00AD6899" w:rsidP="0028278A">
            <w:pPr>
              <w:rPr>
                <w:sz w:val="20"/>
              </w:rPr>
            </w:pPr>
            <w:r w:rsidRPr="00816CE2">
              <w:rPr>
                <w:sz w:val="20"/>
              </w:rPr>
              <w:t xml:space="preserve"> przyczyn dotyczących zakładu pracy (w tym zwolnieniami monitorowanymi)</w:t>
            </w:r>
          </w:p>
        </w:tc>
        <w:tc>
          <w:tcPr>
            <w:tcW w:w="3214" w:type="dxa"/>
            <w:tcBorders>
              <w:left w:val="single" w:sz="4" w:space="0" w:color="auto"/>
            </w:tcBorders>
            <w:vAlign w:val="center"/>
          </w:tcPr>
          <w:p w14:paraId="7C92D846" w14:textId="77777777" w:rsidR="00AD6899" w:rsidRPr="00816CE2" w:rsidRDefault="00AD6899" w:rsidP="0028278A">
            <w:pPr>
              <w:rPr>
                <w:sz w:val="20"/>
              </w:rPr>
            </w:pPr>
            <w:r w:rsidRPr="00816CE2">
              <w:rPr>
                <w:sz w:val="20"/>
              </w:rPr>
              <w:t>Spotkania z osobami przewidzianymi do zwolnienia  w celu zapoznania z usługami rynku pracy</w:t>
            </w:r>
          </w:p>
        </w:tc>
        <w:tc>
          <w:tcPr>
            <w:tcW w:w="1296" w:type="dxa"/>
            <w:gridSpan w:val="2"/>
            <w:vAlign w:val="center"/>
          </w:tcPr>
          <w:p w14:paraId="287FF52F" w14:textId="77777777" w:rsidR="00AD6899" w:rsidRPr="00816CE2" w:rsidRDefault="00AD6899" w:rsidP="0028278A">
            <w:pPr>
              <w:jc w:val="center"/>
              <w:rPr>
                <w:sz w:val="20"/>
              </w:rPr>
            </w:pPr>
            <w:r w:rsidRPr="00816CE2">
              <w:rPr>
                <w:sz w:val="20"/>
              </w:rPr>
              <w:t>w miarę potrzeb</w:t>
            </w:r>
          </w:p>
        </w:tc>
        <w:tc>
          <w:tcPr>
            <w:tcW w:w="1523" w:type="dxa"/>
            <w:gridSpan w:val="2"/>
            <w:vAlign w:val="center"/>
          </w:tcPr>
          <w:p w14:paraId="4FEDDA60" w14:textId="77777777" w:rsidR="00AD6899" w:rsidRPr="00816CE2" w:rsidRDefault="00AD6899" w:rsidP="0028278A">
            <w:pPr>
              <w:jc w:val="center"/>
              <w:rPr>
                <w:sz w:val="20"/>
              </w:rPr>
            </w:pPr>
            <w:r w:rsidRPr="00816CE2">
              <w:rPr>
                <w:sz w:val="20"/>
              </w:rPr>
              <w:t>-</w:t>
            </w:r>
          </w:p>
        </w:tc>
        <w:tc>
          <w:tcPr>
            <w:tcW w:w="4444" w:type="dxa"/>
            <w:gridSpan w:val="6"/>
            <w:vMerge w:val="restart"/>
            <w:vAlign w:val="center"/>
          </w:tcPr>
          <w:p w14:paraId="72DF6798" w14:textId="77777777" w:rsidR="00AD6899" w:rsidRPr="00816CE2" w:rsidRDefault="00AD6899" w:rsidP="004B7C88">
            <w:pPr>
              <w:jc w:val="both"/>
              <w:rPr>
                <w:sz w:val="20"/>
              </w:rPr>
            </w:pPr>
            <w:r w:rsidRPr="00816CE2">
              <w:rPr>
                <w:sz w:val="20"/>
              </w:rPr>
              <w:t xml:space="preserve">Zadanie nie było realizowane </w:t>
            </w:r>
          </w:p>
          <w:p w14:paraId="7F96206F" w14:textId="77777777" w:rsidR="00AD6899" w:rsidRPr="00816CE2" w:rsidRDefault="00AD6899" w:rsidP="004B7C88">
            <w:pPr>
              <w:jc w:val="both"/>
              <w:rPr>
                <w:sz w:val="20"/>
              </w:rPr>
            </w:pPr>
            <w:r w:rsidRPr="00816CE2">
              <w:rPr>
                <w:sz w:val="20"/>
              </w:rPr>
              <w:t>W 201</w:t>
            </w:r>
            <w:r w:rsidR="00016963">
              <w:rPr>
                <w:sz w:val="20"/>
              </w:rPr>
              <w:t>9</w:t>
            </w:r>
            <w:r w:rsidRPr="00816CE2">
              <w:rPr>
                <w:sz w:val="20"/>
              </w:rPr>
              <w:t>r. do PUP w Jędrzejowie nie wpłynęło żadne zgłoszenie zwolnień z przyczyn dotyczących zakładu pracy od pracodawców z terenu powiatu jędrzejowskiego.</w:t>
            </w:r>
          </w:p>
        </w:tc>
      </w:tr>
      <w:tr w:rsidR="00AD6899" w:rsidRPr="00F9227B" w14:paraId="7565F408" w14:textId="77777777" w:rsidTr="00BC5D9C">
        <w:trPr>
          <w:trHeight w:val="1407"/>
        </w:trPr>
        <w:tc>
          <w:tcPr>
            <w:tcW w:w="691" w:type="dxa"/>
            <w:gridSpan w:val="2"/>
            <w:vMerge/>
            <w:tcBorders>
              <w:top w:val="nil"/>
              <w:left w:val="single" w:sz="4" w:space="0" w:color="auto"/>
              <w:bottom w:val="nil"/>
              <w:right w:val="single" w:sz="4" w:space="0" w:color="auto"/>
            </w:tcBorders>
            <w:vAlign w:val="center"/>
          </w:tcPr>
          <w:p w14:paraId="3E8F79DC" w14:textId="77777777" w:rsidR="00AD6899" w:rsidRPr="00F9227B" w:rsidRDefault="00AD6899" w:rsidP="0028278A">
            <w:pPr>
              <w:jc w:val="center"/>
              <w:rPr>
                <w:color w:val="00B050"/>
                <w:sz w:val="21"/>
                <w:szCs w:val="21"/>
              </w:rPr>
            </w:pPr>
          </w:p>
        </w:tc>
        <w:tc>
          <w:tcPr>
            <w:tcW w:w="3365" w:type="dxa"/>
            <w:vMerge/>
            <w:tcBorders>
              <w:top w:val="nil"/>
              <w:left w:val="single" w:sz="4" w:space="0" w:color="auto"/>
              <w:bottom w:val="nil"/>
              <w:right w:val="single" w:sz="4" w:space="0" w:color="auto"/>
            </w:tcBorders>
            <w:vAlign w:val="center"/>
          </w:tcPr>
          <w:p w14:paraId="2142B0CF" w14:textId="77777777" w:rsidR="00AD6899" w:rsidRPr="00F9227B" w:rsidRDefault="00AD6899" w:rsidP="0028278A">
            <w:pPr>
              <w:rPr>
                <w:color w:val="00B050"/>
                <w:sz w:val="22"/>
                <w:szCs w:val="22"/>
              </w:rPr>
            </w:pPr>
          </w:p>
        </w:tc>
        <w:tc>
          <w:tcPr>
            <w:tcW w:w="3214" w:type="dxa"/>
            <w:tcBorders>
              <w:left w:val="single" w:sz="4" w:space="0" w:color="auto"/>
            </w:tcBorders>
            <w:vAlign w:val="center"/>
          </w:tcPr>
          <w:p w14:paraId="1685BE68" w14:textId="77777777" w:rsidR="00AD6899" w:rsidRPr="00816CE2" w:rsidRDefault="00AD6899" w:rsidP="0028278A">
            <w:pPr>
              <w:rPr>
                <w:sz w:val="20"/>
              </w:rPr>
            </w:pPr>
            <w:r w:rsidRPr="00816CE2">
              <w:rPr>
                <w:sz w:val="20"/>
              </w:rPr>
              <w:t>W przypadku zwolnień monitorowanych:</w:t>
            </w:r>
          </w:p>
          <w:p w14:paraId="23E66104" w14:textId="77777777" w:rsidR="00AD6899" w:rsidRPr="00816CE2" w:rsidRDefault="00AD6899" w:rsidP="0028278A">
            <w:pPr>
              <w:rPr>
                <w:b/>
                <w:sz w:val="20"/>
              </w:rPr>
            </w:pPr>
            <w:r w:rsidRPr="00816CE2">
              <w:rPr>
                <w:sz w:val="20"/>
              </w:rPr>
              <w:t>1) uzgodnienie z pracodawcą zakresu i formy pomocy ze strony powiatowego urzędu pracy</w:t>
            </w:r>
          </w:p>
        </w:tc>
        <w:tc>
          <w:tcPr>
            <w:tcW w:w="1296" w:type="dxa"/>
            <w:gridSpan w:val="2"/>
            <w:vAlign w:val="center"/>
          </w:tcPr>
          <w:p w14:paraId="5824A9FF" w14:textId="77777777" w:rsidR="00AD6899" w:rsidRPr="00816CE2" w:rsidRDefault="00AD6899" w:rsidP="0028278A">
            <w:pPr>
              <w:jc w:val="center"/>
              <w:rPr>
                <w:sz w:val="20"/>
              </w:rPr>
            </w:pPr>
            <w:r w:rsidRPr="00816CE2">
              <w:rPr>
                <w:sz w:val="20"/>
              </w:rPr>
              <w:t>w miarę potrzeb</w:t>
            </w:r>
          </w:p>
        </w:tc>
        <w:tc>
          <w:tcPr>
            <w:tcW w:w="1523" w:type="dxa"/>
            <w:gridSpan w:val="2"/>
            <w:vAlign w:val="center"/>
          </w:tcPr>
          <w:p w14:paraId="119A89C9" w14:textId="77777777" w:rsidR="00AD6899" w:rsidRPr="00F9227B" w:rsidRDefault="00AD6899" w:rsidP="0028278A">
            <w:pPr>
              <w:jc w:val="center"/>
              <w:rPr>
                <w:color w:val="00B050"/>
                <w:sz w:val="21"/>
                <w:szCs w:val="21"/>
              </w:rPr>
            </w:pPr>
            <w:r w:rsidRPr="00F9227B">
              <w:rPr>
                <w:color w:val="00B050"/>
                <w:sz w:val="21"/>
                <w:szCs w:val="21"/>
              </w:rPr>
              <w:t>-</w:t>
            </w:r>
          </w:p>
        </w:tc>
        <w:tc>
          <w:tcPr>
            <w:tcW w:w="4444" w:type="dxa"/>
            <w:gridSpan w:val="6"/>
            <w:vMerge/>
            <w:vAlign w:val="center"/>
          </w:tcPr>
          <w:p w14:paraId="70A497F1" w14:textId="77777777" w:rsidR="00AD6899" w:rsidRPr="00F9227B" w:rsidRDefault="00AD6899" w:rsidP="0028278A">
            <w:pPr>
              <w:rPr>
                <w:color w:val="00B050"/>
                <w:sz w:val="21"/>
                <w:szCs w:val="21"/>
              </w:rPr>
            </w:pPr>
          </w:p>
        </w:tc>
      </w:tr>
      <w:tr w:rsidR="00AD6899" w:rsidRPr="00F9227B" w14:paraId="236040B2" w14:textId="77777777" w:rsidTr="00BC5D9C">
        <w:trPr>
          <w:trHeight w:val="1361"/>
        </w:trPr>
        <w:tc>
          <w:tcPr>
            <w:tcW w:w="691" w:type="dxa"/>
            <w:gridSpan w:val="2"/>
            <w:tcBorders>
              <w:top w:val="nil"/>
              <w:left w:val="single" w:sz="4" w:space="0" w:color="auto"/>
              <w:bottom w:val="single" w:sz="4" w:space="0" w:color="auto"/>
              <w:right w:val="single" w:sz="4" w:space="0" w:color="auto"/>
            </w:tcBorders>
            <w:vAlign w:val="center"/>
          </w:tcPr>
          <w:p w14:paraId="634FBDEE" w14:textId="77777777" w:rsidR="00AD6899" w:rsidRPr="00F9227B" w:rsidRDefault="00AD6899" w:rsidP="0028278A">
            <w:pPr>
              <w:jc w:val="center"/>
              <w:rPr>
                <w:color w:val="00B050"/>
                <w:sz w:val="21"/>
                <w:szCs w:val="21"/>
              </w:rPr>
            </w:pPr>
          </w:p>
        </w:tc>
        <w:tc>
          <w:tcPr>
            <w:tcW w:w="3365" w:type="dxa"/>
            <w:tcBorders>
              <w:top w:val="nil"/>
              <w:left w:val="single" w:sz="4" w:space="0" w:color="auto"/>
              <w:bottom w:val="single" w:sz="4" w:space="0" w:color="auto"/>
              <w:right w:val="single" w:sz="4" w:space="0" w:color="auto"/>
            </w:tcBorders>
            <w:vAlign w:val="center"/>
          </w:tcPr>
          <w:p w14:paraId="05364A60" w14:textId="77777777" w:rsidR="00AD6899" w:rsidRPr="00F9227B" w:rsidRDefault="00AD6899" w:rsidP="0028278A">
            <w:pPr>
              <w:rPr>
                <w:color w:val="00B050"/>
                <w:sz w:val="22"/>
                <w:szCs w:val="22"/>
              </w:rPr>
            </w:pPr>
          </w:p>
        </w:tc>
        <w:tc>
          <w:tcPr>
            <w:tcW w:w="3214" w:type="dxa"/>
            <w:tcBorders>
              <w:left w:val="single" w:sz="4" w:space="0" w:color="auto"/>
            </w:tcBorders>
            <w:vAlign w:val="center"/>
          </w:tcPr>
          <w:p w14:paraId="0ED00278" w14:textId="77777777" w:rsidR="00AD6899" w:rsidRPr="00816CE2" w:rsidRDefault="00AD6899" w:rsidP="0028278A">
            <w:pPr>
              <w:rPr>
                <w:sz w:val="20"/>
              </w:rPr>
            </w:pPr>
            <w:r w:rsidRPr="00816CE2">
              <w:rPr>
                <w:sz w:val="20"/>
              </w:rPr>
              <w:t>2)</w:t>
            </w:r>
            <w:r w:rsidRPr="00816CE2">
              <w:rPr>
                <w:b/>
                <w:sz w:val="20"/>
              </w:rPr>
              <w:t xml:space="preserve"> </w:t>
            </w:r>
            <w:r w:rsidRPr="00816CE2">
              <w:rPr>
                <w:sz w:val="20"/>
              </w:rPr>
              <w:t xml:space="preserve">współpraca z pracodawcami </w:t>
            </w:r>
          </w:p>
          <w:p w14:paraId="5CFB74E8" w14:textId="77777777" w:rsidR="00AD6899" w:rsidRPr="00816CE2" w:rsidRDefault="00AD6899" w:rsidP="0028278A">
            <w:pPr>
              <w:rPr>
                <w:b/>
                <w:sz w:val="20"/>
              </w:rPr>
            </w:pPr>
            <w:r w:rsidRPr="00816CE2">
              <w:rPr>
                <w:sz w:val="20"/>
              </w:rPr>
              <w:t>w realizacji programu mającego na celu zapewnienie pracownikom przewidzianym do zwolnienia usług rynku pracy</w:t>
            </w:r>
          </w:p>
        </w:tc>
        <w:tc>
          <w:tcPr>
            <w:tcW w:w="1296" w:type="dxa"/>
            <w:gridSpan w:val="2"/>
            <w:vAlign w:val="center"/>
          </w:tcPr>
          <w:p w14:paraId="35C0D4C7" w14:textId="77777777" w:rsidR="00AD6899" w:rsidRPr="00816CE2" w:rsidRDefault="00AD6899" w:rsidP="0028278A">
            <w:pPr>
              <w:jc w:val="center"/>
              <w:rPr>
                <w:sz w:val="20"/>
              </w:rPr>
            </w:pPr>
            <w:r w:rsidRPr="00816CE2">
              <w:rPr>
                <w:sz w:val="20"/>
              </w:rPr>
              <w:t>w miarę potrzeb</w:t>
            </w:r>
          </w:p>
        </w:tc>
        <w:tc>
          <w:tcPr>
            <w:tcW w:w="1523" w:type="dxa"/>
            <w:gridSpan w:val="2"/>
            <w:vAlign w:val="center"/>
          </w:tcPr>
          <w:p w14:paraId="41AFB0BB" w14:textId="77777777" w:rsidR="00AD6899" w:rsidRPr="00F9227B" w:rsidRDefault="00AD6899" w:rsidP="0028278A">
            <w:pPr>
              <w:jc w:val="center"/>
              <w:rPr>
                <w:color w:val="00B050"/>
                <w:sz w:val="21"/>
                <w:szCs w:val="21"/>
              </w:rPr>
            </w:pPr>
            <w:r w:rsidRPr="00F9227B">
              <w:rPr>
                <w:color w:val="00B050"/>
                <w:sz w:val="21"/>
                <w:szCs w:val="21"/>
              </w:rPr>
              <w:t>-</w:t>
            </w:r>
          </w:p>
        </w:tc>
        <w:tc>
          <w:tcPr>
            <w:tcW w:w="4444" w:type="dxa"/>
            <w:gridSpan w:val="6"/>
            <w:vMerge/>
            <w:vAlign w:val="center"/>
          </w:tcPr>
          <w:p w14:paraId="0C1BD8FE" w14:textId="77777777" w:rsidR="00AD6899" w:rsidRPr="00F9227B" w:rsidRDefault="00AD6899" w:rsidP="0028278A">
            <w:pPr>
              <w:rPr>
                <w:color w:val="00B050"/>
                <w:sz w:val="21"/>
                <w:szCs w:val="21"/>
              </w:rPr>
            </w:pPr>
          </w:p>
        </w:tc>
      </w:tr>
      <w:tr w:rsidR="00AD6899" w:rsidRPr="00F9227B" w14:paraId="033C5F2D" w14:textId="77777777" w:rsidTr="00BC5D9C">
        <w:trPr>
          <w:trHeight w:val="737"/>
        </w:trPr>
        <w:tc>
          <w:tcPr>
            <w:tcW w:w="691" w:type="dxa"/>
            <w:gridSpan w:val="2"/>
            <w:vMerge w:val="restart"/>
            <w:tcBorders>
              <w:top w:val="single" w:sz="4" w:space="0" w:color="auto"/>
              <w:left w:val="single" w:sz="4" w:space="0" w:color="auto"/>
              <w:right w:val="single" w:sz="4" w:space="0" w:color="auto"/>
            </w:tcBorders>
          </w:tcPr>
          <w:p w14:paraId="3E9EBDE3" w14:textId="77777777" w:rsidR="00AD6899" w:rsidRPr="00816CE2" w:rsidRDefault="00AD6899" w:rsidP="0028278A">
            <w:pPr>
              <w:jc w:val="center"/>
              <w:rPr>
                <w:sz w:val="20"/>
              </w:rPr>
            </w:pPr>
          </w:p>
          <w:p w14:paraId="6AE78368" w14:textId="78C1B715" w:rsidR="00AD6899" w:rsidRPr="00816CE2" w:rsidRDefault="00B55194" w:rsidP="0028278A">
            <w:pPr>
              <w:jc w:val="center"/>
              <w:rPr>
                <w:sz w:val="20"/>
              </w:rPr>
            </w:pPr>
            <w:r>
              <w:rPr>
                <w:noProof/>
                <w:sz w:val="22"/>
                <w:szCs w:val="22"/>
              </w:rPr>
              <mc:AlternateContent>
                <mc:Choice Requires="wps">
                  <w:drawing>
                    <wp:anchor distT="0" distB="0" distL="114300" distR="114300" simplePos="0" relativeHeight="251663360" behindDoc="0" locked="0" layoutInCell="1" allowOverlap="1" wp14:anchorId="04C0B4C8" wp14:editId="3A999644">
                      <wp:simplePos x="0" y="0"/>
                      <wp:positionH relativeFrom="column">
                        <wp:posOffset>-550545</wp:posOffset>
                      </wp:positionH>
                      <wp:positionV relativeFrom="paragraph">
                        <wp:posOffset>1470025</wp:posOffset>
                      </wp:positionV>
                      <wp:extent cx="371475" cy="401955"/>
                      <wp:effectExtent l="0" t="0" r="9525"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3CFCDD" w14:textId="2F53C288" w:rsidR="006408BB" w:rsidRPr="001A378D" w:rsidRDefault="006408BB" w:rsidP="001A378D">
                                  <w:pPr>
                                    <w:rPr>
                                      <w:sz w:val="24"/>
                                    </w:rPr>
                                  </w:pPr>
                                  <w:r w:rsidRPr="001A378D">
                                    <w:rPr>
                                      <w:sz w:val="24"/>
                                    </w:rPr>
                                    <w:t>2</w:t>
                                  </w:r>
                                  <w:r w:rsidR="00B55194">
                                    <w:rPr>
                                      <w:sz w:val="24"/>
                                    </w:rPr>
                                    <w:t>6</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43.35pt;margin-top:115.75pt;width:29.25pt;height:3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" stroked="f">
                      <v:textbox style="layout-flow:vertical">
                        <w:txbxContent>
                          <w:p w14:paraId="2C3CFCDD" w14:textId="2F53C288" w:rsidR="006408BB" w:rsidRPr="001A378D" w:rsidRDefault="006408BB" w:rsidP="001A378D">
                            <w:pPr>
                              <w:rPr>
                                <w:sz w:val="24"/>
                              </w:rPr>
                            </w:pPr>
                            <w:r w:rsidRPr="001A378D">
                              <w:rPr>
                                <w:sz w:val="24"/>
                              </w:rPr>
                              <w:t>2</w:t>
                            </w:r>
                            <w:r w:rsidR="00B55194">
                              <w:rPr>
                                <w:sz w:val="24"/>
                              </w:rPr>
                              <w:t>6</w:t>
                            </w:r>
                          </w:p>
                        </w:txbxContent>
                      </v:textbox>
                    </v:shape>
                  </w:pict>
                </mc:Fallback>
              </mc:AlternateContent>
            </w:r>
            <w:r w:rsidR="00AD6899" w:rsidRPr="00816CE2">
              <w:rPr>
                <w:sz w:val="20"/>
              </w:rPr>
              <w:t>2.5</w:t>
            </w:r>
          </w:p>
        </w:tc>
        <w:tc>
          <w:tcPr>
            <w:tcW w:w="3365" w:type="dxa"/>
            <w:tcBorders>
              <w:top w:val="single" w:sz="4" w:space="0" w:color="auto"/>
              <w:left w:val="single" w:sz="4" w:space="0" w:color="auto"/>
              <w:bottom w:val="single" w:sz="4" w:space="0" w:color="auto"/>
              <w:right w:val="single" w:sz="4" w:space="0" w:color="auto"/>
            </w:tcBorders>
            <w:vAlign w:val="center"/>
          </w:tcPr>
          <w:p w14:paraId="4EA913BB" w14:textId="77777777" w:rsidR="00AD6899" w:rsidRPr="00816CE2" w:rsidRDefault="00AD6899" w:rsidP="0028278A">
            <w:pPr>
              <w:ind w:left="32"/>
              <w:rPr>
                <w:sz w:val="20"/>
              </w:rPr>
            </w:pPr>
            <w:r w:rsidRPr="00816CE2">
              <w:rPr>
                <w:sz w:val="20"/>
              </w:rPr>
              <w:t>Spotkania informacyjne w szkołach ponadgimnazjalnych</w:t>
            </w:r>
          </w:p>
        </w:tc>
        <w:tc>
          <w:tcPr>
            <w:tcW w:w="3214" w:type="dxa"/>
            <w:tcBorders>
              <w:left w:val="single" w:sz="4" w:space="0" w:color="auto"/>
            </w:tcBorders>
            <w:vAlign w:val="center"/>
          </w:tcPr>
          <w:p w14:paraId="4766DCF4" w14:textId="77777777" w:rsidR="00AD6899" w:rsidRPr="00816CE2" w:rsidRDefault="00AD6899" w:rsidP="0028278A">
            <w:pPr>
              <w:ind w:left="121"/>
              <w:rPr>
                <w:sz w:val="20"/>
              </w:rPr>
            </w:pPr>
            <w:r w:rsidRPr="00816CE2">
              <w:rPr>
                <w:sz w:val="20"/>
              </w:rPr>
              <w:t>Zapoznanie z aktualną sytuacja na lokalnym rynku  pracy</w:t>
            </w:r>
          </w:p>
        </w:tc>
        <w:tc>
          <w:tcPr>
            <w:tcW w:w="1296" w:type="dxa"/>
            <w:gridSpan w:val="2"/>
            <w:vAlign w:val="center"/>
          </w:tcPr>
          <w:p w14:paraId="50374552" w14:textId="77777777" w:rsidR="00AD6899" w:rsidRPr="00816CE2" w:rsidRDefault="00AD6899" w:rsidP="0028278A">
            <w:pPr>
              <w:ind w:left="223"/>
              <w:jc w:val="center"/>
              <w:rPr>
                <w:sz w:val="20"/>
              </w:rPr>
            </w:pPr>
            <w:r w:rsidRPr="00816CE2">
              <w:rPr>
                <w:sz w:val="20"/>
              </w:rPr>
              <w:t>w miarę potrzeb</w:t>
            </w:r>
          </w:p>
        </w:tc>
        <w:tc>
          <w:tcPr>
            <w:tcW w:w="1523" w:type="dxa"/>
            <w:gridSpan w:val="2"/>
            <w:vAlign w:val="center"/>
          </w:tcPr>
          <w:p w14:paraId="736B3BF8" w14:textId="77777777" w:rsidR="00AD6899" w:rsidRPr="00816CE2" w:rsidRDefault="00AD6899" w:rsidP="0028278A">
            <w:pPr>
              <w:ind w:hanging="641"/>
              <w:jc w:val="center"/>
              <w:rPr>
                <w:sz w:val="20"/>
              </w:rPr>
            </w:pPr>
            <w:r w:rsidRPr="00816CE2">
              <w:rPr>
                <w:sz w:val="20"/>
              </w:rPr>
              <w:t xml:space="preserve">            -</w:t>
            </w:r>
          </w:p>
        </w:tc>
        <w:tc>
          <w:tcPr>
            <w:tcW w:w="1535" w:type="dxa"/>
            <w:gridSpan w:val="3"/>
            <w:vAlign w:val="center"/>
          </w:tcPr>
          <w:p w14:paraId="73E8897C" w14:textId="77777777" w:rsidR="00AD6899" w:rsidRPr="005B1204" w:rsidRDefault="00016963" w:rsidP="0028278A">
            <w:pPr>
              <w:jc w:val="center"/>
              <w:rPr>
                <w:color w:val="FF0000"/>
                <w:sz w:val="20"/>
              </w:rPr>
            </w:pPr>
            <w:r w:rsidRPr="00016963">
              <w:rPr>
                <w:sz w:val="20"/>
              </w:rPr>
              <w:t>330 osób</w:t>
            </w:r>
          </w:p>
        </w:tc>
        <w:tc>
          <w:tcPr>
            <w:tcW w:w="1381" w:type="dxa"/>
            <w:vAlign w:val="center"/>
          </w:tcPr>
          <w:p w14:paraId="3AEF4592" w14:textId="77777777" w:rsidR="00AD6899" w:rsidRPr="00B438CB" w:rsidRDefault="00AD6899" w:rsidP="0028278A">
            <w:pPr>
              <w:jc w:val="center"/>
              <w:rPr>
                <w:sz w:val="20"/>
              </w:rPr>
            </w:pPr>
            <w:r w:rsidRPr="00B438CB">
              <w:rPr>
                <w:sz w:val="20"/>
              </w:rPr>
              <w:t>-</w:t>
            </w:r>
          </w:p>
        </w:tc>
        <w:tc>
          <w:tcPr>
            <w:tcW w:w="1528" w:type="dxa"/>
            <w:gridSpan w:val="2"/>
            <w:vAlign w:val="center"/>
          </w:tcPr>
          <w:p w14:paraId="084CBEB2" w14:textId="77777777" w:rsidR="00AD6899" w:rsidRPr="00B438CB" w:rsidRDefault="00AD6899" w:rsidP="0028278A">
            <w:pPr>
              <w:jc w:val="center"/>
              <w:rPr>
                <w:sz w:val="20"/>
              </w:rPr>
            </w:pPr>
            <w:r w:rsidRPr="00B438CB">
              <w:rPr>
                <w:sz w:val="20"/>
              </w:rPr>
              <w:t>-</w:t>
            </w:r>
          </w:p>
        </w:tc>
      </w:tr>
      <w:tr w:rsidR="00AD6899" w:rsidRPr="00816CE2" w14:paraId="03F33DAB" w14:textId="77777777" w:rsidTr="0034671A">
        <w:trPr>
          <w:trHeight w:val="979"/>
        </w:trPr>
        <w:tc>
          <w:tcPr>
            <w:tcW w:w="691" w:type="dxa"/>
            <w:gridSpan w:val="2"/>
            <w:vMerge/>
            <w:tcBorders>
              <w:left w:val="single" w:sz="4" w:space="0" w:color="auto"/>
              <w:bottom w:val="single" w:sz="4" w:space="0" w:color="auto"/>
              <w:right w:val="single" w:sz="4" w:space="0" w:color="auto"/>
            </w:tcBorders>
            <w:vAlign w:val="center"/>
          </w:tcPr>
          <w:p w14:paraId="3E1BF0C7" w14:textId="77777777" w:rsidR="00AD6899" w:rsidRPr="00816CE2" w:rsidRDefault="00AD6899" w:rsidP="0028278A">
            <w:pPr>
              <w:jc w:val="center"/>
              <w:rPr>
                <w:sz w:val="21"/>
                <w:szCs w:val="21"/>
              </w:rPr>
            </w:pPr>
          </w:p>
        </w:tc>
        <w:tc>
          <w:tcPr>
            <w:tcW w:w="13842" w:type="dxa"/>
            <w:gridSpan w:val="12"/>
            <w:tcBorders>
              <w:top w:val="single" w:sz="4" w:space="0" w:color="auto"/>
              <w:left w:val="single" w:sz="4" w:space="0" w:color="auto"/>
              <w:bottom w:val="single" w:sz="4" w:space="0" w:color="auto"/>
            </w:tcBorders>
            <w:vAlign w:val="center"/>
          </w:tcPr>
          <w:p w14:paraId="50F0DB4F" w14:textId="77777777" w:rsidR="009B3BFF" w:rsidRPr="00A130CA" w:rsidRDefault="009B3BFF" w:rsidP="009A42FF">
            <w:pPr>
              <w:suppressAutoHyphens w:val="0"/>
              <w:autoSpaceDE w:val="0"/>
              <w:autoSpaceDN w:val="0"/>
              <w:adjustRightInd w:val="0"/>
              <w:spacing w:line="276" w:lineRule="auto"/>
              <w:jc w:val="both"/>
              <w:rPr>
                <w:b/>
                <w:color w:val="000000"/>
                <w:sz w:val="20"/>
              </w:rPr>
            </w:pPr>
            <w:r w:rsidRPr="00A130CA">
              <w:rPr>
                <w:b/>
                <w:color w:val="000000"/>
                <w:sz w:val="20"/>
              </w:rPr>
              <w:t>Cel 4, zadanie 2.5:</w:t>
            </w:r>
          </w:p>
          <w:p w14:paraId="431A4E73" w14:textId="77777777" w:rsidR="00A130CA" w:rsidRPr="00A130CA" w:rsidRDefault="00A130CA" w:rsidP="00A130CA">
            <w:pPr>
              <w:tabs>
                <w:tab w:val="left" w:pos="360"/>
              </w:tabs>
              <w:rPr>
                <w:sz w:val="20"/>
              </w:rPr>
            </w:pPr>
            <w:r w:rsidRPr="00A130CA">
              <w:rPr>
                <w:sz w:val="20"/>
              </w:rPr>
              <w:t xml:space="preserve">W ramach poradnictwa zawodowego Powiatowy Urząd Pracy we współpracy  z Powiatowym Centrum Pomocy Rodzinie i Komendą Powiatową Policji, w związku III Powiatową Kampanią Przeciwdziałania Handlowi Ludźmi, Europejskim Dniem Handlu z Ludźmi i Ogólnoświatową Kampanią ONZ Przeciwko Przestępczości Zorganizowanej BLUE HEART przeprowadził dwa spotkania </w:t>
            </w:r>
            <w:proofErr w:type="spellStart"/>
            <w:r w:rsidRPr="00A130CA">
              <w:rPr>
                <w:sz w:val="20"/>
              </w:rPr>
              <w:t>edukacyjno</w:t>
            </w:r>
            <w:proofErr w:type="spellEnd"/>
            <w:r w:rsidRPr="00A130CA">
              <w:rPr>
                <w:sz w:val="20"/>
              </w:rPr>
              <w:t xml:space="preserve"> – informacyjne dla uczniów pn. ”Bezpieczna praca za granicą”.</w:t>
            </w:r>
          </w:p>
          <w:p w14:paraId="63406911" w14:textId="77777777" w:rsidR="00A130CA" w:rsidRPr="00A130CA" w:rsidRDefault="00A130CA" w:rsidP="00A130CA">
            <w:pPr>
              <w:tabs>
                <w:tab w:val="left" w:pos="360"/>
              </w:tabs>
              <w:rPr>
                <w:sz w:val="20"/>
              </w:rPr>
            </w:pPr>
            <w:r w:rsidRPr="00A130CA">
              <w:rPr>
                <w:sz w:val="20"/>
              </w:rPr>
              <w:t>Celem spotkań było m. in. zapoznanie młodzieży z:</w:t>
            </w:r>
          </w:p>
          <w:p w14:paraId="390BA278" w14:textId="77777777" w:rsidR="00A130CA" w:rsidRPr="00A130CA" w:rsidRDefault="00A130CA" w:rsidP="00A130CA">
            <w:pPr>
              <w:numPr>
                <w:ilvl w:val="0"/>
                <w:numId w:val="27"/>
              </w:numPr>
              <w:tabs>
                <w:tab w:val="left" w:pos="-3960"/>
              </w:tabs>
              <w:autoSpaceDN w:val="0"/>
              <w:jc w:val="both"/>
              <w:textAlignment w:val="baseline"/>
              <w:rPr>
                <w:sz w:val="20"/>
              </w:rPr>
            </w:pPr>
            <w:r w:rsidRPr="00A130CA">
              <w:rPr>
                <w:sz w:val="20"/>
              </w:rPr>
              <w:t>definicją i formami handlu ludźmi,</w:t>
            </w:r>
          </w:p>
          <w:p w14:paraId="0E64A1A6" w14:textId="77777777" w:rsidR="00A130CA" w:rsidRPr="00A130CA" w:rsidRDefault="00A130CA" w:rsidP="00A130CA">
            <w:pPr>
              <w:numPr>
                <w:ilvl w:val="0"/>
                <w:numId w:val="27"/>
              </w:numPr>
              <w:tabs>
                <w:tab w:val="left" w:pos="-3960"/>
              </w:tabs>
              <w:autoSpaceDN w:val="0"/>
              <w:jc w:val="both"/>
              <w:textAlignment w:val="baseline"/>
              <w:rPr>
                <w:sz w:val="20"/>
              </w:rPr>
            </w:pPr>
            <w:r w:rsidRPr="00A130CA">
              <w:rPr>
                <w:sz w:val="20"/>
              </w:rPr>
              <w:t xml:space="preserve">sposobami werbowania do pracy za granicą przez werbowników  i sygnałami ostrzegawczymi, które powinny wzbudzać podejrzenia, </w:t>
            </w:r>
          </w:p>
          <w:p w14:paraId="459A1ECB" w14:textId="77777777" w:rsidR="00A130CA" w:rsidRPr="00A130CA" w:rsidRDefault="00A130CA" w:rsidP="00A130CA">
            <w:pPr>
              <w:numPr>
                <w:ilvl w:val="0"/>
                <w:numId w:val="27"/>
              </w:numPr>
              <w:tabs>
                <w:tab w:val="left" w:pos="-3960"/>
              </w:tabs>
              <w:autoSpaceDN w:val="0"/>
              <w:jc w:val="both"/>
              <w:textAlignment w:val="baseline"/>
              <w:rPr>
                <w:sz w:val="20"/>
              </w:rPr>
            </w:pPr>
            <w:r w:rsidRPr="00A130CA">
              <w:rPr>
                <w:sz w:val="20"/>
              </w:rPr>
              <w:lastRenderedPageBreak/>
              <w:t>sposobami bezpiecznego poszukiwania pracy za granicą poprzez sieć EURES, PUP, WUP i certyfikowane Agencje Zatrudnienia,</w:t>
            </w:r>
          </w:p>
          <w:p w14:paraId="449C2225" w14:textId="77777777" w:rsidR="00A130CA" w:rsidRPr="00A130CA" w:rsidRDefault="00A130CA" w:rsidP="00A130CA">
            <w:pPr>
              <w:numPr>
                <w:ilvl w:val="0"/>
                <w:numId w:val="27"/>
              </w:numPr>
              <w:tabs>
                <w:tab w:val="left" w:pos="-3960"/>
              </w:tabs>
              <w:autoSpaceDN w:val="0"/>
              <w:jc w:val="both"/>
              <w:textAlignment w:val="baseline"/>
              <w:rPr>
                <w:sz w:val="20"/>
              </w:rPr>
            </w:pPr>
            <w:r w:rsidRPr="00A130CA">
              <w:rPr>
                <w:sz w:val="20"/>
              </w:rPr>
              <w:t>sposobami zapobiegania niepożądanym sytuacjom podczas wyjazdu do pracy za granicą oraz przygotowaniu odpowiednich dokumentów,</w:t>
            </w:r>
          </w:p>
          <w:p w14:paraId="34D6BB76" w14:textId="77777777" w:rsidR="00A130CA" w:rsidRPr="00A130CA" w:rsidRDefault="00A130CA" w:rsidP="00A130CA">
            <w:pPr>
              <w:numPr>
                <w:ilvl w:val="0"/>
                <w:numId w:val="27"/>
              </w:numPr>
              <w:tabs>
                <w:tab w:val="left" w:pos="-3960"/>
              </w:tabs>
              <w:autoSpaceDN w:val="0"/>
              <w:jc w:val="both"/>
              <w:textAlignment w:val="baseline"/>
              <w:rPr>
                <w:sz w:val="20"/>
              </w:rPr>
            </w:pPr>
            <w:r w:rsidRPr="00A130CA">
              <w:rPr>
                <w:sz w:val="20"/>
              </w:rPr>
              <w:t xml:space="preserve">przydatnymi adresami internetowymi, numerami telefonów </w:t>
            </w:r>
          </w:p>
          <w:p w14:paraId="2CE2656D" w14:textId="77777777" w:rsidR="00A130CA" w:rsidRPr="00A130CA" w:rsidRDefault="00A130CA" w:rsidP="00A130CA">
            <w:pPr>
              <w:tabs>
                <w:tab w:val="left" w:pos="360"/>
              </w:tabs>
              <w:ind w:left="1440"/>
              <w:rPr>
                <w:sz w:val="20"/>
              </w:rPr>
            </w:pPr>
            <w:r w:rsidRPr="00A130CA">
              <w:rPr>
                <w:sz w:val="20"/>
              </w:rPr>
              <w:t>i nazwami instytucji zajmujących się tematyką handlu ludźmi.</w:t>
            </w:r>
          </w:p>
          <w:p w14:paraId="0459CBFC" w14:textId="77777777" w:rsidR="00AD6899" w:rsidRPr="00A130CA" w:rsidRDefault="00A130CA" w:rsidP="00A130CA">
            <w:pPr>
              <w:tabs>
                <w:tab w:val="left" w:pos="1134"/>
              </w:tabs>
              <w:rPr>
                <w:sz w:val="20"/>
              </w:rPr>
            </w:pPr>
            <w:r w:rsidRPr="00A130CA">
              <w:rPr>
                <w:sz w:val="20"/>
              </w:rPr>
              <w:t xml:space="preserve">W powyższym przedsięwzięciu wzięło udział </w:t>
            </w:r>
            <w:r w:rsidRPr="00A130CA">
              <w:rPr>
                <w:b/>
                <w:sz w:val="20"/>
              </w:rPr>
              <w:t>330 osób</w:t>
            </w:r>
            <w:r w:rsidRPr="00A130CA">
              <w:rPr>
                <w:sz w:val="20"/>
              </w:rPr>
              <w:t xml:space="preserve"> (306 uczniów i 24 nauczycieli)  z  12 szkół ponadpodstawowych i placówek </w:t>
            </w:r>
            <w:proofErr w:type="spellStart"/>
            <w:r w:rsidRPr="00A130CA">
              <w:rPr>
                <w:sz w:val="20"/>
              </w:rPr>
              <w:t>szkolno</w:t>
            </w:r>
            <w:proofErr w:type="spellEnd"/>
            <w:r w:rsidRPr="00A130CA">
              <w:rPr>
                <w:sz w:val="20"/>
              </w:rPr>
              <w:t xml:space="preserve"> – wychowawczych.</w:t>
            </w:r>
          </w:p>
        </w:tc>
      </w:tr>
      <w:tr w:rsidR="00481184" w:rsidRPr="00F9227B" w14:paraId="56AE5D93" w14:textId="77777777" w:rsidTr="00B36910">
        <w:trPr>
          <w:trHeight w:val="840"/>
        </w:trPr>
        <w:tc>
          <w:tcPr>
            <w:tcW w:w="691" w:type="dxa"/>
            <w:gridSpan w:val="2"/>
            <w:tcBorders>
              <w:top w:val="single" w:sz="4" w:space="0" w:color="auto"/>
              <w:left w:val="single" w:sz="4" w:space="0" w:color="auto"/>
              <w:right w:val="single" w:sz="4" w:space="0" w:color="auto"/>
            </w:tcBorders>
            <w:vAlign w:val="center"/>
          </w:tcPr>
          <w:p w14:paraId="259188AA" w14:textId="4D38026C" w:rsidR="00481184" w:rsidRPr="000008F9" w:rsidRDefault="00481184" w:rsidP="0028278A">
            <w:pPr>
              <w:ind w:left="-44" w:right="-40"/>
              <w:jc w:val="center"/>
              <w:rPr>
                <w:b/>
                <w:sz w:val="20"/>
              </w:rPr>
            </w:pPr>
            <w:r w:rsidRPr="000008F9">
              <w:rPr>
                <w:b/>
                <w:sz w:val="20"/>
              </w:rPr>
              <w:lastRenderedPageBreak/>
              <w:t>3.</w:t>
            </w:r>
          </w:p>
        </w:tc>
        <w:tc>
          <w:tcPr>
            <w:tcW w:w="3365" w:type="dxa"/>
            <w:tcBorders>
              <w:top w:val="single" w:sz="4" w:space="0" w:color="auto"/>
              <w:left w:val="single" w:sz="4" w:space="0" w:color="auto"/>
              <w:right w:val="single" w:sz="4" w:space="0" w:color="auto"/>
            </w:tcBorders>
            <w:vAlign w:val="center"/>
          </w:tcPr>
          <w:p w14:paraId="5B34966E" w14:textId="77777777" w:rsidR="00481184" w:rsidRPr="000008F9" w:rsidRDefault="00481184" w:rsidP="0028278A">
            <w:pPr>
              <w:rPr>
                <w:sz w:val="20"/>
              </w:rPr>
            </w:pPr>
            <w:r w:rsidRPr="000008F9">
              <w:rPr>
                <w:sz w:val="20"/>
              </w:rPr>
              <w:t>Ustalanie profilu pomocy dla osób bezrobotnych</w:t>
            </w:r>
          </w:p>
        </w:tc>
        <w:tc>
          <w:tcPr>
            <w:tcW w:w="3214" w:type="dxa"/>
            <w:tcBorders>
              <w:left w:val="single" w:sz="4" w:space="0" w:color="auto"/>
            </w:tcBorders>
            <w:vAlign w:val="center"/>
          </w:tcPr>
          <w:p w14:paraId="0B7BEE67" w14:textId="77777777" w:rsidR="00481184" w:rsidRPr="000008F9" w:rsidRDefault="00481184" w:rsidP="0028278A">
            <w:pPr>
              <w:rPr>
                <w:sz w:val="20"/>
              </w:rPr>
            </w:pPr>
            <w:r w:rsidRPr="000008F9">
              <w:rPr>
                <w:sz w:val="20"/>
              </w:rPr>
              <w:t xml:space="preserve">Ustalenie profilu oraz przygotowanie i realizacja Indywidualnego Planu Działania przy współpracy osoby bezrobotnej z doradcą klienta </w:t>
            </w:r>
          </w:p>
        </w:tc>
        <w:tc>
          <w:tcPr>
            <w:tcW w:w="1296" w:type="dxa"/>
            <w:gridSpan w:val="2"/>
            <w:vAlign w:val="center"/>
          </w:tcPr>
          <w:p w14:paraId="2C75A33C" w14:textId="77777777" w:rsidR="00481184" w:rsidRPr="000008F9" w:rsidRDefault="00481184" w:rsidP="0028278A">
            <w:pPr>
              <w:jc w:val="center"/>
              <w:rPr>
                <w:sz w:val="20"/>
              </w:rPr>
            </w:pPr>
            <w:r w:rsidRPr="000008F9">
              <w:rPr>
                <w:sz w:val="20"/>
              </w:rPr>
              <w:t>Wszyscy bezrobotni wg potrzeb</w:t>
            </w:r>
          </w:p>
        </w:tc>
        <w:tc>
          <w:tcPr>
            <w:tcW w:w="1523" w:type="dxa"/>
            <w:gridSpan w:val="2"/>
            <w:vAlign w:val="center"/>
          </w:tcPr>
          <w:p w14:paraId="38040904" w14:textId="77777777" w:rsidR="00481184" w:rsidRPr="000008F9" w:rsidRDefault="00481184" w:rsidP="0028278A">
            <w:pPr>
              <w:jc w:val="center"/>
              <w:rPr>
                <w:sz w:val="20"/>
              </w:rPr>
            </w:pPr>
            <w:r w:rsidRPr="000008F9">
              <w:rPr>
                <w:sz w:val="20"/>
              </w:rPr>
              <w:t>-</w:t>
            </w:r>
          </w:p>
        </w:tc>
        <w:tc>
          <w:tcPr>
            <w:tcW w:w="4444" w:type="dxa"/>
            <w:gridSpan w:val="6"/>
            <w:vAlign w:val="center"/>
          </w:tcPr>
          <w:p w14:paraId="0DDABE97" w14:textId="77777777" w:rsidR="00481184" w:rsidRPr="00B20CF0" w:rsidRDefault="00481184" w:rsidP="00481184">
            <w:pPr>
              <w:rPr>
                <w:sz w:val="20"/>
              </w:rPr>
            </w:pPr>
            <w:r w:rsidRPr="005A0ACF">
              <w:rPr>
                <w:sz w:val="20"/>
              </w:rPr>
              <w:t xml:space="preserve">W okresie od stycznia </w:t>
            </w:r>
            <w:r w:rsidRPr="00B20CF0">
              <w:rPr>
                <w:sz w:val="20"/>
              </w:rPr>
              <w:t>do 13 czerwca 2019r. profil pomocy ustalono dla 1773</w:t>
            </w:r>
            <w:r w:rsidRPr="00B20CF0">
              <w:rPr>
                <w:b/>
                <w:sz w:val="20"/>
              </w:rPr>
              <w:t xml:space="preserve"> </w:t>
            </w:r>
            <w:r w:rsidRPr="00B20CF0">
              <w:rPr>
                <w:sz w:val="20"/>
              </w:rPr>
              <w:t>osób bezrobotnych.</w:t>
            </w:r>
          </w:p>
          <w:p w14:paraId="1BCE5C0F" w14:textId="77777777" w:rsidR="00481184" w:rsidRPr="00481184" w:rsidRDefault="00481184" w:rsidP="00481184">
            <w:pPr>
              <w:pStyle w:val="NormalnyWeb"/>
              <w:tabs>
                <w:tab w:val="left" w:pos="360"/>
              </w:tabs>
              <w:spacing w:before="0" w:after="0"/>
              <w:rPr>
                <w:sz w:val="20"/>
                <w:szCs w:val="20"/>
              </w:rPr>
            </w:pPr>
            <w:r w:rsidRPr="00B20CF0">
              <w:rPr>
                <w:sz w:val="20"/>
                <w:szCs w:val="20"/>
              </w:rPr>
              <w:t>Z dniem 14 czerwca 2019r. przepisy dotyczące procedury profilowania osób bezrobotnych</w:t>
            </w:r>
            <w:r>
              <w:rPr>
                <w:sz w:val="20"/>
                <w:szCs w:val="20"/>
              </w:rPr>
              <w:t xml:space="preserve"> </w:t>
            </w:r>
            <w:r w:rsidRPr="00B20CF0">
              <w:rPr>
                <w:sz w:val="20"/>
                <w:szCs w:val="20"/>
              </w:rPr>
              <w:t>przestały obowiązywać</w:t>
            </w:r>
            <w:r>
              <w:rPr>
                <w:sz w:val="20"/>
                <w:szCs w:val="20"/>
              </w:rPr>
              <w:t>.</w:t>
            </w:r>
          </w:p>
        </w:tc>
      </w:tr>
      <w:tr w:rsidR="00AD6899" w:rsidRPr="00F9227B" w14:paraId="53B19BEC" w14:textId="77777777" w:rsidTr="00AD6899">
        <w:trPr>
          <w:trHeight w:val="685"/>
        </w:trPr>
        <w:tc>
          <w:tcPr>
            <w:tcW w:w="14533" w:type="dxa"/>
            <w:gridSpan w:val="14"/>
            <w:tcBorders>
              <w:top w:val="single" w:sz="4" w:space="0" w:color="auto"/>
              <w:left w:val="single" w:sz="4" w:space="0" w:color="auto"/>
              <w:bottom w:val="single" w:sz="4" w:space="0" w:color="auto"/>
            </w:tcBorders>
            <w:vAlign w:val="center"/>
          </w:tcPr>
          <w:p w14:paraId="7A48BE18" w14:textId="77777777" w:rsidR="00AD6899" w:rsidRPr="00815FD4" w:rsidRDefault="00AD6899" w:rsidP="00AD6899">
            <w:pPr>
              <w:rPr>
                <w:b/>
                <w:sz w:val="24"/>
                <w:szCs w:val="24"/>
              </w:rPr>
            </w:pPr>
            <w:r w:rsidRPr="00815FD4">
              <w:rPr>
                <w:b/>
                <w:szCs w:val="28"/>
              </w:rPr>
              <w:t>Cel V. Doskonalenie  obsługi rynku pracy</w:t>
            </w:r>
          </w:p>
        </w:tc>
      </w:tr>
      <w:tr w:rsidR="00AD6899" w:rsidRPr="00F9227B" w14:paraId="33AB97FE" w14:textId="77777777" w:rsidTr="00BC5D9C">
        <w:trPr>
          <w:trHeight w:val="668"/>
        </w:trPr>
        <w:tc>
          <w:tcPr>
            <w:tcW w:w="691" w:type="dxa"/>
            <w:gridSpan w:val="2"/>
            <w:tcBorders>
              <w:top w:val="single" w:sz="4" w:space="0" w:color="auto"/>
              <w:left w:val="single" w:sz="4" w:space="0" w:color="auto"/>
              <w:bottom w:val="single" w:sz="4" w:space="0" w:color="auto"/>
              <w:right w:val="single" w:sz="4" w:space="0" w:color="auto"/>
            </w:tcBorders>
            <w:vAlign w:val="center"/>
          </w:tcPr>
          <w:p w14:paraId="5FB79AA7" w14:textId="77777777" w:rsidR="00AD6899" w:rsidRPr="00815FD4" w:rsidRDefault="00AD6899" w:rsidP="0028278A">
            <w:pPr>
              <w:jc w:val="center"/>
              <w:rPr>
                <w:b/>
                <w:sz w:val="20"/>
              </w:rPr>
            </w:pPr>
            <w:r w:rsidRPr="00815FD4">
              <w:rPr>
                <w:b/>
                <w:sz w:val="20"/>
              </w:rPr>
              <w:t>1.</w:t>
            </w:r>
          </w:p>
        </w:tc>
        <w:tc>
          <w:tcPr>
            <w:tcW w:w="13842" w:type="dxa"/>
            <w:gridSpan w:val="12"/>
            <w:tcBorders>
              <w:top w:val="single" w:sz="4" w:space="0" w:color="auto"/>
              <w:left w:val="single" w:sz="4" w:space="0" w:color="auto"/>
              <w:bottom w:val="single" w:sz="4" w:space="0" w:color="auto"/>
              <w:right w:val="single" w:sz="4" w:space="0" w:color="auto"/>
            </w:tcBorders>
            <w:vAlign w:val="center"/>
          </w:tcPr>
          <w:p w14:paraId="21B4E46B" w14:textId="77777777" w:rsidR="00AD6899" w:rsidRPr="00815FD4" w:rsidRDefault="00AD6899" w:rsidP="0028278A">
            <w:pPr>
              <w:rPr>
                <w:sz w:val="20"/>
              </w:rPr>
            </w:pPr>
            <w:r w:rsidRPr="00815FD4">
              <w:rPr>
                <w:sz w:val="20"/>
              </w:rPr>
              <w:t>Podwyższanie kwalifikacji pracowników PUP</w:t>
            </w:r>
          </w:p>
        </w:tc>
      </w:tr>
      <w:tr w:rsidR="00AD6899" w:rsidRPr="00F9227B" w14:paraId="570F8A05" w14:textId="77777777" w:rsidTr="00AD6899">
        <w:trPr>
          <w:trHeight w:val="668"/>
        </w:trPr>
        <w:tc>
          <w:tcPr>
            <w:tcW w:w="14533" w:type="dxa"/>
            <w:gridSpan w:val="14"/>
            <w:tcBorders>
              <w:top w:val="single" w:sz="4" w:space="0" w:color="auto"/>
              <w:left w:val="single" w:sz="4" w:space="0" w:color="auto"/>
              <w:bottom w:val="single" w:sz="4" w:space="0" w:color="auto"/>
              <w:right w:val="single" w:sz="4" w:space="0" w:color="auto"/>
            </w:tcBorders>
            <w:vAlign w:val="center"/>
          </w:tcPr>
          <w:p w14:paraId="58F2AAD0" w14:textId="77777777" w:rsidR="00F57910" w:rsidRPr="00F57910" w:rsidRDefault="00F57910" w:rsidP="00F57910">
            <w:pPr>
              <w:suppressAutoHyphens w:val="0"/>
              <w:spacing w:line="276" w:lineRule="auto"/>
              <w:jc w:val="both"/>
              <w:rPr>
                <w:sz w:val="22"/>
                <w:szCs w:val="22"/>
                <w:lang w:eastAsia="en-US"/>
              </w:rPr>
            </w:pPr>
            <w:r w:rsidRPr="00F57910">
              <w:rPr>
                <w:rFonts w:eastAsia="Calibri"/>
                <w:sz w:val="22"/>
                <w:szCs w:val="22"/>
                <w:lang w:eastAsia="en-US"/>
              </w:rPr>
              <w:t xml:space="preserve">Powiatowy Urząd Pracy w Jędrzejowie na przestrzeni 2019r. systematycznie realizował zadania związane z doskonaleniem i podnoszeniem kwalifikacji zawodowych pracowników. Pracownicy PUP zostali skierowani na około 30 różnorodnych form podnoszenia kwalifikacji (szkolenia, seminaria, warsztaty, konferencje, spotkania informacyjne), których organizatorami były zarówno urzędy administracji publicznej jak również profesjonalne instytucje szkoleniowe. Zakres tematyczny obejmował zagadnienia niezbędne w realizacji zadań poszczególnych komórek organizacyjnych. Pracownicy mieli możliwość zdobycia nowych wiadomości, poszerzenia posiadanej wiedzy merytorycznej oraz wymiany doświadczeń zawodowych. </w:t>
            </w:r>
            <w:r w:rsidRPr="00F57910">
              <w:rPr>
                <w:sz w:val="22"/>
                <w:szCs w:val="22"/>
              </w:rPr>
              <w:t xml:space="preserve">Szkolenia realizowane były w oparciu o oferty jakie wpływały do Powiatowego Urzędu Pracy w Jędrzejowie. Udostępnione były one kierownikom, a także pracownikom poszczególnych komórek, którzy mieli na bieżąco możliwość zgłaszania potrzeb szkoleniowych  i  które to propozycje były uwzględniane w realizacji. </w:t>
            </w:r>
          </w:p>
          <w:p w14:paraId="708FC899" w14:textId="77777777" w:rsidR="00AD6899" w:rsidRPr="00F57910" w:rsidRDefault="00F57910" w:rsidP="0028278A">
            <w:pPr>
              <w:jc w:val="both"/>
              <w:rPr>
                <w:sz w:val="22"/>
                <w:szCs w:val="22"/>
              </w:rPr>
            </w:pPr>
            <w:r w:rsidRPr="00F57910">
              <w:rPr>
                <w:noProof/>
                <w:sz w:val="22"/>
                <w:szCs w:val="22"/>
              </w:rPr>
              <mc:AlternateContent>
                <mc:Choice Requires="wps">
                  <w:drawing>
                    <wp:anchor distT="0" distB="0" distL="114300" distR="114300" simplePos="0" relativeHeight="251660288" behindDoc="0" locked="0" layoutInCell="1" allowOverlap="1" wp14:anchorId="1BDB7F0E" wp14:editId="4EA60E48">
                      <wp:simplePos x="0" y="0"/>
                      <wp:positionH relativeFrom="column">
                        <wp:posOffset>-396875</wp:posOffset>
                      </wp:positionH>
                      <wp:positionV relativeFrom="paragraph">
                        <wp:posOffset>3521075</wp:posOffset>
                      </wp:positionV>
                      <wp:extent cx="368935" cy="401955"/>
                      <wp:effectExtent l="0" t="0" r="0" b="0"/>
                      <wp:wrapNone/>
                      <wp:docPr id="2"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FE82C2" w14:textId="77777777" w:rsidR="006408BB" w:rsidRDefault="006408BB" w:rsidP="00F57910">
                                  <w:pPr>
                                    <w:rPr>
                                      <w:sz w:val="24"/>
                                    </w:rPr>
                                  </w:pP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7" o:spid="_x0000_s1034" type="#_x0000_t202" style="position:absolute;left:0;text-align:left;margin-left:-31.25pt;margin-top:277.25pt;width:29.05pt;height:3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" stroked="f">
                      <v:textbox style="layout-flow:vertical;mso-fit-shape-to-text:t">
                        <w:txbxContent>
                          <w:p w14:paraId="11FE82C2" w14:textId="77777777" w:rsidR="006408BB" w:rsidRDefault="006408BB" w:rsidP="00F57910">
                            <w:pPr>
                              <w:rPr>
                                <w:sz w:val="24"/>
                              </w:rPr>
                            </w:pPr>
                          </w:p>
                        </w:txbxContent>
                      </v:textbox>
                    </v:shape>
                  </w:pict>
                </mc:Fallback>
              </mc:AlternateContent>
            </w:r>
            <w:r w:rsidRPr="00F57910">
              <w:rPr>
                <w:sz w:val="22"/>
                <w:szCs w:val="22"/>
              </w:rPr>
              <w:t>Pracownicy PUP mają dostęp do Internetu co umożliwia uaktualnianie wiedzy zawodowej, zwłaszcza w zakresie zmian w przepisach prawnych dotyczących realizacji zadań. Otrzymują także wszelkie przepisy prawne oraz interpretacje tych przepisów do zapoznania się  i stosowania w pracy bieżącej.  W oparciu o dostępne opracowania i broszury doskonalą swoje umiejętności w ramach samokształcenia.</w:t>
            </w:r>
            <w:r w:rsidRPr="00F57910">
              <w:rPr>
                <w:noProof/>
                <w:sz w:val="22"/>
                <w:szCs w:val="22"/>
              </w:rPr>
              <mc:AlternateContent>
                <mc:Choice Requires="wps">
                  <w:drawing>
                    <wp:anchor distT="0" distB="0" distL="114300" distR="114300" simplePos="0" relativeHeight="251658240" behindDoc="0" locked="0" layoutInCell="1" allowOverlap="1" wp14:anchorId="537EC3F6" wp14:editId="41308C1C">
                      <wp:simplePos x="0" y="0"/>
                      <wp:positionH relativeFrom="column">
                        <wp:posOffset>-396875</wp:posOffset>
                      </wp:positionH>
                      <wp:positionV relativeFrom="paragraph">
                        <wp:posOffset>3521075</wp:posOffset>
                      </wp:positionV>
                      <wp:extent cx="368935" cy="401955"/>
                      <wp:effectExtent l="0" t="0" r="0" b="0"/>
                      <wp:wrapNone/>
                      <wp:docPr id="1"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B84DA" w14:textId="77777777" w:rsidR="006408BB" w:rsidRDefault="006408BB" w:rsidP="00F57910">
                                  <w:pPr>
                                    <w:rPr>
                                      <w:sz w:val="24"/>
                                    </w:rPr>
                                  </w:pPr>
                                  <w:r>
                                    <w:rPr>
                                      <w:sz w:val="24"/>
                                    </w:rPr>
                                    <w:t>28</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left:0;text-align:left;margin-left:-31.25pt;margin-top:277.25pt;width:29.05pt;height:3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" stroked="f">
                      <v:textbox style="layout-flow:vertical;mso-fit-shape-to-text:t">
                        <w:txbxContent>
                          <w:p w14:paraId="343B84DA" w14:textId="77777777" w:rsidR="006408BB" w:rsidRDefault="006408BB" w:rsidP="00F57910">
                            <w:pPr>
                              <w:rPr>
                                <w:sz w:val="24"/>
                              </w:rPr>
                            </w:pPr>
                            <w:r>
                              <w:rPr>
                                <w:sz w:val="24"/>
                              </w:rPr>
                              <w:t>28</w:t>
                            </w:r>
                          </w:p>
                        </w:txbxContent>
                      </v:textbox>
                    </v:shape>
                  </w:pict>
                </mc:Fallback>
              </mc:AlternateContent>
            </w:r>
            <w:r w:rsidR="00AD6899" w:rsidRPr="00270154">
              <w:rPr>
                <w:noProof/>
                <w:color w:val="FF0000"/>
              </w:rPr>
              <mc:AlternateContent>
                <mc:Choice Requires="wps">
                  <w:drawing>
                    <wp:anchor distT="0" distB="0" distL="114300" distR="114300" simplePos="0" relativeHeight="251654144" behindDoc="0" locked="0" layoutInCell="1" allowOverlap="1" wp14:anchorId="7E7BDC8B" wp14:editId="70C8C08C">
                      <wp:simplePos x="0" y="0"/>
                      <wp:positionH relativeFrom="column">
                        <wp:posOffset>-396875</wp:posOffset>
                      </wp:positionH>
                      <wp:positionV relativeFrom="paragraph">
                        <wp:posOffset>3521075</wp:posOffset>
                      </wp:positionV>
                      <wp:extent cx="362585" cy="401955"/>
                      <wp:effectExtent l="3175" t="0" r="0" b="1270"/>
                      <wp:wrapNone/>
                      <wp:docPr id="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AC5E22" w14:textId="77777777" w:rsidR="006408BB" w:rsidRDefault="006408BB" w:rsidP="00C523D0">
                                  <w:pPr>
                                    <w:rPr>
                                      <w:sz w:val="24"/>
                                    </w:rPr>
                                  </w:pPr>
                                  <w:r>
                                    <w:rPr>
                                      <w:sz w:val="24"/>
                                    </w:rPr>
                                    <w:t>28</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1" o:spid="_x0000_s1036" type="#_x0000_t202" style="position:absolute;left:0;text-align:left;margin-left:-31.25pt;margin-top:277.25pt;width:28.55pt;height:3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" stroked="f">
                      <v:textbox style="layout-flow:vertical;mso-fit-shape-to-text:t">
                        <w:txbxContent>
                          <w:p w14:paraId="2BAC5E22" w14:textId="77777777" w:rsidR="006408BB" w:rsidRDefault="006408BB" w:rsidP="00C523D0">
                            <w:pPr>
                              <w:rPr>
                                <w:sz w:val="24"/>
                              </w:rPr>
                            </w:pPr>
                            <w:r>
                              <w:rPr>
                                <w:sz w:val="24"/>
                              </w:rPr>
                              <w:t>28</w:t>
                            </w:r>
                          </w:p>
                        </w:txbxContent>
                      </v:textbox>
                    </v:shape>
                  </w:pict>
                </mc:Fallback>
              </mc:AlternateContent>
            </w:r>
          </w:p>
        </w:tc>
      </w:tr>
      <w:tr w:rsidR="00AD6899" w:rsidRPr="00F9227B" w14:paraId="6DEAD478" w14:textId="77777777" w:rsidTr="00BC5D9C">
        <w:tc>
          <w:tcPr>
            <w:tcW w:w="691" w:type="dxa"/>
            <w:gridSpan w:val="2"/>
            <w:tcBorders>
              <w:top w:val="single" w:sz="4" w:space="0" w:color="auto"/>
              <w:left w:val="single" w:sz="4" w:space="0" w:color="auto"/>
              <w:bottom w:val="single" w:sz="4" w:space="0" w:color="auto"/>
              <w:right w:val="single" w:sz="4" w:space="0" w:color="auto"/>
            </w:tcBorders>
          </w:tcPr>
          <w:p w14:paraId="0A2EC626" w14:textId="77777777" w:rsidR="00AD6899" w:rsidRPr="005249DD" w:rsidRDefault="00AD6899" w:rsidP="0028278A">
            <w:pPr>
              <w:pStyle w:val="Nagwek1"/>
              <w:numPr>
                <w:ilvl w:val="0"/>
                <w:numId w:val="0"/>
              </w:numPr>
              <w:rPr>
                <w:b w:val="0"/>
                <w:sz w:val="20"/>
              </w:rPr>
            </w:pPr>
            <w:r w:rsidRPr="005249DD">
              <w:rPr>
                <w:b w:val="0"/>
                <w:sz w:val="20"/>
              </w:rPr>
              <w:t>2</w:t>
            </w:r>
          </w:p>
        </w:tc>
        <w:tc>
          <w:tcPr>
            <w:tcW w:w="13842" w:type="dxa"/>
            <w:gridSpan w:val="12"/>
            <w:tcBorders>
              <w:top w:val="single" w:sz="4" w:space="0" w:color="auto"/>
              <w:left w:val="single" w:sz="4" w:space="0" w:color="auto"/>
              <w:bottom w:val="single" w:sz="4" w:space="0" w:color="auto"/>
              <w:right w:val="single" w:sz="4" w:space="0" w:color="auto"/>
            </w:tcBorders>
            <w:vAlign w:val="center"/>
          </w:tcPr>
          <w:p w14:paraId="3F745B99" w14:textId="77777777" w:rsidR="00AD6899" w:rsidRPr="005249DD" w:rsidRDefault="00AD6899" w:rsidP="0028278A">
            <w:pPr>
              <w:pStyle w:val="Nagwek1"/>
              <w:numPr>
                <w:ilvl w:val="0"/>
                <w:numId w:val="0"/>
              </w:numPr>
              <w:rPr>
                <w:b w:val="0"/>
                <w:sz w:val="20"/>
              </w:rPr>
            </w:pPr>
            <w:r w:rsidRPr="005249DD">
              <w:rPr>
                <w:b w:val="0"/>
                <w:sz w:val="20"/>
              </w:rPr>
              <w:t>Promocja usług świadczonych przez PUP</w:t>
            </w:r>
          </w:p>
        </w:tc>
      </w:tr>
      <w:tr w:rsidR="00AD6899" w:rsidRPr="00F9227B" w14:paraId="507CF146" w14:textId="77777777" w:rsidTr="00AD6899">
        <w:tc>
          <w:tcPr>
            <w:tcW w:w="14533" w:type="dxa"/>
            <w:gridSpan w:val="14"/>
            <w:tcBorders>
              <w:top w:val="single" w:sz="4" w:space="0" w:color="auto"/>
              <w:left w:val="single" w:sz="4" w:space="0" w:color="auto"/>
              <w:bottom w:val="single" w:sz="4" w:space="0" w:color="auto"/>
              <w:right w:val="single" w:sz="4" w:space="0" w:color="auto"/>
            </w:tcBorders>
          </w:tcPr>
          <w:p w14:paraId="64E60244" w14:textId="5488F5D2" w:rsidR="00A130CA" w:rsidRPr="00A130CA" w:rsidRDefault="00B55194" w:rsidP="00A130CA">
            <w:pPr>
              <w:suppressAutoHyphens w:val="0"/>
              <w:autoSpaceDE w:val="0"/>
              <w:autoSpaceDN w:val="0"/>
              <w:adjustRightInd w:val="0"/>
              <w:spacing w:line="276" w:lineRule="auto"/>
              <w:jc w:val="both"/>
              <w:rPr>
                <w:color w:val="000000" w:themeColor="text1"/>
                <w:sz w:val="20"/>
              </w:rPr>
            </w:pPr>
            <w:r>
              <w:rPr>
                <w:noProof/>
              </w:rPr>
              <mc:AlternateContent>
                <mc:Choice Requires="wps">
                  <w:drawing>
                    <wp:anchor distT="0" distB="0" distL="114300" distR="114300" simplePos="0" relativeHeight="251666432" behindDoc="0" locked="0" layoutInCell="1" allowOverlap="1" wp14:anchorId="06314700" wp14:editId="254B4DBC">
                      <wp:simplePos x="0" y="0"/>
                      <wp:positionH relativeFrom="column">
                        <wp:posOffset>-577850</wp:posOffset>
                      </wp:positionH>
                      <wp:positionV relativeFrom="paragraph">
                        <wp:posOffset>1516380</wp:posOffset>
                      </wp:positionV>
                      <wp:extent cx="362585" cy="401955"/>
                      <wp:effectExtent l="0" t="0" r="0" b="0"/>
                      <wp:wrapNone/>
                      <wp:docPr id="6"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77B5A6" w14:textId="0C5414A6" w:rsidR="00B55194" w:rsidRDefault="00B55194" w:rsidP="00B55194">
                                  <w:pPr>
                                    <w:rPr>
                                      <w:sz w:val="24"/>
                                    </w:rPr>
                                  </w:pPr>
                                  <w:r>
                                    <w:rPr>
                                      <w:sz w:val="24"/>
                                    </w:rPr>
                                    <w:t>27</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4" o:spid="_x0000_s1037" type="#_x0000_t202" style="position:absolute;left:0;text-align:left;margin-left:-45.5pt;margin-top:119.4pt;width:28.55pt;height:3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Isdhw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" stroked="f">
                      <v:textbox style="layout-flow:vertical;mso-fit-shape-to-text:t">
                        <w:txbxContent>
                          <w:p w14:paraId="3877B5A6" w14:textId="0C5414A6" w:rsidR="00B55194" w:rsidRDefault="00B55194" w:rsidP="00B55194">
                            <w:pPr>
                              <w:rPr>
                                <w:sz w:val="24"/>
                              </w:rPr>
                            </w:pPr>
                            <w:r>
                              <w:rPr>
                                <w:sz w:val="24"/>
                              </w:rPr>
                              <w:t>27</w:t>
                            </w:r>
                          </w:p>
                        </w:txbxContent>
                      </v:textbox>
                    </v:shape>
                  </w:pict>
                </mc:Fallback>
              </mc:AlternateContent>
            </w:r>
            <w:r w:rsidR="00A130CA" w:rsidRPr="00A130CA">
              <w:rPr>
                <w:color w:val="000000" w:themeColor="text1"/>
                <w:sz w:val="20"/>
              </w:rPr>
              <w:t xml:space="preserve">Powiatowy Urząd Pracy w 2019 roku na bieżąco współpracował z lokalnymi mediami m.in.: Powiat Jędrzejowski – miesięcznik informacyjno-reklamowy oraz Gazeta Jędrzejowska. W celu dotarcia  do szerokiego kręgu odbiorców usług świadczonych przez PUP została zawarta umowa pomiędzy PUH Kartograf i PUP w przedmiocie zamieszczania w miesięczniku Powiat Jędrzejowski artykułów i informacji prasowych. Promocja usług świadczonych przez Urząd odbywała się w trakcie Powiatowych Targów Pracy  zorganizowanych przez PUP Kielce we współpracy z Gminą Sitkówka – Nowiny, sesji Rady Powiatu, sesji Rad Gmin, posiedzeń Powiatowej Rady Rynku Pracy, a  także poprzez propagowanie usług przez doradców klienta  w trakcie  bezpośrednich rozmów z pracodawcami  i  z bezrobotnymi. Dla potrzeb promocji świadczonych usług wykorzystywane są plakaty oraz ulotki opracowywane i aktualizowane przez pracowników PUP. Wzorem lat ubiegłych wydany został trójdzielny kalendarz ścienny na 2019r. promujący usługi świadczone przez PUP, który został rozpropagowany wśród partnerów rynku pracy. Informacje dotyczące zadań realizowanych przez PUP są zamieszczane na stronie internetowej Powiatowego Urzędu Pracy w Jędrzejowie i na tablicach informacyjnych oraz na wyświetlaczach wielkoformatowych w siedzibie Urzędu. Promocja usług świadczonych przez PUP odbywa się przy współpracy i z wykorzystaniem stron internetowych m.in. Starostwa Powiatowego, Urzędów Miast i Gmin oraz OPS. Informacje o </w:t>
            </w:r>
            <w:r w:rsidR="00A130CA" w:rsidRPr="00A130CA">
              <w:rPr>
                <w:color w:val="000000" w:themeColor="text1"/>
                <w:sz w:val="20"/>
              </w:rPr>
              <w:lastRenderedPageBreak/>
              <w:t>realizowanych instrumentach rynku pracy oraz o ogłoszonych naborach wniosków  na poszczególne formy wsparcia były także przesyłane pracodawcom  i osobom bezrobotnym w formie e-maili.</w:t>
            </w:r>
          </w:p>
          <w:p w14:paraId="66F1E283" w14:textId="77777777" w:rsidR="00A130CA" w:rsidRPr="00A130CA" w:rsidRDefault="00A130CA" w:rsidP="00A130CA">
            <w:pPr>
              <w:suppressAutoHyphens w:val="0"/>
              <w:autoSpaceDE w:val="0"/>
              <w:autoSpaceDN w:val="0"/>
              <w:adjustRightInd w:val="0"/>
              <w:spacing w:line="276" w:lineRule="auto"/>
              <w:jc w:val="both"/>
              <w:rPr>
                <w:color w:val="000000" w:themeColor="text1"/>
                <w:sz w:val="20"/>
              </w:rPr>
            </w:pPr>
            <w:r w:rsidRPr="00A130CA">
              <w:rPr>
                <w:color w:val="000000" w:themeColor="text1"/>
                <w:sz w:val="20"/>
              </w:rPr>
              <w:t>Powiatowy Urząd Pracy prowadził także promocję projektów współfinansowanych ze środków Unii Europejskiej w ramach Programu Operacyjnego Wiedza Edukacja Rozwój 2014 - 2020  oraz Regionalnego Programu Operacyjnego Województwa Świętokrzyskiego na lata 2014 - 2020. Informowanie społeczeństwa oraz odbiorców pomocy, że projekty były realizowane przy wsparciu finansowym Unii Europejskiej ze środków Europejskiego Funduszu Społecznego odbywało się poprzez plakaty, ulotki, zamieszczenie logo EFS na dokumentach i publikacjach dotyczących projektów. Pomieszczenia, w których prowadzona jest realizacja projektów zostały odpowiednio oznakowane.</w:t>
            </w:r>
            <w:r>
              <w:rPr>
                <w:color w:val="000000" w:themeColor="text1"/>
                <w:sz w:val="20"/>
              </w:rPr>
              <w:t xml:space="preserve"> </w:t>
            </w:r>
            <w:r w:rsidRPr="00A130CA">
              <w:rPr>
                <w:color w:val="000000" w:themeColor="text1"/>
                <w:sz w:val="20"/>
              </w:rPr>
              <w:t xml:space="preserve">W siedzibie PUP wydzielono tablice, na których umieszczane są informacje  o realizowanych projektach.   </w:t>
            </w:r>
          </w:p>
          <w:p w14:paraId="688BA66F" w14:textId="77777777" w:rsidR="00AD6899" w:rsidRPr="00A130CA" w:rsidRDefault="00AD6899" w:rsidP="0028278A">
            <w:pPr>
              <w:suppressAutoHyphens w:val="0"/>
              <w:jc w:val="both"/>
              <w:rPr>
                <w:rFonts w:eastAsia="Calibri"/>
                <w:color w:val="FF0000"/>
                <w:sz w:val="20"/>
                <w:lang w:eastAsia="en-US"/>
              </w:rPr>
            </w:pPr>
          </w:p>
        </w:tc>
      </w:tr>
    </w:tbl>
    <w:p w14:paraId="6440FB6B" w14:textId="359948C1" w:rsidR="00712084" w:rsidRPr="00F9227B" w:rsidRDefault="00AD6899" w:rsidP="00907AC4">
      <w:pPr>
        <w:pStyle w:val="Nagwek1"/>
        <w:numPr>
          <w:ilvl w:val="0"/>
          <w:numId w:val="0"/>
        </w:numPr>
        <w:rPr>
          <w:b w:val="0"/>
          <w:color w:val="00B050"/>
          <w:szCs w:val="24"/>
        </w:rPr>
        <w:sectPr w:rsidR="00712084" w:rsidRPr="00F9227B" w:rsidSect="00E33FC8">
          <w:footerReference w:type="default" r:id="rId19"/>
          <w:footerReference w:type="first" r:id="rId20"/>
          <w:pgSz w:w="16837" w:h="11905" w:orient="landscape"/>
          <w:pgMar w:top="1276" w:right="1418" w:bottom="1276" w:left="1418" w:header="708" w:footer="708" w:gutter="0"/>
          <w:cols w:space="708"/>
          <w:titlePg/>
          <w:docGrid w:linePitch="381"/>
        </w:sectPr>
      </w:pPr>
      <w:r>
        <w:rPr>
          <w:noProof/>
        </w:rPr>
        <w:lastRenderedPageBreak/>
        <mc:AlternateContent>
          <mc:Choice Requires="wps">
            <w:drawing>
              <wp:anchor distT="0" distB="0" distL="114300" distR="114300" simplePos="0" relativeHeight="251661312" behindDoc="0" locked="0" layoutInCell="1" allowOverlap="1" wp14:anchorId="608FA508" wp14:editId="64DC8BA6">
                <wp:simplePos x="0" y="0"/>
                <wp:positionH relativeFrom="column">
                  <wp:posOffset>-536575</wp:posOffset>
                </wp:positionH>
                <wp:positionV relativeFrom="paragraph">
                  <wp:posOffset>4446905</wp:posOffset>
                </wp:positionV>
                <wp:extent cx="362585" cy="401955"/>
                <wp:effectExtent l="0" t="0" r="0" b="0"/>
                <wp:wrapNone/>
                <wp:docPr id="2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4A039D" w14:textId="39CF554B" w:rsidR="006408BB" w:rsidRDefault="006408BB" w:rsidP="00AD6899">
                            <w:pPr>
                              <w:rPr>
                                <w:sz w:val="24"/>
                              </w:rPr>
                            </w:pPr>
                            <w:r>
                              <w:rPr>
                                <w:sz w:val="24"/>
                              </w:rPr>
                              <w:t>2</w:t>
                            </w:r>
                            <w:r w:rsidR="00B55194">
                              <w:rPr>
                                <w:sz w:val="24"/>
                              </w:rPr>
                              <w:t>8</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42.25pt;margin-top:350.15pt;width:28.55pt;height:3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" stroked="f">
                <v:textbox style="layout-flow:vertical;mso-fit-shape-to-text:t">
                  <w:txbxContent>
                    <w:p w14:paraId="454A039D" w14:textId="39CF554B" w:rsidR="006408BB" w:rsidRDefault="006408BB" w:rsidP="00AD6899">
                      <w:pPr>
                        <w:rPr>
                          <w:sz w:val="24"/>
                        </w:rPr>
                      </w:pPr>
                      <w:r>
                        <w:rPr>
                          <w:sz w:val="24"/>
                        </w:rPr>
                        <w:t>2</w:t>
                      </w:r>
                      <w:r w:rsidR="00B55194">
                        <w:rPr>
                          <w:sz w:val="24"/>
                        </w:rPr>
                        <w:t>8</w:t>
                      </w:r>
                    </w:p>
                  </w:txbxContent>
                </v:textbox>
              </v:shape>
            </w:pict>
          </mc:Fallback>
        </mc:AlternateContent>
      </w:r>
    </w:p>
    <w:p w14:paraId="2BFA34C7" w14:textId="77777777" w:rsidR="00D873C3" w:rsidRPr="00F9227B" w:rsidRDefault="00A7492B" w:rsidP="00FC4284">
      <w:pPr>
        <w:pStyle w:val="WW-Domylnie"/>
        <w:tabs>
          <w:tab w:val="center" w:pos="4896"/>
          <w:tab w:val="right" w:pos="9432"/>
        </w:tabs>
        <w:jc w:val="both"/>
        <w:rPr>
          <w:szCs w:val="24"/>
          <w:u w:val="single"/>
        </w:rPr>
      </w:pPr>
      <w:r w:rsidRPr="00F9227B">
        <w:rPr>
          <w:szCs w:val="24"/>
        </w:rPr>
        <w:lastRenderedPageBreak/>
        <w:t xml:space="preserve"> </w:t>
      </w:r>
      <w:r w:rsidR="00D873C3" w:rsidRPr="00F9227B">
        <w:rPr>
          <w:szCs w:val="24"/>
          <w:u w:val="single"/>
        </w:rPr>
        <w:t>Informację opracowano na podstawie:</w:t>
      </w:r>
    </w:p>
    <w:p w14:paraId="38C78844" w14:textId="77777777" w:rsidR="00D27C87" w:rsidRPr="00F9227B" w:rsidRDefault="00D27C87" w:rsidP="00FC4284">
      <w:pPr>
        <w:pStyle w:val="WW-Domylnie"/>
        <w:tabs>
          <w:tab w:val="center" w:pos="4896"/>
          <w:tab w:val="right" w:pos="9432"/>
        </w:tabs>
        <w:jc w:val="both"/>
        <w:rPr>
          <w:szCs w:val="24"/>
          <w:u w:val="single"/>
        </w:rPr>
      </w:pPr>
    </w:p>
    <w:p w14:paraId="59C3679A"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Sp</w:t>
      </w:r>
      <w:r w:rsidR="009B0712">
        <w:rPr>
          <w:szCs w:val="24"/>
        </w:rPr>
        <w:t>r</w:t>
      </w:r>
      <w:r w:rsidRPr="00F9227B">
        <w:rPr>
          <w:szCs w:val="24"/>
        </w:rPr>
        <w:t xml:space="preserve">awozdań </w:t>
      </w:r>
      <w:proofErr w:type="spellStart"/>
      <w:r w:rsidRPr="00F9227B">
        <w:rPr>
          <w:szCs w:val="24"/>
        </w:rPr>
        <w:t>MPiPS</w:t>
      </w:r>
      <w:proofErr w:type="spellEnd"/>
      <w:r w:rsidRPr="00F9227B">
        <w:rPr>
          <w:szCs w:val="24"/>
        </w:rPr>
        <w:t xml:space="preserve"> – 01 </w:t>
      </w:r>
      <w:r w:rsidR="008E489D" w:rsidRPr="00F9227B">
        <w:rPr>
          <w:szCs w:val="24"/>
        </w:rPr>
        <w:t xml:space="preserve">i </w:t>
      </w:r>
      <w:proofErr w:type="spellStart"/>
      <w:r w:rsidR="008E489D" w:rsidRPr="00F9227B">
        <w:rPr>
          <w:szCs w:val="24"/>
        </w:rPr>
        <w:t>MPiPS</w:t>
      </w:r>
      <w:proofErr w:type="spellEnd"/>
      <w:r w:rsidR="008E489D" w:rsidRPr="00F9227B">
        <w:rPr>
          <w:szCs w:val="24"/>
        </w:rPr>
        <w:t xml:space="preserve"> – 02 </w:t>
      </w:r>
      <w:r w:rsidRPr="00F9227B">
        <w:rPr>
          <w:szCs w:val="24"/>
        </w:rPr>
        <w:t>(wraz z załącznikami) sporządzanych przez Powiatowy Urząd Pracy w Jędrzejowie za lata 20</w:t>
      </w:r>
      <w:r w:rsidR="00EE4098" w:rsidRPr="00F9227B">
        <w:rPr>
          <w:szCs w:val="24"/>
        </w:rPr>
        <w:t>1</w:t>
      </w:r>
      <w:r w:rsidR="00481184">
        <w:rPr>
          <w:szCs w:val="24"/>
        </w:rPr>
        <w:t>8</w:t>
      </w:r>
      <w:r w:rsidRPr="00F9227B">
        <w:rPr>
          <w:szCs w:val="24"/>
        </w:rPr>
        <w:t xml:space="preserve"> – 20</w:t>
      </w:r>
      <w:r w:rsidR="00745D60" w:rsidRPr="00F9227B">
        <w:rPr>
          <w:szCs w:val="24"/>
        </w:rPr>
        <w:t>1</w:t>
      </w:r>
      <w:r w:rsidR="00481184">
        <w:rPr>
          <w:szCs w:val="24"/>
        </w:rPr>
        <w:t>9</w:t>
      </w:r>
      <w:r w:rsidRPr="00F9227B">
        <w:rPr>
          <w:szCs w:val="24"/>
        </w:rPr>
        <w:t>,</w:t>
      </w:r>
    </w:p>
    <w:p w14:paraId="386A630D"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Danych statystycznych GUS – do</w:t>
      </w:r>
      <w:r w:rsidR="008F6D1C" w:rsidRPr="00F9227B">
        <w:rPr>
          <w:szCs w:val="24"/>
        </w:rPr>
        <w:t>stępnych</w:t>
      </w:r>
      <w:r w:rsidRPr="00F9227B">
        <w:rPr>
          <w:szCs w:val="24"/>
        </w:rPr>
        <w:t xml:space="preserve"> na stronie </w:t>
      </w:r>
      <w:hyperlink r:id="rId21" w:history="1">
        <w:r w:rsidRPr="00F9227B">
          <w:rPr>
            <w:rStyle w:val="Hipercze"/>
            <w:color w:val="auto"/>
            <w:szCs w:val="24"/>
          </w:rPr>
          <w:t>www.gus.stat.gov.pl</w:t>
        </w:r>
      </w:hyperlink>
      <w:r w:rsidRPr="00F9227B">
        <w:rPr>
          <w:szCs w:val="24"/>
        </w:rPr>
        <w:t xml:space="preserve">, </w:t>
      </w:r>
    </w:p>
    <w:p w14:paraId="6466B6F9"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Danych statystycznych Ministerstwa Pracy i Polityki Społecznej dostępnych </w:t>
      </w:r>
      <w:r w:rsidR="00676C32">
        <w:rPr>
          <w:szCs w:val="24"/>
        </w:rPr>
        <w:t xml:space="preserve">                         </w:t>
      </w:r>
      <w:r w:rsidRPr="00F9227B">
        <w:rPr>
          <w:szCs w:val="24"/>
        </w:rPr>
        <w:t xml:space="preserve">na stronie internetowej: </w:t>
      </w:r>
      <w:hyperlink r:id="rId22" w:history="1">
        <w:r w:rsidRPr="00F9227B">
          <w:rPr>
            <w:rStyle w:val="Hipercze"/>
            <w:color w:val="auto"/>
            <w:szCs w:val="24"/>
          </w:rPr>
          <w:t>www.mpips.gov.pl</w:t>
        </w:r>
      </w:hyperlink>
      <w:r w:rsidRPr="00F9227B">
        <w:rPr>
          <w:szCs w:val="24"/>
        </w:rPr>
        <w:t>,</w:t>
      </w:r>
    </w:p>
    <w:p w14:paraId="538652B6"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Informacji miesięcznych o sytuacji na rynku pracy opracowanych przez Wojewódzki Urząd Pracy w Kielcach – dostępnych na stronie internetowej </w:t>
      </w:r>
      <w:hyperlink r:id="rId23" w:history="1">
        <w:r w:rsidRPr="00F9227B">
          <w:rPr>
            <w:rStyle w:val="Hipercze"/>
            <w:color w:val="auto"/>
            <w:szCs w:val="24"/>
          </w:rPr>
          <w:t>www.wup.kielce.pl</w:t>
        </w:r>
      </w:hyperlink>
      <w:r w:rsidRPr="00F9227B">
        <w:rPr>
          <w:szCs w:val="24"/>
        </w:rPr>
        <w:t>.</w:t>
      </w:r>
    </w:p>
    <w:p w14:paraId="631FEB4E"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Rejestrów wewnętrznych prowadzonych przez Powiatowy Urząd Pracy                  </w:t>
      </w:r>
      <w:r w:rsidR="00676C32">
        <w:rPr>
          <w:szCs w:val="24"/>
        </w:rPr>
        <w:t xml:space="preserve">                          </w:t>
      </w:r>
      <w:r w:rsidRPr="00F9227B">
        <w:rPr>
          <w:szCs w:val="24"/>
        </w:rPr>
        <w:t>w Jędrzejowie.</w:t>
      </w:r>
    </w:p>
    <w:p w14:paraId="5A92EB59" w14:textId="77777777" w:rsidR="00A7492B" w:rsidRPr="00F9227B" w:rsidRDefault="00A7492B" w:rsidP="00FC4284">
      <w:pPr>
        <w:jc w:val="both"/>
        <w:rPr>
          <w:color w:val="00B050"/>
          <w:sz w:val="24"/>
          <w:szCs w:val="24"/>
        </w:rPr>
      </w:pPr>
      <w:r w:rsidRPr="00F9227B">
        <w:rPr>
          <w:color w:val="00B050"/>
          <w:sz w:val="24"/>
          <w:szCs w:val="24"/>
        </w:rPr>
        <w:t xml:space="preserve">   </w:t>
      </w:r>
    </w:p>
    <w:p w14:paraId="515B9145" w14:textId="77777777" w:rsidR="00157AAD" w:rsidRPr="00F9227B" w:rsidRDefault="00157AAD" w:rsidP="00FC4284">
      <w:pPr>
        <w:jc w:val="both"/>
        <w:rPr>
          <w:color w:val="00B050"/>
          <w:sz w:val="24"/>
          <w:szCs w:val="24"/>
        </w:rPr>
      </w:pPr>
    </w:p>
    <w:p w14:paraId="40E0D909" w14:textId="77777777" w:rsidR="00DC352F" w:rsidRPr="00F9227B" w:rsidRDefault="00DC352F" w:rsidP="00FC4284">
      <w:pPr>
        <w:rPr>
          <w:color w:val="00B050"/>
          <w:sz w:val="24"/>
          <w:szCs w:val="24"/>
        </w:rPr>
      </w:pPr>
    </w:p>
    <w:p w14:paraId="0CF3075D" w14:textId="1666DB6C" w:rsidR="00A7492B" w:rsidRPr="00E01C2B" w:rsidRDefault="00A7492B" w:rsidP="00FC4284">
      <w:pPr>
        <w:pStyle w:val="Nagwek2"/>
        <w:numPr>
          <w:ilvl w:val="0"/>
          <w:numId w:val="0"/>
        </w:numPr>
        <w:tabs>
          <w:tab w:val="left" w:pos="0"/>
        </w:tabs>
        <w:jc w:val="both"/>
        <w:rPr>
          <w:b w:val="0"/>
          <w:sz w:val="24"/>
          <w:szCs w:val="24"/>
        </w:rPr>
      </w:pPr>
      <w:r w:rsidRPr="00E01C2B">
        <w:rPr>
          <w:b w:val="0"/>
          <w:sz w:val="24"/>
          <w:szCs w:val="24"/>
        </w:rPr>
        <w:t>Jędrzejów, dnia</w:t>
      </w:r>
      <w:r w:rsidR="00C4367E" w:rsidRPr="00E01C2B">
        <w:rPr>
          <w:b w:val="0"/>
          <w:sz w:val="24"/>
          <w:szCs w:val="24"/>
        </w:rPr>
        <w:t xml:space="preserve"> </w:t>
      </w:r>
      <w:r w:rsidR="00E01C2B" w:rsidRPr="00E01C2B">
        <w:rPr>
          <w:b w:val="0"/>
          <w:sz w:val="24"/>
          <w:szCs w:val="24"/>
        </w:rPr>
        <w:t>25</w:t>
      </w:r>
      <w:r w:rsidR="00C4367E" w:rsidRPr="00E01C2B">
        <w:rPr>
          <w:b w:val="0"/>
          <w:sz w:val="24"/>
          <w:szCs w:val="24"/>
        </w:rPr>
        <w:t>.05.2</w:t>
      </w:r>
      <w:r w:rsidR="00481184" w:rsidRPr="00E01C2B">
        <w:rPr>
          <w:b w:val="0"/>
          <w:sz w:val="24"/>
          <w:szCs w:val="24"/>
        </w:rPr>
        <w:t>020</w:t>
      </w:r>
      <w:r w:rsidR="00C4367E" w:rsidRPr="00E01C2B">
        <w:rPr>
          <w:b w:val="0"/>
          <w:sz w:val="24"/>
          <w:szCs w:val="24"/>
        </w:rPr>
        <w:t>r</w:t>
      </w:r>
      <w:r w:rsidR="00DC352F" w:rsidRPr="00E01C2B">
        <w:rPr>
          <w:b w:val="0"/>
          <w:sz w:val="24"/>
          <w:szCs w:val="24"/>
        </w:rPr>
        <w:t>.</w:t>
      </w:r>
    </w:p>
    <w:p w14:paraId="626E2D23" w14:textId="77777777" w:rsidR="006F242E" w:rsidRPr="00F9227B" w:rsidRDefault="006F242E" w:rsidP="00FC4284">
      <w:pPr>
        <w:rPr>
          <w:color w:val="00B050"/>
        </w:rPr>
      </w:pPr>
    </w:p>
    <w:p w14:paraId="37C673F4" w14:textId="77777777" w:rsidR="006F242E" w:rsidRPr="00F9227B" w:rsidRDefault="006F242E" w:rsidP="00FC4284">
      <w:pPr>
        <w:rPr>
          <w:color w:val="00B050"/>
        </w:rPr>
      </w:pPr>
    </w:p>
    <w:p w14:paraId="535B221E" w14:textId="77777777" w:rsidR="006F242E" w:rsidRPr="00F9227B" w:rsidRDefault="00553FF5" w:rsidP="00FC4284">
      <w:pPr>
        <w:rPr>
          <w:color w:val="00B050"/>
          <w:sz w:val="24"/>
          <w:szCs w:val="24"/>
        </w:rPr>
      </w:pPr>
      <w:r>
        <w:rPr>
          <w:noProof/>
          <w:color w:val="00B050"/>
          <w:sz w:val="24"/>
          <w:szCs w:val="24"/>
        </w:rPr>
        <mc:AlternateContent>
          <mc:Choice Requires="wps">
            <w:drawing>
              <wp:anchor distT="0" distB="0" distL="114300" distR="114300" simplePos="0" relativeHeight="251655168" behindDoc="1" locked="0" layoutInCell="1" allowOverlap="1" wp14:anchorId="7FDE8073" wp14:editId="15F2B132">
                <wp:simplePos x="0" y="0"/>
                <wp:positionH relativeFrom="column">
                  <wp:posOffset>5558790</wp:posOffset>
                </wp:positionH>
                <wp:positionV relativeFrom="paragraph">
                  <wp:posOffset>5848350</wp:posOffset>
                </wp:positionV>
                <wp:extent cx="362585" cy="266700"/>
                <wp:effectExtent l="0" t="0" r="3175"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F84707" w14:textId="1497ADEF" w:rsidR="006408BB" w:rsidRPr="008B54FC" w:rsidRDefault="00B55194" w:rsidP="007A4E10">
                            <w:pPr>
                              <w:rPr>
                                <w:sz w:val="24"/>
                                <w:szCs w:val="24"/>
                              </w:rPr>
                            </w:pPr>
                            <w:r>
                              <w:rPr>
                                <w:sz w:val="24"/>
                                <w:szCs w:val="24"/>
                              </w:rPr>
                              <w:t>29</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437.7pt;margin-top:460.5pt;width:28.5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" stroked="f">
                <v:textbox style="mso-fit-shape-to-text:t">
                  <w:txbxContent>
                    <w:p w14:paraId="27F84707" w14:textId="1497ADEF" w:rsidR="006408BB" w:rsidRPr="008B54FC" w:rsidRDefault="00B55194" w:rsidP="007A4E10">
                      <w:pPr>
                        <w:rPr>
                          <w:sz w:val="24"/>
                          <w:szCs w:val="24"/>
                        </w:rPr>
                      </w:pPr>
                      <w:r>
                        <w:rPr>
                          <w:sz w:val="24"/>
                          <w:szCs w:val="24"/>
                        </w:rPr>
                        <w:t>29</w:t>
                      </w:r>
                    </w:p>
                  </w:txbxContent>
                </v:textbox>
              </v:shape>
            </w:pict>
          </mc:Fallback>
        </mc:AlternateContent>
      </w:r>
    </w:p>
    <w:sectPr w:rsidR="006F242E" w:rsidRPr="00F9227B" w:rsidSect="00D506D1">
      <w:pgSz w:w="11905" w:h="16837"/>
      <w:pgMar w:top="1418" w:right="1418" w:bottom="1418"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4872C" w14:textId="77777777" w:rsidR="002575FD" w:rsidRDefault="002575FD">
      <w:r>
        <w:separator/>
      </w:r>
    </w:p>
  </w:endnote>
  <w:endnote w:type="continuationSeparator" w:id="0">
    <w:p w14:paraId="1938B76A" w14:textId="77777777" w:rsidR="002575FD" w:rsidRDefault="00257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EE"/>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CB4BA" w14:textId="77777777" w:rsidR="006408BB" w:rsidRDefault="006408BB" w:rsidP="00E618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ACE07E7" w14:textId="77777777" w:rsidR="006408BB" w:rsidRDefault="006408BB" w:rsidP="00793A7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672B2" w14:textId="77777777" w:rsidR="006408BB" w:rsidRPr="008B54FC" w:rsidRDefault="006408BB">
    <w:pPr>
      <w:pStyle w:val="Stopka"/>
      <w:jc w:val="right"/>
      <w:rPr>
        <w:sz w:val="24"/>
        <w:szCs w:val="24"/>
      </w:rPr>
    </w:pPr>
    <w:r w:rsidRPr="008B54FC">
      <w:rPr>
        <w:sz w:val="24"/>
        <w:szCs w:val="24"/>
      </w:rPr>
      <w:fldChar w:fldCharType="begin"/>
    </w:r>
    <w:r w:rsidRPr="008B54FC">
      <w:rPr>
        <w:sz w:val="24"/>
        <w:szCs w:val="24"/>
      </w:rPr>
      <w:instrText>PAGE   \* MERGEFORMAT</w:instrText>
    </w:r>
    <w:r w:rsidRPr="008B54FC">
      <w:rPr>
        <w:sz w:val="24"/>
        <w:szCs w:val="24"/>
      </w:rPr>
      <w:fldChar w:fldCharType="separate"/>
    </w:r>
    <w:r w:rsidR="004B6558">
      <w:rPr>
        <w:noProof/>
        <w:sz w:val="24"/>
        <w:szCs w:val="24"/>
      </w:rPr>
      <w:t>19</w:t>
    </w:r>
    <w:r w:rsidRPr="008B54FC">
      <w:rPr>
        <w:sz w:val="24"/>
        <w:szCs w:val="24"/>
      </w:rPr>
      <w:fldChar w:fldCharType="end"/>
    </w:r>
  </w:p>
  <w:p w14:paraId="1A2AEC76" w14:textId="77777777" w:rsidR="006408BB" w:rsidRDefault="006408BB" w:rsidP="00793A7C">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F4910" w14:textId="77777777" w:rsidR="006408BB" w:rsidRDefault="006408BB">
    <w:pPr>
      <w:pStyle w:val="Stopka"/>
      <w:jc w:val="right"/>
    </w:pPr>
  </w:p>
  <w:p w14:paraId="7922CB3E" w14:textId="77777777" w:rsidR="006408BB" w:rsidRDefault="006408BB">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DA587" w14:textId="77777777" w:rsidR="006408BB" w:rsidRDefault="006408BB" w:rsidP="00793A7C">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CE84B" w14:textId="77777777" w:rsidR="006408BB" w:rsidRPr="00F62FDF" w:rsidRDefault="006408BB" w:rsidP="00F62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050A06" w14:textId="77777777" w:rsidR="002575FD" w:rsidRDefault="002575FD">
      <w:r>
        <w:separator/>
      </w:r>
    </w:p>
  </w:footnote>
  <w:footnote w:type="continuationSeparator" w:id="0">
    <w:p w14:paraId="69C1040F" w14:textId="77777777" w:rsidR="002575FD" w:rsidRDefault="002575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B7E6ECC"/>
    <w:name w:val="Outline"/>
    <w:lvl w:ilvl="0">
      <w:start w:val="1"/>
      <w:numFmt w:val="bullet"/>
      <w:pStyle w:val="Nagwek1"/>
      <w:lvlText w:val=""/>
      <w:lvlJc w:val="left"/>
      <w:pPr>
        <w:tabs>
          <w:tab w:val="num" w:pos="851"/>
        </w:tabs>
        <w:ind w:left="851" w:firstLine="0"/>
      </w:pPr>
      <w:rPr>
        <w:rFonts w:ascii="Symbol" w:hAnsi="Symbol" w:hint="default"/>
      </w:rPr>
    </w:lvl>
    <w:lvl w:ilvl="1">
      <w:start w:val="1"/>
      <w:numFmt w:val="none"/>
      <w:pStyle w:val="Nagwek2"/>
      <w:suff w:val="nothing"/>
      <w:lvlText w:val=""/>
      <w:lvlJc w:val="left"/>
      <w:pPr>
        <w:tabs>
          <w:tab w:val="num" w:pos="851"/>
        </w:tabs>
        <w:ind w:left="851" w:firstLine="0"/>
      </w:pPr>
    </w:lvl>
    <w:lvl w:ilvl="2">
      <w:start w:val="1"/>
      <w:numFmt w:val="none"/>
      <w:pStyle w:val="Nagwek3"/>
      <w:suff w:val="nothing"/>
      <w:lvlText w:val=""/>
      <w:lvlJc w:val="left"/>
      <w:pPr>
        <w:tabs>
          <w:tab w:val="num" w:pos="851"/>
        </w:tabs>
        <w:ind w:left="851" w:firstLine="0"/>
      </w:pPr>
    </w:lvl>
    <w:lvl w:ilvl="3">
      <w:start w:val="1"/>
      <w:numFmt w:val="none"/>
      <w:pStyle w:val="Nagwek4"/>
      <w:suff w:val="nothing"/>
      <w:lvlText w:val=""/>
      <w:lvlJc w:val="left"/>
      <w:pPr>
        <w:tabs>
          <w:tab w:val="num" w:pos="851"/>
        </w:tabs>
        <w:ind w:left="851" w:firstLine="0"/>
      </w:pPr>
    </w:lvl>
    <w:lvl w:ilvl="4">
      <w:start w:val="1"/>
      <w:numFmt w:val="none"/>
      <w:pStyle w:val="Nagwek5"/>
      <w:suff w:val="nothing"/>
      <w:lvlText w:val=""/>
      <w:lvlJc w:val="left"/>
      <w:pPr>
        <w:tabs>
          <w:tab w:val="num" w:pos="851"/>
        </w:tabs>
        <w:ind w:left="851" w:firstLine="0"/>
      </w:pPr>
    </w:lvl>
    <w:lvl w:ilvl="5">
      <w:start w:val="1"/>
      <w:numFmt w:val="none"/>
      <w:pStyle w:val="Nagwek6"/>
      <w:suff w:val="nothing"/>
      <w:lvlText w:val=""/>
      <w:lvlJc w:val="left"/>
      <w:pPr>
        <w:tabs>
          <w:tab w:val="num" w:pos="851"/>
        </w:tabs>
        <w:ind w:left="851" w:firstLine="0"/>
      </w:pPr>
    </w:lvl>
    <w:lvl w:ilvl="6">
      <w:start w:val="1"/>
      <w:numFmt w:val="none"/>
      <w:pStyle w:val="Nagwek7"/>
      <w:suff w:val="nothing"/>
      <w:lvlText w:val=""/>
      <w:lvlJc w:val="left"/>
      <w:pPr>
        <w:tabs>
          <w:tab w:val="num" w:pos="851"/>
        </w:tabs>
        <w:ind w:left="851" w:firstLine="0"/>
      </w:pPr>
    </w:lvl>
    <w:lvl w:ilvl="7">
      <w:start w:val="1"/>
      <w:numFmt w:val="none"/>
      <w:suff w:val="nothing"/>
      <w:lvlText w:val=""/>
      <w:lvlJc w:val="left"/>
      <w:pPr>
        <w:tabs>
          <w:tab w:val="num" w:pos="851"/>
        </w:tabs>
        <w:ind w:left="851" w:firstLine="0"/>
      </w:pPr>
    </w:lvl>
    <w:lvl w:ilvl="8">
      <w:start w:val="1"/>
      <w:numFmt w:val="none"/>
      <w:suff w:val="nothing"/>
      <w:lvlText w:val=""/>
      <w:lvlJc w:val="left"/>
      <w:pPr>
        <w:tabs>
          <w:tab w:val="num" w:pos="851"/>
        </w:tabs>
        <w:ind w:left="851" w:firstLine="0"/>
      </w:pPr>
    </w:lvl>
  </w:abstractNum>
  <w:abstractNum w:abstractNumId="1">
    <w:nsid w:val="00000002"/>
    <w:multiLevelType w:val="multilevel"/>
    <w:tmpl w:val="00000002"/>
    <w:name w:val="WW8Num2"/>
    <w:lvl w:ilvl="0">
      <w:start w:val="1"/>
      <w:numFmt w:val="bullet"/>
      <w:lvlText w:val=""/>
      <w:lvlJc w:val="left"/>
      <w:pPr>
        <w:tabs>
          <w:tab w:val="num" w:pos="0"/>
        </w:tabs>
        <w:ind w:left="0" w:firstLine="0"/>
      </w:pPr>
      <w:rPr>
        <w:rFonts w:ascii="Symbol" w:hAnsi="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sz w:val="18"/>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tarSymbol" w:hAnsi="StarSymbol"/>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nsid w:val="00000008"/>
    <w:multiLevelType w:val="singleLevel"/>
    <w:tmpl w:val="00000008"/>
    <w:name w:val="WW8Num8"/>
    <w:lvl w:ilvl="0">
      <w:start w:val="2"/>
      <w:numFmt w:val="bullet"/>
      <w:lvlText w:val="-"/>
      <w:lvlJc w:val="left"/>
      <w:pPr>
        <w:tabs>
          <w:tab w:val="num" w:pos="720"/>
        </w:tabs>
        <w:ind w:left="720" w:hanging="360"/>
      </w:pPr>
      <w:rPr>
        <w:rFonts w:ascii="Times New Roman" w:hAnsi="Times New Roman"/>
      </w:rPr>
    </w:lvl>
  </w:abstractNum>
  <w:abstractNum w:abstractNumId="8">
    <w:nsid w:val="00000009"/>
    <w:multiLevelType w:val="singleLevel"/>
    <w:tmpl w:val="00000009"/>
    <w:name w:val="WW8Num9"/>
    <w:lvl w:ilvl="0">
      <w:start w:val="2"/>
      <w:numFmt w:val="bullet"/>
      <w:lvlText w:val="-"/>
      <w:lvlJc w:val="left"/>
      <w:pPr>
        <w:tabs>
          <w:tab w:val="num" w:pos="1428"/>
        </w:tabs>
        <w:ind w:left="1428" w:hanging="360"/>
      </w:pPr>
      <w:rPr>
        <w:rFonts w:ascii="Times New Roman" w:hAnsi="Times New Roman"/>
      </w:rPr>
    </w:lvl>
  </w:abstractNum>
  <w:abstractNum w:abstractNumId="9">
    <w:nsid w:val="0000000A"/>
    <w:multiLevelType w:val="singleLevel"/>
    <w:tmpl w:val="0000000A"/>
    <w:name w:val="WW8Num10"/>
    <w:lvl w:ilvl="0">
      <w:start w:val="2"/>
      <w:numFmt w:val="bullet"/>
      <w:lvlText w:val="-"/>
      <w:lvlJc w:val="left"/>
      <w:pPr>
        <w:tabs>
          <w:tab w:val="num" w:pos="720"/>
        </w:tabs>
        <w:ind w:left="720" w:hanging="360"/>
      </w:pPr>
      <w:rPr>
        <w:rFonts w:ascii="Times New Roman" w:hAnsi="Times New Roman"/>
      </w:rPr>
    </w:lvl>
  </w:abstractNum>
  <w:abstractNum w:abstractNumId="10">
    <w:nsid w:val="0000000B"/>
    <w:multiLevelType w:val="singleLevel"/>
    <w:tmpl w:val="0000000B"/>
    <w:name w:val="WW8Num11"/>
    <w:lvl w:ilvl="0">
      <w:start w:val="2"/>
      <w:numFmt w:val="bullet"/>
      <w:lvlText w:val=""/>
      <w:lvlJc w:val="left"/>
      <w:pPr>
        <w:tabs>
          <w:tab w:val="num" w:pos="720"/>
        </w:tabs>
        <w:ind w:left="720" w:hanging="360"/>
      </w:pPr>
      <w:rPr>
        <w:rFonts w:ascii="Symbol" w:hAnsi="Symbol"/>
      </w:rPr>
    </w:lvl>
  </w:abstractNum>
  <w:abstractNum w:abstractNumId="11">
    <w:nsid w:val="0000000C"/>
    <w:multiLevelType w:val="multilevel"/>
    <w:tmpl w:val="80AE1E4E"/>
    <w:name w:val="WW8Num12"/>
    <w:lvl w:ilvl="0">
      <w:start w:val="1"/>
      <w:numFmt w:val="bullet"/>
      <w:lvlText w:val=""/>
      <w:lvlJc w:val="left"/>
      <w:pPr>
        <w:tabs>
          <w:tab w:val="num" w:pos="765"/>
        </w:tabs>
        <w:ind w:left="765" w:hanging="360"/>
      </w:pPr>
      <w:rPr>
        <w:rFonts w:ascii="Symbol" w:hAnsi="Symbol"/>
      </w:rPr>
    </w:lvl>
    <w:lvl w:ilvl="1">
      <w:start w:val="1"/>
      <w:numFmt w:val="bullet"/>
      <w:lvlText w:val=""/>
      <w:lvlJc w:val="left"/>
      <w:pPr>
        <w:tabs>
          <w:tab w:val="num" w:pos="1485"/>
        </w:tabs>
        <w:ind w:left="1485" w:hanging="360"/>
      </w:pPr>
      <w:rPr>
        <w:rFonts w:ascii="Symbol" w:hAnsi="Symbol" w:hint="default"/>
      </w:rPr>
    </w:lvl>
    <w:lvl w:ilvl="2">
      <w:start w:val="1"/>
      <w:numFmt w:val="bullet"/>
      <w:lvlText w:val=""/>
      <w:lvlJc w:val="left"/>
      <w:pPr>
        <w:tabs>
          <w:tab w:val="num" w:pos="2205"/>
        </w:tabs>
        <w:ind w:left="2205" w:hanging="360"/>
      </w:pPr>
      <w:rPr>
        <w:rFonts w:ascii="Wingdings" w:hAnsi="Wingdings"/>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2">
    <w:nsid w:val="0000000D"/>
    <w:multiLevelType w:val="singleLevel"/>
    <w:tmpl w:val="0000000D"/>
    <w:name w:val="WW8Num13"/>
    <w:lvl w:ilvl="0">
      <w:start w:val="2"/>
      <w:numFmt w:val="bullet"/>
      <w:lvlText w:val="-"/>
      <w:lvlJc w:val="left"/>
      <w:pPr>
        <w:tabs>
          <w:tab w:val="num" w:pos="720"/>
        </w:tabs>
        <w:ind w:left="720" w:hanging="360"/>
      </w:pPr>
      <w:rPr>
        <w:rFonts w:ascii="Times New Roman" w:hAnsi="Times New Roman"/>
      </w:rPr>
    </w:lvl>
  </w:abstractNum>
  <w:abstractNum w:abstractNumId="13">
    <w:nsid w:val="0000000E"/>
    <w:multiLevelType w:val="singleLevel"/>
    <w:tmpl w:val="0000000E"/>
    <w:name w:val="WW8Num14"/>
    <w:lvl w:ilvl="0">
      <w:start w:val="2"/>
      <w:numFmt w:val="bullet"/>
      <w:lvlText w:val="-"/>
      <w:lvlJc w:val="left"/>
      <w:pPr>
        <w:tabs>
          <w:tab w:val="num" w:pos="750"/>
        </w:tabs>
        <w:ind w:left="750" w:hanging="360"/>
      </w:pPr>
      <w:rPr>
        <w:rFonts w:ascii="Times New Roman" w:hAnsi="Times New Roman"/>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nsid w:val="00000011"/>
    <w:multiLevelType w:val="multilevel"/>
    <w:tmpl w:val="00000011"/>
    <w:name w:val="WW8Num17"/>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6"/>
        </w:tabs>
        <w:ind w:left="566" w:hanging="283"/>
      </w:pPr>
      <w:rPr>
        <w:rFonts w:ascii="Symbol" w:hAnsi="Symbol"/>
      </w:rPr>
    </w:lvl>
    <w:lvl w:ilvl="2">
      <w:start w:val="1"/>
      <w:numFmt w:val="bullet"/>
      <w:lvlText w:val=""/>
      <w:lvlJc w:val="left"/>
      <w:pPr>
        <w:tabs>
          <w:tab w:val="num" w:pos="849"/>
        </w:tabs>
        <w:ind w:left="849" w:hanging="283"/>
      </w:pPr>
      <w:rPr>
        <w:rFonts w:ascii="Symbol" w:hAnsi="Symbol"/>
      </w:rPr>
    </w:lvl>
    <w:lvl w:ilvl="3">
      <w:start w:val="1"/>
      <w:numFmt w:val="bullet"/>
      <w:lvlText w:val=""/>
      <w:lvlJc w:val="left"/>
      <w:pPr>
        <w:tabs>
          <w:tab w:val="num" w:pos="1132"/>
        </w:tabs>
        <w:ind w:left="1132" w:hanging="283"/>
      </w:pPr>
      <w:rPr>
        <w:rFonts w:ascii="Symbol" w:hAnsi="Symbol"/>
      </w:rPr>
    </w:lvl>
    <w:lvl w:ilvl="4">
      <w:start w:val="1"/>
      <w:numFmt w:val="bullet"/>
      <w:lvlText w:val=""/>
      <w:lvlJc w:val="left"/>
      <w:pPr>
        <w:tabs>
          <w:tab w:val="num" w:pos="1415"/>
        </w:tabs>
        <w:ind w:left="1415" w:hanging="283"/>
      </w:pPr>
      <w:rPr>
        <w:rFonts w:ascii="Symbol" w:hAnsi="Symbol"/>
      </w:rPr>
    </w:lvl>
    <w:lvl w:ilvl="5">
      <w:start w:val="1"/>
      <w:numFmt w:val="bullet"/>
      <w:lvlText w:val=""/>
      <w:lvlJc w:val="left"/>
      <w:pPr>
        <w:tabs>
          <w:tab w:val="num" w:pos="1698"/>
        </w:tabs>
        <w:ind w:left="1698" w:hanging="283"/>
      </w:pPr>
      <w:rPr>
        <w:rFonts w:ascii="Symbol" w:hAnsi="Symbol"/>
      </w:rPr>
    </w:lvl>
    <w:lvl w:ilvl="6">
      <w:start w:val="1"/>
      <w:numFmt w:val="bullet"/>
      <w:lvlText w:val=""/>
      <w:lvlJc w:val="left"/>
      <w:pPr>
        <w:tabs>
          <w:tab w:val="num" w:pos="1981"/>
        </w:tabs>
        <w:ind w:left="1981" w:hanging="283"/>
      </w:pPr>
      <w:rPr>
        <w:rFonts w:ascii="Symbol" w:hAnsi="Symbol"/>
      </w:rPr>
    </w:lvl>
    <w:lvl w:ilvl="7">
      <w:start w:val="1"/>
      <w:numFmt w:val="bullet"/>
      <w:lvlText w:val=""/>
      <w:lvlJc w:val="left"/>
      <w:pPr>
        <w:tabs>
          <w:tab w:val="num" w:pos="2264"/>
        </w:tabs>
        <w:ind w:left="2264" w:hanging="283"/>
      </w:pPr>
      <w:rPr>
        <w:rFonts w:ascii="Symbol" w:hAnsi="Symbol"/>
      </w:rPr>
    </w:lvl>
    <w:lvl w:ilvl="8">
      <w:start w:val="1"/>
      <w:numFmt w:val="bullet"/>
      <w:lvlText w:val=""/>
      <w:lvlJc w:val="left"/>
      <w:pPr>
        <w:tabs>
          <w:tab w:val="num" w:pos="2547"/>
        </w:tabs>
        <w:ind w:left="2547" w:hanging="283"/>
      </w:pPr>
      <w:rPr>
        <w:rFonts w:ascii="Symbol" w:hAnsi="Symbol"/>
      </w:rPr>
    </w:lvl>
  </w:abstractNum>
  <w:abstractNum w:abstractNumId="17">
    <w:nsid w:val="00000012"/>
    <w:multiLevelType w:val="multilevel"/>
    <w:tmpl w:val="D6F62E30"/>
    <w:name w:val="WW8Num18"/>
    <w:lvl w:ilvl="0">
      <w:start w:val="1"/>
      <w:numFmt w:val="bullet"/>
      <w:lvlText w:val=""/>
      <w:lvlJc w:val="left"/>
      <w:pPr>
        <w:tabs>
          <w:tab w:val="num" w:pos="720"/>
        </w:tabs>
        <w:ind w:left="720" w:hanging="360"/>
      </w:pPr>
      <w:rPr>
        <w:rFonts w:ascii="Symbol" w:hAnsi="Symbol"/>
        <w:sz w:val="18"/>
        <w:szCs w:val="18"/>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8">
    <w:nsid w:val="00000015"/>
    <w:multiLevelType w:val="multilevel"/>
    <w:tmpl w:val="B60A517E"/>
    <w:name w:val="WW8Num21"/>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5151A6F"/>
    <w:multiLevelType w:val="hybridMultilevel"/>
    <w:tmpl w:val="82F8F3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nsid w:val="0C0E152F"/>
    <w:multiLevelType w:val="hybridMultilevel"/>
    <w:tmpl w:val="D4BCB646"/>
    <w:lvl w:ilvl="0" w:tplc="C3D4573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0D356708"/>
    <w:multiLevelType w:val="hybridMultilevel"/>
    <w:tmpl w:val="14869FE8"/>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F501FD5"/>
    <w:multiLevelType w:val="hybridMultilevel"/>
    <w:tmpl w:val="DFF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E1B3160"/>
    <w:multiLevelType w:val="hybridMultilevel"/>
    <w:tmpl w:val="9F40C9E6"/>
    <w:lvl w:ilvl="0" w:tplc="0415000F">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21CB292C"/>
    <w:multiLevelType w:val="hybridMultilevel"/>
    <w:tmpl w:val="E5D22A64"/>
    <w:lvl w:ilvl="0" w:tplc="D5C6BC42">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5">
    <w:nsid w:val="267D38DD"/>
    <w:multiLevelType w:val="hybridMultilevel"/>
    <w:tmpl w:val="F0EE799A"/>
    <w:lvl w:ilvl="0" w:tplc="D88AC7B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nsid w:val="274F3BE7"/>
    <w:multiLevelType w:val="hybridMultilevel"/>
    <w:tmpl w:val="84346804"/>
    <w:lvl w:ilvl="0" w:tplc="D88AC7B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29362E30"/>
    <w:multiLevelType w:val="hybridMultilevel"/>
    <w:tmpl w:val="6C7897A2"/>
    <w:lvl w:ilvl="0" w:tplc="D5C6BC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3BC6420"/>
    <w:multiLevelType w:val="hybridMultilevel"/>
    <w:tmpl w:val="F3C6B010"/>
    <w:lvl w:ilvl="0" w:tplc="D88AC7B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nsid w:val="39424979"/>
    <w:multiLevelType w:val="multilevel"/>
    <w:tmpl w:val="CF2A110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0">
    <w:nsid w:val="49C41E64"/>
    <w:multiLevelType w:val="hybridMultilevel"/>
    <w:tmpl w:val="0DBE985E"/>
    <w:lvl w:ilvl="0" w:tplc="155A5EF4">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1A90570"/>
    <w:multiLevelType w:val="hybridMultilevel"/>
    <w:tmpl w:val="F46C6C40"/>
    <w:lvl w:ilvl="0" w:tplc="56D47B1A">
      <w:start w:val="1"/>
      <w:numFmt w:val="lowerLetter"/>
      <w:lvlText w:val="%1)"/>
      <w:lvlJc w:val="left"/>
      <w:pPr>
        <w:ind w:left="671" w:hanging="360"/>
      </w:pPr>
      <w:rPr>
        <w:rFonts w:hint="default"/>
        <w:b w:val="0"/>
      </w:rPr>
    </w:lvl>
    <w:lvl w:ilvl="1" w:tplc="04150019" w:tentative="1">
      <w:start w:val="1"/>
      <w:numFmt w:val="lowerLetter"/>
      <w:lvlText w:val="%2."/>
      <w:lvlJc w:val="left"/>
      <w:pPr>
        <w:ind w:left="1391" w:hanging="360"/>
      </w:pPr>
    </w:lvl>
    <w:lvl w:ilvl="2" w:tplc="0415001B" w:tentative="1">
      <w:start w:val="1"/>
      <w:numFmt w:val="lowerRoman"/>
      <w:lvlText w:val="%3."/>
      <w:lvlJc w:val="right"/>
      <w:pPr>
        <w:ind w:left="2111" w:hanging="180"/>
      </w:pPr>
    </w:lvl>
    <w:lvl w:ilvl="3" w:tplc="0415000F" w:tentative="1">
      <w:start w:val="1"/>
      <w:numFmt w:val="decimal"/>
      <w:lvlText w:val="%4."/>
      <w:lvlJc w:val="left"/>
      <w:pPr>
        <w:ind w:left="2831" w:hanging="360"/>
      </w:pPr>
    </w:lvl>
    <w:lvl w:ilvl="4" w:tplc="04150019" w:tentative="1">
      <w:start w:val="1"/>
      <w:numFmt w:val="lowerLetter"/>
      <w:lvlText w:val="%5."/>
      <w:lvlJc w:val="left"/>
      <w:pPr>
        <w:ind w:left="3551" w:hanging="360"/>
      </w:pPr>
    </w:lvl>
    <w:lvl w:ilvl="5" w:tplc="0415001B" w:tentative="1">
      <w:start w:val="1"/>
      <w:numFmt w:val="lowerRoman"/>
      <w:lvlText w:val="%6."/>
      <w:lvlJc w:val="right"/>
      <w:pPr>
        <w:ind w:left="4271" w:hanging="180"/>
      </w:pPr>
    </w:lvl>
    <w:lvl w:ilvl="6" w:tplc="0415000F" w:tentative="1">
      <w:start w:val="1"/>
      <w:numFmt w:val="decimal"/>
      <w:lvlText w:val="%7."/>
      <w:lvlJc w:val="left"/>
      <w:pPr>
        <w:ind w:left="4991" w:hanging="360"/>
      </w:pPr>
    </w:lvl>
    <w:lvl w:ilvl="7" w:tplc="04150019" w:tentative="1">
      <w:start w:val="1"/>
      <w:numFmt w:val="lowerLetter"/>
      <w:lvlText w:val="%8."/>
      <w:lvlJc w:val="left"/>
      <w:pPr>
        <w:ind w:left="5711" w:hanging="360"/>
      </w:pPr>
    </w:lvl>
    <w:lvl w:ilvl="8" w:tplc="0415001B" w:tentative="1">
      <w:start w:val="1"/>
      <w:numFmt w:val="lowerRoman"/>
      <w:lvlText w:val="%9."/>
      <w:lvlJc w:val="right"/>
      <w:pPr>
        <w:ind w:left="6431" w:hanging="180"/>
      </w:pPr>
    </w:lvl>
  </w:abstractNum>
  <w:abstractNum w:abstractNumId="32">
    <w:nsid w:val="52793AB0"/>
    <w:multiLevelType w:val="hybridMultilevel"/>
    <w:tmpl w:val="5BDC86E0"/>
    <w:lvl w:ilvl="0" w:tplc="4C7A6ED2">
      <w:start w:val="1"/>
      <w:numFmt w:val="bullet"/>
      <w:lvlText w:val=""/>
      <w:lvlJc w:val="left"/>
      <w:pPr>
        <w:ind w:left="1180" w:hanging="360"/>
      </w:pPr>
      <w:rPr>
        <w:rFonts w:ascii="Symbol" w:hAnsi="Symbol" w:hint="default"/>
        <w:sz w:val="22"/>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33">
    <w:nsid w:val="539D6397"/>
    <w:multiLevelType w:val="hybridMultilevel"/>
    <w:tmpl w:val="E2845F58"/>
    <w:lvl w:ilvl="0" w:tplc="D88AC7B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nsid w:val="54480959"/>
    <w:multiLevelType w:val="hybridMultilevel"/>
    <w:tmpl w:val="9B300E00"/>
    <w:lvl w:ilvl="0" w:tplc="5F221E3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5D281A3A"/>
    <w:multiLevelType w:val="hybridMultilevel"/>
    <w:tmpl w:val="B55C05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63172B75"/>
    <w:multiLevelType w:val="hybridMultilevel"/>
    <w:tmpl w:val="B8AEA200"/>
    <w:lvl w:ilvl="0" w:tplc="4C7A6ED2">
      <w:start w:val="1"/>
      <w:numFmt w:val="bullet"/>
      <w:lvlText w:val=""/>
      <w:lvlJc w:val="left"/>
      <w:pPr>
        <w:ind w:left="720" w:hanging="360"/>
      </w:pPr>
      <w:rPr>
        <w:rFonts w:ascii="Symbol" w:hAnsi="Symbol"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nsid w:val="63E63A21"/>
    <w:multiLevelType w:val="hybridMultilevel"/>
    <w:tmpl w:val="2FFE97A0"/>
    <w:lvl w:ilvl="0" w:tplc="629A2A5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1F7DA3"/>
    <w:multiLevelType w:val="hybridMultilevel"/>
    <w:tmpl w:val="63BA6E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C66648E"/>
    <w:multiLevelType w:val="hybridMultilevel"/>
    <w:tmpl w:val="41B65154"/>
    <w:lvl w:ilvl="0" w:tplc="0415000F">
      <w:start w:val="1"/>
      <w:numFmt w:val="decimal"/>
      <w:lvlText w:val="%1."/>
      <w:lvlJc w:val="left"/>
      <w:pPr>
        <w:ind w:left="870" w:hanging="360"/>
      </w:pPr>
    </w:lvl>
    <w:lvl w:ilvl="1" w:tplc="5F221E30">
      <w:start w:val="1"/>
      <w:numFmt w:val="upperRoman"/>
      <w:lvlText w:val="%2."/>
      <w:lvlJc w:val="left"/>
      <w:pPr>
        <w:tabs>
          <w:tab w:val="num" w:pos="1950"/>
        </w:tabs>
        <w:ind w:left="1950" w:hanging="720"/>
      </w:pPr>
      <w:rPr>
        <w:rFonts w:hint="default"/>
      </w:r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0">
    <w:nsid w:val="73652DA3"/>
    <w:multiLevelType w:val="hybridMultilevel"/>
    <w:tmpl w:val="F96C3A94"/>
    <w:lvl w:ilvl="0" w:tplc="D88AC7B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0"/>
  </w:num>
  <w:num w:numId="2">
    <w:abstractNumId w:val="11"/>
  </w:num>
  <w:num w:numId="3">
    <w:abstractNumId w:val="20"/>
  </w:num>
  <w:num w:numId="4">
    <w:abstractNumId w:val="39"/>
  </w:num>
  <w:num w:numId="5">
    <w:abstractNumId w:val="37"/>
  </w:num>
  <w:num w:numId="6">
    <w:abstractNumId w:val="23"/>
  </w:num>
  <w:num w:numId="7">
    <w:abstractNumId w:val="30"/>
  </w:num>
  <w:num w:numId="8">
    <w:abstractNumId w:val="34"/>
  </w:num>
  <w:num w:numId="9">
    <w:abstractNumId w:val="1"/>
  </w:num>
  <w:num w:numId="10">
    <w:abstractNumId w:val="10"/>
  </w:num>
  <w:num w:numId="11">
    <w:abstractNumId w:val="21"/>
  </w:num>
  <w:num w:numId="12">
    <w:abstractNumId w:val="19"/>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5"/>
  </w:num>
  <w:num w:numId="16">
    <w:abstractNumId w:val="32"/>
  </w:num>
  <w:num w:numId="17">
    <w:abstractNumId w:val="38"/>
  </w:num>
  <w:num w:numId="18">
    <w:abstractNumId w:val="27"/>
  </w:num>
  <w:num w:numId="19">
    <w:abstractNumId w:val="35"/>
  </w:num>
  <w:num w:numId="20">
    <w:abstractNumId w:val="31"/>
  </w:num>
  <w:num w:numId="21">
    <w:abstractNumId w:val="28"/>
  </w:num>
  <w:num w:numId="22">
    <w:abstractNumId w:val="40"/>
  </w:num>
  <w:num w:numId="23">
    <w:abstractNumId w:val="26"/>
  </w:num>
  <w:num w:numId="24">
    <w:abstractNumId w:val="33"/>
  </w:num>
  <w:num w:numId="25">
    <w:abstractNumId w:val="36"/>
  </w:num>
  <w:num w:numId="26">
    <w:abstractNumId w:val="21"/>
  </w:num>
  <w:num w:numId="27">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4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52F"/>
    <w:rsid w:val="00000015"/>
    <w:rsid w:val="000005D6"/>
    <w:rsid w:val="000008F9"/>
    <w:rsid w:val="00001A5C"/>
    <w:rsid w:val="00002D71"/>
    <w:rsid w:val="00003D9E"/>
    <w:rsid w:val="00004AE1"/>
    <w:rsid w:val="00007819"/>
    <w:rsid w:val="00007863"/>
    <w:rsid w:val="000107FA"/>
    <w:rsid w:val="00010C44"/>
    <w:rsid w:val="00010F6D"/>
    <w:rsid w:val="00010F8E"/>
    <w:rsid w:val="00011E63"/>
    <w:rsid w:val="00013CED"/>
    <w:rsid w:val="00016963"/>
    <w:rsid w:val="00020D77"/>
    <w:rsid w:val="000225F6"/>
    <w:rsid w:val="00026733"/>
    <w:rsid w:val="00030451"/>
    <w:rsid w:val="0003099F"/>
    <w:rsid w:val="000344D8"/>
    <w:rsid w:val="0004227F"/>
    <w:rsid w:val="00042464"/>
    <w:rsid w:val="00044CE8"/>
    <w:rsid w:val="00045A69"/>
    <w:rsid w:val="000471D2"/>
    <w:rsid w:val="000478C2"/>
    <w:rsid w:val="000500B6"/>
    <w:rsid w:val="00051323"/>
    <w:rsid w:val="00051F6B"/>
    <w:rsid w:val="00054A1B"/>
    <w:rsid w:val="00055E33"/>
    <w:rsid w:val="00057E40"/>
    <w:rsid w:val="00060CCF"/>
    <w:rsid w:val="00064244"/>
    <w:rsid w:val="000642BF"/>
    <w:rsid w:val="000651EC"/>
    <w:rsid w:val="00070754"/>
    <w:rsid w:val="00070CF4"/>
    <w:rsid w:val="00072FF2"/>
    <w:rsid w:val="00073F85"/>
    <w:rsid w:val="00080AD2"/>
    <w:rsid w:val="00082D47"/>
    <w:rsid w:val="00083BB0"/>
    <w:rsid w:val="00086459"/>
    <w:rsid w:val="000913A8"/>
    <w:rsid w:val="0009295F"/>
    <w:rsid w:val="00092A57"/>
    <w:rsid w:val="00093379"/>
    <w:rsid w:val="00094590"/>
    <w:rsid w:val="00094B8D"/>
    <w:rsid w:val="00095F4F"/>
    <w:rsid w:val="000A057E"/>
    <w:rsid w:val="000A1B16"/>
    <w:rsid w:val="000A335D"/>
    <w:rsid w:val="000A361E"/>
    <w:rsid w:val="000A5851"/>
    <w:rsid w:val="000A5F7D"/>
    <w:rsid w:val="000A64CA"/>
    <w:rsid w:val="000A7630"/>
    <w:rsid w:val="000B096D"/>
    <w:rsid w:val="000B3E43"/>
    <w:rsid w:val="000C0BF1"/>
    <w:rsid w:val="000C208F"/>
    <w:rsid w:val="000C3040"/>
    <w:rsid w:val="000C3362"/>
    <w:rsid w:val="000C341D"/>
    <w:rsid w:val="000C49F8"/>
    <w:rsid w:val="000C5F15"/>
    <w:rsid w:val="000C5FF6"/>
    <w:rsid w:val="000C6AA0"/>
    <w:rsid w:val="000D0A89"/>
    <w:rsid w:val="000D0F20"/>
    <w:rsid w:val="000D18B5"/>
    <w:rsid w:val="000D3E85"/>
    <w:rsid w:val="000D44A7"/>
    <w:rsid w:val="000D608F"/>
    <w:rsid w:val="000D627C"/>
    <w:rsid w:val="000E3968"/>
    <w:rsid w:val="000E4628"/>
    <w:rsid w:val="000E4B0F"/>
    <w:rsid w:val="000E4DE9"/>
    <w:rsid w:val="000E6A54"/>
    <w:rsid w:val="000E7B77"/>
    <w:rsid w:val="000E7C51"/>
    <w:rsid w:val="000E7E7E"/>
    <w:rsid w:val="000E7E9B"/>
    <w:rsid w:val="000F39BB"/>
    <w:rsid w:val="000F3E88"/>
    <w:rsid w:val="000F63C6"/>
    <w:rsid w:val="000F7AEA"/>
    <w:rsid w:val="001007E5"/>
    <w:rsid w:val="00102E16"/>
    <w:rsid w:val="001032C3"/>
    <w:rsid w:val="0010398D"/>
    <w:rsid w:val="00103D7D"/>
    <w:rsid w:val="00105955"/>
    <w:rsid w:val="00107A54"/>
    <w:rsid w:val="00107AE6"/>
    <w:rsid w:val="00107DB7"/>
    <w:rsid w:val="00110984"/>
    <w:rsid w:val="00111EFC"/>
    <w:rsid w:val="00112885"/>
    <w:rsid w:val="00112C6D"/>
    <w:rsid w:val="0011464C"/>
    <w:rsid w:val="001154E7"/>
    <w:rsid w:val="001162A3"/>
    <w:rsid w:val="00116596"/>
    <w:rsid w:val="00117F0D"/>
    <w:rsid w:val="00120F26"/>
    <w:rsid w:val="00122AC7"/>
    <w:rsid w:val="00123FC9"/>
    <w:rsid w:val="001264EA"/>
    <w:rsid w:val="00127EEE"/>
    <w:rsid w:val="00131BF3"/>
    <w:rsid w:val="00131CAA"/>
    <w:rsid w:val="00133B48"/>
    <w:rsid w:val="00133F3F"/>
    <w:rsid w:val="00135268"/>
    <w:rsid w:val="0013687D"/>
    <w:rsid w:val="001370E6"/>
    <w:rsid w:val="00140632"/>
    <w:rsid w:val="00140ADA"/>
    <w:rsid w:val="00140CB8"/>
    <w:rsid w:val="00141300"/>
    <w:rsid w:val="00145037"/>
    <w:rsid w:val="00145742"/>
    <w:rsid w:val="00150738"/>
    <w:rsid w:val="00154285"/>
    <w:rsid w:val="00154C39"/>
    <w:rsid w:val="001554A1"/>
    <w:rsid w:val="001569BB"/>
    <w:rsid w:val="001572C3"/>
    <w:rsid w:val="00157AAD"/>
    <w:rsid w:val="00160195"/>
    <w:rsid w:val="001605BC"/>
    <w:rsid w:val="0016352C"/>
    <w:rsid w:val="001637CD"/>
    <w:rsid w:val="00163CA5"/>
    <w:rsid w:val="00167D49"/>
    <w:rsid w:val="00170D56"/>
    <w:rsid w:val="001718F3"/>
    <w:rsid w:val="00172AEA"/>
    <w:rsid w:val="00175DA2"/>
    <w:rsid w:val="001773B2"/>
    <w:rsid w:val="00177CF6"/>
    <w:rsid w:val="001804E7"/>
    <w:rsid w:val="00182BBA"/>
    <w:rsid w:val="00185BE9"/>
    <w:rsid w:val="001865C9"/>
    <w:rsid w:val="001908B1"/>
    <w:rsid w:val="00190FCA"/>
    <w:rsid w:val="00191FD2"/>
    <w:rsid w:val="00192423"/>
    <w:rsid w:val="0019329B"/>
    <w:rsid w:val="00193FDC"/>
    <w:rsid w:val="001A21EC"/>
    <w:rsid w:val="001A378D"/>
    <w:rsid w:val="001A3C02"/>
    <w:rsid w:val="001A3FBB"/>
    <w:rsid w:val="001A43C5"/>
    <w:rsid w:val="001A44C0"/>
    <w:rsid w:val="001A4B58"/>
    <w:rsid w:val="001A4E29"/>
    <w:rsid w:val="001A5F1F"/>
    <w:rsid w:val="001A6A1B"/>
    <w:rsid w:val="001A6B81"/>
    <w:rsid w:val="001A7BA6"/>
    <w:rsid w:val="001B1CDE"/>
    <w:rsid w:val="001B29E0"/>
    <w:rsid w:val="001B3EA5"/>
    <w:rsid w:val="001B4B19"/>
    <w:rsid w:val="001B5710"/>
    <w:rsid w:val="001B6FD8"/>
    <w:rsid w:val="001B700A"/>
    <w:rsid w:val="001B760D"/>
    <w:rsid w:val="001C19F5"/>
    <w:rsid w:val="001C2A10"/>
    <w:rsid w:val="001C372E"/>
    <w:rsid w:val="001C3D82"/>
    <w:rsid w:val="001C61DD"/>
    <w:rsid w:val="001D01FA"/>
    <w:rsid w:val="001D0CA4"/>
    <w:rsid w:val="001D0DC2"/>
    <w:rsid w:val="001D221F"/>
    <w:rsid w:val="001D2969"/>
    <w:rsid w:val="001D3D90"/>
    <w:rsid w:val="001D3FAA"/>
    <w:rsid w:val="001D47B0"/>
    <w:rsid w:val="001D6E76"/>
    <w:rsid w:val="001E07C8"/>
    <w:rsid w:val="001E0AA5"/>
    <w:rsid w:val="001E366E"/>
    <w:rsid w:val="001E3EE3"/>
    <w:rsid w:val="001E436F"/>
    <w:rsid w:val="001E5C37"/>
    <w:rsid w:val="001E6407"/>
    <w:rsid w:val="001E6E1F"/>
    <w:rsid w:val="001F11A6"/>
    <w:rsid w:val="001F27A6"/>
    <w:rsid w:val="001F35D4"/>
    <w:rsid w:val="001F4A20"/>
    <w:rsid w:val="001F4AF8"/>
    <w:rsid w:val="001F4B31"/>
    <w:rsid w:val="001F5293"/>
    <w:rsid w:val="001F561F"/>
    <w:rsid w:val="0020243C"/>
    <w:rsid w:val="00206151"/>
    <w:rsid w:val="00206212"/>
    <w:rsid w:val="00206221"/>
    <w:rsid w:val="00207A35"/>
    <w:rsid w:val="0021058C"/>
    <w:rsid w:val="00210E86"/>
    <w:rsid w:val="00211350"/>
    <w:rsid w:val="0021313F"/>
    <w:rsid w:val="00213C95"/>
    <w:rsid w:val="0021423F"/>
    <w:rsid w:val="002144F6"/>
    <w:rsid w:val="002157CB"/>
    <w:rsid w:val="00216FC4"/>
    <w:rsid w:val="002207E7"/>
    <w:rsid w:val="00224A7B"/>
    <w:rsid w:val="00225336"/>
    <w:rsid w:val="00225BE2"/>
    <w:rsid w:val="00225C5C"/>
    <w:rsid w:val="0022600A"/>
    <w:rsid w:val="002264D4"/>
    <w:rsid w:val="00227022"/>
    <w:rsid w:val="0022767F"/>
    <w:rsid w:val="002308B6"/>
    <w:rsid w:val="00231130"/>
    <w:rsid w:val="00232043"/>
    <w:rsid w:val="0023348E"/>
    <w:rsid w:val="00233796"/>
    <w:rsid w:val="00237B69"/>
    <w:rsid w:val="002406D0"/>
    <w:rsid w:val="00240FCE"/>
    <w:rsid w:val="00241D64"/>
    <w:rsid w:val="00243D34"/>
    <w:rsid w:val="00244F19"/>
    <w:rsid w:val="002454C7"/>
    <w:rsid w:val="00246457"/>
    <w:rsid w:val="002472AE"/>
    <w:rsid w:val="00252B72"/>
    <w:rsid w:val="00253548"/>
    <w:rsid w:val="00255223"/>
    <w:rsid w:val="002571B9"/>
    <w:rsid w:val="002575FD"/>
    <w:rsid w:val="00260FAD"/>
    <w:rsid w:val="00261BF5"/>
    <w:rsid w:val="00266EDB"/>
    <w:rsid w:val="00270154"/>
    <w:rsid w:val="00272A0E"/>
    <w:rsid w:val="0027388C"/>
    <w:rsid w:val="002739CC"/>
    <w:rsid w:val="002747CF"/>
    <w:rsid w:val="00276367"/>
    <w:rsid w:val="0027651E"/>
    <w:rsid w:val="00277BD2"/>
    <w:rsid w:val="00281A82"/>
    <w:rsid w:val="00281B90"/>
    <w:rsid w:val="002820C1"/>
    <w:rsid w:val="0028278A"/>
    <w:rsid w:val="0028381A"/>
    <w:rsid w:val="00285712"/>
    <w:rsid w:val="00285BBC"/>
    <w:rsid w:val="00286340"/>
    <w:rsid w:val="00286F8C"/>
    <w:rsid w:val="00291BB7"/>
    <w:rsid w:val="0029339E"/>
    <w:rsid w:val="00293517"/>
    <w:rsid w:val="00296EA7"/>
    <w:rsid w:val="00297A59"/>
    <w:rsid w:val="00297E40"/>
    <w:rsid w:val="002A0F66"/>
    <w:rsid w:val="002A135F"/>
    <w:rsid w:val="002A1E4B"/>
    <w:rsid w:val="002A470A"/>
    <w:rsid w:val="002A699D"/>
    <w:rsid w:val="002A7280"/>
    <w:rsid w:val="002A75A8"/>
    <w:rsid w:val="002B1926"/>
    <w:rsid w:val="002B22A9"/>
    <w:rsid w:val="002B256D"/>
    <w:rsid w:val="002B425B"/>
    <w:rsid w:val="002B4265"/>
    <w:rsid w:val="002B54C9"/>
    <w:rsid w:val="002B5C56"/>
    <w:rsid w:val="002C0916"/>
    <w:rsid w:val="002C0EE6"/>
    <w:rsid w:val="002C2EE3"/>
    <w:rsid w:val="002C474A"/>
    <w:rsid w:val="002C475C"/>
    <w:rsid w:val="002C5B46"/>
    <w:rsid w:val="002C73CE"/>
    <w:rsid w:val="002C7631"/>
    <w:rsid w:val="002C7D9A"/>
    <w:rsid w:val="002D011B"/>
    <w:rsid w:val="002D04F6"/>
    <w:rsid w:val="002D24FD"/>
    <w:rsid w:val="002D3672"/>
    <w:rsid w:val="002D3ABD"/>
    <w:rsid w:val="002D3BA6"/>
    <w:rsid w:val="002D5545"/>
    <w:rsid w:val="002D66D6"/>
    <w:rsid w:val="002E0AF6"/>
    <w:rsid w:val="002E18EF"/>
    <w:rsid w:val="002E5745"/>
    <w:rsid w:val="002E5D7D"/>
    <w:rsid w:val="002E68ED"/>
    <w:rsid w:val="002F17E0"/>
    <w:rsid w:val="002F1AD4"/>
    <w:rsid w:val="002F2C56"/>
    <w:rsid w:val="002F37EC"/>
    <w:rsid w:val="002F5955"/>
    <w:rsid w:val="00300864"/>
    <w:rsid w:val="00301090"/>
    <w:rsid w:val="00301628"/>
    <w:rsid w:val="00305D4C"/>
    <w:rsid w:val="00307E83"/>
    <w:rsid w:val="00310EBE"/>
    <w:rsid w:val="00311398"/>
    <w:rsid w:val="00313A53"/>
    <w:rsid w:val="00314ED9"/>
    <w:rsid w:val="0032034C"/>
    <w:rsid w:val="00320FEA"/>
    <w:rsid w:val="003222BC"/>
    <w:rsid w:val="00324DAE"/>
    <w:rsid w:val="00325535"/>
    <w:rsid w:val="003263BE"/>
    <w:rsid w:val="003301B9"/>
    <w:rsid w:val="00334301"/>
    <w:rsid w:val="00334F32"/>
    <w:rsid w:val="00335089"/>
    <w:rsid w:val="00336464"/>
    <w:rsid w:val="003370AE"/>
    <w:rsid w:val="00337A3C"/>
    <w:rsid w:val="00340982"/>
    <w:rsid w:val="00341642"/>
    <w:rsid w:val="00341AA3"/>
    <w:rsid w:val="00342690"/>
    <w:rsid w:val="00344494"/>
    <w:rsid w:val="003444F8"/>
    <w:rsid w:val="00344F32"/>
    <w:rsid w:val="00344F75"/>
    <w:rsid w:val="00345C96"/>
    <w:rsid w:val="003461B8"/>
    <w:rsid w:val="0034653C"/>
    <w:rsid w:val="0034671A"/>
    <w:rsid w:val="00347D9C"/>
    <w:rsid w:val="003516C4"/>
    <w:rsid w:val="003518F3"/>
    <w:rsid w:val="00351C76"/>
    <w:rsid w:val="00351FA2"/>
    <w:rsid w:val="003531C9"/>
    <w:rsid w:val="00357C14"/>
    <w:rsid w:val="00361D71"/>
    <w:rsid w:val="00361E63"/>
    <w:rsid w:val="00361FC4"/>
    <w:rsid w:val="00362571"/>
    <w:rsid w:val="00362898"/>
    <w:rsid w:val="00363329"/>
    <w:rsid w:val="0036332F"/>
    <w:rsid w:val="0036548A"/>
    <w:rsid w:val="00367ADB"/>
    <w:rsid w:val="003729C9"/>
    <w:rsid w:val="00376450"/>
    <w:rsid w:val="00376B37"/>
    <w:rsid w:val="00380902"/>
    <w:rsid w:val="003816E5"/>
    <w:rsid w:val="00382448"/>
    <w:rsid w:val="00383B4D"/>
    <w:rsid w:val="003841C6"/>
    <w:rsid w:val="003843EB"/>
    <w:rsid w:val="00385A01"/>
    <w:rsid w:val="00386262"/>
    <w:rsid w:val="00386F7E"/>
    <w:rsid w:val="00390C42"/>
    <w:rsid w:val="00391A1E"/>
    <w:rsid w:val="00394C5C"/>
    <w:rsid w:val="00394F9C"/>
    <w:rsid w:val="0039527D"/>
    <w:rsid w:val="00395323"/>
    <w:rsid w:val="003954A0"/>
    <w:rsid w:val="00395B13"/>
    <w:rsid w:val="00395E7C"/>
    <w:rsid w:val="003A24EF"/>
    <w:rsid w:val="003A4E03"/>
    <w:rsid w:val="003A5861"/>
    <w:rsid w:val="003A5B0A"/>
    <w:rsid w:val="003A7C85"/>
    <w:rsid w:val="003B1A0D"/>
    <w:rsid w:val="003B2212"/>
    <w:rsid w:val="003B28DD"/>
    <w:rsid w:val="003B3A64"/>
    <w:rsid w:val="003B4803"/>
    <w:rsid w:val="003B6105"/>
    <w:rsid w:val="003B680F"/>
    <w:rsid w:val="003B7F97"/>
    <w:rsid w:val="003C06AE"/>
    <w:rsid w:val="003C12E5"/>
    <w:rsid w:val="003C1D6E"/>
    <w:rsid w:val="003C287E"/>
    <w:rsid w:val="003C309E"/>
    <w:rsid w:val="003C4933"/>
    <w:rsid w:val="003C4B7C"/>
    <w:rsid w:val="003C4DE1"/>
    <w:rsid w:val="003C538A"/>
    <w:rsid w:val="003D28C3"/>
    <w:rsid w:val="003D2EBA"/>
    <w:rsid w:val="003D3BA6"/>
    <w:rsid w:val="003D59F7"/>
    <w:rsid w:val="003D5D24"/>
    <w:rsid w:val="003E1E43"/>
    <w:rsid w:val="003E2215"/>
    <w:rsid w:val="003E2E78"/>
    <w:rsid w:val="003E3465"/>
    <w:rsid w:val="003E39F1"/>
    <w:rsid w:val="003E3ED5"/>
    <w:rsid w:val="003E443E"/>
    <w:rsid w:val="003E4EAD"/>
    <w:rsid w:val="003E5915"/>
    <w:rsid w:val="003E6573"/>
    <w:rsid w:val="003E679C"/>
    <w:rsid w:val="003E7DE4"/>
    <w:rsid w:val="003F1246"/>
    <w:rsid w:val="003F2137"/>
    <w:rsid w:val="003F2733"/>
    <w:rsid w:val="003F4D6E"/>
    <w:rsid w:val="003F62E9"/>
    <w:rsid w:val="003F64F1"/>
    <w:rsid w:val="003F7387"/>
    <w:rsid w:val="00400607"/>
    <w:rsid w:val="004009BF"/>
    <w:rsid w:val="00401C7F"/>
    <w:rsid w:val="00407901"/>
    <w:rsid w:val="00410230"/>
    <w:rsid w:val="0041213B"/>
    <w:rsid w:val="0041341E"/>
    <w:rsid w:val="004153CB"/>
    <w:rsid w:val="004167C6"/>
    <w:rsid w:val="00416C39"/>
    <w:rsid w:val="004177D9"/>
    <w:rsid w:val="004206D5"/>
    <w:rsid w:val="004226A0"/>
    <w:rsid w:val="0042327D"/>
    <w:rsid w:val="00423EA0"/>
    <w:rsid w:val="00424623"/>
    <w:rsid w:val="00424957"/>
    <w:rsid w:val="00425680"/>
    <w:rsid w:val="00426338"/>
    <w:rsid w:val="00427B27"/>
    <w:rsid w:val="00430C29"/>
    <w:rsid w:val="004321A6"/>
    <w:rsid w:val="0043248A"/>
    <w:rsid w:val="00433364"/>
    <w:rsid w:val="0043407C"/>
    <w:rsid w:val="0043600D"/>
    <w:rsid w:val="00437959"/>
    <w:rsid w:val="004400EC"/>
    <w:rsid w:val="00441CBF"/>
    <w:rsid w:val="00444F50"/>
    <w:rsid w:val="00445517"/>
    <w:rsid w:val="0044785C"/>
    <w:rsid w:val="004512C0"/>
    <w:rsid w:val="0045176F"/>
    <w:rsid w:val="00451BA9"/>
    <w:rsid w:val="00451C6B"/>
    <w:rsid w:val="0045489B"/>
    <w:rsid w:val="00454DB5"/>
    <w:rsid w:val="00455579"/>
    <w:rsid w:val="00461408"/>
    <w:rsid w:val="0046168A"/>
    <w:rsid w:val="00465373"/>
    <w:rsid w:val="004664E7"/>
    <w:rsid w:val="0046663A"/>
    <w:rsid w:val="00466EA0"/>
    <w:rsid w:val="0046759E"/>
    <w:rsid w:val="004678AE"/>
    <w:rsid w:val="00470709"/>
    <w:rsid w:val="00472561"/>
    <w:rsid w:val="004731B1"/>
    <w:rsid w:val="00473B4E"/>
    <w:rsid w:val="00473D7B"/>
    <w:rsid w:val="00474009"/>
    <w:rsid w:val="0047427C"/>
    <w:rsid w:val="00474DC0"/>
    <w:rsid w:val="00475461"/>
    <w:rsid w:val="0048065E"/>
    <w:rsid w:val="00481184"/>
    <w:rsid w:val="0048196F"/>
    <w:rsid w:val="004821D2"/>
    <w:rsid w:val="00482844"/>
    <w:rsid w:val="00483F41"/>
    <w:rsid w:val="00484ADA"/>
    <w:rsid w:val="00484CF2"/>
    <w:rsid w:val="00484FBE"/>
    <w:rsid w:val="00485480"/>
    <w:rsid w:val="00487643"/>
    <w:rsid w:val="004905C3"/>
    <w:rsid w:val="0049150D"/>
    <w:rsid w:val="004923D8"/>
    <w:rsid w:val="00496ABF"/>
    <w:rsid w:val="004971DA"/>
    <w:rsid w:val="00497DE6"/>
    <w:rsid w:val="004A0886"/>
    <w:rsid w:val="004A0F1E"/>
    <w:rsid w:val="004A167F"/>
    <w:rsid w:val="004A24DD"/>
    <w:rsid w:val="004A2E8A"/>
    <w:rsid w:val="004A467E"/>
    <w:rsid w:val="004A4969"/>
    <w:rsid w:val="004A53C2"/>
    <w:rsid w:val="004A5BC4"/>
    <w:rsid w:val="004A5E12"/>
    <w:rsid w:val="004A6DEF"/>
    <w:rsid w:val="004B049D"/>
    <w:rsid w:val="004B2BA8"/>
    <w:rsid w:val="004B2EED"/>
    <w:rsid w:val="004B32D8"/>
    <w:rsid w:val="004B354E"/>
    <w:rsid w:val="004B3F6A"/>
    <w:rsid w:val="004B5293"/>
    <w:rsid w:val="004B6558"/>
    <w:rsid w:val="004B7C88"/>
    <w:rsid w:val="004C19C8"/>
    <w:rsid w:val="004C20BF"/>
    <w:rsid w:val="004C2536"/>
    <w:rsid w:val="004C3320"/>
    <w:rsid w:val="004C4223"/>
    <w:rsid w:val="004C5B35"/>
    <w:rsid w:val="004C5E70"/>
    <w:rsid w:val="004C5FB7"/>
    <w:rsid w:val="004C6CB2"/>
    <w:rsid w:val="004C6D9C"/>
    <w:rsid w:val="004D2111"/>
    <w:rsid w:val="004D2243"/>
    <w:rsid w:val="004D3EC0"/>
    <w:rsid w:val="004D4B7E"/>
    <w:rsid w:val="004D790C"/>
    <w:rsid w:val="004E030A"/>
    <w:rsid w:val="004E0952"/>
    <w:rsid w:val="004E290B"/>
    <w:rsid w:val="004E39FF"/>
    <w:rsid w:val="004E4A29"/>
    <w:rsid w:val="004E4A8B"/>
    <w:rsid w:val="004E5994"/>
    <w:rsid w:val="004E60D9"/>
    <w:rsid w:val="004E65EA"/>
    <w:rsid w:val="004F056F"/>
    <w:rsid w:val="004F1A53"/>
    <w:rsid w:val="004F3926"/>
    <w:rsid w:val="004F5505"/>
    <w:rsid w:val="00500DCA"/>
    <w:rsid w:val="00504BD9"/>
    <w:rsid w:val="00505BB5"/>
    <w:rsid w:val="005061C3"/>
    <w:rsid w:val="00506324"/>
    <w:rsid w:val="00510958"/>
    <w:rsid w:val="00511EB3"/>
    <w:rsid w:val="00511EBB"/>
    <w:rsid w:val="00515FE5"/>
    <w:rsid w:val="0051695F"/>
    <w:rsid w:val="00516F1E"/>
    <w:rsid w:val="005206EF"/>
    <w:rsid w:val="005208F7"/>
    <w:rsid w:val="005249DD"/>
    <w:rsid w:val="0052588A"/>
    <w:rsid w:val="0052630D"/>
    <w:rsid w:val="00530656"/>
    <w:rsid w:val="005354D7"/>
    <w:rsid w:val="00535D79"/>
    <w:rsid w:val="005361E0"/>
    <w:rsid w:val="005366FD"/>
    <w:rsid w:val="00536CA1"/>
    <w:rsid w:val="00537A59"/>
    <w:rsid w:val="00541BFF"/>
    <w:rsid w:val="00544830"/>
    <w:rsid w:val="00545974"/>
    <w:rsid w:val="00545D0E"/>
    <w:rsid w:val="00546339"/>
    <w:rsid w:val="005471F3"/>
    <w:rsid w:val="005509E7"/>
    <w:rsid w:val="00550C56"/>
    <w:rsid w:val="00550E6C"/>
    <w:rsid w:val="005518AC"/>
    <w:rsid w:val="00552565"/>
    <w:rsid w:val="0055266F"/>
    <w:rsid w:val="00553FF5"/>
    <w:rsid w:val="00554837"/>
    <w:rsid w:val="00554BB7"/>
    <w:rsid w:val="0055533C"/>
    <w:rsid w:val="00555793"/>
    <w:rsid w:val="00555D33"/>
    <w:rsid w:val="00556305"/>
    <w:rsid w:val="0055675C"/>
    <w:rsid w:val="0055683D"/>
    <w:rsid w:val="00556B31"/>
    <w:rsid w:val="00563BC8"/>
    <w:rsid w:val="005659D5"/>
    <w:rsid w:val="00565A61"/>
    <w:rsid w:val="00565BB1"/>
    <w:rsid w:val="00566C82"/>
    <w:rsid w:val="00566C87"/>
    <w:rsid w:val="00567180"/>
    <w:rsid w:val="005679B5"/>
    <w:rsid w:val="00573709"/>
    <w:rsid w:val="005739F4"/>
    <w:rsid w:val="0058069D"/>
    <w:rsid w:val="00582155"/>
    <w:rsid w:val="005836AC"/>
    <w:rsid w:val="0058718C"/>
    <w:rsid w:val="005906C3"/>
    <w:rsid w:val="00590876"/>
    <w:rsid w:val="00590CEA"/>
    <w:rsid w:val="00593E59"/>
    <w:rsid w:val="00595145"/>
    <w:rsid w:val="00596A35"/>
    <w:rsid w:val="00596A3D"/>
    <w:rsid w:val="0059746F"/>
    <w:rsid w:val="005A0ACF"/>
    <w:rsid w:val="005A4408"/>
    <w:rsid w:val="005A64C7"/>
    <w:rsid w:val="005B1204"/>
    <w:rsid w:val="005B156F"/>
    <w:rsid w:val="005B6EFC"/>
    <w:rsid w:val="005C0C1A"/>
    <w:rsid w:val="005C21C9"/>
    <w:rsid w:val="005C4B80"/>
    <w:rsid w:val="005C5728"/>
    <w:rsid w:val="005C7E42"/>
    <w:rsid w:val="005D144A"/>
    <w:rsid w:val="005D388E"/>
    <w:rsid w:val="005D3F4A"/>
    <w:rsid w:val="005D73E0"/>
    <w:rsid w:val="005E21F6"/>
    <w:rsid w:val="005E2E9E"/>
    <w:rsid w:val="005E2FA0"/>
    <w:rsid w:val="005E393B"/>
    <w:rsid w:val="005E5537"/>
    <w:rsid w:val="005E5AEF"/>
    <w:rsid w:val="005E5F3B"/>
    <w:rsid w:val="005E65BC"/>
    <w:rsid w:val="005E67AE"/>
    <w:rsid w:val="005E70B0"/>
    <w:rsid w:val="005F3029"/>
    <w:rsid w:val="005F3A41"/>
    <w:rsid w:val="005F750D"/>
    <w:rsid w:val="0060042D"/>
    <w:rsid w:val="006024E0"/>
    <w:rsid w:val="00603440"/>
    <w:rsid w:val="00603F28"/>
    <w:rsid w:val="0060441C"/>
    <w:rsid w:val="00605688"/>
    <w:rsid w:val="00606B70"/>
    <w:rsid w:val="006108FC"/>
    <w:rsid w:val="00610A52"/>
    <w:rsid w:val="00610C62"/>
    <w:rsid w:val="0061127B"/>
    <w:rsid w:val="006165E8"/>
    <w:rsid w:val="006201F8"/>
    <w:rsid w:val="00621DE8"/>
    <w:rsid w:val="0062206A"/>
    <w:rsid w:val="00623F02"/>
    <w:rsid w:val="006250B9"/>
    <w:rsid w:val="006254AB"/>
    <w:rsid w:val="00627B27"/>
    <w:rsid w:val="0063329E"/>
    <w:rsid w:val="006345C8"/>
    <w:rsid w:val="00634FA7"/>
    <w:rsid w:val="00637019"/>
    <w:rsid w:val="006371F1"/>
    <w:rsid w:val="006408BB"/>
    <w:rsid w:val="00640D9A"/>
    <w:rsid w:val="00641FC0"/>
    <w:rsid w:val="00643968"/>
    <w:rsid w:val="0064469E"/>
    <w:rsid w:val="00646F60"/>
    <w:rsid w:val="00647B53"/>
    <w:rsid w:val="006505DE"/>
    <w:rsid w:val="00653472"/>
    <w:rsid w:val="0065534A"/>
    <w:rsid w:val="00656169"/>
    <w:rsid w:val="00660E19"/>
    <w:rsid w:val="0066137B"/>
    <w:rsid w:val="006620D0"/>
    <w:rsid w:val="00662AD7"/>
    <w:rsid w:val="00663037"/>
    <w:rsid w:val="00663A02"/>
    <w:rsid w:val="006658D1"/>
    <w:rsid w:val="0066772E"/>
    <w:rsid w:val="00671B0D"/>
    <w:rsid w:val="00672DEB"/>
    <w:rsid w:val="006735C4"/>
    <w:rsid w:val="00674AC7"/>
    <w:rsid w:val="0067524A"/>
    <w:rsid w:val="00675BC9"/>
    <w:rsid w:val="00676C32"/>
    <w:rsid w:val="00677CD1"/>
    <w:rsid w:val="00680C27"/>
    <w:rsid w:val="00680C7C"/>
    <w:rsid w:val="00681D34"/>
    <w:rsid w:val="006822F0"/>
    <w:rsid w:val="00685C4A"/>
    <w:rsid w:val="00687E88"/>
    <w:rsid w:val="00690100"/>
    <w:rsid w:val="00691FC1"/>
    <w:rsid w:val="006923D9"/>
    <w:rsid w:val="00695028"/>
    <w:rsid w:val="00695BB9"/>
    <w:rsid w:val="006A11A2"/>
    <w:rsid w:val="006A4B0D"/>
    <w:rsid w:val="006A59FC"/>
    <w:rsid w:val="006A5CBE"/>
    <w:rsid w:val="006A68CD"/>
    <w:rsid w:val="006A7543"/>
    <w:rsid w:val="006A7EB6"/>
    <w:rsid w:val="006B0445"/>
    <w:rsid w:val="006B1120"/>
    <w:rsid w:val="006B1474"/>
    <w:rsid w:val="006B17BA"/>
    <w:rsid w:val="006B3293"/>
    <w:rsid w:val="006B5ACB"/>
    <w:rsid w:val="006C028D"/>
    <w:rsid w:val="006C1D23"/>
    <w:rsid w:val="006C2C00"/>
    <w:rsid w:val="006C4064"/>
    <w:rsid w:val="006C4200"/>
    <w:rsid w:val="006C4F29"/>
    <w:rsid w:val="006C5815"/>
    <w:rsid w:val="006C585F"/>
    <w:rsid w:val="006D05D6"/>
    <w:rsid w:val="006D1205"/>
    <w:rsid w:val="006D56AF"/>
    <w:rsid w:val="006D5AF8"/>
    <w:rsid w:val="006D60C4"/>
    <w:rsid w:val="006D64B6"/>
    <w:rsid w:val="006D6E0E"/>
    <w:rsid w:val="006D782D"/>
    <w:rsid w:val="006D792D"/>
    <w:rsid w:val="006E0E93"/>
    <w:rsid w:val="006E1AA5"/>
    <w:rsid w:val="006E4D3F"/>
    <w:rsid w:val="006E5CE6"/>
    <w:rsid w:val="006E6276"/>
    <w:rsid w:val="006F103A"/>
    <w:rsid w:val="006F242E"/>
    <w:rsid w:val="006F32AC"/>
    <w:rsid w:val="006F398A"/>
    <w:rsid w:val="006F4836"/>
    <w:rsid w:val="006F4E24"/>
    <w:rsid w:val="006F4E94"/>
    <w:rsid w:val="006F5C16"/>
    <w:rsid w:val="006F6ABB"/>
    <w:rsid w:val="006F73E2"/>
    <w:rsid w:val="007000E2"/>
    <w:rsid w:val="00700195"/>
    <w:rsid w:val="0070103A"/>
    <w:rsid w:val="0070205C"/>
    <w:rsid w:val="00703CB8"/>
    <w:rsid w:val="007052E5"/>
    <w:rsid w:val="00710D58"/>
    <w:rsid w:val="00712084"/>
    <w:rsid w:val="00712306"/>
    <w:rsid w:val="00712571"/>
    <w:rsid w:val="00712859"/>
    <w:rsid w:val="00712969"/>
    <w:rsid w:val="00712D1C"/>
    <w:rsid w:val="00713DC8"/>
    <w:rsid w:val="00714A5E"/>
    <w:rsid w:val="0071587A"/>
    <w:rsid w:val="0072000C"/>
    <w:rsid w:val="007208AE"/>
    <w:rsid w:val="0072192A"/>
    <w:rsid w:val="007220B7"/>
    <w:rsid w:val="00722B97"/>
    <w:rsid w:val="0072330B"/>
    <w:rsid w:val="00723554"/>
    <w:rsid w:val="00724B92"/>
    <w:rsid w:val="00725638"/>
    <w:rsid w:val="00725B29"/>
    <w:rsid w:val="00725E82"/>
    <w:rsid w:val="00726843"/>
    <w:rsid w:val="00726B85"/>
    <w:rsid w:val="00727C54"/>
    <w:rsid w:val="007303AA"/>
    <w:rsid w:val="00733320"/>
    <w:rsid w:val="00736209"/>
    <w:rsid w:val="00736311"/>
    <w:rsid w:val="007366B1"/>
    <w:rsid w:val="00741DA8"/>
    <w:rsid w:val="00742ADB"/>
    <w:rsid w:val="007448CD"/>
    <w:rsid w:val="00745D60"/>
    <w:rsid w:val="007467AA"/>
    <w:rsid w:val="00747A27"/>
    <w:rsid w:val="00747EC5"/>
    <w:rsid w:val="007512FB"/>
    <w:rsid w:val="00751F2C"/>
    <w:rsid w:val="00753887"/>
    <w:rsid w:val="00754287"/>
    <w:rsid w:val="00755E75"/>
    <w:rsid w:val="00760BAB"/>
    <w:rsid w:val="0076181F"/>
    <w:rsid w:val="00763569"/>
    <w:rsid w:val="00767096"/>
    <w:rsid w:val="007670B4"/>
    <w:rsid w:val="00767F0D"/>
    <w:rsid w:val="0077410E"/>
    <w:rsid w:val="00777DA7"/>
    <w:rsid w:val="00783981"/>
    <w:rsid w:val="00786E89"/>
    <w:rsid w:val="00787101"/>
    <w:rsid w:val="00787391"/>
    <w:rsid w:val="007879AE"/>
    <w:rsid w:val="0079189D"/>
    <w:rsid w:val="007919E5"/>
    <w:rsid w:val="0079252F"/>
    <w:rsid w:val="00792F5A"/>
    <w:rsid w:val="00793A7C"/>
    <w:rsid w:val="00794E69"/>
    <w:rsid w:val="00795F82"/>
    <w:rsid w:val="0079657C"/>
    <w:rsid w:val="007A1DC4"/>
    <w:rsid w:val="007A4E10"/>
    <w:rsid w:val="007A6ADA"/>
    <w:rsid w:val="007A74ED"/>
    <w:rsid w:val="007B066D"/>
    <w:rsid w:val="007B0B1C"/>
    <w:rsid w:val="007B158E"/>
    <w:rsid w:val="007B29F0"/>
    <w:rsid w:val="007B2A28"/>
    <w:rsid w:val="007B411A"/>
    <w:rsid w:val="007B50DB"/>
    <w:rsid w:val="007B5695"/>
    <w:rsid w:val="007B5719"/>
    <w:rsid w:val="007B6069"/>
    <w:rsid w:val="007C4314"/>
    <w:rsid w:val="007C46AE"/>
    <w:rsid w:val="007C4B57"/>
    <w:rsid w:val="007C7CB2"/>
    <w:rsid w:val="007D002F"/>
    <w:rsid w:val="007D1262"/>
    <w:rsid w:val="007D1533"/>
    <w:rsid w:val="007D2429"/>
    <w:rsid w:val="007D268A"/>
    <w:rsid w:val="007D2819"/>
    <w:rsid w:val="007D30DE"/>
    <w:rsid w:val="007D38CE"/>
    <w:rsid w:val="007D5920"/>
    <w:rsid w:val="007D66E6"/>
    <w:rsid w:val="007D6D71"/>
    <w:rsid w:val="007D6FE5"/>
    <w:rsid w:val="007D78EE"/>
    <w:rsid w:val="007D7A49"/>
    <w:rsid w:val="007E4232"/>
    <w:rsid w:val="007E5FDA"/>
    <w:rsid w:val="007E639F"/>
    <w:rsid w:val="007E654D"/>
    <w:rsid w:val="007E6772"/>
    <w:rsid w:val="007F23B3"/>
    <w:rsid w:val="007F2A2F"/>
    <w:rsid w:val="007F2D80"/>
    <w:rsid w:val="007F5496"/>
    <w:rsid w:val="007F67B5"/>
    <w:rsid w:val="0080204C"/>
    <w:rsid w:val="008050E8"/>
    <w:rsid w:val="00805C20"/>
    <w:rsid w:val="00805D4E"/>
    <w:rsid w:val="0080604E"/>
    <w:rsid w:val="00810A9C"/>
    <w:rsid w:val="008115B6"/>
    <w:rsid w:val="00812E87"/>
    <w:rsid w:val="008137C5"/>
    <w:rsid w:val="00815E33"/>
    <w:rsid w:val="00815FD4"/>
    <w:rsid w:val="008165CF"/>
    <w:rsid w:val="00816CE2"/>
    <w:rsid w:val="0081779D"/>
    <w:rsid w:val="0082007F"/>
    <w:rsid w:val="00820C65"/>
    <w:rsid w:val="008213A2"/>
    <w:rsid w:val="008216EC"/>
    <w:rsid w:val="008218B2"/>
    <w:rsid w:val="00822A16"/>
    <w:rsid w:val="00825875"/>
    <w:rsid w:val="00825CC1"/>
    <w:rsid w:val="00827228"/>
    <w:rsid w:val="00827869"/>
    <w:rsid w:val="00830EC5"/>
    <w:rsid w:val="008322DD"/>
    <w:rsid w:val="00832E02"/>
    <w:rsid w:val="00833E9F"/>
    <w:rsid w:val="00834E29"/>
    <w:rsid w:val="00835423"/>
    <w:rsid w:val="008409A3"/>
    <w:rsid w:val="00842459"/>
    <w:rsid w:val="008430BA"/>
    <w:rsid w:val="0084397E"/>
    <w:rsid w:val="00843EDB"/>
    <w:rsid w:val="008442CC"/>
    <w:rsid w:val="00844563"/>
    <w:rsid w:val="00844AFD"/>
    <w:rsid w:val="00845540"/>
    <w:rsid w:val="008461B3"/>
    <w:rsid w:val="008465EF"/>
    <w:rsid w:val="00847C07"/>
    <w:rsid w:val="00851E33"/>
    <w:rsid w:val="008523A7"/>
    <w:rsid w:val="0085716D"/>
    <w:rsid w:val="0086027C"/>
    <w:rsid w:val="00862373"/>
    <w:rsid w:val="00865324"/>
    <w:rsid w:val="0086548E"/>
    <w:rsid w:val="00865786"/>
    <w:rsid w:val="00867F88"/>
    <w:rsid w:val="00871D1F"/>
    <w:rsid w:val="008724B6"/>
    <w:rsid w:val="008736B9"/>
    <w:rsid w:val="00873A31"/>
    <w:rsid w:val="0087470C"/>
    <w:rsid w:val="00874B2E"/>
    <w:rsid w:val="00875F9D"/>
    <w:rsid w:val="00876E80"/>
    <w:rsid w:val="00876F4E"/>
    <w:rsid w:val="00877772"/>
    <w:rsid w:val="008778BE"/>
    <w:rsid w:val="00881E62"/>
    <w:rsid w:val="008827BC"/>
    <w:rsid w:val="00882FEE"/>
    <w:rsid w:val="00883966"/>
    <w:rsid w:val="00884721"/>
    <w:rsid w:val="008860EF"/>
    <w:rsid w:val="0088757B"/>
    <w:rsid w:val="00890E8A"/>
    <w:rsid w:val="00891E5D"/>
    <w:rsid w:val="00891FBC"/>
    <w:rsid w:val="0089268E"/>
    <w:rsid w:val="008957D0"/>
    <w:rsid w:val="00897358"/>
    <w:rsid w:val="008A03CB"/>
    <w:rsid w:val="008A4121"/>
    <w:rsid w:val="008A48C2"/>
    <w:rsid w:val="008A5948"/>
    <w:rsid w:val="008A5F4B"/>
    <w:rsid w:val="008A7BB7"/>
    <w:rsid w:val="008B01B6"/>
    <w:rsid w:val="008B2D3C"/>
    <w:rsid w:val="008B2E70"/>
    <w:rsid w:val="008B3D86"/>
    <w:rsid w:val="008B4076"/>
    <w:rsid w:val="008B4A39"/>
    <w:rsid w:val="008B50AF"/>
    <w:rsid w:val="008B54FC"/>
    <w:rsid w:val="008B563C"/>
    <w:rsid w:val="008B7D49"/>
    <w:rsid w:val="008C0173"/>
    <w:rsid w:val="008C095D"/>
    <w:rsid w:val="008C1B0B"/>
    <w:rsid w:val="008C3680"/>
    <w:rsid w:val="008C535D"/>
    <w:rsid w:val="008C6EC9"/>
    <w:rsid w:val="008C7052"/>
    <w:rsid w:val="008C7C4C"/>
    <w:rsid w:val="008D34FB"/>
    <w:rsid w:val="008D621E"/>
    <w:rsid w:val="008D6B91"/>
    <w:rsid w:val="008D6BB6"/>
    <w:rsid w:val="008D6CDD"/>
    <w:rsid w:val="008E053E"/>
    <w:rsid w:val="008E0B24"/>
    <w:rsid w:val="008E0F22"/>
    <w:rsid w:val="008E18D4"/>
    <w:rsid w:val="008E1E1F"/>
    <w:rsid w:val="008E38FF"/>
    <w:rsid w:val="008E489D"/>
    <w:rsid w:val="008E4A0C"/>
    <w:rsid w:val="008E4EA6"/>
    <w:rsid w:val="008E4F73"/>
    <w:rsid w:val="008E5AC9"/>
    <w:rsid w:val="008E694E"/>
    <w:rsid w:val="008F1535"/>
    <w:rsid w:val="008F186A"/>
    <w:rsid w:val="008F1DDA"/>
    <w:rsid w:val="008F336A"/>
    <w:rsid w:val="008F4808"/>
    <w:rsid w:val="008F5469"/>
    <w:rsid w:val="008F5D6F"/>
    <w:rsid w:val="008F5DDB"/>
    <w:rsid w:val="008F6D1C"/>
    <w:rsid w:val="00903513"/>
    <w:rsid w:val="00903916"/>
    <w:rsid w:val="00903BB3"/>
    <w:rsid w:val="00907AC4"/>
    <w:rsid w:val="00907E3B"/>
    <w:rsid w:val="00913620"/>
    <w:rsid w:val="00913C84"/>
    <w:rsid w:val="00915677"/>
    <w:rsid w:val="00916137"/>
    <w:rsid w:val="00916A18"/>
    <w:rsid w:val="00925969"/>
    <w:rsid w:val="00926B17"/>
    <w:rsid w:val="00930E0C"/>
    <w:rsid w:val="00932052"/>
    <w:rsid w:val="00933757"/>
    <w:rsid w:val="00933A74"/>
    <w:rsid w:val="00934E56"/>
    <w:rsid w:val="00936F4C"/>
    <w:rsid w:val="00940810"/>
    <w:rsid w:val="00942CE3"/>
    <w:rsid w:val="00945519"/>
    <w:rsid w:val="00945F75"/>
    <w:rsid w:val="0094611F"/>
    <w:rsid w:val="009469BC"/>
    <w:rsid w:val="009518BC"/>
    <w:rsid w:val="009534B0"/>
    <w:rsid w:val="00953875"/>
    <w:rsid w:val="009553BF"/>
    <w:rsid w:val="00957571"/>
    <w:rsid w:val="00960002"/>
    <w:rsid w:val="00960BC8"/>
    <w:rsid w:val="00962FAA"/>
    <w:rsid w:val="0096707E"/>
    <w:rsid w:val="0096713C"/>
    <w:rsid w:val="00967FD1"/>
    <w:rsid w:val="009724FD"/>
    <w:rsid w:val="00974C84"/>
    <w:rsid w:val="00975165"/>
    <w:rsid w:val="009766CE"/>
    <w:rsid w:val="00976833"/>
    <w:rsid w:val="009771EF"/>
    <w:rsid w:val="00977C47"/>
    <w:rsid w:val="009864E2"/>
    <w:rsid w:val="00987ED1"/>
    <w:rsid w:val="009908F9"/>
    <w:rsid w:val="00991E96"/>
    <w:rsid w:val="00993D6C"/>
    <w:rsid w:val="0099403D"/>
    <w:rsid w:val="009A0EB8"/>
    <w:rsid w:val="009A2517"/>
    <w:rsid w:val="009A3C4C"/>
    <w:rsid w:val="009A42FF"/>
    <w:rsid w:val="009A5AB5"/>
    <w:rsid w:val="009B025F"/>
    <w:rsid w:val="009B0712"/>
    <w:rsid w:val="009B19D0"/>
    <w:rsid w:val="009B3BFF"/>
    <w:rsid w:val="009B680C"/>
    <w:rsid w:val="009B72B0"/>
    <w:rsid w:val="009C1CC9"/>
    <w:rsid w:val="009C207F"/>
    <w:rsid w:val="009C4CCD"/>
    <w:rsid w:val="009C6DF8"/>
    <w:rsid w:val="009C781F"/>
    <w:rsid w:val="009D137C"/>
    <w:rsid w:val="009D1EF7"/>
    <w:rsid w:val="009D2352"/>
    <w:rsid w:val="009D3A8B"/>
    <w:rsid w:val="009D4128"/>
    <w:rsid w:val="009D4CB5"/>
    <w:rsid w:val="009D59D5"/>
    <w:rsid w:val="009D5CAD"/>
    <w:rsid w:val="009D674A"/>
    <w:rsid w:val="009D6852"/>
    <w:rsid w:val="009D6B17"/>
    <w:rsid w:val="009E1AD7"/>
    <w:rsid w:val="009E2D76"/>
    <w:rsid w:val="009E713F"/>
    <w:rsid w:val="009E78B5"/>
    <w:rsid w:val="009F1FDD"/>
    <w:rsid w:val="009F3C0C"/>
    <w:rsid w:val="009F42C3"/>
    <w:rsid w:val="009F52E1"/>
    <w:rsid w:val="00A010E7"/>
    <w:rsid w:val="00A04166"/>
    <w:rsid w:val="00A10006"/>
    <w:rsid w:val="00A11DD5"/>
    <w:rsid w:val="00A12594"/>
    <w:rsid w:val="00A12633"/>
    <w:rsid w:val="00A130CA"/>
    <w:rsid w:val="00A14C22"/>
    <w:rsid w:val="00A1533A"/>
    <w:rsid w:val="00A154B8"/>
    <w:rsid w:val="00A16819"/>
    <w:rsid w:val="00A2276E"/>
    <w:rsid w:val="00A2451D"/>
    <w:rsid w:val="00A2647F"/>
    <w:rsid w:val="00A2725D"/>
    <w:rsid w:val="00A30130"/>
    <w:rsid w:val="00A31A9D"/>
    <w:rsid w:val="00A32738"/>
    <w:rsid w:val="00A36AB3"/>
    <w:rsid w:val="00A37551"/>
    <w:rsid w:val="00A37C4B"/>
    <w:rsid w:val="00A40341"/>
    <w:rsid w:val="00A40733"/>
    <w:rsid w:val="00A412DE"/>
    <w:rsid w:val="00A434BF"/>
    <w:rsid w:val="00A46547"/>
    <w:rsid w:val="00A47572"/>
    <w:rsid w:val="00A51242"/>
    <w:rsid w:val="00A52579"/>
    <w:rsid w:val="00A53381"/>
    <w:rsid w:val="00A5400E"/>
    <w:rsid w:val="00A540E2"/>
    <w:rsid w:val="00A54BF5"/>
    <w:rsid w:val="00A55956"/>
    <w:rsid w:val="00A566DC"/>
    <w:rsid w:val="00A5791A"/>
    <w:rsid w:val="00A61CE9"/>
    <w:rsid w:val="00A62650"/>
    <w:rsid w:val="00A62B19"/>
    <w:rsid w:val="00A66472"/>
    <w:rsid w:val="00A66BFB"/>
    <w:rsid w:val="00A7492B"/>
    <w:rsid w:val="00A74FF5"/>
    <w:rsid w:val="00A779B6"/>
    <w:rsid w:val="00A82418"/>
    <w:rsid w:val="00A86654"/>
    <w:rsid w:val="00A87A72"/>
    <w:rsid w:val="00A87ACA"/>
    <w:rsid w:val="00A902FB"/>
    <w:rsid w:val="00A93AE5"/>
    <w:rsid w:val="00A93E19"/>
    <w:rsid w:val="00A94E6D"/>
    <w:rsid w:val="00A961B3"/>
    <w:rsid w:val="00A96FE9"/>
    <w:rsid w:val="00AA0263"/>
    <w:rsid w:val="00AA1C3A"/>
    <w:rsid w:val="00AA4CBF"/>
    <w:rsid w:val="00AB223A"/>
    <w:rsid w:val="00AB286D"/>
    <w:rsid w:val="00AB2D5F"/>
    <w:rsid w:val="00AB4923"/>
    <w:rsid w:val="00AB6B44"/>
    <w:rsid w:val="00AC03CD"/>
    <w:rsid w:val="00AC09C7"/>
    <w:rsid w:val="00AC0E72"/>
    <w:rsid w:val="00AC140F"/>
    <w:rsid w:val="00AC4A86"/>
    <w:rsid w:val="00AC5DD0"/>
    <w:rsid w:val="00AC5E97"/>
    <w:rsid w:val="00AC6D3C"/>
    <w:rsid w:val="00AC7235"/>
    <w:rsid w:val="00AC7496"/>
    <w:rsid w:val="00AC7D4C"/>
    <w:rsid w:val="00AD0A25"/>
    <w:rsid w:val="00AD0CC4"/>
    <w:rsid w:val="00AD197C"/>
    <w:rsid w:val="00AD22C9"/>
    <w:rsid w:val="00AD27B0"/>
    <w:rsid w:val="00AD5130"/>
    <w:rsid w:val="00AD5B67"/>
    <w:rsid w:val="00AD6899"/>
    <w:rsid w:val="00AE22CE"/>
    <w:rsid w:val="00AE4C21"/>
    <w:rsid w:val="00AE54DE"/>
    <w:rsid w:val="00AE5A64"/>
    <w:rsid w:val="00AF0E0B"/>
    <w:rsid w:val="00AF10E8"/>
    <w:rsid w:val="00AF186E"/>
    <w:rsid w:val="00AF57A5"/>
    <w:rsid w:val="00AF59D2"/>
    <w:rsid w:val="00AF608D"/>
    <w:rsid w:val="00AF7E43"/>
    <w:rsid w:val="00B008AB"/>
    <w:rsid w:val="00B00AFE"/>
    <w:rsid w:val="00B0121E"/>
    <w:rsid w:val="00B012F8"/>
    <w:rsid w:val="00B02472"/>
    <w:rsid w:val="00B04133"/>
    <w:rsid w:val="00B043A5"/>
    <w:rsid w:val="00B052CF"/>
    <w:rsid w:val="00B06397"/>
    <w:rsid w:val="00B06942"/>
    <w:rsid w:val="00B06D43"/>
    <w:rsid w:val="00B0715F"/>
    <w:rsid w:val="00B103AC"/>
    <w:rsid w:val="00B1109A"/>
    <w:rsid w:val="00B11211"/>
    <w:rsid w:val="00B13543"/>
    <w:rsid w:val="00B152D8"/>
    <w:rsid w:val="00B16611"/>
    <w:rsid w:val="00B169EE"/>
    <w:rsid w:val="00B203BB"/>
    <w:rsid w:val="00B210A3"/>
    <w:rsid w:val="00B22FAB"/>
    <w:rsid w:val="00B23375"/>
    <w:rsid w:val="00B24931"/>
    <w:rsid w:val="00B24D59"/>
    <w:rsid w:val="00B25B05"/>
    <w:rsid w:val="00B26E87"/>
    <w:rsid w:val="00B27A03"/>
    <w:rsid w:val="00B27C19"/>
    <w:rsid w:val="00B30CF7"/>
    <w:rsid w:val="00B31BFC"/>
    <w:rsid w:val="00B31CD6"/>
    <w:rsid w:val="00B3230E"/>
    <w:rsid w:val="00B334D9"/>
    <w:rsid w:val="00B36397"/>
    <w:rsid w:val="00B36680"/>
    <w:rsid w:val="00B3676B"/>
    <w:rsid w:val="00B36910"/>
    <w:rsid w:val="00B405D0"/>
    <w:rsid w:val="00B406C5"/>
    <w:rsid w:val="00B410FC"/>
    <w:rsid w:val="00B41538"/>
    <w:rsid w:val="00B419B0"/>
    <w:rsid w:val="00B4250D"/>
    <w:rsid w:val="00B43225"/>
    <w:rsid w:val="00B438CB"/>
    <w:rsid w:val="00B438CE"/>
    <w:rsid w:val="00B4394F"/>
    <w:rsid w:val="00B439E4"/>
    <w:rsid w:val="00B5275E"/>
    <w:rsid w:val="00B55194"/>
    <w:rsid w:val="00B56563"/>
    <w:rsid w:val="00B57607"/>
    <w:rsid w:val="00B5770E"/>
    <w:rsid w:val="00B6017A"/>
    <w:rsid w:val="00B651F2"/>
    <w:rsid w:val="00B6785A"/>
    <w:rsid w:val="00B6791C"/>
    <w:rsid w:val="00B730EA"/>
    <w:rsid w:val="00B73B32"/>
    <w:rsid w:val="00B74118"/>
    <w:rsid w:val="00B747CA"/>
    <w:rsid w:val="00B74D89"/>
    <w:rsid w:val="00B755EC"/>
    <w:rsid w:val="00B767EC"/>
    <w:rsid w:val="00B800F3"/>
    <w:rsid w:val="00B81B85"/>
    <w:rsid w:val="00B81CF0"/>
    <w:rsid w:val="00B822C4"/>
    <w:rsid w:val="00B839D9"/>
    <w:rsid w:val="00B86363"/>
    <w:rsid w:val="00B8641B"/>
    <w:rsid w:val="00B90E0A"/>
    <w:rsid w:val="00B91635"/>
    <w:rsid w:val="00B927E4"/>
    <w:rsid w:val="00B93055"/>
    <w:rsid w:val="00B95DCE"/>
    <w:rsid w:val="00BA0670"/>
    <w:rsid w:val="00BA3B53"/>
    <w:rsid w:val="00BA473F"/>
    <w:rsid w:val="00BA6AA9"/>
    <w:rsid w:val="00BA6C09"/>
    <w:rsid w:val="00BA6E79"/>
    <w:rsid w:val="00BA6F3E"/>
    <w:rsid w:val="00BB018A"/>
    <w:rsid w:val="00BB0DAC"/>
    <w:rsid w:val="00BB3CDB"/>
    <w:rsid w:val="00BB48E7"/>
    <w:rsid w:val="00BB56FC"/>
    <w:rsid w:val="00BB684A"/>
    <w:rsid w:val="00BB6CBC"/>
    <w:rsid w:val="00BC0A7D"/>
    <w:rsid w:val="00BC1A70"/>
    <w:rsid w:val="00BC53D8"/>
    <w:rsid w:val="00BC5D9C"/>
    <w:rsid w:val="00BC7F09"/>
    <w:rsid w:val="00BD0383"/>
    <w:rsid w:val="00BD1B00"/>
    <w:rsid w:val="00BD1D0D"/>
    <w:rsid w:val="00BD264F"/>
    <w:rsid w:val="00BD369F"/>
    <w:rsid w:val="00BD7E96"/>
    <w:rsid w:val="00BE161E"/>
    <w:rsid w:val="00BE247C"/>
    <w:rsid w:val="00BE2672"/>
    <w:rsid w:val="00BE4A8E"/>
    <w:rsid w:val="00BE4BEA"/>
    <w:rsid w:val="00BE6B5C"/>
    <w:rsid w:val="00BF0DDF"/>
    <w:rsid w:val="00BF7F6E"/>
    <w:rsid w:val="00C00780"/>
    <w:rsid w:val="00C03A60"/>
    <w:rsid w:val="00C05213"/>
    <w:rsid w:val="00C0554A"/>
    <w:rsid w:val="00C11D16"/>
    <w:rsid w:val="00C12D84"/>
    <w:rsid w:val="00C14697"/>
    <w:rsid w:val="00C15B4E"/>
    <w:rsid w:val="00C171BC"/>
    <w:rsid w:val="00C234B0"/>
    <w:rsid w:val="00C3291A"/>
    <w:rsid w:val="00C32A02"/>
    <w:rsid w:val="00C33702"/>
    <w:rsid w:val="00C33739"/>
    <w:rsid w:val="00C424C5"/>
    <w:rsid w:val="00C4367E"/>
    <w:rsid w:val="00C470A8"/>
    <w:rsid w:val="00C479AF"/>
    <w:rsid w:val="00C47FAB"/>
    <w:rsid w:val="00C50326"/>
    <w:rsid w:val="00C523D0"/>
    <w:rsid w:val="00C566A8"/>
    <w:rsid w:val="00C60773"/>
    <w:rsid w:val="00C62C26"/>
    <w:rsid w:val="00C63220"/>
    <w:rsid w:val="00C643EC"/>
    <w:rsid w:val="00C65190"/>
    <w:rsid w:val="00C6538E"/>
    <w:rsid w:val="00C67525"/>
    <w:rsid w:val="00C705AA"/>
    <w:rsid w:val="00C72110"/>
    <w:rsid w:val="00C73905"/>
    <w:rsid w:val="00C7658E"/>
    <w:rsid w:val="00C7770D"/>
    <w:rsid w:val="00C80BDE"/>
    <w:rsid w:val="00C81359"/>
    <w:rsid w:val="00C84498"/>
    <w:rsid w:val="00C86BAD"/>
    <w:rsid w:val="00C87405"/>
    <w:rsid w:val="00C901B5"/>
    <w:rsid w:val="00C92EBD"/>
    <w:rsid w:val="00C93206"/>
    <w:rsid w:val="00C93AF2"/>
    <w:rsid w:val="00C93E31"/>
    <w:rsid w:val="00C94111"/>
    <w:rsid w:val="00C970FF"/>
    <w:rsid w:val="00CA04FE"/>
    <w:rsid w:val="00CA2DB4"/>
    <w:rsid w:val="00CA41AC"/>
    <w:rsid w:val="00CA5611"/>
    <w:rsid w:val="00CA6250"/>
    <w:rsid w:val="00CA653C"/>
    <w:rsid w:val="00CB2D0A"/>
    <w:rsid w:val="00CB3AE5"/>
    <w:rsid w:val="00CB420F"/>
    <w:rsid w:val="00CB42B4"/>
    <w:rsid w:val="00CB4CEA"/>
    <w:rsid w:val="00CB4D9A"/>
    <w:rsid w:val="00CB58B4"/>
    <w:rsid w:val="00CB5A8D"/>
    <w:rsid w:val="00CB64EF"/>
    <w:rsid w:val="00CB6B3C"/>
    <w:rsid w:val="00CB7EA7"/>
    <w:rsid w:val="00CC0FA6"/>
    <w:rsid w:val="00CC2BE2"/>
    <w:rsid w:val="00CC3FF9"/>
    <w:rsid w:val="00CC56A5"/>
    <w:rsid w:val="00CC766D"/>
    <w:rsid w:val="00CC79F1"/>
    <w:rsid w:val="00CC7F0D"/>
    <w:rsid w:val="00CD007D"/>
    <w:rsid w:val="00CD46EE"/>
    <w:rsid w:val="00CD4C75"/>
    <w:rsid w:val="00CD54AC"/>
    <w:rsid w:val="00CD5517"/>
    <w:rsid w:val="00CD6A6B"/>
    <w:rsid w:val="00CD6E58"/>
    <w:rsid w:val="00CE012F"/>
    <w:rsid w:val="00CE178F"/>
    <w:rsid w:val="00CE1846"/>
    <w:rsid w:val="00CE57DC"/>
    <w:rsid w:val="00CE68D0"/>
    <w:rsid w:val="00CE762C"/>
    <w:rsid w:val="00CE7D12"/>
    <w:rsid w:val="00CF0C5C"/>
    <w:rsid w:val="00CF1C7F"/>
    <w:rsid w:val="00CF29F2"/>
    <w:rsid w:val="00CF322E"/>
    <w:rsid w:val="00CF3E34"/>
    <w:rsid w:val="00CF3FC8"/>
    <w:rsid w:val="00CF49FE"/>
    <w:rsid w:val="00CF5C89"/>
    <w:rsid w:val="00D02638"/>
    <w:rsid w:val="00D02DCA"/>
    <w:rsid w:val="00D02E3E"/>
    <w:rsid w:val="00D04BA9"/>
    <w:rsid w:val="00D05740"/>
    <w:rsid w:val="00D06E4B"/>
    <w:rsid w:val="00D1359A"/>
    <w:rsid w:val="00D13762"/>
    <w:rsid w:val="00D142B5"/>
    <w:rsid w:val="00D1519D"/>
    <w:rsid w:val="00D15217"/>
    <w:rsid w:val="00D158FD"/>
    <w:rsid w:val="00D1603A"/>
    <w:rsid w:val="00D16181"/>
    <w:rsid w:val="00D16423"/>
    <w:rsid w:val="00D1680D"/>
    <w:rsid w:val="00D25A1F"/>
    <w:rsid w:val="00D269F9"/>
    <w:rsid w:val="00D27C87"/>
    <w:rsid w:val="00D30065"/>
    <w:rsid w:val="00D305DD"/>
    <w:rsid w:val="00D31B47"/>
    <w:rsid w:val="00D322B1"/>
    <w:rsid w:val="00D3302C"/>
    <w:rsid w:val="00D33444"/>
    <w:rsid w:val="00D349D5"/>
    <w:rsid w:val="00D35099"/>
    <w:rsid w:val="00D359BB"/>
    <w:rsid w:val="00D37AF5"/>
    <w:rsid w:val="00D40195"/>
    <w:rsid w:val="00D40A02"/>
    <w:rsid w:val="00D416FD"/>
    <w:rsid w:val="00D4333A"/>
    <w:rsid w:val="00D44041"/>
    <w:rsid w:val="00D447AF"/>
    <w:rsid w:val="00D4663D"/>
    <w:rsid w:val="00D46DF7"/>
    <w:rsid w:val="00D47F39"/>
    <w:rsid w:val="00D506D1"/>
    <w:rsid w:val="00D52247"/>
    <w:rsid w:val="00D57C66"/>
    <w:rsid w:val="00D63E26"/>
    <w:rsid w:val="00D64FE8"/>
    <w:rsid w:val="00D66A90"/>
    <w:rsid w:val="00D71CFE"/>
    <w:rsid w:val="00D7263C"/>
    <w:rsid w:val="00D76B40"/>
    <w:rsid w:val="00D82870"/>
    <w:rsid w:val="00D82D54"/>
    <w:rsid w:val="00D87056"/>
    <w:rsid w:val="00D873C3"/>
    <w:rsid w:val="00D8750B"/>
    <w:rsid w:val="00D9242D"/>
    <w:rsid w:val="00D939A2"/>
    <w:rsid w:val="00D947CA"/>
    <w:rsid w:val="00D967B6"/>
    <w:rsid w:val="00D96B11"/>
    <w:rsid w:val="00D96C27"/>
    <w:rsid w:val="00DA0938"/>
    <w:rsid w:val="00DA16C5"/>
    <w:rsid w:val="00DA2061"/>
    <w:rsid w:val="00DA2E75"/>
    <w:rsid w:val="00DA4962"/>
    <w:rsid w:val="00DA6FD2"/>
    <w:rsid w:val="00DB27E7"/>
    <w:rsid w:val="00DC095A"/>
    <w:rsid w:val="00DC2A4C"/>
    <w:rsid w:val="00DC352F"/>
    <w:rsid w:val="00DC6306"/>
    <w:rsid w:val="00DC6917"/>
    <w:rsid w:val="00DC7537"/>
    <w:rsid w:val="00DD1459"/>
    <w:rsid w:val="00DD3477"/>
    <w:rsid w:val="00DD450D"/>
    <w:rsid w:val="00DD475F"/>
    <w:rsid w:val="00DD48F3"/>
    <w:rsid w:val="00DD6180"/>
    <w:rsid w:val="00DD701C"/>
    <w:rsid w:val="00DD786F"/>
    <w:rsid w:val="00DE0906"/>
    <w:rsid w:val="00DE42BF"/>
    <w:rsid w:val="00DE6666"/>
    <w:rsid w:val="00DE6B25"/>
    <w:rsid w:val="00DE6F5E"/>
    <w:rsid w:val="00DE7041"/>
    <w:rsid w:val="00DE7784"/>
    <w:rsid w:val="00DF174F"/>
    <w:rsid w:val="00DF1BB1"/>
    <w:rsid w:val="00DF241E"/>
    <w:rsid w:val="00DF304F"/>
    <w:rsid w:val="00DF3F83"/>
    <w:rsid w:val="00DF7088"/>
    <w:rsid w:val="00E01C2B"/>
    <w:rsid w:val="00E03D5F"/>
    <w:rsid w:val="00E0426D"/>
    <w:rsid w:val="00E0543A"/>
    <w:rsid w:val="00E056AC"/>
    <w:rsid w:val="00E0615C"/>
    <w:rsid w:val="00E07C96"/>
    <w:rsid w:val="00E1391E"/>
    <w:rsid w:val="00E147FC"/>
    <w:rsid w:val="00E158A0"/>
    <w:rsid w:val="00E15CA8"/>
    <w:rsid w:val="00E17286"/>
    <w:rsid w:val="00E17CA1"/>
    <w:rsid w:val="00E21174"/>
    <w:rsid w:val="00E219CE"/>
    <w:rsid w:val="00E22170"/>
    <w:rsid w:val="00E236F9"/>
    <w:rsid w:val="00E24395"/>
    <w:rsid w:val="00E2600C"/>
    <w:rsid w:val="00E27245"/>
    <w:rsid w:val="00E307BB"/>
    <w:rsid w:val="00E30892"/>
    <w:rsid w:val="00E322DB"/>
    <w:rsid w:val="00E3237F"/>
    <w:rsid w:val="00E32965"/>
    <w:rsid w:val="00E33F17"/>
    <w:rsid w:val="00E33FC8"/>
    <w:rsid w:val="00E34808"/>
    <w:rsid w:val="00E357BC"/>
    <w:rsid w:val="00E36E15"/>
    <w:rsid w:val="00E409F6"/>
    <w:rsid w:val="00E40B26"/>
    <w:rsid w:val="00E41B8F"/>
    <w:rsid w:val="00E44A5C"/>
    <w:rsid w:val="00E47D6B"/>
    <w:rsid w:val="00E5014B"/>
    <w:rsid w:val="00E50460"/>
    <w:rsid w:val="00E51A18"/>
    <w:rsid w:val="00E55A42"/>
    <w:rsid w:val="00E56A75"/>
    <w:rsid w:val="00E57DDD"/>
    <w:rsid w:val="00E605A9"/>
    <w:rsid w:val="00E60E55"/>
    <w:rsid w:val="00E61865"/>
    <w:rsid w:val="00E646D6"/>
    <w:rsid w:val="00E6498E"/>
    <w:rsid w:val="00E64B42"/>
    <w:rsid w:val="00E70682"/>
    <w:rsid w:val="00E73038"/>
    <w:rsid w:val="00E74AB7"/>
    <w:rsid w:val="00E74F52"/>
    <w:rsid w:val="00E7647E"/>
    <w:rsid w:val="00E7725A"/>
    <w:rsid w:val="00E775AB"/>
    <w:rsid w:val="00E77F09"/>
    <w:rsid w:val="00E8084E"/>
    <w:rsid w:val="00E80E48"/>
    <w:rsid w:val="00E81159"/>
    <w:rsid w:val="00E814FA"/>
    <w:rsid w:val="00E834AC"/>
    <w:rsid w:val="00E842A8"/>
    <w:rsid w:val="00E847C9"/>
    <w:rsid w:val="00E87BEB"/>
    <w:rsid w:val="00E9034E"/>
    <w:rsid w:val="00E91E45"/>
    <w:rsid w:val="00E92B3A"/>
    <w:rsid w:val="00E93046"/>
    <w:rsid w:val="00E93E73"/>
    <w:rsid w:val="00E94C4B"/>
    <w:rsid w:val="00E95427"/>
    <w:rsid w:val="00E963BA"/>
    <w:rsid w:val="00E96E28"/>
    <w:rsid w:val="00EA0B4C"/>
    <w:rsid w:val="00EA357E"/>
    <w:rsid w:val="00EA6C43"/>
    <w:rsid w:val="00EA7018"/>
    <w:rsid w:val="00EB045D"/>
    <w:rsid w:val="00EB188D"/>
    <w:rsid w:val="00EB2E36"/>
    <w:rsid w:val="00EB3BAD"/>
    <w:rsid w:val="00EB5AB9"/>
    <w:rsid w:val="00EC06F4"/>
    <w:rsid w:val="00EC17A3"/>
    <w:rsid w:val="00EC5EC7"/>
    <w:rsid w:val="00EC6FB9"/>
    <w:rsid w:val="00EC7E62"/>
    <w:rsid w:val="00ED0462"/>
    <w:rsid w:val="00ED0F4F"/>
    <w:rsid w:val="00ED202D"/>
    <w:rsid w:val="00ED38C3"/>
    <w:rsid w:val="00ED4ABE"/>
    <w:rsid w:val="00ED54F9"/>
    <w:rsid w:val="00ED5F6A"/>
    <w:rsid w:val="00ED7758"/>
    <w:rsid w:val="00EE1F6E"/>
    <w:rsid w:val="00EE360D"/>
    <w:rsid w:val="00EE4098"/>
    <w:rsid w:val="00EE6D6E"/>
    <w:rsid w:val="00EE7688"/>
    <w:rsid w:val="00EF3501"/>
    <w:rsid w:val="00EF365E"/>
    <w:rsid w:val="00F03053"/>
    <w:rsid w:val="00F05C67"/>
    <w:rsid w:val="00F06957"/>
    <w:rsid w:val="00F07CA4"/>
    <w:rsid w:val="00F10979"/>
    <w:rsid w:val="00F10CF8"/>
    <w:rsid w:val="00F1227B"/>
    <w:rsid w:val="00F1531E"/>
    <w:rsid w:val="00F17267"/>
    <w:rsid w:val="00F17353"/>
    <w:rsid w:val="00F21220"/>
    <w:rsid w:val="00F23100"/>
    <w:rsid w:val="00F2423C"/>
    <w:rsid w:val="00F2454B"/>
    <w:rsid w:val="00F264A6"/>
    <w:rsid w:val="00F3000D"/>
    <w:rsid w:val="00F30CEE"/>
    <w:rsid w:val="00F400FA"/>
    <w:rsid w:val="00F428BB"/>
    <w:rsid w:val="00F43623"/>
    <w:rsid w:val="00F52118"/>
    <w:rsid w:val="00F53B21"/>
    <w:rsid w:val="00F53EC6"/>
    <w:rsid w:val="00F54044"/>
    <w:rsid w:val="00F569FF"/>
    <w:rsid w:val="00F56AAB"/>
    <w:rsid w:val="00F56AB5"/>
    <w:rsid w:val="00F57910"/>
    <w:rsid w:val="00F6019A"/>
    <w:rsid w:val="00F6085B"/>
    <w:rsid w:val="00F60D53"/>
    <w:rsid w:val="00F61E63"/>
    <w:rsid w:val="00F62FDF"/>
    <w:rsid w:val="00F63682"/>
    <w:rsid w:val="00F64AC5"/>
    <w:rsid w:val="00F6531E"/>
    <w:rsid w:val="00F6607A"/>
    <w:rsid w:val="00F67379"/>
    <w:rsid w:val="00F7112F"/>
    <w:rsid w:val="00F71C79"/>
    <w:rsid w:val="00F73807"/>
    <w:rsid w:val="00F75597"/>
    <w:rsid w:val="00F7706A"/>
    <w:rsid w:val="00F80B00"/>
    <w:rsid w:val="00F811BC"/>
    <w:rsid w:val="00F81521"/>
    <w:rsid w:val="00F8236D"/>
    <w:rsid w:val="00F8389D"/>
    <w:rsid w:val="00F84646"/>
    <w:rsid w:val="00F85147"/>
    <w:rsid w:val="00F86518"/>
    <w:rsid w:val="00F86656"/>
    <w:rsid w:val="00F874E6"/>
    <w:rsid w:val="00F8776C"/>
    <w:rsid w:val="00F91DD5"/>
    <w:rsid w:val="00F9227B"/>
    <w:rsid w:val="00F93B22"/>
    <w:rsid w:val="00F94BC3"/>
    <w:rsid w:val="00F95629"/>
    <w:rsid w:val="00F95858"/>
    <w:rsid w:val="00F9738C"/>
    <w:rsid w:val="00F97916"/>
    <w:rsid w:val="00F97F17"/>
    <w:rsid w:val="00FA0111"/>
    <w:rsid w:val="00FA0ED5"/>
    <w:rsid w:val="00FA1355"/>
    <w:rsid w:val="00FA6026"/>
    <w:rsid w:val="00FA7F60"/>
    <w:rsid w:val="00FB14EB"/>
    <w:rsid w:val="00FB312B"/>
    <w:rsid w:val="00FB3A4A"/>
    <w:rsid w:val="00FB3B2E"/>
    <w:rsid w:val="00FB3C9B"/>
    <w:rsid w:val="00FB4BEA"/>
    <w:rsid w:val="00FB51D3"/>
    <w:rsid w:val="00FB637C"/>
    <w:rsid w:val="00FB656D"/>
    <w:rsid w:val="00FB73AA"/>
    <w:rsid w:val="00FC03B5"/>
    <w:rsid w:val="00FC04E8"/>
    <w:rsid w:val="00FC2158"/>
    <w:rsid w:val="00FC2D5A"/>
    <w:rsid w:val="00FC38F2"/>
    <w:rsid w:val="00FC40C9"/>
    <w:rsid w:val="00FC4284"/>
    <w:rsid w:val="00FC45BE"/>
    <w:rsid w:val="00FC4C66"/>
    <w:rsid w:val="00FC6165"/>
    <w:rsid w:val="00FC73BF"/>
    <w:rsid w:val="00FC7B51"/>
    <w:rsid w:val="00FD10D4"/>
    <w:rsid w:val="00FD28A5"/>
    <w:rsid w:val="00FD37E5"/>
    <w:rsid w:val="00FD402E"/>
    <w:rsid w:val="00FD50B0"/>
    <w:rsid w:val="00FD6DEA"/>
    <w:rsid w:val="00FE3F88"/>
    <w:rsid w:val="00FE460C"/>
    <w:rsid w:val="00FE520A"/>
    <w:rsid w:val="00FE73C3"/>
    <w:rsid w:val="00FF0240"/>
    <w:rsid w:val="00FF0A1A"/>
    <w:rsid w:val="00FF7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8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241E"/>
    <w:pPr>
      <w:suppressAutoHyphens/>
    </w:pPr>
    <w:rPr>
      <w:sz w:val="28"/>
    </w:rPr>
  </w:style>
  <w:style w:type="paragraph" w:styleId="Nagwek1">
    <w:name w:val="heading 1"/>
    <w:basedOn w:val="Normalny"/>
    <w:next w:val="Normalny"/>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character" w:customStyle="1" w:styleId="TekstpodstawowyZnak">
    <w:name w:val="Tekst podstawowy Znak"/>
    <w:link w:val="Tekstpodstawowy"/>
    <w:rsid w:val="00CC56A5"/>
    <w:rPr>
      <w:b/>
      <w:spacing w:val="16"/>
      <w:sz w:val="22"/>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character" w:customStyle="1" w:styleId="TytuZnak">
    <w:name w:val="Tytuł Znak"/>
    <w:link w:val="Tytu"/>
    <w:rsid w:val="00CA41AC"/>
    <w:rPr>
      <w:b/>
      <w:sz w:val="28"/>
    </w:rPr>
  </w:style>
  <w:style w:type="paragraph" w:styleId="Nagwek">
    <w:name w:val="header"/>
    <w:basedOn w:val="Normalny"/>
    <w:link w:val="NagwekZnak"/>
    <w:uiPriority w:val="99"/>
    <w:pPr>
      <w:tabs>
        <w:tab w:val="center" w:pos="4536"/>
        <w:tab w:val="right" w:pos="9072"/>
      </w:tabs>
    </w:pPr>
    <w:rPr>
      <w:sz w:val="20"/>
      <w:lang w:val="x-none"/>
    </w:rPr>
  </w:style>
  <w:style w:type="character" w:customStyle="1" w:styleId="NagwekZnak">
    <w:name w:val="Nagłówek Znak"/>
    <w:link w:val="Nagwek"/>
    <w:uiPriority w:val="99"/>
    <w:rsid w:val="00DC7537"/>
  </w:style>
  <w:style w:type="paragraph" w:styleId="Stopka">
    <w:name w:val="footer"/>
    <w:basedOn w:val="Normalny"/>
    <w:link w:val="StopkaZnak"/>
    <w:uiPriority w:val="99"/>
    <w:pPr>
      <w:tabs>
        <w:tab w:val="center" w:pos="4536"/>
        <w:tab w:val="right" w:pos="9072"/>
      </w:tabs>
    </w:pPr>
    <w:rPr>
      <w:lang w:val="x-none"/>
    </w:rPr>
  </w:style>
  <w:style w:type="character" w:customStyle="1" w:styleId="StopkaZnak">
    <w:name w:val="Stopka Znak"/>
    <w:link w:val="Stopka"/>
    <w:uiPriority w:val="99"/>
    <w:rsid w:val="002A699D"/>
    <w:rPr>
      <w:sz w:val="28"/>
    </w:rPr>
  </w:style>
  <w:style w:type="paragraph" w:styleId="Tekstpodstawowywcity">
    <w:name w:val="Body Text Indent"/>
    <w:basedOn w:val="Normalny"/>
    <w:link w:val="TekstpodstawowywcityZnak"/>
    <w:pPr>
      <w:ind w:firstLine="708"/>
    </w:pPr>
    <w:rPr>
      <w:sz w:val="24"/>
      <w:lang w:val="x-none"/>
    </w:rPr>
  </w:style>
  <w:style w:type="character" w:customStyle="1" w:styleId="TekstpodstawowywcityZnak">
    <w:name w:val="Tekst podstawowy wcięty Znak"/>
    <w:link w:val="Tekstpodstawowywcity"/>
    <w:rsid w:val="002A699D"/>
    <w:rPr>
      <w:sz w:val="24"/>
    </w:rPr>
  </w:style>
  <w:style w:type="paragraph" w:styleId="Tekstprzypisudolnego">
    <w:name w:val="footnote text"/>
    <w:basedOn w:val="Normalny"/>
    <w:link w:val="TekstprzypisudolnegoZnak"/>
    <w:semiHidden/>
    <w:rPr>
      <w:sz w:val="20"/>
      <w:lang w:val="x-none"/>
    </w:rPr>
  </w:style>
  <w:style w:type="character" w:customStyle="1" w:styleId="TekstprzypisudolnegoZnak">
    <w:name w:val="Tekst przypisu dolnego Znak"/>
    <w:link w:val="Tekstprzypisudolnego"/>
    <w:semiHidden/>
    <w:rsid w:val="00CC56A5"/>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paragraph" w:styleId="Akapitzlist">
    <w:name w:val="List Paragraph"/>
    <w:basedOn w:val="Normalny"/>
    <w:uiPriority w:val="34"/>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 w:type="character" w:customStyle="1" w:styleId="Nierozpoznanawzmianka1">
    <w:name w:val="Nierozpoznana wzmianka1"/>
    <w:basedOn w:val="Domylnaczcionkaakapitu"/>
    <w:uiPriority w:val="99"/>
    <w:semiHidden/>
    <w:unhideWhenUsed/>
    <w:rsid w:val="00451BA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241E"/>
    <w:pPr>
      <w:suppressAutoHyphens/>
    </w:pPr>
    <w:rPr>
      <w:sz w:val="28"/>
    </w:rPr>
  </w:style>
  <w:style w:type="paragraph" w:styleId="Nagwek1">
    <w:name w:val="heading 1"/>
    <w:basedOn w:val="Normalny"/>
    <w:next w:val="Normalny"/>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character" w:customStyle="1" w:styleId="TekstpodstawowyZnak">
    <w:name w:val="Tekst podstawowy Znak"/>
    <w:link w:val="Tekstpodstawowy"/>
    <w:rsid w:val="00CC56A5"/>
    <w:rPr>
      <w:b/>
      <w:spacing w:val="16"/>
      <w:sz w:val="22"/>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character" w:customStyle="1" w:styleId="TytuZnak">
    <w:name w:val="Tytuł Znak"/>
    <w:link w:val="Tytu"/>
    <w:rsid w:val="00CA41AC"/>
    <w:rPr>
      <w:b/>
      <w:sz w:val="28"/>
    </w:rPr>
  </w:style>
  <w:style w:type="paragraph" w:styleId="Nagwek">
    <w:name w:val="header"/>
    <w:basedOn w:val="Normalny"/>
    <w:link w:val="NagwekZnak"/>
    <w:uiPriority w:val="99"/>
    <w:pPr>
      <w:tabs>
        <w:tab w:val="center" w:pos="4536"/>
        <w:tab w:val="right" w:pos="9072"/>
      </w:tabs>
    </w:pPr>
    <w:rPr>
      <w:sz w:val="20"/>
      <w:lang w:val="x-none"/>
    </w:rPr>
  </w:style>
  <w:style w:type="character" w:customStyle="1" w:styleId="NagwekZnak">
    <w:name w:val="Nagłówek Znak"/>
    <w:link w:val="Nagwek"/>
    <w:uiPriority w:val="99"/>
    <w:rsid w:val="00DC7537"/>
  </w:style>
  <w:style w:type="paragraph" w:styleId="Stopka">
    <w:name w:val="footer"/>
    <w:basedOn w:val="Normalny"/>
    <w:link w:val="StopkaZnak"/>
    <w:uiPriority w:val="99"/>
    <w:pPr>
      <w:tabs>
        <w:tab w:val="center" w:pos="4536"/>
        <w:tab w:val="right" w:pos="9072"/>
      </w:tabs>
    </w:pPr>
    <w:rPr>
      <w:lang w:val="x-none"/>
    </w:rPr>
  </w:style>
  <w:style w:type="character" w:customStyle="1" w:styleId="StopkaZnak">
    <w:name w:val="Stopka Znak"/>
    <w:link w:val="Stopka"/>
    <w:uiPriority w:val="99"/>
    <w:rsid w:val="002A699D"/>
    <w:rPr>
      <w:sz w:val="28"/>
    </w:rPr>
  </w:style>
  <w:style w:type="paragraph" w:styleId="Tekstpodstawowywcity">
    <w:name w:val="Body Text Indent"/>
    <w:basedOn w:val="Normalny"/>
    <w:link w:val="TekstpodstawowywcityZnak"/>
    <w:pPr>
      <w:ind w:firstLine="708"/>
    </w:pPr>
    <w:rPr>
      <w:sz w:val="24"/>
      <w:lang w:val="x-none"/>
    </w:rPr>
  </w:style>
  <w:style w:type="character" w:customStyle="1" w:styleId="TekstpodstawowywcityZnak">
    <w:name w:val="Tekst podstawowy wcięty Znak"/>
    <w:link w:val="Tekstpodstawowywcity"/>
    <w:rsid w:val="002A699D"/>
    <w:rPr>
      <w:sz w:val="24"/>
    </w:rPr>
  </w:style>
  <w:style w:type="paragraph" w:styleId="Tekstprzypisudolnego">
    <w:name w:val="footnote text"/>
    <w:basedOn w:val="Normalny"/>
    <w:link w:val="TekstprzypisudolnegoZnak"/>
    <w:semiHidden/>
    <w:rPr>
      <w:sz w:val="20"/>
      <w:lang w:val="x-none"/>
    </w:rPr>
  </w:style>
  <w:style w:type="character" w:customStyle="1" w:styleId="TekstprzypisudolnegoZnak">
    <w:name w:val="Tekst przypisu dolnego Znak"/>
    <w:link w:val="Tekstprzypisudolnego"/>
    <w:semiHidden/>
    <w:rsid w:val="00CC56A5"/>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paragraph" w:styleId="Akapitzlist">
    <w:name w:val="List Paragraph"/>
    <w:basedOn w:val="Normalny"/>
    <w:uiPriority w:val="34"/>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 w:type="character" w:customStyle="1" w:styleId="Nierozpoznanawzmianka1">
    <w:name w:val="Nierozpoznana wzmianka1"/>
    <w:basedOn w:val="Domylnaczcionkaakapitu"/>
    <w:uiPriority w:val="99"/>
    <w:semiHidden/>
    <w:unhideWhenUsed/>
    <w:rsid w:val="00451B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86294">
      <w:bodyDiv w:val="1"/>
      <w:marLeft w:val="0"/>
      <w:marRight w:val="0"/>
      <w:marTop w:val="0"/>
      <w:marBottom w:val="0"/>
      <w:divBdr>
        <w:top w:val="none" w:sz="0" w:space="0" w:color="auto"/>
        <w:left w:val="none" w:sz="0" w:space="0" w:color="auto"/>
        <w:bottom w:val="none" w:sz="0" w:space="0" w:color="auto"/>
        <w:right w:val="none" w:sz="0" w:space="0" w:color="auto"/>
      </w:divBdr>
    </w:div>
    <w:div w:id="240604219">
      <w:bodyDiv w:val="1"/>
      <w:marLeft w:val="0"/>
      <w:marRight w:val="0"/>
      <w:marTop w:val="0"/>
      <w:marBottom w:val="0"/>
      <w:divBdr>
        <w:top w:val="none" w:sz="0" w:space="0" w:color="auto"/>
        <w:left w:val="none" w:sz="0" w:space="0" w:color="auto"/>
        <w:bottom w:val="none" w:sz="0" w:space="0" w:color="auto"/>
        <w:right w:val="none" w:sz="0" w:space="0" w:color="auto"/>
      </w:divBdr>
    </w:div>
    <w:div w:id="285241405">
      <w:bodyDiv w:val="1"/>
      <w:marLeft w:val="0"/>
      <w:marRight w:val="0"/>
      <w:marTop w:val="0"/>
      <w:marBottom w:val="0"/>
      <w:divBdr>
        <w:top w:val="none" w:sz="0" w:space="0" w:color="auto"/>
        <w:left w:val="none" w:sz="0" w:space="0" w:color="auto"/>
        <w:bottom w:val="none" w:sz="0" w:space="0" w:color="auto"/>
        <w:right w:val="none" w:sz="0" w:space="0" w:color="auto"/>
      </w:divBdr>
    </w:div>
    <w:div w:id="308559073">
      <w:bodyDiv w:val="1"/>
      <w:marLeft w:val="0"/>
      <w:marRight w:val="0"/>
      <w:marTop w:val="0"/>
      <w:marBottom w:val="0"/>
      <w:divBdr>
        <w:top w:val="none" w:sz="0" w:space="0" w:color="auto"/>
        <w:left w:val="none" w:sz="0" w:space="0" w:color="auto"/>
        <w:bottom w:val="none" w:sz="0" w:space="0" w:color="auto"/>
        <w:right w:val="none" w:sz="0" w:space="0" w:color="auto"/>
      </w:divBdr>
    </w:div>
    <w:div w:id="376901185">
      <w:bodyDiv w:val="1"/>
      <w:marLeft w:val="0"/>
      <w:marRight w:val="0"/>
      <w:marTop w:val="0"/>
      <w:marBottom w:val="0"/>
      <w:divBdr>
        <w:top w:val="none" w:sz="0" w:space="0" w:color="auto"/>
        <w:left w:val="none" w:sz="0" w:space="0" w:color="auto"/>
        <w:bottom w:val="none" w:sz="0" w:space="0" w:color="auto"/>
        <w:right w:val="none" w:sz="0" w:space="0" w:color="auto"/>
      </w:divBdr>
    </w:div>
    <w:div w:id="382218013">
      <w:bodyDiv w:val="1"/>
      <w:marLeft w:val="0"/>
      <w:marRight w:val="0"/>
      <w:marTop w:val="0"/>
      <w:marBottom w:val="0"/>
      <w:divBdr>
        <w:top w:val="none" w:sz="0" w:space="0" w:color="auto"/>
        <w:left w:val="none" w:sz="0" w:space="0" w:color="auto"/>
        <w:bottom w:val="none" w:sz="0" w:space="0" w:color="auto"/>
        <w:right w:val="none" w:sz="0" w:space="0" w:color="auto"/>
      </w:divBdr>
    </w:div>
    <w:div w:id="385953593">
      <w:bodyDiv w:val="1"/>
      <w:marLeft w:val="0"/>
      <w:marRight w:val="0"/>
      <w:marTop w:val="0"/>
      <w:marBottom w:val="0"/>
      <w:divBdr>
        <w:top w:val="none" w:sz="0" w:space="0" w:color="auto"/>
        <w:left w:val="none" w:sz="0" w:space="0" w:color="auto"/>
        <w:bottom w:val="none" w:sz="0" w:space="0" w:color="auto"/>
        <w:right w:val="none" w:sz="0" w:space="0" w:color="auto"/>
      </w:divBdr>
    </w:div>
    <w:div w:id="552272829">
      <w:bodyDiv w:val="1"/>
      <w:marLeft w:val="0"/>
      <w:marRight w:val="0"/>
      <w:marTop w:val="0"/>
      <w:marBottom w:val="0"/>
      <w:divBdr>
        <w:top w:val="none" w:sz="0" w:space="0" w:color="auto"/>
        <w:left w:val="none" w:sz="0" w:space="0" w:color="auto"/>
        <w:bottom w:val="none" w:sz="0" w:space="0" w:color="auto"/>
        <w:right w:val="none" w:sz="0" w:space="0" w:color="auto"/>
      </w:divBdr>
    </w:div>
    <w:div w:id="594360329">
      <w:bodyDiv w:val="1"/>
      <w:marLeft w:val="0"/>
      <w:marRight w:val="0"/>
      <w:marTop w:val="0"/>
      <w:marBottom w:val="0"/>
      <w:divBdr>
        <w:top w:val="none" w:sz="0" w:space="0" w:color="auto"/>
        <w:left w:val="none" w:sz="0" w:space="0" w:color="auto"/>
        <w:bottom w:val="none" w:sz="0" w:space="0" w:color="auto"/>
        <w:right w:val="none" w:sz="0" w:space="0" w:color="auto"/>
      </w:divBdr>
    </w:div>
    <w:div w:id="625507648">
      <w:bodyDiv w:val="1"/>
      <w:marLeft w:val="0"/>
      <w:marRight w:val="0"/>
      <w:marTop w:val="0"/>
      <w:marBottom w:val="0"/>
      <w:divBdr>
        <w:top w:val="none" w:sz="0" w:space="0" w:color="auto"/>
        <w:left w:val="none" w:sz="0" w:space="0" w:color="auto"/>
        <w:bottom w:val="none" w:sz="0" w:space="0" w:color="auto"/>
        <w:right w:val="none" w:sz="0" w:space="0" w:color="auto"/>
      </w:divBdr>
    </w:div>
    <w:div w:id="641888557">
      <w:bodyDiv w:val="1"/>
      <w:marLeft w:val="0"/>
      <w:marRight w:val="0"/>
      <w:marTop w:val="0"/>
      <w:marBottom w:val="0"/>
      <w:divBdr>
        <w:top w:val="none" w:sz="0" w:space="0" w:color="auto"/>
        <w:left w:val="none" w:sz="0" w:space="0" w:color="auto"/>
        <w:bottom w:val="none" w:sz="0" w:space="0" w:color="auto"/>
        <w:right w:val="none" w:sz="0" w:space="0" w:color="auto"/>
      </w:divBdr>
    </w:div>
    <w:div w:id="655455307">
      <w:bodyDiv w:val="1"/>
      <w:marLeft w:val="0"/>
      <w:marRight w:val="0"/>
      <w:marTop w:val="0"/>
      <w:marBottom w:val="0"/>
      <w:divBdr>
        <w:top w:val="none" w:sz="0" w:space="0" w:color="auto"/>
        <w:left w:val="none" w:sz="0" w:space="0" w:color="auto"/>
        <w:bottom w:val="none" w:sz="0" w:space="0" w:color="auto"/>
        <w:right w:val="none" w:sz="0" w:space="0" w:color="auto"/>
      </w:divBdr>
    </w:div>
    <w:div w:id="725490126">
      <w:bodyDiv w:val="1"/>
      <w:marLeft w:val="0"/>
      <w:marRight w:val="0"/>
      <w:marTop w:val="0"/>
      <w:marBottom w:val="0"/>
      <w:divBdr>
        <w:top w:val="none" w:sz="0" w:space="0" w:color="auto"/>
        <w:left w:val="none" w:sz="0" w:space="0" w:color="auto"/>
        <w:bottom w:val="none" w:sz="0" w:space="0" w:color="auto"/>
        <w:right w:val="none" w:sz="0" w:space="0" w:color="auto"/>
      </w:divBdr>
    </w:div>
    <w:div w:id="801270486">
      <w:bodyDiv w:val="1"/>
      <w:marLeft w:val="0"/>
      <w:marRight w:val="0"/>
      <w:marTop w:val="0"/>
      <w:marBottom w:val="0"/>
      <w:divBdr>
        <w:top w:val="none" w:sz="0" w:space="0" w:color="auto"/>
        <w:left w:val="none" w:sz="0" w:space="0" w:color="auto"/>
        <w:bottom w:val="none" w:sz="0" w:space="0" w:color="auto"/>
        <w:right w:val="none" w:sz="0" w:space="0" w:color="auto"/>
      </w:divBdr>
    </w:div>
    <w:div w:id="844857294">
      <w:bodyDiv w:val="1"/>
      <w:marLeft w:val="0"/>
      <w:marRight w:val="0"/>
      <w:marTop w:val="0"/>
      <w:marBottom w:val="0"/>
      <w:divBdr>
        <w:top w:val="none" w:sz="0" w:space="0" w:color="auto"/>
        <w:left w:val="none" w:sz="0" w:space="0" w:color="auto"/>
        <w:bottom w:val="none" w:sz="0" w:space="0" w:color="auto"/>
        <w:right w:val="none" w:sz="0" w:space="0" w:color="auto"/>
      </w:divBdr>
    </w:div>
    <w:div w:id="889344242">
      <w:bodyDiv w:val="1"/>
      <w:marLeft w:val="0"/>
      <w:marRight w:val="0"/>
      <w:marTop w:val="0"/>
      <w:marBottom w:val="0"/>
      <w:divBdr>
        <w:top w:val="none" w:sz="0" w:space="0" w:color="auto"/>
        <w:left w:val="none" w:sz="0" w:space="0" w:color="auto"/>
        <w:bottom w:val="none" w:sz="0" w:space="0" w:color="auto"/>
        <w:right w:val="none" w:sz="0" w:space="0" w:color="auto"/>
      </w:divBdr>
    </w:div>
    <w:div w:id="976836154">
      <w:bodyDiv w:val="1"/>
      <w:marLeft w:val="0"/>
      <w:marRight w:val="0"/>
      <w:marTop w:val="0"/>
      <w:marBottom w:val="0"/>
      <w:divBdr>
        <w:top w:val="none" w:sz="0" w:space="0" w:color="auto"/>
        <w:left w:val="none" w:sz="0" w:space="0" w:color="auto"/>
        <w:bottom w:val="none" w:sz="0" w:space="0" w:color="auto"/>
        <w:right w:val="none" w:sz="0" w:space="0" w:color="auto"/>
      </w:divBdr>
    </w:div>
    <w:div w:id="996957051">
      <w:bodyDiv w:val="1"/>
      <w:marLeft w:val="0"/>
      <w:marRight w:val="0"/>
      <w:marTop w:val="0"/>
      <w:marBottom w:val="0"/>
      <w:divBdr>
        <w:top w:val="none" w:sz="0" w:space="0" w:color="auto"/>
        <w:left w:val="none" w:sz="0" w:space="0" w:color="auto"/>
        <w:bottom w:val="none" w:sz="0" w:space="0" w:color="auto"/>
        <w:right w:val="none" w:sz="0" w:space="0" w:color="auto"/>
      </w:divBdr>
    </w:div>
    <w:div w:id="1010522261">
      <w:bodyDiv w:val="1"/>
      <w:marLeft w:val="0"/>
      <w:marRight w:val="0"/>
      <w:marTop w:val="0"/>
      <w:marBottom w:val="0"/>
      <w:divBdr>
        <w:top w:val="none" w:sz="0" w:space="0" w:color="auto"/>
        <w:left w:val="none" w:sz="0" w:space="0" w:color="auto"/>
        <w:bottom w:val="none" w:sz="0" w:space="0" w:color="auto"/>
        <w:right w:val="none" w:sz="0" w:space="0" w:color="auto"/>
      </w:divBdr>
    </w:div>
    <w:div w:id="1211724376">
      <w:bodyDiv w:val="1"/>
      <w:marLeft w:val="0"/>
      <w:marRight w:val="0"/>
      <w:marTop w:val="0"/>
      <w:marBottom w:val="0"/>
      <w:divBdr>
        <w:top w:val="none" w:sz="0" w:space="0" w:color="auto"/>
        <w:left w:val="none" w:sz="0" w:space="0" w:color="auto"/>
        <w:bottom w:val="none" w:sz="0" w:space="0" w:color="auto"/>
        <w:right w:val="none" w:sz="0" w:space="0" w:color="auto"/>
      </w:divBdr>
    </w:div>
    <w:div w:id="1273635904">
      <w:bodyDiv w:val="1"/>
      <w:marLeft w:val="0"/>
      <w:marRight w:val="0"/>
      <w:marTop w:val="0"/>
      <w:marBottom w:val="0"/>
      <w:divBdr>
        <w:top w:val="none" w:sz="0" w:space="0" w:color="auto"/>
        <w:left w:val="none" w:sz="0" w:space="0" w:color="auto"/>
        <w:bottom w:val="none" w:sz="0" w:space="0" w:color="auto"/>
        <w:right w:val="none" w:sz="0" w:space="0" w:color="auto"/>
      </w:divBdr>
    </w:div>
    <w:div w:id="1280645147">
      <w:bodyDiv w:val="1"/>
      <w:marLeft w:val="0"/>
      <w:marRight w:val="0"/>
      <w:marTop w:val="0"/>
      <w:marBottom w:val="0"/>
      <w:divBdr>
        <w:top w:val="none" w:sz="0" w:space="0" w:color="auto"/>
        <w:left w:val="none" w:sz="0" w:space="0" w:color="auto"/>
        <w:bottom w:val="none" w:sz="0" w:space="0" w:color="auto"/>
        <w:right w:val="none" w:sz="0" w:space="0" w:color="auto"/>
      </w:divBdr>
    </w:div>
    <w:div w:id="1320960239">
      <w:bodyDiv w:val="1"/>
      <w:marLeft w:val="0"/>
      <w:marRight w:val="0"/>
      <w:marTop w:val="0"/>
      <w:marBottom w:val="0"/>
      <w:divBdr>
        <w:top w:val="none" w:sz="0" w:space="0" w:color="auto"/>
        <w:left w:val="none" w:sz="0" w:space="0" w:color="auto"/>
        <w:bottom w:val="none" w:sz="0" w:space="0" w:color="auto"/>
        <w:right w:val="none" w:sz="0" w:space="0" w:color="auto"/>
      </w:divBdr>
    </w:div>
    <w:div w:id="1327172385">
      <w:bodyDiv w:val="1"/>
      <w:marLeft w:val="0"/>
      <w:marRight w:val="0"/>
      <w:marTop w:val="0"/>
      <w:marBottom w:val="0"/>
      <w:divBdr>
        <w:top w:val="none" w:sz="0" w:space="0" w:color="auto"/>
        <w:left w:val="none" w:sz="0" w:space="0" w:color="auto"/>
        <w:bottom w:val="none" w:sz="0" w:space="0" w:color="auto"/>
        <w:right w:val="none" w:sz="0" w:space="0" w:color="auto"/>
      </w:divBdr>
    </w:div>
    <w:div w:id="1452627481">
      <w:bodyDiv w:val="1"/>
      <w:marLeft w:val="0"/>
      <w:marRight w:val="0"/>
      <w:marTop w:val="0"/>
      <w:marBottom w:val="0"/>
      <w:divBdr>
        <w:top w:val="none" w:sz="0" w:space="0" w:color="auto"/>
        <w:left w:val="none" w:sz="0" w:space="0" w:color="auto"/>
        <w:bottom w:val="none" w:sz="0" w:space="0" w:color="auto"/>
        <w:right w:val="none" w:sz="0" w:space="0" w:color="auto"/>
      </w:divBdr>
    </w:div>
    <w:div w:id="1493453269">
      <w:bodyDiv w:val="1"/>
      <w:marLeft w:val="0"/>
      <w:marRight w:val="0"/>
      <w:marTop w:val="0"/>
      <w:marBottom w:val="0"/>
      <w:divBdr>
        <w:top w:val="none" w:sz="0" w:space="0" w:color="auto"/>
        <w:left w:val="none" w:sz="0" w:space="0" w:color="auto"/>
        <w:bottom w:val="none" w:sz="0" w:space="0" w:color="auto"/>
        <w:right w:val="none" w:sz="0" w:space="0" w:color="auto"/>
      </w:divBdr>
    </w:div>
    <w:div w:id="1517227659">
      <w:bodyDiv w:val="1"/>
      <w:marLeft w:val="0"/>
      <w:marRight w:val="0"/>
      <w:marTop w:val="0"/>
      <w:marBottom w:val="0"/>
      <w:divBdr>
        <w:top w:val="none" w:sz="0" w:space="0" w:color="auto"/>
        <w:left w:val="none" w:sz="0" w:space="0" w:color="auto"/>
        <w:bottom w:val="none" w:sz="0" w:space="0" w:color="auto"/>
        <w:right w:val="none" w:sz="0" w:space="0" w:color="auto"/>
      </w:divBdr>
    </w:div>
    <w:div w:id="1533424632">
      <w:bodyDiv w:val="1"/>
      <w:marLeft w:val="0"/>
      <w:marRight w:val="0"/>
      <w:marTop w:val="0"/>
      <w:marBottom w:val="0"/>
      <w:divBdr>
        <w:top w:val="none" w:sz="0" w:space="0" w:color="auto"/>
        <w:left w:val="none" w:sz="0" w:space="0" w:color="auto"/>
        <w:bottom w:val="none" w:sz="0" w:space="0" w:color="auto"/>
        <w:right w:val="none" w:sz="0" w:space="0" w:color="auto"/>
      </w:divBdr>
    </w:div>
    <w:div w:id="1656302968">
      <w:bodyDiv w:val="1"/>
      <w:marLeft w:val="0"/>
      <w:marRight w:val="0"/>
      <w:marTop w:val="0"/>
      <w:marBottom w:val="0"/>
      <w:divBdr>
        <w:top w:val="none" w:sz="0" w:space="0" w:color="auto"/>
        <w:left w:val="none" w:sz="0" w:space="0" w:color="auto"/>
        <w:bottom w:val="none" w:sz="0" w:space="0" w:color="auto"/>
        <w:right w:val="none" w:sz="0" w:space="0" w:color="auto"/>
      </w:divBdr>
    </w:div>
    <w:div w:id="1686248909">
      <w:bodyDiv w:val="1"/>
      <w:marLeft w:val="0"/>
      <w:marRight w:val="0"/>
      <w:marTop w:val="0"/>
      <w:marBottom w:val="0"/>
      <w:divBdr>
        <w:top w:val="none" w:sz="0" w:space="0" w:color="auto"/>
        <w:left w:val="none" w:sz="0" w:space="0" w:color="auto"/>
        <w:bottom w:val="none" w:sz="0" w:space="0" w:color="auto"/>
        <w:right w:val="none" w:sz="0" w:space="0" w:color="auto"/>
      </w:divBdr>
      <w:divsChild>
        <w:div w:id="335884491">
          <w:marLeft w:val="0"/>
          <w:marRight w:val="0"/>
          <w:marTop w:val="0"/>
          <w:marBottom w:val="0"/>
          <w:divBdr>
            <w:top w:val="none" w:sz="0" w:space="0" w:color="auto"/>
            <w:left w:val="none" w:sz="0" w:space="0" w:color="auto"/>
            <w:bottom w:val="none" w:sz="0" w:space="0" w:color="auto"/>
            <w:right w:val="none" w:sz="0" w:space="0" w:color="auto"/>
          </w:divBdr>
          <w:divsChild>
            <w:div w:id="437026051">
              <w:marLeft w:val="0"/>
              <w:marRight w:val="0"/>
              <w:marTop w:val="0"/>
              <w:marBottom w:val="0"/>
              <w:divBdr>
                <w:top w:val="none" w:sz="0" w:space="0" w:color="auto"/>
                <w:left w:val="none" w:sz="0" w:space="0" w:color="auto"/>
                <w:bottom w:val="none" w:sz="0" w:space="0" w:color="auto"/>
                <w:right w:val="none" w:sz="0" w:space="0" w:color="auto"/>
              </w:divBdr>
              <w:divsChild>
                <w:div w:id="1365327410">
                  <w:marLeft w:val="0"/>
                  <w:marRight w:val="0"/>
                  <w:marTop w:val="0"/>
                  <w:marBottom w:val="0"/>
                  <w:divBdr>
                    <w:top w:val="none" w:sz="0" w:space="0" w:color="auto"/>
                    <w:left w:val="none" w:sz="0" w:space="0" w:color="auto"/>
                    <w:bottom w:val="none" w:sz="0" w:space="0" w:color="auto"/>
                    <w:right w:val="none" w:sz="0" w:space="0" w:color="auto"/>
                  </w:divBdr>
                  <w:divsChild>
                    <w:div w:id="433478287">
                      <w:marLeft w:val="0"/>
                      <w:marRight w:val="0"/>
                      <w:marTop w:val="0"/>
                      <w:marBottom w:val="0"/>
                      <w:divBdr>
                        <w:top w:val="none" w:sz="0" w:space="0" w:color="auto"/>
                        <w:left w:val="none" w:sz="0" w:space="0" w:color="auto"/>
                        <w:bottom w:val="none" w:sz="0" w:space="0" w:color="auto"/>
                        <w:right w:val="none" w:sz="0" w:space="0" w:color="auto"/>
                      </w:divBdr>
                      <w:divsChild>
                        <w:div w:id="608511423">
                          <w:marLeft w:val="0"/>
                          <w:marRight w:val="0"/>
                          <w:marTop w:val="0"/>
                          <w:marBottom w:val="0"/>
                          <w:divBdr>
                            <w:top w:val="none" w:sz="0" w:space="0" w:color="auto"/>
                            <w:left w:val="none" w:sz="0" w:space="0" w:color="auto"/>
                            <w:bottom w:val="none" w:sz="0" w:space="0" w:color="auto"/>
                            <w:right w:val="none" w:sz="0" w:space="0" w:color="auto"/>
                          </w:divBdr>
                          <w:divsChild>
                            <w:div w:id="5278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721024">
      <w:bodyDiv w:val="1"/>
      <w:marLeft w:val="0"/>
      <w:marRight w:val="0"/>
      <w:marTop w:val="0"/>
      <w:marBottom w:val="0"/>
      <w:divBdr>
        <w:top w:val="none" w:sz="0" w:space="0" w:color="auto"/>
        <w:left w:val="none" w:sz="0" w:space="0" w:color="auto"/>
        <w:bottom w:val="none" w:sz="0" w:space="0" w:color="auto"/>
        <w:right w:val="none" w:sz="0" w:space="0" w:color="auto"/>
      </w:divBdr>
    </w:div>
    <w:div w:id="1733190223">
      <w:bodyDiv w:val="1"/>
      <w:marLeft w:val="0"/>
      <w:marRight w:val="0"/>
      <w:marTop w:val="0"/>
      <w:marBottom w:val="0"/>
      <w:divBdr>
        <w:top w:val="none" w:sz="0" w:space="0" w:color="auto"/>
        <w:left w:val="none" w:sz="0" w:space="0" w:color="auto"/>
        <w:bottom w:val="none" w:sz="0" w:space="0" w:color="auto"/>
        <w:right w:val="none" w:sz="0" w:space="0" w:color="auto"/>
      </w:divBdr>
    </w:div>
    <w:div w:id="1775393231">
      <w:bodyDiv w:val="1"/>
      <w:marLeft w:val="0"/>
      <w:marRight w:val="0"/>
      <w:marTop w:val="0"/>
      <w:marBottom w:val="0"/>
      <w:divBdr>
        <w:top w:val="none" w:sz="0" w:space="0" w:color="auto"/>
        <w:left w:val="none" w:sz="0" w:space="0" w:color="auto"/>
        <w:bottom w:val="none" w:sz="0" w:space="0" w:color="auto"/>
        <w:right w:val="none" w:sz="0" w:space="0" w:color="auto"/>
      </w:divBdr>
    </w:div>
    <w:div w:id="1796942960">
      <w:bodyDiv w:val="1"/>
      <w:marLeft w:val="0"/>
      <w:marRight w:val="0"/>
      <w:marTop w:val="0"/>
      <w:marBottom w:val="0"/>
      <w:divBdr>
        <w:top w:val="none" w:sz="0" w:space="0" w:color="auto"/>
        <w:left w:val="none" w:sz="0" w:space="0" w:color="auto"/>
        <w:bottom w:val="none" w:sz="0" w:space="0" w:color="auto"/>
        <w:right w:val="none" w:sz="0" w:space="0" w:color="auto"/>
      </w:divBdr>
    </w:div>
    <w:div w:id="1828663113">
      <w:bodyDiv w:val="1"/>
      <w:marLeft w:val="0"/>
      <w:marRight w:val="0"/>
      <w:marTop w:val="0"/>
      <w:marBottom w:val="0"/>
      <w:divBdr>
        <w:top w:val="none" w:sz="0" w:space="0" w:color="auto"/>
        <w:left w:val="none" w:sz="0" w:space="0" w:color="auto"/>
        <w:bottom w:val="none" w:sz="0" w:space="0" w:color="auto"/>
        <w:right w:val="none" w:sz="0" w:space="0" w:color="auto"/>
      </w:divBdr>
    </w:div>
    <w:div w:id="1894735521">
      <w:bodyDiv w:val="1"/>
      <w:marLeft w:val="0"/>
      <w:marRight w:val="0"/>
      <w:marTop w:val="0"/>
      <w:marBottom w:val="0"/>
      <w:divBdr>
        <w:top w:val="none" w:sz="0" w:space="0" w:color="auto"/>
        <w:left w:val="none" w:sz="0" w:space="0" w:color="auto"/>
        <w:bottom w:val="none" w:sz="0" w:space="0" w:color="auto"/>
        <w:right w:val="none" w:sz="0" w:space="0" w:color="auto"/>
      </w:divBdr>
    </w:div>
    <w:div w:id="1913998857">
      <w:bodyDiv w:val="1"/>
      <w:marLeft w:val="0"/>
      <w:marRight w:val="0"/>
      <w:marTop w:val="0"/>
      <w:marBottom w:val="0"/>
      <w:divBdr>
        <w:top w:val="none" w:sz="0" w:space="0" w:color="auto"/>
        <w:left w:val="none" w:sz="0" w:space="0" w:color="auto"/>
        <w:bottom w:val="none" w:sz="0" w:space="0" w:color="auto"/>
        <w:right w:val="none" w:sz="0" w:space="0" w:color="auto"/>
      </w:divBdr>
    </w:div>
    <w:div w:id="1946157479">
      <w:bodyDiv w:val="1"/>
      <w:marLeft w:val="0"/>
      <w:marRight w:val="0"/>
      <w:marTop w:val="0"/>
      <w:marBottom w:val="0"/>
      <w:divBdr>
        <w:top w:val="none" w:sz="0" w:space="0" w:color="auto"/>
        <w:left w:val="none" w:sz="0" w:space="0" w:color="auto"/>
        <w:bottom w:val="none" w:sz="0" w:space="0" w:color="auto"/>
        <w:right w:val="none" w:sz="0" w:space="0" w:color="auto"/>
      </w:divBdr>
    </w:div>
    <w:div w:id="1956599571">
      <w:bodyDiv w:val="1"/>
      <w:marLeft w:val="0"/>
      <w:marRight w:val="0"/>
      <w:marTop w:val="0"/>
      <w:marBottom w:val="0"/>
      <w:divBdr>
        <w:top w:val="none" w:sz="0" w:space="0" w:color="auto"/>
        <w:left w:val="none" w:sz="0" w:space="0" w:color="auto"/>
        <w:bottom w:val="none" w:sz="0" w:space="0" w:color="auto"/>
        <w:right w:val="none" w:sz="0" w:space="0" w:color="auto"/>
      </w:divBdr>
    </w:div>
    <w:div w:id="2077432487">
      <w:bodyDiv w:val="1"/>
      <w:marLeft w:val="0"/>
      <w:marRight w:val="0"/>
      <w:marTop w:val="0"/>
      <w:marBottom w:val="0"/>
      <w:divBdr>
        <w:top w:val="none" w:sz="0" w:space="0" w:color="auto"/>
        <w:left w:val="none" w:sz="0" w:space="0" w:color="auto"/>
        <w:bottom w:val="none" w:sz="0" w:space="0" w:color="auto"/>
        <w:right w:val="none" w:sz="0" w:space="0" w:color="auto"/>
      </w:divBdr>
      <w:divsChild>
        <w:div w:id="66733144">
          <w:marLeft w:val="0"/>
          <w:marRight w:val="0"/>
          <w:marTop w:val="0"/>
          <w:marBottom w:val="0"/>
          <w:divBdr>
            <w:top w:val="none" w:sz="0" w:space="0" w:color="auto"/>
            <w:left w:val="none" w:sz="0" w:space="0" w:color="auto"/>
            <w:bottom w:val="none" w:sz="0" w:space="0" w:color="auto"/>
            <w:right w:val="none" w:sz="0" w:space="0" w:color="auto"/>
          </w:divBdr>
        </w:div>
        <w:div w:id="110327528">
          <w:marLeft w:val="0"/>
          <w:marRight w:val="0"/>
          <w:marTop w:val="0"/>
          <w:marBottom w:val="0"/>
          <w:divBdr>
            <w:top w:val="none" w:sz="0" w:space="0" w:color="auto"/>
            <w:left w:val="none" w:sz="0" w:space="0" w:color="auto"/>
            <w:bottom w:val="none" w:sz="0" w:space="0" w:color="auto"/>
            <w:right w:val="none" w:sz="0" w:space="0" w:color="auto"/>
          </w:divBdr>
        </w:div>
        <w:div w:id="131102232">
          <w:marLeft w:val="0"/>
          <w:marRight w:val="0"/>
          <w:marTop w:val="0"/>
          <w:marBottom w:val="0"/>
          <w:divBdr>
            <w:top w:val="none" w:sz="0" w:space="0" w:color="auto"/>
            <w:left w:val="none" w:sz="0" w:space="0" w:color="auto"/>
            <w:bottom w:val="none" w:sz="0" w:space="0" w:color="auto"/>
            <w:right w:val="none" w:sz="0" w:space="0" w:color="auto"/>
          </w:divBdr>
        </w:div>
        <w:div w:id="135880552">
          <w:marLeft w:val="0"/>
          <w:marRight w:val="0"/>
          <w:marTop w:val="0"/>
          <w:marBottom w:val="0"/>
          <w:divBdr>
            <w:top w:val="none" w:sz="0" w:space="0" w:color="auto"/>
            <w:left w:val="none" w:sz="0" w:space="0" w:color="auto"/>
            <w:bottom w:val="none" w:sz="0" w:space="0" w:color="auto"/>
            <w:right w:val="none" w:sz="0" w:space="0" w:color="auto"/>
          </w:divBdr>
        </w:div>
        <w:div w:id="140316742">
          <w:marLeft w:val="0"/>
          <w:marRight w:val="0"/>
          <w:marTop w:val="0"/>
          <w:marBottom w:val="0"/>
          <w:divBdr>
            <w:top w:val="none" w:sz="0" w:space="0" w:color="auto"/>
            <w:left w:val="none" w:sz="0" w:space="0" w:color="auto"/>
            <w:bottom w:val="none" w:sz="0" w:space="0" w:color="auto"/>
            <w:right w:val="none" w:sz="0" w:space="0" w:color="auto"/>
          </w:divBdr>
        </w:div>
        <w:div w:id="392192113">
          <w:marLeft w:val="0"/>
          <w:marRight w:val="0"/>
          <w:marTop w:val="0"/>
          <w:marBottom w:val="0"/>
          <w:divBdr>
            <w:top w:val="none" w:sz="0" w:space="0" w:color="auto"/>
            <w:left w:val="none" w:sz="0" w:space="0" w:color="auto"/>
            <w:bottom w:val="none" w:sz="0" w:space="0" w:color="auto"/>
            <w:right w:val="none" w:sz="0" w:space="0" w:color="auto"/>
          </w:divBdr>
        </w:div>
        <w:div w:id="402064656">
          <w:marLeft w:val="0"/>
          <w:marRight w:val="0"/>
          <w:marTop w:val="0"/>
          <w:marBottom w:val="0"/>
          <w:divBdr>
            <w:top w:val="none" w:sz="0" w:space="0" w:color="auto"/>
            <w:left w:val="none" w:sz="0" w:space="0" w:color="auto"/>
            <w:bottom w:val="none" w:sz="0" w:space="0" w:color="auto"/>
            <w:right w:val="none" w:sz="0" w:space="0" w:color="auto"/>
          </w:divBdr>
        </w:div>
        <w:div w:id="410540649">
          <w:marLeft w:val="0"/>
          <w:marRight w:val="0"/>
          <w:marTop w:val="0"/>
          <w:marBottom w:val="0"/>
          <w:divBdr>
            <w:top w:val="none" w:sz="0" w:space="0" w:color="auto"/>
            <w:left w:val="none" w:sz="0" w:space="0" w:color="auto"/>
            <w:bottom w:val="none" w:sz="0" w:space="0" w:color="auto"/>
            <w:right w:val="none" w:sz="0" w:space="0" w:color="auto"/>
          </w:divBdr>
        </w:div>
        <w:div w:id="434522119">
          <w:marLeft w:val="0"/>
          <w:marRight w:val="0"/>
          <w:marTop w:val="0"/>
          <w:marBottom w:val="0"/>
          <w:divBdr>
            <w:top w:val="none" w:sz="0" w:space="0" w:color="auto"/>
            <w:left w:val="none" w:sz="0" w:space="0" w:color="auto"/>
            <w:bottom w:val="none" w:sz="0" w:space="0" w:color="auto"/>
            <w:right w:val="none" w:sz="0" w:space="0" w:color="auto"/>
          </w:divBdr>
        </w:div>
        <w:div w:id="473448663">
          <w:marLeft w:val="0"/>
          <w:marRight w:val="0"/>
          <w:marTop w:val="0"/>
          <w:marBottom w:val="0"/>
          <w:divBdr>
            <w:top w:val="none" w:sz="0" w:space="0" w:color="auto"/>
            <w:left w:val="none" w:sz="0" w:space="0" w:color="auto"/>
            <w:bottom w:val="none" w:sz="0" w:space="0" w:color="auto"/>
            <w:right w:val="none" w:sz="0" w:space="0" w:color="auto"/>
          </w:divBdr>
        </w:div>
        <w:div w:id="530917425">
          <w:marLeft w:val="0"/>
          <w:marRight w:val="0"/>
          <w:marTop w:val="0"/>
          <w:marBottom w:val="0"/>
          <w:divBdr>
            <w:top w:val="none" w:sz="0" w:space="0" w:color="auto"/>
            <w:left w:val="none" w:sz="0" w:space="0" w:color="auto"/>
            <w:bottom w:val="none" w:sz="0" w:space="0" w:color="auto"/>
            <w:right w:val="none" w:sz="0" w:space="0" w:color="auto"/>
          </w:divBdr>
        </w:div>
        <w:div w:id="554321850">
          <w:marLeft w:val="0"/>
          <w:marRight w:val="0"/>
          <w:marTop w:val="0"/>
          <w:marBottom w:val="0"/>
          <w:divBdr>
            <w:top w:val="none" w:sz="0" w:space="0" w:color="auto"/>
            <w:left w:val="none" w:sz="0" w:space="0" w:color="auto"/>
            <w:bottom w:val="none" w:sz="0" w:space="0" w:color="auto"/>
            <w:right w:val="none" w:sz="0" w:space="0" w:color="auto"/>
          </w:divBdr>
        </w:div>
        <w:div w:id="555623735">
          <w:marLeft w:val="0"/>
          <w:marRight w:val="0"/>
          <w:marTop w:val="0"/>
          <w:marBottom w:val="0"/>
          <w:divBdr>
            <w:top w:val="none" w:sz="0" w:space="0" w:color="auto"/>
            <w:left w:val="none" w:sz="0" w:space="0" w:color="auto"/>
            <w:bottom w:val="none" w:sz="0" w:space="0" w:color="auto"/>
            <w:right w:val="none" w:sz="0" w:space="0" w:color="auto"/>
          </w:divBdr>
        </w:div>
        <w:div w:id="683676746">
          <w:marLeft w:val="0"/>
          <w:marRight w:val="0"/>
          <w:marTop w:val="0"/>
          <w:marBottom w:val="0"/>
          <w:divBdr>
            <w:top w:val="none" w:sz="0" w:space="0" w:color="auto"/>
            <w:left w:val="none" w:sz="0" w:space="0" w:color="auto"/>
            <w:bottom w:val="none" w:sz="0" w:space="0" w:color="auto"/>
            <w:right w:val="none" w:sz="0" w:space="0" w:color="auto"/>
          </w:divBdr>
        </w:div>
        <w:div w:id="764693221">
          <w:marLeft w:val="0"/>
          <w:marRight w:val="0"/>
          <w:marTop w:val="0"/>
          <w:marBottom w:val="0"/>
          <w:divBdr>
            <w:top w:val="none" w:sz="0" w:space="0" w:color="auto"/>
            <w:left w:val="none" w:sz="0" w:space="0" w:color="auto"/>
            <w:bottom w:val="none" w:sz="0" w:space="0" w:color="auto"/>
            <w:right w:val="none" w:sz="0" w:space="0" w:color="auto"/>
          </w:divBdr>
        </w:div>
        <w:div w:id="853766896">
          <w:marLeft w:val="0"/>
          <w:marRight w:val="0"/>
          <w:marTop w:val="0"/>
          <w:marBottom w:val="0"/>
          <w:divBdr>
            <w:top w:val="none" w:sz="0" w:space="0" w:color="auto"/>
            <w:left w:val="none" w:sz="0" w:space="0" w:color="auto"/>
            <w:bottom w:val="none" w:sz="0" w:space="0" w:color="auto"/>
            <w:right w:val="none" w:sz="0" w:space="0" w:color="auto"/>
          </w:divBdr>
        </w:div>
        <w:div w:id="896548803">
          <w:marLeft w:val="0"/>
          <w:marRight w:val="0"/>
          <w:marTop w:val="0"/>
          <w:marBottom w:val="0"/>
          <w:divBdr>
            <w:top w:val="none" w:sz="0" w:space="0" w:color="auto"/>
            <w:left w:val="none" w:sz="0" w:space="0" w:color="auto"/>
            <w:bottom w:val="none" w:sz="0" w:space="0" w:color="auto"/>
            <w:right w:val="none" w:sz="0" w:space="0" w:color="auto"/>
          </w:divBdr>
        </w:div>
        <w:div w:id="901208819">
          <w:marLeft w:val="0"/>
          <w:marRight w:val="0"/>
          <w:marTop w:val="0"/>
          <w:marBottom w:val="0"/>
          <w:divBdr>
            <w:top w:val="none" w:sz="0" w:space="0" w:color="auto"/>
            <w:left w:val="none" w:sz="0" w:space="0" w:color="auto"/>
            <w:bottom w:val="none" w:sz="0" w:space="0" w:color="auto"/>
            <w:right w:val="none" w:sz="0" w:space="0" w:color="auto"/>
          </w:divBdr>
        </w:div>
        <w:div w:id="924803488">
          <w:marLeft w:val="0"/>
          <w:marRight w:val="0"/>
          <w:marTop w:val="0"/>
          <w:marBottom w:val="0"/>
          <w:divBdr>
            <w:top w:val="none" w:sz="0" w:space="0" w:color="auto"/>
            <w:left w:val="none" w:sz="0" w:space="0" w:color="auto"/>
            <w:bottom w:val="none" w:sz="0" w:space="0" w:color="auto"/>
            <w:right w:val="none" w:sz="0" w:space="0" w:color="auto"/>
          </w:divBdr>
        </w:div>
        <w:div w:id="1043362678">
          <w:marLeft w:val="0"/>
          <w:marRight w:val="0"/>
          <w:marTop w:val="0"/>
          <w:marBottom w:val="0"/>
          <w:divBdr>
            <w:top w:val="none" w:sz="0" w:space="0" w:color="auto"/>
            <w:left w:val="none" w:sz="0" w:space="0" w:color="auto"/>
            <w:bottom w:val="none" w:sz="0" w:space="0" w:color="auto"/>
            <w:right w:val="none" w:sz="0" w:space="0" w:color="auto"/>
          </w:divBdr>
        </w:div>
        <w:div w:id="1046491911">
          <w:marLeft w:val="0"/>
          <w:marRight w:val="0"/>
          <w:marTop w:val="0"/>
          <w:marBottom w:val="0"/>
          <w:divBdr>
            <w:top w:val="none" w:sz="0" w:space="0" w:color="auto"/>
            <w:left w:val="none" w:sz="0" w:space="0" w:color="auto"/>
            <w:bottom w:val="none" w:sz="0" w:space="0" w:color="auto"/>
            <w:right w:val="none" w:sz="0" w:space="0" w:color="auto"/>
          </w:divBdr>
        </w:div>
        <w:div w:id="1050156126">
          <w:marLeft w:val="0"/>
          <w:marRight w:val="0"/>
          <w:marTop w:val="0"/>
          <w:marBottom w:val="0"/>
          <w:divBdr>
            <w:top w:val="none" w:sz="0" w:space="0" w:color="auto"/>
            <w:left w:val="none" w:sz="0" w:space="0" w:color="auto"/>
            <w:bottom w:val="none" w:sz="0" w:space="0" w:color="auto"/>
            <w:right w:val="none" w:sz="0" w:space="0" w:color="auto"/>
          </w:divBdr>
        </w:div>
        <w:div w:id="1094011689">
          <w:marLeft w:val="0"/>
          <w:marRight w:val="0"/>
          <w:marTop w:val="0"/>
          <w:marBottom w:val="0"/>
          <w:divBdr>
            <w:top w:val="none" w:sz="0" w:space="0" w:color="auto"/>
            <w:left w:val="none" w:sz="0" w:space="0" w:color="auto"/>
            <w:bottom w:val="none" w:sz="0" w:space="0" w:color="auto"/>
            <w:right w:val="none" w:sz="0" w:space="0" w:color="auto"/>
          </w:divBdr>
        </w:div>
        <w:div w:id="1255283337">
          <w:marLeft w:val="0"/>
          <w:marRight w:val="0"/>
          <w:marTop w:val="0"/>
          <w:marBottom w:val="0"/>
          <w:divBdr>
            <w:top w:val="none" w:sz="0" w:space="0" w:color="auto"/>
            <w:left w:val="none" w:sz="0" w:space="0" w:color="auto"/>
            <w:bottom w:val="none" w:sz="0" w:space="0" w:color="auto"/>
            <w:right w:val="none" w:sz="0" w:space="0" w:color="auto"/>
          </w:divBdr>
        </w:div>
        <w:div w:id="1310400538">
          <w:marLeft w:val="0"/>
          <w:marRight w:val="0"/>
          <w:marTop w:val="0"/>
          <w:marBottom w:val="0"/>
          <w:divBdr>
            <w:top w:val="none" w:sz="0" w:space="0" w:color="auto"/>
            <w:left w:val="none" w:sz="0" w:space="0" w:color="auto"/>
            <w:bottom w:val="none" w:sz="0" w:space="0" w:color="auto"/>
            <w:right w:val="none" w:sz="0" w:space="0" w:color="auto"/>
          </w:divBdr>
        </w:div>
        <w:div w:id="1480805983">
          <w:marLeft w:val="0"/>
          <w:marRight w:val="0"/>
          <w:marTop w:val="0"/>
          <w:marBottom w:val="0"/>
          <w:divBdr>
            <w:top w:val="none" w:sz="0" w:space="0" w:color="auto"/>
            <w:left w:val="none" w:sz="0" w:space="0" w:color="auto"/>
            <w:bottom w:val="none" w:sz="0" w:space="0" w:color="auto"/>
            <w:right w:val="none" w:sz="0" w:space="0" w:color="auto"/>
          </w:divBdr>
        </w:div>
        <w:div w:id="1497959986">
          <w:marLeft w:val="0"/>
          <w:marRight w:val="0"/>
          <w:marTop w:val="0"/>
          <w:marBottom w:val="0"/>
          <w:divBdr>
            <w:top w:val="none" w:sz="0" w:space="0" w:color="auto"/>
            <w:left w:val="none" w:sz="0" w:space="0" w:color="auto"/>
            <w:bottom w:val="none" w:sz="0" w:space="0" w:color="auto"/>
            <w:right w:val="none" w:sz="0" w:space="0" w:color="auto"/>
          </w:divBdr>
        </w:div>
        <w:div w:id="1577089036">
          <w:marLeft w:val="0"/>
          <w:marRight w:val="0"/>
          <w:marTop w:val="0"/>
          <w:marBottom w:val="0"/>
          <w:divBdr>
            <w:top w:val="none" w:sz="0" w:space="0" w:color="auto"/>
            <w:left w:val="none" w:sz="0" w:space="0" w:color="auto"/>
            <w:bottom w:val="none" w:sz="0" w:space="0" w:color="auto"/>
            <w:right w:val="none" w:sz="0" w:space="0" w:color="auto"/>
          </w:divBdr>
        </w:div>
        <w:div w:id="1645157585">
          <w:marLeft w:val="0"/>
          <w:marRight w:val="0"/>
          <w:marTop w:val="0"/>
          <w:marBottom w:val="0"/>
          <w:divBdr>
            <w:top w:val="none" w:sz="0" w:space="0" w:color="auto"/>
            <w:left w:val="none" w:sz="0" w:space="0" w:color="auto"/>
            <w:bottom w:val="none" w:sz="0" w:space="0" w:color="auto"/>
            <w:right w:val="none" w:sz="0" w:space="0" w:color="auto"/>
          </w:divBdr>
        </w:div>
        <w:div w:id="1670675675">
          <w:marLeft w:val="0"/>
          <w:marRight w:val="0"/>
          <w:marTop w:val="0"/>
          <w:marBottom w:val="0"/>
          <w:divBdr>
            <w:top w:val="none" w:sz="0" w:space="0" w:color="auto"/>
            <w:left w:val="none" w:sz="0" w:space="0" w:color="auto"/>
            <w:bottom w:val="none" w:sz="0" w:space="0" w:color="auto"/>
            <w:right w:val="none" w:sz="0" w:space="0" w:color="auto"/>
          </w:divBdr>
        </w:div>
        <w:div w:id="1833834979">
          <w:marLeft w:val="0"/>
          <w:marRight w:val="0"/>
          <w:marTop w:val="0"/>
          <w:marBottom w:val="0"/>
          <w:divBdr>
            <w:top w:val="none" w:sz="0" w:space="0" w:color="auto"/>
            <w:left w:val="none" w:sz="0" w:space="0" w:color="auto"/>
            <w:bottom w:val="none" w:sz="0" w:space="0" w:color="auto"/>
            <w:right w:val="none" w:sz="0" w:space="0" w:color="auto"/>
          </w:divBdr>
        </w:div>
        <w:div w:id="1879464643">
          <w:marLeft w:val="0"/>
          <w:marRight w:val="0"/>
          <w:marTop w:val="0"/>
          <w:marBottom w:val="0"/>
          <w:divBdr>
            <w:top w:val="none" w:sz="0" w:space="0" w:color="auto"/>
            <w:left w:val="none" w:sz="0" w:space="0" w:color="auto"/>
            <w:bottom w:val="none" w:sz="0" w:space="0" w:color="auto"/>
            <w:right w:val="none" w:sz="0" w:space="0" w:color="auto"/>
          </w:divBdr>
        </w:div>
      </w:divsChild>
    </w:div>
    <w:div w:id="212920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gus.stat.gov.pl" TargetMode="Externa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hyperlink" Target="http://www.wup.kielce.pl" TargetMode="External"/><Relationship Id="rId10" Type="http://schemas.openxmlformats.org/officeDocument/2006/relationships/oleObject" Target="embeddings/oleObject1.bin"/><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jedrzejow.praca.gov.pl" TargetMode="External"/><Relationship Id="rId22" Type="http://schemas.openxmlformats.org/officeDocument/2006/relationships/hyperlink" Target="http://www.mpips.gov.p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pl-PL"/>
              <a:t>Bezrobotni według gmin stan na 31 grudnia 2019</a:t>
            </a:r>
          </a:p>
        </c:rich>
      </c:tx>
      <c:overlay val="0"/>
      <c:spPr>
        <a:ln>
          <a:noFill/>
        </a:ln>
      </c:sp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313624678663239E-2"/>
          <c:y val="0.16153846153846152"/>
          <c:w val="0.67659393154261882"/>
          <c:h val="0.78717948717948716"/>
        </c:manualLayout>
      </c:layout>
      <c:pie3DChart>
        <c:varyColors val="1"/>
        <c:ser>
          <c:idx val="0"/>
          <c:order val="0"/>
          <c:tx>
            <c:strRef>
              <c:f>Arkusz1!$B$1</c:f>
              <c:strCache>
                <c:ptCount val="1"/>
                <c:pt idx="0">
                  <c:v>Bezrobotni według gmin stan na 31 grudnia 2018</c:v>
                </c:pt>
              </c:strCache>
            </c:strRef>
          </c:tx>
          <c:explosion val="29"/>
          <c:dLbls>
            <c:dLbl>
              <c:idx val="0"/>
              <c:layout>
                <c:manualLayout>
                  <c:x val="-3.3286642511588409E-2"/>
                  <c:y val="8.382578051869391E-2"/>
                </c:manualLayout>
              </c:layout>
              <c:tx>
                <c:rich>
                  <a:bodyPr/>
                  <a:lstStyle/>
                  <a:p>
                    <a:r>
                      <a:rPr lang="en-US"/>
                      <a:t>127;5,3%</a:t>
                    </a:r>
                  </a:p>
                </c:rich>
              </c:tx>
              <c:dLblPos val="bestFit"/>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A998-4815-B17F-0B3F0D4132FE}"/>
                </c:ext>
              </c:extLst>
            </c:dLbl>
            <c:dLbl>
              <c:idx val="1"/>
              <c:tx>
                <c:rich>
                  <a:bodyPr/>
                  <a:lstStyle/>
                  <a:p>
                    <a:r>
                      <a:rPr lang="en-US"/>
                      <a:t>850;35,2%</a:t>
                    </a:r>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A998-4815-B17F-0B3F0D4132FE}"/>
                </c:ext>
              </c:extLst>
            </c:dLbl>
            <c:dLbl>
              <c:idx val="2"/>
              <c:tx>
                <c:rich>
                  <a:bodyPr/>
                  <a:lstStyle/>
                  <a:p>
                    <a:r>
                      <a:rPr lang="en-US"/>
                      <a:t>340;14,1%</a:t>
                    </a:r>
                    <a:r>
                      <a:rPr lang="en-US" baseline="0"/>
                      <a:t>; </a:t>
                    </a:r>
                    <a:endParaRPr lang="en-US"/>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A998-4815-B17F-0B3F0D4132FE}"/>
                </c:ext>
              </c:extLst>
            </c:dLbl>
            <c:dLbl>
              <c:idx val="3"/>
              <c:tx>
                <c:rich>
                  <a:bodyPr/>
                  <a:lstStyle/>
                  <a:p>
                    <a:r>
                      <a:rPr lang="en-US"/>
                      <a:t>142;5,9%</a:t>
                    </a:r>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A998-4815-B17F-0B3F0D4132FE}"/>
                </c:ext>
              </c:extLst>
            </c:dLbl>
            <c:dLbl>
              <c:idx val="4"/>
              <c:tx>
                <c:rich>
                  <a:bodyPr/>
                  <a:lstStyle/>
                  <a:p>
                    <a:r>
                      <a:rPr lang="en-US"/>
                      <a:t>108;4,5%</a:t>
                    </a:r>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A998-4815-B17F-0B3F0D4132FE}"/>
                </c:ext>
              </c:extLst>
            </c:dLbl>
            <c:dLbl>
              <c:idx val="5"/>
              <c:tx>
                <c:rich>
                  <a:bodyPr/>
                  <a:lstStyle/>
                  <a:p>
                    <a:r>
                      <a:rPr lang="en-US"/>
                      <a:t>358;14,8%</a:t>
                    </a:r>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A998-4815-B17F-0B3F0D4132FE}"/>
                </c:ext>
              </c:extLst>
            </c:dLbl>
            <c:dLbl>
              <c:idx val="6"/>
              <c:tx>
                <c:rich>
                  <a:bodyPr/>
                  <a:lstStyle/>
                  <a:p>
                    <a:r>
                      <a:rPr lang="en-US"/>
                      <a:t>77;3,2%</a:t>
                    </a:r>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A998-4815-B17F-0B3F0D4132FE}"/>
                </c:ext>
              </c:extLst>
            </c:dLbl>
            <c:dLbl>
              <c:idx val="7"/>
              <c:tx>
                <c:rich>
                  <a:bodyPr/>
                  <a:lstStyle/>
                  <a:p>
                    <a:r>
                      <a:rPr lang="en-US"/>
                      <a:t>218;9,0%</a:t>
                    </a:r>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7-A998-4815-B17F-0B3F0D4132FE}"/>
                </c:ext>
              </c:extLst>
            </c:dLbl>
            <c:dLbl>
              <c:idx val="8"/>
              <c:tx>
                <c:rich>
                  <a:bodyPr/>
                  <a:lstStyle/>
                  <a:p>
                    <a:r>
                      <a:rPr lang="en-US"/>
                      <a:t>194;8,0%</a:t>
                    </a:r>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8-A998-4815-B17F-0B3F0D4132FE}"/>
                </c:ext>
              </c:extLst>
            </c:dLbl>
            <c:spPr>
              <a:noFill/>
              <a:ln>
                <a:noFill/>
              </a:ln>
              <a:effectLst/>
            </c:spPr>
            <c:txPr>
              <a:bodyPr/>
              <a:lstStyle/>
              <a:p>
                <a:pPr>
                  <a:defRPr b="1"/>
                </a:pPr>
                <a:endParaRPr lang="pl-PL"/>
              </a:p>
            </c:txPr>
            <c:dLblPos val="inEnd"/>
            <c:showLegendKey val="0"/>
            <c:showVal val="1"/>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Arkusz1!$A$2:$A$10</c:f>
              <c:strCache>
                <c:ptCount val="9"/>
                <c:pt idx="0">
                  <c:v>Imielno</c:v>
                </c:pt>
                <c:pt idx="1">
                  <c:v>Jędrzejów</c:v>
                </c:pt>
                <c:pt idx="2">
                  <c:v>Małogoszcz</c:v>
                </c:pt>
                <c:pt idx="3">
                  <c:v>Nagowice</c:v>
                </c:pt>
                <c:pt idx="4">
                  <c:v>Oksa</c:v>
                </c:pt>
                <c:pt idx="5">
                  <c:v>Sędziszów</c:v>
                </c:pt>
                <c:pt idx="6">
                  <c:v>Słupia Jędrzejowska</c:v>
                </c:pt>
                <c:pt idx="7">
                  <c:v>Sobków</c:v>
                </c:pt>
                <c:pt idx="8">
                  <c:v>Wodzisław</c:v>
                </c:pt>
              </c:strCache>
            </c:strRef>
          </c:cat>
          <c:val>
            <c:numRef>
              <c:f>Arkusz1!$B$2:$B$10</c:f>
              <c:numCache>
                <c:formatCode>General</c:formatCode>
                <c:ptCount val="9"/>
                <c:pt idx="0">
                  <c:v>114</c:v>
                </c:pt>
                <c:pt idx="1">
                  <c:v>877</c:v>
                </c:pt>
                <c:pt idx="2">
                  <c:v>354</c:v>
                </c:pt>
                <c:pt idx="3">
                  <c:v>127</c:v>
                </c:pt>
                <c:pt idx="4">
                  <c:v>112</c:v>
                </c:pt>
                <c:pt idx="5">
                  <c:v>353</c:v>
                </c:pt>
                <c:pt idx="6">
                  <c:v>89</c:v>
                </c:pt>
                <c:pt idx="7">
                  <c:v>240</c:v>
                </c:pt>
                <c:pt idx="8">
                  <c:v>195</c:v>
                </c:pt>
              </c:numCache>
            </c:numRef>
          </c:val>
          <c:extLst xmlns:c16r2="http://schemas.microsoft.com/office/drawing/2015/06/chart">
            <c:ext xmlns:c16="http://schemas.microsoft.com/office/drawing/2014/chart" uri="{C3380CC4-5D6E-409C-BE32-E72D297353CC}">
              <c16:uniqueId val="{00000009-A998-4815-B17F-0B3F0D4132FE}"/>
            </c:ext>
          </c:extLst>
        </c:ser>
        <c:dLbls>
          <c:dLblPos val="inEnd"/>
          <c:showLegendKey val="0"/>
          <c:showVal val="1"/>
          <c:showCatName val="0"/>
          <c:showSerName val="0"/>
          <c:showPercent val="0"/>
          <c:showBubbleSize val="0"/>
          <c:showLeaderLines val="1"/>
        </c:dLbls>
      </c:pie3DChart>
    </c:plotArea>
    <c:legend>
      <c:legendPos val="r"/>
      <c:overlay val="0"/>
      <c:spPr>
        <a:ln>
          <a:noFill/>
        </a:ln>
      </c:sp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1386824210920034E-2"/>
          <c:y val="1.9386809137680441E-2"/>
          <c:w val="0.91539763113367179"/>
          <c:h val="0.77483443708609268"/>
        </c:manualLayout>
      </c:layout>
      <c:lineChart>
        <c:grouping val="standard"/>
        <c:varyColors val="0"/>
        <c:ser>
          <c:idx val="2"/>
          <c:order val="0"/>
          <c:tx>
            <c:strRef>
              <c:f>Sheet1!$A$2</c:f>
              <c:strCache>
                <c:ptCount val="1"/>
                <c:pt idx="0">
                  <c:v>powiat jędrzejowski</c:v>
                </c:pt>
              </c:strCache>
            </c:strRef>
          </c:tx>
          <c:dLbls>
            <c:dLbl>
              <c:idx val="8"/>
              <c:tx>
                <c:rich>
                  <a:bodyPr/>
                  <a:lstStyle/>
                  <a:p>
                    <a:r>
                      <a:rPr lang="en-US" b="1"/>
                      <a:t>6,9</a:t>
                    </a:r>
                    <a:endParaRPr lang="en-US"/>
                  </a:p>
                </c:rich>
              </c:tx>
              <c:dLblPos val="l"/>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F0D5-4B94-B478-A04C1715FCD8}"/>
                </c:ext>
              </c:extLst>
            </c:dLbl>
            <c:spPr>
              <a:noFill/>
              <a:ln>
                <a:noFill/>
              </a:ln>
              <a:effectLst/>
            </c:spPr>
            <c:txPr>
              <a:bodyPr/>
              <a:lstStyle/>
              <a:p>
                <a:pPr>
                  <a:defRPr b="1"/>
                </a:pPr>
                <a:endParaRPr lang="pl-PL"/>
              </a:p>
            </c:tx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Sheet1!$B$1:$F$1</c:f>
              <c:numCache>
                <c:formatCode>@</c:formatCode>
                <c:ptCount val="5"/>
                <c:pt idx="0">
                  <c:v>2015</c:v>
                </c:pt>
                <c:pt idx="1">
                  <c:v>2016</c:v>
                </c:pt>
                <c:pt idx="2">
                  <c:v>2017</c:v>
                </c:pt>
                <c:pt idx="3">
                  <c:v>2018</c:v>
                </c:pt>
                <c:pt idx="4">
                  <c:v>2019</c:v>
                </c:pt>
              </c:numCache>
            </c:numRef>
          </c:cat>
          <c:val>
            <c:numRef>
              <c:f>Sheet1!$B$2:$F$2</c:f>
              <c:numCache>
                <c:formatCode>General</c:formatCode>
                <c:ptCount val="5"/>
                <c:pt idx="0">
                  <c:v>11.9</c:v>
                </c:pt>
                <c:pt idx="1">
                  <c:v>9.9</c:v>
                </c:pt>
                <c:pt idx="2">
                  <c:v>7.6</c:v>
                </c:pt>
                <c:pt idx="3">
                  <c:v>7.1</c:v>
                </c:pt>
                <c:pt idx="4">
                  <c:v>6.9</c:v>
                </c:pt>
              </c:numCache>
            </c:numRef>
          </c:val>
          <c:smooth val="0"/>
          <c:extLst xmlns:c16r2="http://schemas.microsoft.com/office/drawing/2015/06/chart">
            <c:ext xmlns:c16="http://schemas.microsoft.com/office/drawing/2014/chart" uri="{C3380CC4-5D6E-409C-BE32-E72D297353CC}">
              <c16:uniqueId val="{00000001-F0D5-4B94-B478-A04C1715FCD8}"/>
            </c:ext>
          </c:extLst>
        </c:ser>
        <c:ser>
          <c:idx val="0"/>
          <c:order val="1"/>
          <c:tx>
            <c:strRef>
              <c:f>Sheet1!$A$3</c:f>
              <c:strCache>
                <c:ptCount val="1"/>
                <c:pt idx="0">
                  <c:v>woj.świętokrzyskie</c:v>
                </c:pt>
              </c:strCache>
            </c:strRef>
          </c:tx>
          <c:dLbls>
            <c:dLbl>
              <c:idx val="8"/>
              <c:tx>
                <c:rich>
                  <a:bodyPr/>
                  <a:lstStyle/>
                  <a:p>
                    <a:r>
                      <a:rPr lang="en-US" b="1"/>
                      <a:t>7,9</a:t>
                    </a:r>
                    <a:endParaRPr lang="en-US"/>
                  </a:p>
                </c:rich>
              </c:tx>
              <c:dLblPos val="l"/>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F0D5-4B94-B478-A04C1715FCD8}"/>
                </c:ext>
              </c:extLst>
            </c:dLbl>
            <c:spPr>
              <a:noFill/>
              <a:ln>
                <a:noFill/>
              </a:ln>
              <a:effectLst/>
            </c:spPr>
            <c:txPr>
              <a:bodyPr/>
              <a:lstStyle/>
              <a:p>
                <a:pPr>
                  <a:defRPr b="1"/>
                </a:pPr>
                <a:endParaRPr lang="pl-PL"/>
              </a:p>
            </c:tx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Sheet1!$B$1:$F$1</c:f>
              <c:numCache>
                <c:formatCode>@</c:formatCode>
                <c:ptCount val="5"/>
                <c:pt idx="0">
                  <c:v>2015</c:v>
                </c:pt>
                <c:pt idx="1">
                  <c:v>2016</c:v>
                </c:pt>
                <c:pt idx="2">
                  <c:v>2017</c:v>
                </c:pt>
                <c:pt idx="3">
                  <c:v>2018</c:v>
                </c:pt>
                <c:pt idx="4">
                  <c:v>2019</c:v>
                </c:pt>
              </c:numCache>
            </c:numRef>
          </c:cat>
          <c:val>
            <c:numRef>
              <c:f>Sheet1!$B$3:$F$3</c:f>
              <c:numCache>
                <c:formatCode>General</c:formatCode>
                <c:ptCount val="5"/>
                <c:pt idx="0">
                  <c:v>12.5</c:v>
                </c:pt>
                <c:pt idx="1">
                  <c:v>10.8</c:v>
                </c:pt>
                <c:pt idx="2">
                  <c:v>8.8000000000000007</c:v>
                </c:pt>
                <c:pt idx="3">
                  <c:v>8.3000000000000007</c:v>
                </c:pt>
                <c:pt idx="4">
                  <c:v>7.9</c:v>
                </c:pt>
              </c:numCache>
            </c:numRef>
          </c:val>
          <c:smooth val="0"/>
          <c:extLst xmlns:c16r2="http://schemas.microsoft.com/office/drawing/2015/06/chart">
            <c:ext xmlns:c16="http://schemas.microsoft.com/office/drawing/2014/chart" uri="{C3380CC4-5D6E-409C-BE32-E72D297353CC}">
              <c16:uniqueId val="{00000003-F0D5-4B94-B478-A04C1715FCD8}"/>
            </c:ext>
          </c:extLst>
        </c:ser>
        <c:ser>
          <c:idx val="1"/>
          <c:order val="2"/>
          <c:tx>
            <c:strRef>
              <c:f>Sheet1!$A$4</c:f>
              <c:strCache>
                <c:ptCount val="1"/>
                <c:pt idx="0">
                  <c:v>Polska</c:v>
                </c:pt>
              </c:strCache>
            </c:strRef>
          </c:tx>
          <c:dLbls>
            <c:dLbl>
              <c:idx val="8"/>
              <c:tx>
                <c:rich>
                  <a:bodyPr/>
                  <a:lstStyle/>
                  <a:p>
                    <a:r>
                      <a:rPr lang="en-US" b="1"/>
                      <a:t>5,2</a:t>
                    </a:r>
                    <a:endParaRPr lang="en-US"/>
                  </a:p>
                </c:rich>
              </c:tx>
              <c:dLblPos val="l"/>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F0D5-4B94-B478-A04C1715FCD8}"/>
                </c:ext>
              </c:extLst>
            </c:dLbl>
            <c:spPr>
              <a:noFill/>
              <a:ln>
                <a:noFill/>
              </a:ln>
              <a:effectLst/>
            </c:spPr>
            <c:txPr>
              <a:bodyPr/>
              <a:lstStyle/>
              <a:p>
                <a:pPr>
                  <a:defRPr b="1"/>
                </a:pPr>
                <a:endParaRPr lang="pl-PL"/>
              </a:p>
            </c:tx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Sheet1!$B$1:$F$1</c:f>
              <c:numCache>
                <c:formatCode>@</c:formatCode>
                <c:ptCount val="5"/>
                <c:pt idx="0">
                  <c:v>2015</c:v>
                </c:pt>
                <c:pt idx="1">
                  <c:v>2016</c:v>
                </c:pt>
                <c:pt idx="2">
                  <c:v>2017</c:v>
                </c:pt>
                <c:pt idx="3">
                  <c:v>2018</c:v>
                </c:pt>
                <c:pt idx="4">
                  <c:v>2019</c:v>
                </c:pt>
              </c:numCache>
            </c:numRef>
          </c:cat>
          <c:val>
            <c:numRef>
              <c:f>Sheet1!$B$4:$F$4</c:f>
              <c:numCache>
                <c:formatCode>General</c:formatCode>
                <c:ptCount val="5"/>
                <c:pt idx="0">
                  <c:v>9.6999999999999993</c:v>
                </c:pt>
                <c:pt idx="1">
                  <c:v>8.3000000000000007</c:v>
                </c:pt>
                <c:pt idx="2">
                  <c:v>6.6</c:v>
                </c:pt>
                <c:pt idx="3">
                  <c:v>5.8</c:v>
                </c:pt>
                <c:pt idx="4">
                  <c:v>5.2</c:v>
                </c:pt>
              </c:numCache>
            </c:numRef>
          </c:val>
          <c:smooth val="0"/>
          <c:extLst xmlns:c16r2="http://schemas.microsoft.com/office/drawing/2015/06/chart">
            <c:ext xmlns:c16="http://schemas.microsoft.com/office/drawing/2014/chart" uri="{C3380CC4-5D6E-409C-BE32-E72D297353CC}">
              <c16:uniqueId val="{00000005-F0D5-4B94-B478-A04C1715FCD8}"/>
            </c:ext>
          </c:extLst>
        </c:ser>
        <c:dLbls>
          <c:dLblPos val="l"/>
          <c:showLegendKey val="0"/>
          <c:showVal val="1"/>
          <c:showCatName val="0"/>
          <c:showSerName val="0"/>
          <c:showPercent val="0"/>
          <c:showBubbleSize val="0"/>
        </c:dLbls>
        <c:marker val="1"/>
        <c:smooth val="0"/>
        <c:axId val="299550592"/>
        <c:axId val="237763584"/>
      </c:lineChart>
      <c:catAx>
        <c:axId val="299550592"/>
        <c:scaling>
          <c:orientation val="minMax"/>
        </c:scaling>
        <c:delete val="0"/>
        <c:axPos val="b"/>
        <c:minorGridlines/>
        <c:numFmt formatCode="General" sourceLinked="0"/>
        <c:majorTickMark val="out"/>
        <c:minorTickMark val="none"/>
        <c:tickLblPos val="nextTo"/>
        <c:txPr>
          <a:bodyPr rot="0" vert="horz"/>
          <a:lstStyle/>
          <a:p>
            <a:pPr>
              <a:defRPr/>
            </a:pPr>
            <a:endParaRPr lang="pl-PL"/>
          </a:p>
        </c:txPr>
        <c:crossAx val="237763584"/>
        <c:crossesAt val="5"/>
        <c:auto val="1"/>
        <c:lblAlgn val="ctr"/>
        <c:lblOffset val="100"/>
        <c:tickLblSkip val="1"/>
        <c:tickMarkSkip val="1"/>
        <c:noMultiLvlLbl val="0"/>
      </c:catAx>
      <c:valAx>
        <c:axId val="237763584"/>
        <c:scaling>
          <c:orientation val="minMax"/>
          <c:min val="5"/>
        </c:scaling>
        <c:delete val="0"/>
        <c:axPos val="l"/>
        <c:numFmt formatCode="General" sourceLinked="1"/>
        <c:majorTickMark val="out"/>
        <c:minorTickMark val="none"/>
        <c:tickLblPos val="nextTo"/>
        <c:txPr>
          <a:bodyPr rot="0" vert="horz"/>
          <a:lstStyle/>
          <a:p>
            <a:pPr>
              <a:defRPr/>
            </a:pPr>
            <a:endParaRPr lang="pl-PL"/>
          </a:p>
        </c:txPr>
        <c:crossAx val="299550592"/>
        <c:crosses val="autoZero"/>
        <c:crossBetween val="between"/>
      </c:valAx>
    </c:plotArea>
    <c:legend>
      <c:legendPos val="r"/>
      <c:layout>
        <c:manualLayout>
          <c:xMode val="edge"/>
          <c:yMode val="edge"/>
          <c:x val="4.9742293028679246E-2"/>
          <c:y val="0.89403973509933776"/>
          <c:w val="0.87558531057161948"/>
          <c:h val="7.2847682119205295E-2"/>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182173150706201"/>
          <c:y val="0.11038969832573718"/>
          <c:w val="0.42733923614930219"/>
          <c:h val="0.79506493467410788"/>
        </c:manualLayout>
      </c:layout>
      <c:pieChart>
        <c:varyColors val="1"/>
        <c:ser>
          <c:idx val="0"/>
          <c:order val="0"/>
          <c:tx>
            <c:strRef>
              <c:f>Sheet1!$A$2</c:f>
              <c:strCache>
                <c:ptCount val="1"/>
              </c:strCache>
            </c:strRef>
          </c:tx>
          <c:dPt>
            <c:idx val="0"/>
            <c:bubble3D val="0"/>
            <c:extLst xmlns:c16r2="http://schemas.microsoft.com/office/drawing/2015/06/chart">
              <c:ext xmlns:c16="http://schemas.microsoft.com/office/drawing/2014/chart" uri="{C3380CC4-5D6E-409C-BE32-E72D297353CC}">
                <c16:uniqueId val="{00000000-1BA1-4FE0-A9EE-4A219AAD3934}"/>
              </c:ext>
            </c:extLst>
          </c:dPt>
          <c:dPt>
            <c:idx val="1"/>
            <c:bubble3D val="0"/>
            <c:extLst xmlns:c16r2="http://schemas.microsoft.com/office/drawing/2015/06/chart">
              <c:ext xmlns:c16="http://schemas.microsoft.com/office/drawing/2014/chart" uri="{C3380CC4-5D6E-409C-BE32-E72D297353CC}">
                <c16:uniqueId val="{00000001-1BA1-4FE0-A9EE-4A219AAD3934}"/>
              </c:ext>
            </c:extLst>
          </c:dPt>
          <c:dPt>
            <c:idx val="2"/>
            <c:bubble3D val="0"/>
            <c:extLst xmlns:c16r2="http://schemas.microsoft.com/office/drawing/2015/06/chart">
              <c:ext xmlns:c16="http://schemas.microsoft.com/office/drawing/2014/chart" uri="{C3380CC4-5D6E-409C-BE32-E72D297353CC}">
                <c16:uniqueId val="{00000002-1BA1-4FE0-A9EE-4A219AAD3934}"/>
              </c:ext>
            </c:extLst>
          </c:dPt>
          <c:dPt>
            <c:idx val="3"/>
            <c:bubble3D val="0"/>
            <c:extLst xmlns:c16r2="http://schemas.microsoft.com/office/drawing/2015/06/chart">
              <c:ext xmlns:c16="http://schemas.microsoft.com/office/drawing/2014/chart" uri="{C3380CC4-5D6E-409C-BE32-E72D297353CC}">
                <c16:uniqueId val="{00000003-1BA1-4FE0-A9EE-4A219AAD3934}"/>
              </c:ext>
            </c:extLst>
          </c:dPt>
          <c:dPt>
            <c:idx val="4"/>
            <c:bubble3D val="0"/>
            <c:extLst xmlns:c16r2="http://schemas.microsoft.com/office/drawing/2015/06/chart">
              <c:ext xmlns:c16="http://schemas.microsoft.com/office/drawing/2014/chart" uri="{C3380CC4-5D6E-409C-BE32-E72D297353CC}">
                <c16:uniqueId val="{00000004-1BA1-4FE0-A9EE-4A219AAD3934}"/>
              </c:ext>
            </c:extLst>
          </c:dPt>
          <c:dLbls>
            <c:dLbl>
              <c:idx val="0"/>
              <c:layout>
                <c:manualLayout>
                  <c:x val="3.1519140324548056E-2"/>
                  <c:y val="1.2002203405758402E-2"/>
                </c:manualLayout>
              </c:layout>
              <c:tx>
                <c:rich>
                  <a:bodyPr/>
                  <a:lstStyle/>
                  <a:p>
                    <a:pPr>
                      <a:defRPr/>
                    </a:pPr>
                    <a:r>
                      <a:rPr lang="en-US"/>
                      <a:t>2028133: 31,3%
</a:t>
                    </a:r>
                  </a:p>
                </c:rich>
              </c:tx>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1BA1-4FE0-A9EE-4A219AAD3934}"/>
                </c:ext>
              </c:extLst>
            </c:dLbl>
            <c:dLbl>
              <c:idx val="1"/>
              <c:layout>
                <c:manualLayout>
                  <c:x val="4.2213124838310079E-2"/>
                  <c:y val="2.952570829276957E-2"/>
                </c:manualLayout>
              </c:layout>
              <c:tx>
                <c:rich>
                  <a:bodyPr/>
                  <a:lstStyle/>
                  <a:p>
                    <a:r>
                      <a:rPr lang="en-US"/>
                      <a:t>231000:3,5%</a:t>
                    </a:r>
                  </a:p>
                </c:rich>
              </c:tx>
              <c:dLblPos val="bestFit"/>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1BA1-4FE0-A9EE-4A219AAD3934}"/>
                </c:ext>
              </c:extLst>
            </c:dLbl>
            <c:dLbl>
              <c:idx val="2"/>
              <c:layout>
                <c:manualLayout>
                  <c:x val="-2.1434694841452169E-2"/>
                  <c:y val="6.0033012785307052E-2"/>
                </c:manualLayout>
              </c:layout>
              <c:tx>
                <c:rich>
                  <a:bodyPr/>
                  <a:lstStyle/>
                  <a:p>
                    <a:pPr>
                      <a:defRPr/>
                    </a:pPr>
                    <a:r>
                      <a:rPr lang="en-US"/>
                      <a:t>3978185; 61,4%</a:t>
                    </a:r>
                  </a:p>
                </c:rich>
              </c:tx>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1BA1-4FE0-A9EE-4A219AAD3934}"/>
                </c:ext>
              </c:extLst>
            </c:dLbl>
            <c:dLbl>
              <c:idx val="3"/>
              <c:layout>
                <c:manualLayout>
                  <c:x val="2.5103439463247043E-2"/>
                  <c:y val="-7.3361210127732696E-2"/>
                </c:manualLayout>
              </c:layout>
              <c:tx>
                <c:rich>
                  <a:bodyPr/>
                  <a:lstStyle/>
                  <a:p>
                    <a:r>
                      <a:rPr lang="en-US"/>
                      <a:t>245631:3,8%</a:t>
                    </a:r>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1BA1-4FE0-A9EE-4A219AAD3934}"/>
                </c:ext>
              </c:extLst>
            </c:dLbl>
            <c:dLbl>
              <c:idx val="4"/>
              <c:layout>
                <c:manualLayout>
                  <c:x val="2.8310832091410276E-2"/>
                  <c:y val="9.8253731173827963E-3"/>
                </c:manualLayout>
              </c:layout>
              <c:tx>
                <c:rich>
                  <a:bodyPr/>
                  <a:lstStyle/>
                  <a:p>
                    <a:r>
                      <a:rPr lang="en-US"/>
                      <a:t>245631:3,8%</a:t>
                    </a:r>
                  </a:p>
                </c:rich>
              </c:tx>
              <c:dLblPos val="bestFit"/>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1BA1-4FE0-A9EE-4A219AAD3934}"/>
                </c:ext>
              </c:extLst>
            </c:dLbl>
            <c:numFmt formatCode="General" sourceLinked="0"/>
            <c:spPr>
              <a:noFill/>
              <a:ln>
                <a:noFill/>
              </a:ln>
              <a:effectLst/>
            </c:spPr>
            <c:dLblPos val="bestFit"/>
            <c:showLegendKey val="0"/>
            <c:showVal val="1"/>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Sheet1!$B$1:$E$1</c:f>
              <c:strCache>
                <c:ptCount val="4"/>
                <c:pt idx="0">
                  <c:v>Środki przyznane algorytmem</c:v>
                </c:pt>
                <c:pt idx="1">
                  <c:v>Środki z rezerwy Ministra</c:v>
                </c:pt>
                <c:pt idx="2">
                  <c:v>Środki EFS</c:v>
                </c:pt>
                <c:pt idx="3">
                  <c:v>KFS</c:v>
                </c:pt>
              </c:strCache>
            </c:strRef>
          </c:cat>
          <c:val>
            <c:numRef>
              <c:f>Sheet1!$B$2:$E$2</c:f>
              <c:numCache>
                <c:formatCode>#,##0</c:formatCode>
                <c:ptCount val="4"/>
                <c:pt idx="0">
                  <c:v>2028133</c:v>
                </c:pt>
                <c:pt idx="1">
                  <c:v>231000</c:v>
                </c:pt>
                <c:pt idx="2" formatCode="#,##0_);[Red]\(#,##0\)">
                  <c:v>3978185</c:v>
                </c:pt>
                <c:pt idx="3">
                  <c:v>245631</c:v>
                </c:pt>
              </c:numCache>
            </c:numRef>
          </c:val>
          <c:extLst xmlns:c16r2="http://schemas.microsoft.com/office/drawing/2015/06/chart">
            <c:ext xmlns:c16="http://schemas.microsoft.com/office/drawing/2014/chart" uri="{C3380CC4-5D6E-409C-BE32-E72D297353CC}">
              <c16:uniqueId val="{00000005-1BA1-4FE0-A9EE-4A219AAD3934}"/>
            </c:ext>
          </c:extLst>
        </c:ser>
        <c:ser>
          <c:idx val="1"/>
          <c:order val="1"/>
          <c:tx>
            <c:strRef>
              <c:f>Sheet1!$A$3</c:f>
              <c:strCache>
                <c:ptCount val="1"/>
              </c:strCache>
            </c:strRef>
          </c:tx>
          <c:dPt>
            <c:idx val="0"/>
            <c:bubble3D val="0"/>
            <c:extLst xmlns:c16r2="http://schemas.microsoft.com/office/drawing/2015/06/chart">
              <c:ext xmlns:c16="http://schemas.microsoft.com/office/drawing/2014/chart" uri="{C3380CC4-5D6E-409C-BE32-E72D297353CC}">
                <c16:uniqueId val="{00000006-1BA1-4FE0-A9EE-4A219AAD3934}"/>
              </c:ext>
            </c:extLst>
          </c:dPt>
          <c:dPt>
            <c:idx val="1"/>
            <c:bubble3D val="0"/>
            <c:extLst xmlns:c16r2="http://schemas.microsoft.com/office/drawing/2015/06/chart">
              <c:ext xmlns:c16="http://schemas.microsoft.com/office/drawing/2014/chart" uri="{C3380CC4-5D6E-409C-BE32-E72D297353CC}">
                <c16:uniqueId val="{00000007-1BA1-4FE0-A9EE-4A219AAD3934}"/>
              </c:ext>
            </c:extLst>
          </c:dPt>
          <c:dPt>
            <c:idx val="2"/>
            <c:bubble3D val="0"/>
            <c:extLst xmlns:c16r2="http://schemas.microsoft.com/office/drawing/2015/06/chart">
              <c:ext xmlns:c16="http://schemas.microsoft.com/office/drawing/2014/chart" uri="{C3380CC4-5D6E-409C-BE32-E72D297353CC}">
                <c16:uniqueId val="{00000008-1BA1-4FE0-A9EE-4A219AAD3934}"/>
              </c:ext>
            </c:extLst>
          </c:dPt>
          <c:dPt>
            <c:idx val="3"/>
            <c:bubble3D val="0"/>
            <c:extLst xmlns:c16r2="http://schemas.microsoft.com/office/drawing/2015/06/chart">
              <c:ext xmlns:c16="http://schemas.microsoft.com/office/drawing/2014/chart" uri="{C3380CC4-5D6E-409C-BE32-E72D297353CC}">
                <c16:uniqueId val="{00000009-1BA1-4FE0-A9EE-4A219AAD3934}"/>
              </c:ext>
            </c:extLst>
          </c:dPt>
          <c:dPt>
            <c:idx val="4"/>
            <c:bubble3D val="0"/>
            <c:extLst xmlns:c16r2="http://schemas.microsoft.com/office/drawing/2015/06/chart">
              <c:ext xmlns:c16="http://schemas.microsoft.com/office/drawing/2014/chart" uri="{C3380CC4-5D6E-409C-BE32-E72D297353CC}">
                <c16:uniqueId val="{0000000A-1BA1-4FE0-A9EE-4A219AAD3934}"/>
              </c:ext>
            </c:extLst>
          </c:dPt>
          <c:cat>
            <c:strRef>
              <c:f>Sheet1!$B$1:$E$1</c:f>
              <c:strCache>
                <c:ptCount val="4"/>
                <c:pt idx="0">
                  <c:v>Środki przyznane algorytmem</c:v>
                </c:pt>
                <c:pt idx="1">
                  <c:v>Środki z rezerwy Ministra</c:v>
                </c:pt>
                <c:pt idx="2">
                  <c:v>Środki EFS</c:v>
                </c:pt>
                <c:pt idx="3">
                  <c:v>KFS</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B-1BA1-4FE0-A9EE-4A219AAD3934}"/>
            </c:ext>
          </c:extLst>
        </c:ser>
        <c:ser>
          <c:idx val="2"/>
          <c:order val="2"/>
          <c:tx>
            <c:strRef>
              <c:f>Sheet1!$A$4</c:f>
              <c:strCache>
                <c:ptCount val="1"/>
              </c:strCache>
            </c:strRef>
          </c:tx>
          <c:dPt>
            <c:idx val="0"/>
            <c:bubble3D val="0"/>
            <c:extLst xmlns:c16r2="http://schemas.microsoft.com/office/drawing/2015/06/chart">
              <c:ext xmlns:c16="http://schemas.microsoft.com/office/drawing/2014/chart" uri="{C3380CC4-5D6E-409C-BE32-E72D297353CC}">
                <c16:uniqueId val="{0000000C-1BA1-4FE0-A9EE-4A219AAD3934}"/>
              </c:ext>
            </c:extLst>
          </c:dPt>
          <c:dPt>
            <c:idx val="1"/>
            <c:bubble3D val="0"/>
            <c:extLst xmlns:c16r2="http://schemas.microsoft.com/office/drawing/2015/06/chart">
              <c:ext xmlns:c16="http://schemas.microsoft.com/office/drawing/2014/chart" uri="{C3380CC4-5D6E-409C-BE32-E72D297353CC}">
                <c16:uniqueId val="{0000000D-1BA1-4FE0-A9EE-4A219AAD3934}"/>
              </c:ext>
            </c:extLst>
          </c:dPt>
          <c:dPt>
            <c:idx val="2"/>
            <c:bubble3D val="0"/>
            <c:extLst xmlns:c16r2="http://schemas.microsoft.com/office/drawing/2015/06/chart">
              <c:ext xmlns:c16="http://schemas.microsoft.com/office/drawing/2014/chart" uri="{C3380CC4-5D6E-409C-BE32-E72D297353CC}">
                <c16:uniqueId val="{0000000E-1BA1-4FE0-A9EE-4A219AAD3934}"/>
              </c:ext>
            </c:extLst>
          </c:dPt>
          <c:dPt>
            <c:idx val="3"/>
            <c:bubble3D val="0"/>
            <c:extLst xmlns:c16r2="http://schemas.microsoft.com/office/drawing/2015/06/chart">
              <c:ext xmlns:c16="http://schemas.microsoft.com/office/drawing/2014/chart" uri="{C3380CC4-5D6E-409C-BE32-E72D297353CC}">
                <c16:uniqueId val="{0000000F-1BA1-4FE0-A9EE-4A219AAD3934}"/>
              </c:ext>
            </c:extLst>
          </c:dPt>
          <c:dPt>
            <c:idx val="4"/>
            <c:bubble3D val="0"/>
            <c:extLst xmlns:c16r2="http://schemas.microsoft.com/office/drawing/2015/06/chart">
              <c:ext xmlns:c16="http://schemas.microsoft.com/office/drawing/2014/chart" uri="{C3380CC4-5D6E-409C-BE32-E72D297353CC}">
                <c16:uniqueId val="{00000010-1BA1-4FE0-A9EE-4A219AAD3934}"/>
              </c:ext>
            </c:extLst>
          </c:dPt>
          <c:cat>
            <c:strRef>
              <c:f>Sheet1!$B$1:$E$1</c:f>
              <c:strCache>
                <c:ptCount val="4"/>
                <c:pt idx="0">
                  <c:v>Środki przyznane algorytmem</c:v>
                </c:pt>
                <c:pt idx="1">
                  <c:v>Środki z rezerwy Ministra</c:v>
                </c:pt>
                <c:pt idx="2">
                  <c:v>Środki EFS</c:v>
                </c:pt>
                <c:pt idx="3">
                  <c:v>KFS</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1-1BA1-4FE0-A9EE-4A219AAD3934}"/>
            </c:ext>
          </c:extLst>
        </c:ser>
        <c:dLbls>
          <c:showLegendKey val="0"/>
          <c:showVal val="0"/>
          <c:showCatName val="0"/>
          <c:showSerName val="0"/>
          <c:showPercent val="0"/>
          <c:showBubbleSize val="0"/>
          <c:showLeaderLines val="1"/>
        </c:dLbls>
        <c:firstSliceAng val="80"/>
      </c:pieChart>
    </c:plotArea>
    <c:legend>
      <c:legendPos val="l"/>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0A9DA-E24D-4717-9750-00531910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2112</TotalTime>
  <Pages>1</Pages>
  <Words>10281</Words>
  <Characters>61692</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71830</CharactersWithSpaces>
  <SharedDoc>false</SharedDoc>
  <HLinks>
    <vt:vector size="24" baseType="variant">
      <vt:variant>
        <vt:i4>196635</vt:i4>
      </vt:variant>
      <vt:variant>
        <vt:i4>21</vt:i4>
      </vt:variant>
      <vt:variant>
        <vt:i4>0</vt:i4>
      </vt:variant>
      <vt:variant>
        <vt:i4>5</vt:i4>
      </vt:variant>
      <vt:variant>
        <vt:lpwstr>http://www.wup.kielce.pl/</vt:lpwstr>
      </vt:variant>
      <vt:variant>
        <vt:lpwstr/>
      </vt:variant>
      <vt:variant>
        <vt:i4>1179731</vt:i4>
      </vt:variant>
      <vt:variant>
        <vt:i4>18</vt:i4>
      </vt:variant>
      <vt:variant>
        <vt:i4>0</vt:i4>
      </vt:variant>
      <vt:variant>
        <vt:i4>5</vt:i4>
      </vt:variant>
      <vt:variant>
        <vt:lpwstr>http://www.mpips.gov.pl/</vt:lpwstr>
      </vt:variant>
      <vt:variant>
        <vt:lpwstr/>
      </vt:variant>
      <vt:variant>
        <vt:i4>3014762</vt:i4>
      </vt:variant>
      <vt:variant>
        <vt:i4>15</vt:i4>
      </vt:variant>
      <vt:variant>
        <vt:i4>0</vt:i4>
      </vt:variant>
      <vt:variant>
        <vt:i4>5</vt:i4>
      </vt:variant>
      <vt:variant>
        <vt:lpwstr>http://www.gus.stat.gov.pl/</vt:lpwstr>
      </vt:variant>
      <vt:variant>
        <vt:lpwstr/>
      </vt:variant>
      <vt:variant>
        <vt:i4>8126504</vt:i4>
      </vt:variant>
      <vt:variant>
        <vt:i4>9</vt:i4>
      </vt:variant>
      <vt:variant>
        <vt:i4>0</vt:i4>
      </vt:variant>
      <vt:variant>
        <vt:i4>5</vt:i4>
      </vt:variant>
      <vt:variant>
        <vt:lpwstr>http://jedrzejow.praca.gov.pl/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Sołtys</dc:creator>
  <cp:keywords/>
  <cp:lastModifiedBy>PUP</cp:lastModifiedBy>
  <cp:revision>107</cp:revision>
  <cp:lastPrinted>2020-05-22T08:53:00Z</cp:lastPrinted>
  <dcterms:created xsi:type="dcterms:W3CDTF">2019-05-21T08:33:00Z</dcterms:created>
  <dcterms:modified xsi:type="dcterms:W3CDTF">2020-05-22T08:54:00Z</dcterms:modified>
</cp:coreProperties>
</file>