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9A" w:rsidRPr="00172C9A" w:rsidRDefault="00DA509A" w:rsidP="00870033">
      <w:pPr>
        <w:pageBreakBefore/>
        <w:tabs>
          <w:tab w:val="right" w:pos="9070"/>
        </w:tabs>
        <w:jc w:val="right"/>
        <w:rPr>
          <w:rFonts w:ascii="Cambria" w:hAnsi="Cambria" w:cs="Arial"/>
          <w:b/>
          <w:sz w:val="19"/>
          <w:szCs w:val="19"/>
        </w:rPr>
      </w:pPr>
      <w:r w:rsidRPr="00172C9A">
        <w:rPr>
          <w:rFonts w:ascii="Cambria" w:hAnsi="Cambria" w:cs="Arial"/>
          <w:b/>
          <w:sz w:val="19"/>
          <w:szCs w:val="19"/>
        </w:rPr>
        <w:t xml:space="preserve">Załącznik nr </w:t>
      </w:r>
      <w:r w:rsidR="00BB1B69" w:rsidRPr="00172C9A">
        <w:rPr>
          <w:rFonts w:ascii="Cambria" w:hAnsi="Cambria" w:cs="Arial"/>
          <w:b/>
          <w:sz w:val="19"/>
          <w:szCs w:val="19"/>
        </w:rPr>
        <w:t>8</w:t>
      </w:r>
      <w:r w:rsidR="00FE4B70" w:rsidRPr="00172C9A">
        <w:rPr>
          <w:rFonts w:ascii="Cambria" w:hAnsi="Cambria" w:cs="Arial"/>
          <w:b/>
          <w:sz w:val="19"/>
          <w:szCs w:val="19"/>
        </w:rPr>
        <w:t xml:space="preserve"> do S</w:t>
      </w:r>
      <w:r w:rsidR="0029492E" w:rsidRPr="00172C9A">
        <w:rPr>
          <w:rFonts w:ascii="Cambria" w:hAnsi="Cambria" w:cs="Arial"/>
          <w:b/>
          <w:sz w:val="19"/>
          <w:szCs w:val="19"/>
        </w:rPr>
        <w:t>WZ</w:t>
      </w:r>
      <w:r w:rsidRPr="00172C9A">
        <w:rPr>
          <w:rFonts w:ascii="Cambria" w:hAnsi="Cambria" w:cs="Arial"/>
          <w:b/>
          <w:sz w:val="19"/>
          <w:szCs w:val="19"/>
        </w:rPr>
        <w:t xml:space="preserve"> </w:t>
      </w:r>
      <w:r w:rsidR="0000234F" w:rsidRPr="00172C9A">
        <w:rPr>
          <w:rFonts w:ascii="Cambria" w:hAnsi="Cambria" w:cs="Arial"/>
          <w:b/>
          <w:sz w:val="19"/>
          <w:szCs w:val="19"/>
        </w:rPr>
        <w:t xml:space="preserve"> </w:t>
      </w:r>
    </w:p>
    <w:p w:rsidR="00DA509A" w:rsidRPr="008D6C39" w:rsidRDefault="00DA509A" w:rsidP="00DA509A">
      <w:pPr>
        <w:tabs>
          <w:tab w:val="left" w:pos="1140"/>
        </w:tabs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ab/>
      </w:r>
    </w:p>
    <w:p w:rsidR="009E1C8A" w:rsidRPr="008D6C39" w:rsidRDefault="009E1C8A" w:rsidP="009E1C8A">
      <w:pPr>
        <w:spacing w:before="120"/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>...................................................................................</w:t>
      </w:r>
      <w:r w:rsidRPr="008D6C39">
        <w:rPr>
          <w:rFonts w:ascii="Cambria" w:hAnsi="Cambria" w:cs="Arial"/>
          <w:sz w:val="19"/>
          <w:szCs w:val="19"/>
        </w:rPr>
        <w:tab/>
        <w:t xml:space="preserve">     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>..................................., d</w:t>
      </w:r>
      <w:r w:rsidR="00FE4B70">
        <w:rPr>
          <w:rFonts w:ascii="Cambria" w:hAnsi="Cambria" w:cs="Arial"/>
          <w:sz w:val="19"/>
          <w:szCs w:val="19"/>
        </w:rPr>
        <w:t>nia ....................... 2021</w:t>
      </w:r>
      <w:r w:rsidRPr="008D6C39">
        <w:rPr>
          <w:rFonts w:ascii="Cambria" w:hAnsi="Cambria" w:cs="Arial"/>
          <w:sz w:val="19"/>
          <w:szCs w:val="19"/>
        </w:rPr>
        <w:t xml:space="preserve"> r.</w:t>
      </w:r>
    </w:p>
    <w:p w:rsidR="00DA509A" w:rsidRPr="00A45F8B" w:rsidRDefault="009E1C8A" w:rsidP="00A45F8B">
      <w:pPr>
        <w:ind w:right="39"/>
        <w:rPr>
          <w:rFonts w:ascii="Cambria" w:eastAsia="Batang" w:hAnsi="Cambria" w:cs="Arial"/>
          <w:i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eastAsia="Batang" w:hAnsi="Cambria" w:cs="Arial"/>
          <w:i/>
          <w:sz w:val="19"/>
          <w:szCs w:val="19"/>
        </w:rPr>
        <w:t xml:space="preserve">  (Nazwa i adres Wykonawcy)</w:t>
      </w:r>
    </w:p>
    <w:p w:rsidR="009E1C8A" w:rsidRPr="008D6C39" w:rsidRDefault="009E1C8A" w:rsidP="00DA509A">
      <w:pPr>
        <w:rPr>
          <w:rFonts w:ascii="Cambria" w:hAnsi="Cambria" w:cs="Arial"/>
          <w:sz w:val="19"/>
          <w:szCs w:val="19"/>
        </w:rPr>
      </w:pPr>
    </w:p>
    <w:p w:rsidR="00A45F8B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 xml:space="preserve">WYKAZ WYKONANYCH  ROBÓT BUDOWLANYCH W CIĄGU OSTATNICH 5 LAT, </w:t>
      </w:r>
    </w:p>
    <w:p w:rsidR="00EC6B7B" w:rsidRPr="008D6C39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A JEŻELI OKRES PROWADZENIA DZIAŁALNOŚCI JEST KRÓTSZY – W TYM OKRESIE</w:t>
      </w:r>
    </w:p>
    <w:p w:rsidR="005A2576" w:rsidRPr="008D6C39" w:rsidRDefault="00EC6B7B" w:rsidP="005A2576">
      <w:pPr>
        <w:tabs>
          <w:tab w:val="left" w:pos="6060"/>
        </w:tabs>
        <w:spacing w:line="276" w:lineRule="auto"/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Składany do zadania </w:t>
      </w:r>
    </w:p>
    <w:p w:rsidR="00A45F8B" w:rsidRDefault="00A45F8B" w:rsidP="00A45F8B">
      <w:pPr>
        <w:shd w:val="clear" w:color="auto" w:fill="BFBFBF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F95695" w:rsidRPr="007D6960" w:rsidRDefault="00F95695" w:rsidP="00510EBE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2D7591" w:rsidRPr="002D7591">
        <w:rPr>
          <w:rFonts w:ascii="Cambria" w:hAnsi="Cambria"/>
          <w:b/>
          <w:sz w:val="20"/>
          <w:szCs w:val="20"/>
          <w:lang w:val="pl-PL"/>
        </w:rPr>
        <w:t>Modernizacja i wymiana dachu na budynku Starostwa Powiatowego w Jędrzejowie przy ul. Armii Krajowej 9</w:t>
      </w:r>
      <w:r w:rsidRPr="009C7B80">
        <w:rPr>
          <w:rFonts w:ascii="Cambria" w:hAnsi="Cambria"/>
          <w:b/>
          <w:sz w:val="20"/>
          <w:szCs w:val="20"/>
        </w:rPr>
        <w:t>”</w:t>
      </w:r>
      <w:bookmarkEnd w:id="0"/>
    </w:p>
    <w:bookmarkEnd w:id="1"/>
    <w:p w:rsidR="00A45F8B" w:rsidRPr="00A45F8B" w:rsidRDefault="00A45F8B" w:rsidP="00A45F8B">
      <w:pPr>
        <w:shd w:val="clear" w:color="auto" w:fill="BFBFBF"/>
        <w:jc w:val="center"/>
        <w:rPr>
          <w:rFonts w:ascii="Cambria" w:hAnsi="Cambria" w:cs="Arial"/>
          <w:b/>
          <w:bCs/>
          <w:sz w:val="22"/>
          <w:szCs w:val="22"/>
          <w:lang w:eastAsia="x-none"/>
        </w:rPr>
      </w:pPr>
    </w:p>
    <w:p w:rsidR="00DA509A" w:rsidRPr="008D6C39" w:rsidRDefault="00DA509A" w:rsidP="00EC6B7B">
      <w:pPr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OŚWIADCZAM(Y), ŻE</w:t>
      </w:r>
    </w:p>
    <w:p w:rsidR="00DA509A" w:rsidRPr="008D6C39" w:rsidRDefault="00DA509A" w:rsidP="00DA509A">
      <w:pPr>
        <w:jc w:val="both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wykonałem(wykonaliśmy) następujące </w:t>
      </w:r>
      <w:r w:rsidR="00623033" w:rsidRPr="008D6C39">
        <w:rPr>
          <w:rFonts w:ascii="Cambria" w:hAnsi="Cambria" w:cs="Arial"/>
          <w:sz w:val="19"/>
          <w:szCs w:val="19"/>
        </w:rPr>
        <w:t>ROBOTY BUDOWLANE</w:t>
      </w:r>
      <w:r w:rsidRPr="008D6C39">
        <w:rPr>
          <w:rFonts w:ascii="Cambria" w:hAnsi="Cambria" w:cs="Arial"/>
          <w:sz w:val="19"/>
          <w:szCs w:val="19"/>
        </w:rPr>
        <w:t>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6948"/>
        <w:gridCol w:w="1566"/>
        <w:gridCol w:w="1423"/>
        <w:gridCol w:w="2135"/>
        <w:gridCol w:w="1550"/>
      </w:tblGrid>
      <w:tr w:rsidR="00EC6B7B" w:rsidRPr="008D6C39" w:rsidTr="00870033">
        <w:trPr>
          <w:cantSplit/>
          <w:trHeight w:hRule="exact" w:val="989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8D6C39" w:rsidRDefault="00EC6B7B" w:rsidP="0087003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</w:rPr>
              <w:t>L.p.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8D6C39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8D6C39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</w:rPr>
              <w:t>Całkowita wartość robót całej inwestycji  (zł)</w:t>
            </w:r>
          </w:p>
          <w:p w:rsidR="00C46C35" w:rsidRPr="008D6C39" w:rsidRDefault="00C46C35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  <w:p w:rsidR="00EC6B7B" w:rsidRPr="008D6C39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8D6C39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8D6C39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6B7B" w:rsidRPr="00870033" w:rsidRDefault="00EC6B7B" w:rsidP="00870033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z w:val="19"/>
                <w:szCs w:val="19"/>
              </w:rPr>
              <w:t>Doświadczenie własne /oddane do dyspozycji</w:t>
            </w:r>
          </w:p>
        </w:tc>
      </w:tr>
      <w:tr w:rsidR="002502BE" w:rsidRPr="00FA22E9" w:rsidTr="002D7591">
        <w:trPr>
          <w:cantSplit/>
          <w:trHeight w:val="331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2BE" w:rsidRPr="00392791" w:rsidRDefault="002502BE" w:rsidP="006A38F2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</w:tr>
      <w:tr w:rsidR="006536EE" w:rsidRPr="008D6C39" w:rsidTr="000C237A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392791" w:rsidRDefault="006536EE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392791">
              <w:rPr>
                <w:rFonts w:ascii="Cambria" w:hAnsi="Cambria" w:cs="Arial"/>
                <w:b/>
                <w:spacing w:val="4"/>
                <w:sz w:val="19"/>
                <w:szCs w:val="19"/>
              </w:rPr>
              <w:t>1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66B97" w:rsidRDefault="00666B97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:rsidR="006536EE" w:rsidRPr="00392791" w:rsidRDefault="006536EE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392791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…………………………………………………………</w:t>
            </w:r>
            <w:r w:rsidR="00666B97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</w:t>
            </w:r>
          </w:p>
          <w:p w:rsidR="006536EE" w:rsidRPr="00392791" w:rsidRDefault="006536EE" w:rsidP="006536EE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392791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robót wykonano</w:t>
            </w:r>
            <w:r w:rsidRPr="00392791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6536EE" w:rsidRDefault="006536EE" w:rsidP="000A6861">
            <w:pPr>
              <w:suppressAutoHyphens/>
              <w:spacing w:line="276" w:lineRule="auto"/>
              <w:ind w:left="146" w:right="279"/>
              <w:rPr>
                <w:rFonts w:ascii="Cambria" w:hAnsi="Cambria" w:cs="Arial"/>
                <w:b/>
                <w:sz w:val="20"/>
                <w:szCs w:val="20"/>
              </w:rPr>
            </w:pPr>
            <w:r w:rsidRPr="00392791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392791">
              <w:rPr>
                <w:rFonts w:ascii="Cambria" w:hAnsi="Cambria" w:cs="Cambria"/>
                <w:iCs/>
                <w:sz w:val="20"/>
                <w:szCs w:val="20"/>
              </w:rPr>
              <w:t xml:space="preserve">związane </w:t>
            </w:r>
            <w:r w:rsidR="000A6861" w:rsidRPr="009C4FC9">
              <w:rPr>
                <w:rFonts w:ascii="Cambria" w:hAnsi="Cambria" w:cs="Arial"/>
                <w:sz w:val="20"/>
                <w:szCs w:val="20"/>
              </w:rPr>
              <w:t xml:space="preserve">budową lub przebudową lub </w:t>
            </w:r>
            <w:r w:rsidR="000A6861" w:rsidRPr="004A1320">
              <w:rPr>
                <w:rFonts w:ascii="Cambria" w:hAnsi="Cambria" w:cs="Arial"/>
                <w:sz w:val="20"/>
                <w:szCs w:val="20"/>
              </w:rPr>
              <w:t>rozbudową</w:t>
            </w:r>
            <w:r w:rsidR="000A6861">
              <w:rPr>
                <w:rFonts w:ascii="Cambria" w:hAnsi="Cambria" w:cs="Arial"/>
                <w:sz w:val="20"/>
                <w:szCs w:val="20"/>
              </w:rPr>
              <w:t xml:space="preserve"> lub termomodernizacją budynku/budynków </w:t>
            </w:r>
            <w:r w:rsidRPr="00392791">
              <w:rPr>
                <w:rFonts w:ascii="Cambria" w:hAnsi="Cambria" w:cs="Arial"/>
                <w:b/>
                <w:sz w:val="20"/>
                <w:szCs w:val="20"/>
              </w:rPr>
              <w:t>o wartości ……………………………………….</w:t>
            </w:r>
          </w:p>
          <w:p w:rsidR="00666B97" w:rsidRPr="00392791" w:rsidRDefault="00666B97" w:rsidP="006536EE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392791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392791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392791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6EE" w:rsidRPr="00392791" w:rsidRDefault="006536EE" w:rsidP="006536EE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392791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392791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</w:tbl>
    <w:p w:rsidR="00424CD6" w:rsidRPr="00386AFD" w:rsidRDefault="00EC6B7B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9"/>
          <w:szCs w:val="19"/>
        </w:rPr>
      </w:pPr>
      <w:bookmarkStart w:id="2" w:name="_GoBack"/>
      <w:bookmarkEnd w:id="2"/>
      <w:r w:rsidRPr="008D6C39">
        <w:rPr>
          <w:rFonts w:ascii="Cambria" w:hAnsi="Cambria" w:cs="Arial"/>
          <w:sz w:val="19"/>
          <w:szCs w:val="19"/>
        </w:rPr>
        <w:t xml:space="preserve">*  niepotrzebne skreślić </w:t>
      </w:r>
      <w:r w:rsidR="00424CD6">
        <w:rPr>
          <w:rFonts w:ascii="Cambria" w:hAnsi="Cambria" w:cs="Arial"/>
          <w:sz w:val="19"/>
          <w:szCs w:val="19"/>
        </w:rPr>
        <w:t xml:space="preserve"> </w:t>
      </w:r>
      <w:r w:rsidRPr="008D6C39">
        <w:rPr>
          <w:rFonts w:ascii="Cambria" w:hAnsi="Cambria" w:cs="Arial"/>
          <w:sz w:val="19"/>
          <w:szCs w:val="19"/>
        </w:rPr>
        <w:t xml:space="preserve">                         </w:t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</w:p>
    <w:sectPr w:rsidR="00424CD6" w:rsidRPr="00386AFD" w:rsidSect="00870033">
      <w:footerReference w:type="even" r:id="rId8"/>
      <w:footerReference w:type="default" r:id="rId9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EBE" w:rsidRDefault="00510EBE">
      <w:r>
        <w:separator/>
      </w:r>
    </w:p>
  </w:endnote>
  <w:endnote w:type="continuationSeparator" w:id="0">
    <w:p w:rsidR="00510EBE" w:rsidRDefault="0051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3D6047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3F4" w:rsidRDefault="003F63F4" w:rsidP="003F63F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:rsidR="003F63F4" w:rsidRPr="000B6691" w:rsidRDefault="003F63F4" w:rsidP="003F63F4">
    <w:pPr>
      <w:spacing w:line="360" w:lineRule="auto"/>
      <w:ind w:left="9781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3D6047" w:rsidRDefault="003D6047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EBE" w:rsidRDefault="00510EBE">
      <w:r>
        <w:separator/>
      </w:r>
    </w:p>
  </w:footnote>
  <w:footnote w:type="continuationSeparator" w:id="0">
    <w:p w:rsidR="00510EBE" w:rsidRDefault="0051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4"/>
  </w:num>
  <w:num w:numId="5">
    <w:abstractNumId w:val="18"/>
  </w:num>
  <w:num w:numId="6">
    <w:abstractNumId w:val="31"/>
  </w:num>
  <w:num w:numId="7">
    <w:abstractNumId w:val="35"/>
  </w:num>
  <w:num w:numId="8">
    <w:abstractNumId w:val="22"/>
  </w:num>
  <w:num w:numId="9">
    <w:abstractNumId w:val="47"/>
  </w:num>
  <w:num w:numId="10">
    <w:abstractNumId w:val="52"/>
  </w:num>
  <w:num w:numId="11">
    <w:abstractNumId w:val="19"/>
  </w:num>
  <w:num w:numId="12">
    <w:abstractNumId w:val="50"/>
  </w:num>
  <w:num w:numId="13">
    <w:abstractNumId w:val="51"/>
  </w:num>
  <w:num w:numId="14">
    <w:abstractNumId w:val="12"/>
  </w:num>
  <w:num w:numId="15">
    <w:abstractNumId w:val="25"/>
  </w:num>
  <w:num w:numId="16">
    <w:abstractNumId w:val="30"/>
  </w:num>
  <w:num w:numId="17">
    <w:abstractNumId w:val="46"/>
  </w:num>
  <w:num w:numId="18">
    <w:abstractNumId w:val="21"/>
  </w:num>
  <w:num w:numId="19">
    <w:abstractNumId w:val="13"/>
  </w:num>
  <w:num w:numId="20">
    <w:abstractNumId w:val="16"/>
  </w:num>
  <w:num w:numId="21">
    <w:abstractNumId w:val="41"/>
  </w:num>
  <w:num w:numId="22">
    <w:abstractNumId w:val="17"/>
  </w:num>
  <w:num w:numId="23">
    <w:abstractNumId w:val="45"/>
  </w:num>
  <w:num w:numId="24">
    <w:abstractNumId w:val="43"/>
  </w:num>
  <w:num w:numId="25">
    <w:abstractNumId w:val="20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9"/>
  </w:num>
  <w:num w:numId="30">
    <w:abstractNumId w:val="2"/>
  </w:num>
  <w:num w:numId="31">
    <w:abstractNumId w:val="39"/>
  </w:num>
  <w:num w:numId="32">
    <w:abstractNumId w:val="11"/>
  </w:num>
  <w:num w:numId="33">
    <w:abstractNumId w:val="26"/>
  </w:num>
  <w:num w:numId="34">
    <w:abstractNumId w:val="42"/>
  </w:num>
  <w:num w:numId="35">
    <w:abstractNumId w:val="15"/>
  </w:num>
  <w:num w:numId="36">
    <w:abstractNumId w:val="49"/>
  </w:num>
  <w:num w:numId="37">
    <w:abstractNumId w:val="14"/>
  </w:num>
  <w:num w:numId="38">
    <w:abstractNumId w:val="10"/>
  </w:num>
  <w:num w:numId="39">
    <w:abstractNumId w:val="23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27"/>
  </w:num>
  <w:num w:numId="45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1D8C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E37"/>
    <w:rsid w:val="00034A3B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B7D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A6861"/>
    <w:rsid w:val="000B035C"/>
    <w:rsid w:val="000B0B94"/>
    <w:rsid w:val="000B0FF6"/>
    <w:rsid w:val="000B15BA"/>
    <w:rsid w:val="000B2EE7"/>
    <w:rsid w:val="000B37AC"/>
    <w:rsid w:val="000B4C54"/>
    <w:rsid w:val="000B76A6"/>
    <w:rsid w:val="000C0594"/>
    <w:rsid w:val="000C0A74"/>
    <w:rsid w:val="000C0C18"/>
    <w:rsid w:val="000C152C"/>
    <w:rsid w:val="000C1FE3"/>
    <w:rsid w:val="000C237A"/>
    <w:rsid w:val="000C352A"/>
    <w:rsid w:val="000C3646"/>
    <w:rsid w:val="000D40FD"/>
    <w:rsid w:val="000D785A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2C9A"/>
    <w:rsid w:val="0017359A"/>
    <w:rsid w:val="0017416A"/>
    <w:rsid w:val="00174344"/>
    <w:rsid w:val="0017467C"/>
    <w:rsid w:val="00174687"/>
    <w:rsid w:val="001816EE"/>
    <w:rsid w:val="00183B54"/>
    <w:rsid w:val="001866AD"/>
    <w:rsid w:val="00191FF7"/>
    <w:rsid w:val="00192C7B"/>
    <w:rsid w:val="00193C1C"/>
    <w:rsid w:val="00194CF3"/>
    <w:rsid w:val="00197122"/>
    <w:rsid w:val="001979DB"/>
    <w:rsid w:val="001A4C70"/>
    <w:rsid w:val="001A5611"/>
    <w:rsid w:val="001B000A"/>
    <w:rsid w:val="001B2B91"/>
    <w:rsid w:val="001B3135"/>
    <w:rsid w:val="001B40F6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770"/>
    <w:rsid w:val="00241C6C"/>
    <w:rsid w:val="002447F6"/>
    <w:rsid w:val="00246A11"/>
    <w:rsid w:val="002502BE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87E8F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591"/>
    <w:rsid w:val="002D7AED"/>
    <w:rsid w:val="002E0A89"/>
    <w:rsid w:val="002F0291"/>
    <w:rsid w:val="002F16D6"/>
    <w:rsid w:val="002F26C4"/>
    <w:rsid w:val="002F5A32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2ED2"/>
    <w:rsid w:val="00353E34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2285"/>
    <w:rsid w:val="00382504"/>
    <w:rsid w:val="00383D3C"/>
    <w:rsid w:val="00386AFD"/>
    <w:rsid w:val="00386C8E"/>
    <w:rsid w:val="00387243"/>
    <w:rsid w:val="00392791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6F73"/>
    <w:rsid w:val="003C0302"/>
    <w:rsid w:val="003C2515"/>
    <w:rsid w:val="003C3A40"/>
    <w:rsid w:val="003C48F1"/>
    <w:rsid w:val="003C4B19"/>
    <w:rsid w:val="003C5CBA"/>
    <w:rsid w:val="003C659A"/>
    <w:rsid w:val="003C65ED"/>
    <w:rsid w:val="003C7514"/>
    <w:rsid w:val="003D1ED1"/>
    <w:rsid w:val="003D3BC9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3F63F4"/>
    <w:rsid w:val="00400735"/>
    <w:rsid w:val="00404595"/>
    <w:rsid w:val="00405505"/>
    <w:rsid w:val="004078E2"/>
    <w:rsid w:val="00410D38"/>
    <w:rsid w:val="0041331B"/>
    <w:rsid w:val="00414CF9"/>
    <w:rsid w:val="00420580"/>
    <w:rsid w:val="00422FC5"/>
    <w:rsid w:val="00423457"/>
    <w:rsid w:val="004245B7"/>
    <w:rsid w:val="00424CD6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5F6B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9E"/>
    <w:rsid w:val="004D4CCE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5038D7"/>
    <w:rsid w:val="00510327"/>
    <w:rsid w:val="00510EBE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327E3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659D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323E"/>
    <w:rsid w:val="00664AC0"/>
    <w:rsid w:val="00666B97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7E39"/>
    <w:rsid w:val="006B004E"/>
    <w:rsid w:val="006B13AD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35EB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5D3D"/>
    <w:rsid w:val="00746EBE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996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364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38B4"/>
    <w:rsid w:val="008D5AC9"/>
    <w:rsid w:val="008D6C39"/>
    <w:rsid w:val="008D7041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62BC"/>
    <w:rsid w:val="00910F57"/>
    <w:rsid w:val="0091104C"/>
    <w:rsid w:val="00912A25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FAA"/>
    <w:rsid w:val="00926A77"/>
    <w:rsid w:val="00930CC4"/>
    <w:rsid w:val="00935BC8"/>
    <w:rsid w:val="00936437"/>
    <w:rsid w:val="00937018"/>
    <w:rsid w:val="009370DA"/>
    <w:rsid w:val="00937E37"/>
    <w:rsid w:val="009427CB"/>
    <w:rsid w:val="009433BE"/>
    <w:rsid w:val="00943520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68F"/>
    <w:rsid w:val="009C0A20"/>
    <w:rsid w:val="009C390D"/>
    <w:rsid w:val="009C5089"/>
    <w:rsid w:val="009C58F9"/>
    <w:rsid w:val="009C6657"/>
    <w:rsid w:val="009C7250"/>
    <w:rsid w:val="009C7EB8"/>
    <w:rsid w:val="009D0427"/>
    <w:rsid w:val="009D081C"/>
    <w:rsid w:val="009D0A67"/>
    <w:rsid w:val="009D1172"/>
    <w:rsid w:val="009D4D28"/>
    <w:rsid w:val="009D5F18"/>
    <w:rsid w:val="009D6C0A"/>
    <w:rsid w:val="009E13F4"/>
    <w:rsid w:val="009E1C8A"/>
    <w:rsid w:val="009E3C0C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860"/>
    <w:rsid w:val="00A30B85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5F8B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698A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119CC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9A3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1B69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E710C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CCA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CB5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678CA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D2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3D30"/>
    <w:rsid w:val="00E110B9"/>
    <w:rsid w:val="00E11444"/>
    <w:rsid w:val="00E1406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728"/>
    <w:rsid w:val="00E55C88"/>
    <w:rsid w:val="00E5600C"/>
    <w:rsid w:val="00E57B3F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6CE"/>
    <w:rsid w:val="00EC6B7B"/>
    <w:rsid w:val="00ED4C88"/>
    <w:rsid w:val="00ED56F0"/>
    <w:rsid w:val="00EE0135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42DF"/>
    <w:rsid w:val="00F05931"/>
    <w:rsid w:val="00F05BE3"/>
    <w:rsid w:val="00F05C67"/>
    <w:rsid w:val="00F11020"/>
    <w:rsid w:val="00F1323B"/>
    <w:rsid w:val="00F20560"/>
    <w:rsid w:val="00F21C6C"/>
    <w:rsid w:val="00F21EE8"/>
    <w:rsid w:val="00F226D3"/>
    <w:rsid w:val="00F237E1"/>
    <w:rsid w:val="00F26F8C"/>
    <w:rsid w:val="00F31F89"/>
    <w:rsid w:val="00F3327F"/>
    <w:rsid w:val="00F35450"/>
    <w:rsid w:val="00F35E57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695"/>
    <w:rsid w:val="00FA12D9"/>
    <w:rsid w:val="00FA1C7E"/>
    <w:rsid w:val="00FA22E9"/>
    <w:rsid w:val="00FB1331"/>
    <w:rsid w:val="00FB2E1F"/>
    <w:rsid w:val="00FC0A58"/>
    <w:rsid w:val="00FC3078"/>
    <w:rsid w:val="00FC44F8"/>
    <w:rsid w:val="00FC51CC"/>
    <w:rsid w:val="00FD24DC"/>
    <w:rsid w:val="00FD2552"/>
    <w:rsid w:val="00FD27EC"/>
    <w:rsid w:val="00FD77B3"/>
    <w:rsid w:val="00FE1057"/>
    <w:rsid w:val="00FE39AD"/>
    <w:rsid w:val="00FE3D47"/>
    <w:rsid w:val="00FE3F9E"/>
    <w:rsid w:val="00FE4B70"/>
    <w:rsid w:val="00FE4CFE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Justin Mlynczak</cp:lastModifiedBy>
  <cp:revision>4</cp:revision>
  <cp:lastPrinted>2015-12-03T11:59:00Z</cp:lastPrinted>
  <dcterms:created xsi:type="dcterms:W3CDTF">2021-04-12T13:04:00Z</dcterms:created>
  <dcterms:modified xsi:type="dcterms:W3CDTF">2021-05-09T20:24:00Z</dcterms:modified>
</cp:coreProperties>
</file>