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1F0F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772AD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3B29F5F" w14:textId="77777777" w:rsidR="00FF0AA6" w:rsidRPr="00F27362" w:rsidRDefault="00FF0AA6" w:rsidP="00EA03C6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C4A1BB4" w14:textId="77777777" w:rsidR="00EA03C6" w:rsidRDefault="00FF0AA6" w:rsidP="00EA03C6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7698B455" w14:textId="02F35680" w:rsidR="00FF0AA6" w:rsidRPr="00F12DC9" w:rsidRDefault="00EA03C6" w:rsidP="00EA03C6">
      <w:pPr>
        <w:widowControl w:val="0"/>
        <w:suppressAutoHyphens/>
        <w:spacing w:after="0" w:line="276" w:lineRule="auto"/>
        <w:ind w:left="425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6C94508C" w14:textId="6C970833" w:rsidR="00FF0AA6" w:rsidRPr="00CB7086" w:rsidRDefault="00FF0AA6" w:rsidP="00EA03C6">
      <w:pPr>
        <w:widowControl w:val="0"/>
        <w:suppressAutoHyphens/>
        <w:spacing w:after="0" w:line="276" w:lineRule="auto"/>
        <w:ind w:left="425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 w:rsidR="00EA03C6"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0E3063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0715F0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57E94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F9D69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EB77E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64789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7238BB" w14:textId="77777777" w:rsidR="00D45BC9" w:rsidRPr="00A37911" w:rsidRDefault="00D45BC9" w:rsidP="00C4103F">
      <w:pPr>
        <w:rPr>
          <w:rFonts w:ascii="Cambria" w:hAnsi="Cambria" w:cs="Arial"/>
        </w:rPr>
      </w:pPr>
    </w:p>
    <w:p w14:paraId="35F7208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4A860B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A924B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95CE3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B94B4F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EEFA50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2B7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FF0AA6" w:rsidRPr="00FF0AA6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6742B7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505AAB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572747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2EBA29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4CA84F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85C552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93B3C9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913A83" w14:textId="77777777" w:rsidR="006679CA" w:rsidRDefault="006679CA" w:rsidP="006679CA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7E7E8782" w14:textId="77777777" w:rsidR="006679CA" w:rsidRPr="000B6691" w:rsidRDefault="006679CA" w:rsidP="006679C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72170D9" w14:textId="77777777" w:rsidR="00D45BC9" w:rsidRPr="00A37911" w:rsidRDefault="00D45BC9" w:rsidP="006679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1E9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8F320F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2440E99" w14:textId="77777777"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7F0FB3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2E3567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77C32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869F6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9E5CB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5846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99F254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6582BC" w14:textId="77777777" w:rsidR="001F0A15" w:rsidRPr="000B6691" w:rsidRDefault="001F0A15" w:rsidP="001F0A1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65548D3" w14:textId="77777777" w:rsidR="00D45BC9" w:rsidRPr="00A37911" w:rsidRDefault="00D45BC9" w:rsidP="001F0A1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FAF5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1E201E2C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sans-serif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6EC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F0AA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41F28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C163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F65EB8C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79CA"/>
    <w:rsid w:val="006742B7"/>
    <w:rsid w:val="00677C66"/>
    <w:rsid w:val="00687896"/>
    <w:rsid w:val="00687919"/>
    <w:rsid w:val="00692DF3"/>
    <w:rsid w:val="006A52B6"/>
    <w:rsid w:val="006B6807"/>
    <w:rsid w:val="006B7C84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250B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03C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B7965"/>
    <w:rsid w:val="00FC0667"/>
    <w:rsid w:val="00FE7798"/>
    <w:rsid w:val="00FF0AA6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9826F52"/>
  <w15:docId w15:val="{A5B1E518-2042-4FED-871D-1473B7FF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</cp:revision>
  <cp:lastPrinted>2016-07-26T08:32:00Z</cp:lastPrinted>
  <dcterms:created xsi:type="dcterms:W3CDTF">2021-04-12T12:54:00Z</dcterms:created>
  <dcterms:modified xsi:type="dcterms:W3CDTF">2021-09-13T11:49:00Z</dcterms:modified>
</cp:coreProperties>
</file>