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DF330" w14:textId="77777777" w:rsidR="00DA509A" w:rsidRPr="00172C9A" w:rsidRDefault="00DA509A" w:rsidP="00870033">
      <w:pPr>
        <w:pageBreakBefore/>
        <w:tabs>
          <w:tab w:val="right" w:pos="9070"/>
        </w:tabs>
        <w:jc w:val="right"/>
        <w:rPr>
          <w:rFonts w:ascii="Cambria" w:hAnsi="Cambria" w:cs="Arial"/>
          <w:b/>
          <w:sz w:val="19"/>
          <w:szCs w:val="19"/>
        </w:rPr>
      </w:pPr>
      <w:r w:rsidRPr="00172C9A">
        <w:rPr>
          <w:rFonts w:ascii="Cambria" w:hAnsi="Cambria" w:cs="Arial"/>
          <w:b/>
          <w:sz w:val="19"/>
          <w:szCs w:val="19"/>
        </w:rPr>
        <w:t xml:space="preserve">Załącznik nr </w:t>
      </w:r>
      <w:r w:rsidR="00BB1B69" w:rsidRPr="00172C9A">
        <w:rPr>
          <w:rFonts w:ascii="Cambria" w:hAnsi="Cambria" w:cs="Arial"/>
          <w:b/>
          <w:sz w:val="19"/>
          <w:szCs w:val="19"/>
        </w:rPr>
        <w:t>8</w:t>
      </w:r>
      <w:r w:rsidR="00FE4B70" w:rsidRPr="00172C9A">
        <w:rPr>
          <w:rFonts w:ascii="Cambria" w:hAnsi="Cambria" w:cs="Arial"/>
          <w:b/>
          <w:sz w:val="19"/>
          <w:szCs w:val="19"/>
        </w:rPr>
        <w:t xml:space="preserve"> do S</w:t>
      </w:r>
      <w:r w:rsidR="0029492E" w:rsidRPr="00172C9A">
        <w:rPr>
          <w:rFonts w:ascii="Cambria" w:hAnsi="Cambria" w:cs="Arial"/>
          <w:b/>
          <w:sz w:val="19"/>
          <w:szCs w:val="19"/>
        </w:rPr>
        <w:t>WZ</w:t>
      </w:r>
      <w:r w:rsidRPr="00172C9A">
        <w:rPr>
          <w:rFonts w:ascii="Cambria" w:hAnsi="Cambria" w:cs="Arial"/>
          <w:b/>
          <w:sz w:val="19"/>
          <w:szCs w:val="19"/>
        </w:rPr>
        <w:t xml:space="preserve"> </w:t>
      </w:r>
      <w:r w:rsidR="0000234F" w:rsidRPr="00172C9A">
        <w:rPr>
          <w:rFonts w:ascii="Cambria" w:hAnsi="Cambria" w:cs="Arial"/>
          <w:b/>
          <w:sz w:val="19"/>
          <w:szCs w:val="19"/>
        </w:rPr>
        <w:t xml:space="preserve"> </w:t>
      </w:r>
    </w:p>
    <w:p w14:paraId="5227405E" w14:textId="77777777" w:rsidR="00DA509A" w:rsidRPr="008D6C39" w:rsidRDefault="00DA509A" w:rsidP="00DA509A">
      <w:pPr>
        <w:tabs>
          <w:tab w:val="left" w:pos="1140"/>
        </w:tabs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ab/>
      </w:r>
    </w:p>
    <w:p w14:paraId="46DD3E60" w14:textId="77777777" w:rsidR="009E1C8A" w:rsidRPr="008D6C39" w:rsidRDefault="009E1C8A" w:rsidP="009E1C8A">
      <w:pPr>
        <w:spacing w:before="120"/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>...................................................................................</w:t>
      </w:r>
      <w:r w:rsidRPr="008D6C39">
        <w:rPr>
          <w:rFonts w:ascii="Cambria" w:hAnsi="Cambria" w:cs="Arial"/>
          <w:sz w:val="19"/>
          <w:szCs w:val="19"/>
        </w:rPr>
        <w:tab/>
        <w:t xml:space="preserve">      </w:t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317545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>..................................., d</w:t>
      </w:r>
      <w:r w:rsidR="00FE4B70">
        <w:rPr>
          <w:rFonts w:ascii="Cambria" w:hAnsi="Cambria" w:cs="Arial"/>
          <w:sz w:val="19"/>
          <w:szCs w:val="19"/>
        </w:rPr>
        <w:t>nia ....................... 2021</w:t>
      </w:r>
      <w:r w:rsidRPr="008D6C39">
        <w:rPr>
          <w:rFonts w:ascii="Cambria" w:hAnsi="Cambria" w:cs="Arial"/>
          <w:sz w:val="19"/>
          <w:szCs w:val="19"/>
        </w:rPr>
        <w:t xml:space="preserve"> r.</w:t>
      </w:r>
    </w:p>
    <w:p w14:paraId="30AEB5C1" w14:textId="77777777" w:rsidR="00DA509A" w:rsidRPr="00A45F8B" w:rsidRDefault="009E1C8A" w:rsidP="00A45F8B">
      <w:pPr>
        <w:ind w:right="39"/>
        <w:rPr>
          <w:rFonts w:ascii="Cambria" w:eastAsia="Batang" w:hAnsi="Cambria" w:cs="Arial"/>
          <w:i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eastAsia="Batang" w:hAnsi="Cambria" w:cs="Arial"/>
          <w:i/>
          <w:sz w:val="19"/>
          <w:szCs w:val="19"/>
        </w:rPr>
        <w:t xml:space="preserve">  (Nazwa i adres Wykonawcy)</w:t>
      </w:r>
    </w:p>
    <w:p w14:paraId="397F6E87" w14:textId="77777777" w:rsidR="009E1C8A" w:rsidRPr="008D6C39" w:rsidRDefault="009E1C8A" w:rsidP="00DA509A">
      <w:pPr>
        <w:rPr>
          <w:rFonts w:ascii="Cambria" w:hAnsi="Cambria" w:cs="Arial"/>
          <w:sz w:val="19"/>
          <w:szCs w:val="19"/>
        </w:rPr>
      </w:pPr>
    </w:p>
    <w:p w14:paraId="68BFFA78" w14:textId="77777777" w:rsidR="00A45F8B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 xml:space="preserve">WYKAZ WYKONANYCH  ROBÓT BUDOWLANYCH W CIĄGU OSTATNICH 5 LAT, </w:t>
      </w:r>
    </w:p>
    <w:p w14:paraId="27F8CE19" w14:textId="77777777" w:rsidR="00EC6B7B" w:rsidRPr="008D6C39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>A JEŻELI OKRES PROWADZENIA DZIAŁALNOŚCI JEST KRÓTSZY – W TYM OKRESIE</w:t>
      </w:r>
    </w:p>
    <w:p w14:paraId="0F075C44" w14:textId="77777777" w:rsidR="005A2576" w:rsidRPr="008D6C39" w:rsidRDefault="00EC6B7B" w:rsidP="005A2576">
      <w:pPr>
        <w:tabs>
          <w:tab w:val="left" w:pos="6060"/>
        </w:tabs>
        <w:spacing w:line="276" w:lineRule="auto"/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Składany do zadania </w:t>
      </w:r>
    </w:p>
    <w:p w14:paraId="286B659C" w14:textId="77777777" w:rsidR="00A45F8B" w:rsidRDefault="00A45F8B" w:rsidP="00A45F8B">
      <w:pPr>
        <w:shd w:val="clear" w:color="auto" w:fill="BFBFBF"/>
        <w:jc w:val="center"/>
        <w:rPr>
          <w:rFonts w:ascii="Cambria" w:hAnsi="Cambria"/>
          <w:b/>
          <w:color w:val="000000"/>
          <w:sz w:val="20"/>
          <w:szCs w:val="20"/>
        </w:rPr>
      </w:pPr>
    </w:p>
    <w:p w14:paraId="3B25E165" w14:textId="766D9179" w:rsidR="00F95695" w:rsidRPr="007D6960" w:rsidRDefault="00F95695" w:rsidP="00510EBE">
      <w:pPr>
        <w:pStyle w:val="Tekstpodstawowy2"/>
        <w:shd w:val="clear" w:color="auto" w:fill="BFBFBF"/>
        <w:spacing w:after="0" w:line="276" w:lineRule="auto"/>
        <w:jc w:val="center"/>
        <w:rPr>
          <w:rFonts w:ascii="Cambria" w:hAnsi="Cambria"/>
          <w:b/>
          <w:color w:val="000000"/>
          <w:sz w:val="20"/>
          <w:szCs w:val="20"/>
        </w:rPr>
      </w:pPr>
      <w:r w:rsidRPr="009C7B80">
        <w:rPr>
          <w:rFonts w:ascii="Cambria" w:hAnsi="Cambria"/>
          <w:b/>
          <w:color w:val="000000"/>
          <w:sz w:val="20"/>
          <w:szCs w:val="20"/>
        </w:rPr>
        <w:t>„</w:t>
      </w:r>
      <w:bookmarkStart w:id="0" w:name="_Hlk530999959"/>
      <w:bookmarkStart w:id="1" w:name="_Hlk60466352"/>
      <w:r w:rsidR="00100247" w:rsidRPr="00100247">
        <w:rPr>
          <w:rFonts w:ascii="Cambria" w:hAnsi="Cambria"/>
          <w:b/>
          <w:sz w:val="20"/>
          <w:szCs w:val="20"/>
          <w:lang w:val="pl-PL"/>
        </w:rPr>
        <w:t>Modernizacja pomieszczeń korytarza w budynku Starostwa Powiatowego w Jędrzejowie przy ulicy Armii Krajowej 9 celem poprawy bezpieczeństwa ppoż.</w:t>
      </w:r>
      <w:r w:rsidRPr="009C7B80">
        <w:rPr>
          <w:rFonts w:ascii="Cambria" w:hAnsi="Cambria"/>
          <w:b/>
          <w:sz w:val="20"/>
          <w:szCs w:val="20"/>
        </w:rPr>
        <w:t>”</w:t>
      </w:r>
      <w:bookmarkEnd w:id="0"/>
    </w:p>
    <w:bookmarkEnd w:id="1"/>
    <w:p w14:paraId="3744C3B9" w14:textId="77777777" w:rsidR="00A45F8B" w:rsidRPr="00A45F8B" w:rsidRDefault="00A45F8B" w:rsidP="00A45F8B">
      <w:pPr>
        <w:shd w:val="clear" w:color="auto" w:fill="BFBFBF"/>
        <w:jc w:val="center"/>
        <w:rPr>
          <w:rFonts w:ascii="Cambria" w:hAnsi="Cambria" w:cs="Arial"/>
          <w:b/>
          <w:bCs/>
          <w:sz w:val="22"/>
          <w:szCs w:val="22"/>
          <w:lang w:eastAsia="x-none"/>
        </w:rPr>
      </w:pPr>
    </w:p>
    <w:p w14:paraId="6415567D" w14:textId="77777777" w:rsidR="00DA509A" w:rsidRPr="008D6C39" w:rsidRDefault="00DA509A" w:rsidP="00EC6B7B">
      <w:pPr>
        <w:jc w:val="center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b/>
          <w:sz w:val="19"/>
          <w:szCs w:val="19"/>
        </w:rPr>
        <w:t>OŚWIADCZAM(Y), ŻE</w:t>
      </w:r>
    </w:p>
    <w:p w14:paraId="21A3E1CA" w14:textId="77777777" w:rsidR="00DA509A" w:rsidRPr="008D6C39" w:rsidRDefault="00DA509A" w:rsidP="00DA509A">
      <w:pPr>
        <w:jc w:val="both"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wykonałem(wykonaliśmy) następujące </w:t>
      </w:r>
      <w:r w:rsidR="00623033" w:rsidRPr="008D6C39">
        <w:rPr>
          <w:rFonts w:ascii="Cambria" w:hAnsi="Cambria" w:cs="Arial"/>
          <w:sz w:val="19"/>
          <w:szCs w:val="19"/>
        </w:rPr>
        <w:t>ROBOTY BUDOWLANE</w:t>
      </w:r>
      <w:r w:rsidRPr="008D6C39">
        <w:rPr>
          <w:rFonts w:ascii="Cambria" w:hAnsi="Cambria" w:cs="Arial"/>
          <w:sz w:val="19"/>
          <w:szCs w:val="19"/>
        </w:rPr>
        <w:t>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6948"/>
        <w:gridCol w:w="1566"/>
        <w:gridCol w:w="1423"/>
        <w:gridCol w:w="2135"/>
        <w:gridCol w:w="1550"/>
      </w:tblGrid>
      <w:tr w:rsidR="00EC6B7B" w:rsidRPr="003A5308" w14:paraId="50DB6F3B" w14:textId="77777777" w:rsidTr="00870033">
        <w:trPr>
          <w:cantSplit/>
          <w:trHeight w:hRule="exact" w:val="989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19B6D6" w14:textId="77777777" w:rsidR="00EC6B7B" w:rsidRPr="003A5308" w:rsidRDefault="00EC6B7B" w:rsidP="0087003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3A5308">
              <w:rPr>
                <w:rFonts w:ascii="Cambria" w:hAnsi="Cambria" w:cs="Arial"/>
                <w:b/>
                <w:spacing w:val="4"/>
                <w:sz w:val="19"/>
                <w:szCs w:val="19"/>
              </w:rPr>
              <w:t>L.p.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87E8EA" w14:textId="77777777" w:rsidR="00EC6B7B" w:rsidRPr="003A5308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3A5308">
              <w:rPr>
                <w:rFonts w:ascii="Cambria" w:hAnsi="Cambria" w:cs="Arial"/>
                <w:b/>
                <w:spacing w:val="4"/>
                <w:sz w:val="19"/>
                <w:szCs w:val="19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FF2331" w14:textId="77777777" w:rsidR="00EC6B7B" w:rsidRPr="003A5308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3A5308">
              <w:rPr>
                <w:rFonts w:ascii="Cambria" w:hAnsi="Cambria" w:cs="Arial"/>
                <w:b/>
                <w:spacing w:val="4"/>
                <w:sz w:val="19"/>
                <w:szCs w:val="19"/>
              </w:rPr>
              <w:t>Całkowita wartość robót całej inwestycji  (zł)</w:t>
            </w:r>
          </w:p>
          <w:p w14:paraId="0EF5BB89" w14:textId="77777777" w:rsidR="00C46C35" w:rsidRPr="003A5308" w:rsidRDefault="00C46C35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  <w:p w14:paraId="04283B1C" w14:textId="77777777" w:rsidR="00EC6B7B" w:rsidRPr="003A5308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704777" w14:textId="77777777" w:rsidR="00EC6B7B" w:rsidRPr="003A5308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3A5308">
              <w:rPr>
                <w:rFonts w:ascii="Cambria" w:hAnsi="Cambria" w:cs="Arial"/>
                <w:b/>
                <w:spacing w:val="4"/>
                <w:sz w:val="19"/>
                <w:szCs w:val="19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724CBC" w14:textId="77777777" w:rsidR="00EC6B7B" w:rsidRPr="003A5308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3A5308">
              <w:rPr>
                <w:rFonts w:ascii="Cambria" w:hAnsi="Cambria" w:cs="Arial"/>
                <w:b/>
                <w:spacing w:val="4"/>
                <w:sz w:val="19"/>
                <w:szCs w:val="19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F6C473" w14:textId="77777777" w:rsidR="00EC6B7B" w:rsidRPr="003A5308" w:rsidRDefault="00EC6B7B" w:rsidP="00870033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9"/>
                <w:szCs w:val="19"/>
              </w:rPr>
            </w:pPr>
            <w:r w:rsidRPr="003A5308">
              <w:rPr>
                <w:rFonts w:ascii="Cambria" w:hAnsi="Cambria" w:cs="Arial"/>
                <w:b/>
                <w:sz w:val="19"/>
                <w:szCs w:val="19"/>
              </w:rPr>
              <w:t>Doświadczenie własne /oddane do dyspozycji</w:t>
            </w:r>
          </w:p>
        </w:tc>
      </w:tr>
      <w:tr w:rsidR="002502BE" w:rsidRPr="003A5308" w14:paraId="785384E9" w14:textId="77777777" w:rsidTr="002D7591">
        <w:trPr>
          <w:cantSplit/>
          <w:trHeight w:val="331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47033A" w14:textId="77777777" w:rsidR="002502BE" w:rsidRPr="003A5308" w:rsidRDefault="002502BE" w:rsidP="006A38F2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</w:p>
        </w:tc>
      </w:tr>
      <w:tr w:rsidR="006536EE" w:rsidRPr="008D6C39" w14:paraId="1002EB17" w14:textId="77777777" w:rsidTr="000C237A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1ECB5E" w14:textId="77777777" w:rsidR="006536EE" w:rsidRPr="003A5308" w:rsidRDefault="006536EE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  <w:r w:rsidRPr="003A5308">
              <w:rPr>
                <w:rFonts w:ascii="Cambria" w:hAnsi="Cambria" w:cs="Arial"/>
                <w:b/>
                <w:spacing w:val="4"/>
                <w:sz w:val="19"/>
                <w:szCs w:val="19"/>
              </w:rPr>
              <w:t>1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6C9E34" w14:textId="77777777" w:rsidR="00666B97" w:rsidRPr="003A5308" w:rsidRDefault="00666B97" w:rsidP="006536EE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68FE0E8C" w14:textId="77777777" w:rsidR="006536EE" w:rsidRPr="003A5308" w:rsidRDefault="006536EE" w:rsidP="006536EE">
            <w:pPr>
              <w:snapToGrid w:val="0"/>
              <w:spacing w:line="276" w:lineRule="auto"/>
              <w:ind w:left="146" w:right="279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3A5308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…………………………………………………………</w:t>
            </w:r>
            <w:r w:rsidR="00666B97" w:rsidRPr="003A5308">
              <w:rPr>
                <w:rFonts w:ascii="Cambria" w:hAnsi="Cambria" w:cs="Arial"/>
                <w:spacing w:val="4"/>
                <w:sz w:val="20"/>
                <w:szCs w:val="20"/>
              </w:rPr>
              <w:t>……………………………………………………</w:t>
            </w:r>
          </w:p>
          <w:p w14:paraId="75811302" w14:textId="77777777" w:rsidR="006536EE" w:rsidRPr="003A5308" w:rsidRDefault="006536EE" w:rsidP="006536EE">
            <w:pPr>
              <w:pStyle w:val="Bezodstpw"/>
              <w:spacing w:line="276" w:lineRule="auto"/>
              <w:ind w:left="146" w:right="279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3A530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robót wykonano</w:t>
            </w:r>
            <w:r w:rsidRPr="003A5308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73C3211E" w14:textId="2F7ED251" w:rsidR="006536EE" w:rsidRPr="003A5308" w:rsidRDefault="006536EE" w:rsidP="000A6861">
            <w:pPr>
              <w:suppressAutoHyphens/>
              <w:spacing w:line="276" w:lineRule="auto"/>
              <w:ind w:left="146" w:right="279"/>
              <w:rPr>
                <w:rFonts w:ascii="Cambria" w:hAnsi="Cambria" w:cs="Arial"/>
                <w:b/>
                <w:sz w:val="20"/>
                <w:szCs w:val="20"/>
              </w:rPr>
            </w:pPr>
            <w:r w:rsidRPr="003A5308">
              <w:rPr>
                <w:rFonts w:ascii="Cambria" w:hAnsi="Cambria" w:cs="Arial"/>
                <w:b/>
                <w:sz w:val="20"/>
                <w:szCs w:val="20"/>
              </w:rPr>
              <w:t xml:space="preserve">Roboty budowlane </w:t>
            </w:r>
            <w:r w:rsidRPr="003A5308">
              <w:rPr>
                <w:rFonts w:ascii="Cambria" w:hAnsi="Cambria" w:cs="Cambria"/>
                <w:iCs/>
                <w:sz w:val="20"/>
                <w:szCs w:val="20"/>
              </w:rPr>
              <w:t>związane</w:t>
            </w:r>
            <w:r w:rsidR="003A5308" w:rsidRPr="003A5308">
              <w:rPr>
                <w:rFonts w:ascii="Cambria" w:hAnsi="Cambria" w:cs="Cambria"/>
                <w:iCs/>
                <w:sz w:val="20"/>
                <w:szCs w:val="20"/>
              </w:rPr>
              <w:t xml:space="preserve"> z</w:t>
            </w:r>
            <w:r w:rsidRPr="003A5308">
              <w:rPr>
                <w:rFonts w:ascii="Cambria" w:hAnsi="Cambria" w:cs="Cambria"/>
                <w:iCs/>
                <w:sz w:val="20"/>
                <w:szCs w:val="20"/>
              </w:rPr>
              <w:t xml:space="preserve"> </w:t>
            </w:r>
            <w:r w:rsidR="003A5308" w:rsidRPr="003A5308">
              <w:rPr>
                <w:rFonts w:ascii="Cambria" w:hAnsi="Cambria" w:cs="Arial"/>
                <w:sz w:val="20"/>
                <w:szCs w:val="20"/>
              </w:rPr>
              <w:t xml:space="preserve">wykonaniem modernizacji/remontu/budowy/przebudowy budynku wraz z wykonaniem montażu/wymiany stolarki okiennej/drzwiowej w zakresie systemów oddymiania i wygrodzenia pożarowego o </w:t>
            </w:r>
            <w:r w:rsidRPr="003A5308">
              <w:rPr>
                <w:rFonts w:ascii="Cambria" w:hAnsi="Cambria" w:cs="Arial"/>
                <w:b/>
                <w:sz w:val="20"/>
                <w:szCs w:val="20"/>
              </w:rPr>
              <w:t>wartości ……………………………………….</w:t>
            </w:r>
          </w:p>
          <w:p w14:paraId="1FDA8399" w14:textId="77777777" w:rsidR="00666B97" w:rsidRPr="003A5308" w:rsidRDefault="00666B97" w:rsidP="006536EE">
            <w:pPr>
              <w:suppressAutoHyphens/>
              <w:spacing w:line="276" w:lineRule="auto"/>
              <w:ind w:left="146" w:right="279"/>
              <w:jc w:val="both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F73643" w14:textId="77777777" w:rsidR="006536EE" w:rsidRPr="003A5308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E96C39" w14:textId="77777777" w:rsidR="006536EE" w:rsidRPr="003A5308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E9B646" w14:textId="77777777" w:rsidR="006536EE" w:rsidRPr="003A5308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9"/>
                <w:szCs w:val="19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028707" w14:textId="77777777" w:rsidR="006536EE" w:rsidRPr="00392791" w:rsidRDefault="006536EE" w:rsidP="006536EE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19"/>
                <w:szCs w:val="19"/>
              </w:rPr>
            </w:pPr>
            <w:r w:rsidRPr="003A5308">
              <w:rPr>
                <w:rFonts w:ascii="Cambria" w:hAnsi="Cambria" w:cs="Arial"/>
                <w:sz w:val="19"/>
                <w:szCs w:val="19"/>
              </w:rPr>
              <w:t xml:space="preserve">Własne/ </w:t>
            </w:r>
            <w:r w:rsidRPr="003A5308">
              <w:rPr>
                <w:rFonts w:ascii="Cambria" w:hAnsi="Cambria" w:cs="Arial"/>
                <w:sz w:val="19"/>
                <w:szCs w:val="19"/>
              </w:rPr>
              <w:br/>
              <w:t>oddane do dyspozycji*</w:t>
            </w:r>
          </w:p>
        </w:tc>
      </w:tr>
    </w:tbl>
    <w:p w14:paraId="5B019923" w14:textId="77777777" w:rsidR="00424CD6" w:rsidRPr="00386AFD" w:rsidRDefault="00EC6B7B" w:rsidP="00386AFD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 xml:space="preserve">*  niepotrzebne skreślić </w:t>
      </w:r>
      <w:r w:rsidR="00424CD6">
        <w:rPr>
          <w:rFonts w:ascii="Cambria" w:hAnsi="Cambria" w:cs="Arial"/>
          <w:sz w:val="19"/>
          <w:szCs w:val="19"/>
        </w:rPr>
        <w:t xml:space="preserve"> </w:t>
      </w:r>
      <w:r w:rsidRPr="008D6C39">
        <w:rPr>
          <w:rFonts w:ascii="Cambria" w:hAnsi="Cambria" w:cs="Arial"/>
          <w:sz w:val="19"/>
          <w:szCs w:val="19"/>
        </w:rPr>
        <w:t xml:space="preserve">                         </w:t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  <w:r w:rsidRPr="008D6C39">
        <w:rPr>
          <w:rFonts w:ascii="Cambria" w:hAnsi="Cambria" w:cs="Arial"/>
          <w:sz w:val="19"/>
          <w:szCs w:val="19"/>
        </w:rPr>
        <w:tab/>
      </w:r>
    </w:p>
    <w:sectPr w:rsidR="00424CD6" w:rsidRPr="00386AFD" w:rsidSect="00870033">
      <w:footerReference w:type="even" r:id="rId7"/>
      <w:footerReference w:type="default" r:id="rId8"/>
      <w:pgSz w:w="16838" w:h="11906" w:orient="landscape"/>
      <w:pgMar w:top="709" w:right="1134" w:bottom="709" w:left="1134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72DD8" w14:textId="77777777" w:rsidR="00510EBE" w:rsidRDefault="00510EBE">
      <w:r>
        <w:separator/>
      </w:r>
    </w:p>
  </w:endnote>
  <w:endnote w:type="continuationSeparator" w:id="0">
    <w:p w14:paraId="4625DC0A" w14:textId="77777777" w:rsidR="00510EBE" w:rsidRDefault="0051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F1D84" w14:textId="77777777"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2C2DDD" w14:textId="77777777" w:rsidR="003D6047" w:rsidRDefault="003D6047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5FAC6" w14:textId="77777777" w:rsidR="003F63F4" w:rsidRDefault="003F63F4" w:rsidP="003F63F4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14:paraId="730281E0" w14:textId="77777777" w:rsidR="003F63F4" w:rsidRPr="000B6691" w:rsidRDefault="003F63F4" w:rsidP="003F63F4">
    <w:pPr>
      <w:spacing w:line="360" w:lineRule="auto"/>
      <w:ind w:left="9781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23D69A2" w14:textId="77777777" w:rsidR="003D6047" w:rsidRDefault="003D6047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CAE00" w14:textId="77777777" w:rsidR="00510EBE" w:rsidRDefault="00510EBE">
      <w:r>
        <w:separator/>
      </w:r>
    </w:p>
  </w:footnote>
  <w:footnote w:type="continuationSeparator" w:id="0">
    <w:p w14:paraId="425322B6" w14:textId="77777777" w:rsidR="00510EBE" w:rsidRDefault="00510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 w15:restartNumberingAfterBreak="0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4"/>
  </w:num>
  <w:num w:numId="5">
    <w:abstractNumId w:val="18"/>
  </w:num>
  <w:num w:numId="6">
    <w:abstractNumId w:val="31"/>
  </w:num>
  <w:num w:numId="7">
    <w:abstractNumId w:val="35"/>
  </w:num>
  <w:num w:numId="8">
    <w:abstractNumId w:val="22"/>
  </w:num>
  <w:num w:numId="9">
    <w:abstractNumId w:val="47"/>
  </w:num>
  <w:num w:numId="10">
    <w:abstractNumId w:val="52"/>
  </w:num>
  <w:num w:numId="11">
    <w:abstractNumId w:val="19"/>
  </w:num>
  <w:num w:numId="12">
    <w:abstractNumId w:val="50"/>
  </w:num>
  <w:num w:numId="13">
    <w:abstractNumId w:val="51"/>
  </w:num>
  <w:num w:numId="14">
    <w:abstractNumId w:val="12"/>
  </w:num>
  <w:num w:numId="15">
    <w:abstractNumId w:val="25"/>
  </w:num>
  <w:num w:numId="16">
    <w:abstractNumId w:val="30"/>
  </w:num>
  <w:num w:numId="17">
    <w:abstractNumId w:val="46"/>
  </w:num>
  <w:num w:numId="18">
    <w:abstractNumId w:val="21"/>
  </w:num>
  <w:num w:numId="19">
    <w:abstractNumId w:val="13"/>
  </w:num>
  <w:num w:numId="20">
    <w:abstractNumId w:val="16"/>
  </w:num>
  <w:num w:numId="21">
    <w:abstractNumId w:val="41"/>
  </w:num>
  <w:num w:numId="22">
    <w:abstractNumId w:val="17"/>
  </w:num>
  <w:num w:numId="23">
    <w:abstractNumId w:val="45"/>
  </w:num>
  <w:num w:numId="24">
    <w:abstractNumId w:val="43"/>
  </w:num>
  <w:num w:numId="25">
    <w:abstractNumId w:val="20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9"/>
  </w:num>
  <w:num w:numId="30">
    <w:abstractNumId w:val="2"/>
  </w:num>
  <w:num w:numId="31">
    <w:abstractNumId w:val="39"/>
  </w:num>
  <w:num w:numId="32">
    <w:abstractNumId w:val="11"/>
  </w:num>
  <w:num w:numId="33">
    <w:abstractNumId w:val="26"/>
  </w:num>
  <w:num w:numId="34">
    <w:abstractNumId w:val="42"/>
  </w:num>
  <w:num w:numId="35">
    <w:abstractNumId w:val="15"/>
  </w:num>
  <w:num w:numId="36">
    <w:abstractNumId w:val="49"/>
  </w:num>
  <w:num w:numId="37">
    <w:abstractNumId w:val="14"/>
  </w:num>
  <w:num w:numId="38">
    <w:abstractNumId w:val="10"/>
  </w:num>
  <w:num w:numId="39">
    <w:abstractNumId w:val="23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27"/>
  </w:num>
  <w:num w:numId="45">
    <w:abstractNumId w:val="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1D8C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3E37"/>
    <w:rsid w:val="00034A3B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B7D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A6861"/>
    <w:rsid w:val="000B035C"/>
    <w:rsid w:val="000B0B94"/>
    <w:rsid w:val="000B0FF6"/>
    <w:rsid w:val="000B15BA"/>
    <w:rsid w:val="000B2EE7"/>
    <w:rsid w:val="000B37AC"/>
    <w:rsid w:val="000B4C54"/>
    <w:rsid w:val="000B76A6"/>
    <w:rsid w:val="000C0594"/>
    <w:rsid w:val="000C0A74"/>
    <w:rsid w:val="000C0C18"/>
    <w:rsid w:val="000C152C"/>
    <w:rsid w:val="000C1FE3"/>
    <w:rsid w:val="000C237A"/>
    <w:rsid w:val="000C352A"/>
    <w:rsid w:val="000C3646"/>
    <w:rsid w:val="000D40FD"/>
    <w:rsid w:val="000D785A"/>
    <w:rsid w:val="000E05B9"/>
    <w:rsid w:val="000E4E2A"/>
    <w:rsid w:val="000E7F53"/>
    <w:rsid w:val="00100247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2C9A"/>
    <w:rsid w:val="0017359A"/>
    <w:rsid w:val="0017416A"/>
    <w:rsid w:val="00174344"/>
    <w:rsid w:val="0017467C"/>
    <w:rsid w:val="00174687"/>
    <w:rsid w:val="001816EE"/>
    <w:rsid w:val="00183B54"/>
    <w:rsid w:val="001866AD"/>
    <w:rsid w:val="00191FF7"/>
    <w:rsid w:val="00192C7B"/>
    <w:rsid w:val="00193C1C"/>
    <w:rsid w:val="00194CF3"/>
    <w:rsid w:val="00197122"/>
    <w:rsid w:val="001979DB"/>
    <w:rsid w:val="001A4C70"/>
    <w:rsid w:val="001A5611"/>
    <w:rsid w:val="001B000A"/>
    <w:rsid w:val="001B2B91"/>
    <w:rsid w:val="001B3135"/>
    <w:rsid w:val="001B40F6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770"/>
    <w:rsid w:val="00241C6C"/>
    <w:rsid w:val="002447F6"/>
    <w:rsid w:val="00246A11"/>
    <w:rsid w:val="002502BE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87E8F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591"/>
    <w:rsid w:val="002D7AED"/>
    <w:rsid w:val="002E0A89"/>
    <w:rsid w:val="002F0291"/>
    <w:rsid w:val="002F16D6"/>
    <w:rsid w:val="002F26C4"/>
    <w:rsid w:val="002F5A32"/>
    <w:rsid w:val="002F79CA"/>
    <w:rsid w:val="00302515"/>
    <w:rsid w:val="00302B07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2ED2"/>
    <w:rsid w:val="00353E34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2285"/>
    <w:rsid w:val="00382504"/>
    <w:rsid w:val="00383D3C"/>
    <w:rsid w:val="00386AFD"/>
    <w:rsid w:val="00386C8E"/>
    <w:rsid w:val="00387243"/>
    <w:rsid w:val="00392791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308"/>
    <w:rsid w:val="003A5A9D"/>
    <w:rsid w:val="003A5E55"/>
    <w:rsid w:val="003B13A9"/>
    <w:rsid w:val="003B4391"/>
    <w:rsid w:val="003B6F73"/>
    <w:rsid w:val="003C0302"/>
    <w:rsid w:val="003C2515"/>
    <w:rsid w:val="003C3A40"/>
    <w:rsid w:val="003C48F1"/>
    <w:rsid w:val="003C4B19"/>
    <w:rsid w:val="003C5CBA"/>
    <w:rsid w:val="003C659A"/>
    <w:rsid w:val="003C65ED"/>
    <w:rsid w:val="003C7514"/>
    <w:rsid w:val="003D1ED1"/>
    <w:rsid w:val="003D3BC9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3F63F4"/>
    <w:rsid w:val="00400735"/>
    <w:rsid w:val="00404595"/>
    <w:rsid w:val="00405505"/>
    <w:rsid w:val="004078E2"/>
    <w:rsid w:val="00410D38"/>
    <w:rsid w:val="0041331B"/>
    <w:rsid w:val="00414CF9"/>
    <w:rsid w:val="00420580"/>
    <w:rsid w:val="00422FC5"/>
    <w:rsid w:val="00423457"/>
    <w:rsid w:val="004245B7"/>
    <w:rsid w:val="00424CD6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85F6B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9E"/>
    <w:rsid w:val="004D4CCE"/>
    <w:rsid w:val="004D63E9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5038D7"/>
    <w:rsid w:val="00510327"/>
    <w:rsid w:val="00510EBE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327E3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659D"/>
    <w:rsid w:val="00606915"/>
    <w:rsid w:val="00607529"/>
    <w:rsid w:val="00607E94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323E"/>
    <w:rsid w:val="00664AC0"/>
    <w:rsid w:val="00666B97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7E39"/>
    <w:rsid w:val="006B004E"/>
    <w:rsid w:val="006B13AD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35EB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5D3D"/>
    <w:rsid w:val="00746EBE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82A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996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7364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4EF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131"/>
    <w:rsid w:val="008C5A0B"/>
    <w:rsid w:val="008C5EBB"/>
    <w:rsid w:val="008C6142"/>
    <w:rsid w:val="008C739E"/>
    <w:rsid w:val="008C7516"/>
    <w:rsid w:val="008D1ABD"/>
    <w:rsid w:val="008D38B4"/>
    <w:rsid w:val="008D5AC9"/>
    <w:rsid w:val="008D6C39"/>
    <w:rsid w:val="008D7041"/>
    <w:rsid w:val="008E5B27"/>
    <w:rsid w:val="008F0BFB"/>
    <w:rsid w:val="008F21F2"/>
    <w:rsid w:val="008F2E6F"/>
    <w:rsid w:val="00901EC6"/>
    <w:rsid w:val="009020E1"/>
    <w:rsid w:val="009023E2"/>
    <w:rsid w:val="00902957"/>
    <w:rsid w:val="0090440F"/>
    <w:rsid w:val="009062BC"/>
    <w:rsid w:val="00910F57"/>
    <w:rsid w:val="0091104C"/>
    <w:rsid w:val="00912A25"/>
    <w:rsid w:val="009137CE"/>
    <w:rsid w:val="00917F68"/>
    <w:rsid w:val="0092033A"/>
    <w:rsid w:val="0092052A"/>
    <w:rsid w:val="009218A5"/>
    <w:rsid w:val="00921AA6"/>
    <w:rsid w:val="00921B5B"/>
    <w:rsid w:val="00922009"/>
    <w:rsid w:val="00922357"/>
    <w:rsid w:val="00923590"/>
    <w:rsid w:val="00925FAA"/>
    <w:rsid w:val="00926A77"/>
    <w:rsid w:val="00930CC4"/>
    <w:rsid w:val="00935BC8"/>
    <w:rsid w:val="00936437"/>
    <w:rsid w:val="00937018"/>
    <w:rsid w:val="009370DA"/>
    <w:rsid w:val="00937E37"/>
    <w:rsid w:val="009427CB"/>
    <w:rsid w:val="009433BE"/>
    <w:rsid w:val="00943520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568F"/>
    <w:rsid w:val="009C0A20"/>
    <w:rsid w:val="009C390D"/>
    <w:rsid w:val="009C5089"/>
    <w:rsid w:val="009C58F9"/>
    <w:rsid w:val="009C6657"/>
    <w:rsid w:val="009C7250"/>
    <w:rsid w:val="009C7EB8"/>
    <w:rsid w:val="009D0427"/>
    <w:rsid w:val="009D081C"/>
    <w:rsid w:val="009D0A67"/>
    <w:rsid w:val="009D1172"/>
    <w:rsid w:val="009D4D28"/>
    <w:rsid w:val="009D5F18"/>
    <w:rsid w:val="009D6C0A"/>
    <w:rsid w:val="009E13F4"/>
    <w:rsid w:val="009E1C8A"/>
    <w:rsid w:val="009E3C0C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26860"/>
    <w:rsid w:val="00A30B85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5F8B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698A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119CC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9A3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1B69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E710C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51F8C"/>
    <w:rsid w:val="00C5533B"/>
    <w:rsid w:val="00C57CCA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CB5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108E"/>
    <w:rsid w:val="00D61235"/>
    <w:rsid w:val="00D62C30"/>
    <w:rsid w:val="00D62FF6"/>
    <w:rsid w:val="00D64008"/>
    <w:rsid w:val="00D66C5E"/>
    <w:rsid w:val="00D67073"/>
    <w:rsid w:val="00D678CA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D2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3D30"/>
    <w:rsid w:val="00E110B9"/>
    <w:rsid w:val="00E11444"/>
    <w:rsid w:val="00E1406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728"/>
    <w:rsid w:val="00E55C88"/>
    <w:rsid w:val="00E5600C"/>
    <w:rsid w:val="00E57B3F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6CE"/>
    <w:rsid w:val="00EC6B7B"/>
    <w:rsid w:val="00ED4C88"/>
    <w:rsid w:val="00ED56F0"/>
    <w:rsid w:val="00EE0135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42DF"/>
    <w:rsid w:val="00F05931"/>
    <w:rsid w:val="00F05BE3"/>
    <w:rsid w:val="00F05C67"/>
    <w:rsid w:val="00F11020"/>
    <w:rsid w:val="00F1323B"/>
    <w:rsid w:val="00F20560"/>
    <w:rsid w:val="00F21C6C"/>
    <w:rsid w:val="00F21EE8"/>
    <w:rsid w:val="00F226D3"/>
    <w:rsid w:val="00F237E1"/>
    <w:rsid w:val="00F26F8C"/>
    <w:rsid w:val="00F31F89"/>
    <w:rsid w:val="00F3327F"/>
    <w:rsid w:val="00F35450"/>
    <w:rsid w:val="00F35E57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695"/>
    <w:rsid w:val="00FA12D9"/>
    <w:rsid w:val="00FA1C7E"/>
    <w:rsid w:val="00FA22E9"/>
    <w:rsid w:val="00FB1331"/>
    <w:rsid w:val="00FB2E1F"/>
    <w:rsid w:val="00FC0A58"/>
    <w:rsid w:val="00FC3078"/>
    <w:rsid w:val="00FC44F8"/>
    <w:rsid w:val="00FC51CC"/>
    <w:rsid w:val="00FD24DC"/>
    <w:rsid w:val="00FD2552"/>
    <w:rsid w:val="00FD27EC"/>
    <w:rsid w:val="00FD77B3"/>
    <w:rsid w:val="00FE1057"/>
    <w:rsid w:val="00FE39AD"/>
    <w:rsid w:val="00FE3D47"/>
    <w:rsid w:val="00FE3F9E"/>
    <w:rsid w:val="00FE4B70"/>
    <w:rsid w:val="00FE4CFE"/>
    <w:rsid w:val="00FE7A06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364DEB60"/>
  <w15:docId w15:val="{21987DA7-9538-46A3-BAD5-061EE20B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Justyna Młyńczak</cp:lastModifiedBy>
  <cp:revision>6</cp:revision>
  <cp:lastPrinted>2015-12-03T11:59:00Z</cp:lastPrinted>
  <dcterms:created xsi:type="dcterms:W3CDTF">2021-04-12T13:04:00Z</dcterms:created>
  <dcterms:modified xsi:type="dcterms:W3CDTF">2021-10-12T13:02:00Z</dcterms:modified>
</cp:coreProperties>
</file>